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B6121" w14:textId="0E23B910" w:rsidR="00F4309C" w:rsidRPr="00EE02C3" w:rsidRDefault="000328BA">
      <w:pPr>
        <w:pStyle w:val="BodyText"/>
        <w:kinsoku w:val="0"/>
        <w:overflowPunct w:val="0"/>
        <w:rPr>
          <w:sz w:val="20"/>
          <w:szCs w:val="20"/>
        </w:rPr>
      </w:pPr>
      <w:r>
        <w:rPr>
          <w:noProof/>
        </w:rPr>
        <w:drawing>
          <wp:inline distT="0" distB="0" distL="0" distR="0" wp14:anchorId="0B7F4FDE" wp14:editId="2E279BD7">
            <wp:extent cx="1400175"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638175"/>
                    </a:xfrm>
                    <a:prstGeom prst="rect">
                      <a:avLst/>
                    </a:prstGeom>
                    <a:noFill/>
                    <a:ln>
                      <a:noFill/>
                    </a:ln>
                  </pic:spPr>
                </pic:pic>
              </a:graphicData>
            </a:graphic>
          </wp:inline>
        </w:drawing>
      </w:r>
    </w:p>
    <w:p w14:paraId="5799F891" w14:textId="77777777" w:rsidR="00F4309C" w:rsidRPr="00EE02C3" w:rsidRDefault="00F4309C">
      <w:pPr>
        <w:pStyle w:val="BodyText"/>
        <w:kinsoku w:val="0"/>
        <w:overflowPunct w:val="0"/>
        <w:rPr>
          <w:sz w:val="20"/>
          <w:szCs w:val="20"/>
        </w:rPr>
      </w:pPr>
    </w:p>
    <w:p w14:paraId="3CEB4241" w14:textId="39580124" w:rsidR="00D36CE6" w:rsidRPr="00EE02C3" w:rsidRDefault="00B659F4" w:rsidP="000070E9">
      <w:pPr>
        <w:widowControl/>
        <w:autoSpaceDE/>
        <w:autoSpaceDN/>
        <w:adjustRightInd/>
        <w:spacing w:after="160" w:line="259" w:lineRule="auto"/>
        <w:ind w:left="360" w:right="440"/>
        <w:rPr>
          <w:rStyle w:val="Emphasis"/>
          <w:b/>
          <w:bCs/>
          <w:i w:val="0"/>
          <w:iCs w:val="0"/>
          <w:color w:val="333333"/>
          <w:sz w:val="24"/>
          <w:szCs w:val="24"/>
          <w:shd w:val="clear" w:color="auto" w:fill="FFFFFF"/>
        </w:rPr>
      </w:pPr>
      <w:bookmarkStart w:id="0" w:name="_Hlk77081182"/>
      <w:r w:rsidRPr="00EE02C3">
        <w:rPr>
          <w:rFonts w:eastAsia="Calibri"/>
          <w:b/>
          <w:bCs/>
          <w:i/>
          <w:iCs/>
          <w:sz w:val="24"/>
          <w:szCs w:val="24"/>
        </w:rPr>
        <w:t xml:space="preserve">Note: </w:t>
      </w:r>
      <w:r w:rsidR="00D36CE6" w:rsidRPr="00EE02C3">
        <w:rPr>
          <w:rFonts w:eastAsia="Calibri"/>
          <w:i/>
          <w:iCs/>
          <w:sz w:val="24"/>
          <w:szCs w:val="24"/>
        </w:rPr>
        <w:t>29 CFR 1910.50</w:t>
      </w:r>
      <w:r w:rsidR="000328BA">
        <w:rPr>
          <w:rFonts w:eastAsia="Calibri"/>
          <w:i/>
          <w:iCs/>
          <w:sz w:val="24"/>
          <w:szCs w:val="24"/>
        </w:rPr>
        <w:t>2</w:t>
      </w:r>
      <w:r w:rsidR="00D36CE6" w:rsidRPr="00EE02C3">
        <w:rPr>
          <w:rFonts w:eastAsia="Calibri"/>
          <w:i/>
          <w:iCs/>
          <w:sz w:val="24"/>
          <w:szCs w:val="24"/>
        </w:rPr>
        <w:t>(c) of the COVID-19 Healthcare Emergency Temporary Standard (ETS) requires employers to develop and implement a COVID-19 plan for each workplace to protect workers from COVID-19. If an employer has more than 10 employees, the plan must be written. Employers may use this template to develop a COVID</w:t>
      </w:r>
      <w:r w:rsidR="00D36CE6" w:rsidRPr="00EE02C3">
        <w:rPr>
          <w:rFonts w:eastAsia="Calibri"/>
          <w:i/>
          <w:iCs/>
          <w:sz w:val="24"/>
          <w:szCs w:val="24"/>
        </w:rPr>
        <w:noBreakHyphen/>
        <w:t>19 plan for their workplace.</w:t>
      </w:r>
    </w:p>
    <w:p w14:paraId="76AB8D28" w14:textId="13A69301" w:rsidR="00D36CE6" w:rsidRPr="00EE02C3" w:rsidRDefault="00D36CE6" w:rsidP="000070E9">
      <w:pPr>
        <w:ind w:left="360" w:right="440"/>
        <w:rPr>
          <w:b/>
          <w:bCs/>
          <w:sz w:val="28"/>
        </w:rPr>
      </w:pPr>
    </w:p>
    <w:p w14:paraId="104DB4E9" w14:textId="2E531E8F" w:rsidR="007316D8" w:rsidRPr="00EE02C3" w:rsidRDefault="007316D8" w:rsidP="000070E9">
      <w:pPr>
        <w:ind w:left="360" w:right="440"/>
        <w:rPr>
          <w:b/>
          <w:bCs/>
          <w:sz w:val="24"/>
          <w:szCs w:val="24"/>
        </w:rPr>
      </w:pPr>
      <w:r w:rsidRPr="00EE02C3">
        <w:rPr>
          <w:b/>
          <w:bCs/>
          <w:sz w:val="24"/>
          <w:szCs w:val="24"/>
        </w:rPr>
        <w:t>STEP 1: Determine if the ETS applies to your workplace or portions of your workplace.</w:t>
      </w:r>
    </w:p>
    <w:p w14:paraId="10220B57" w14:textId="77777777" w:rsidR="007316D8" w:rsidRPr="00EE02C3" w:rsidRDefault="007316D8" w:rsidP="000070E9">
      <w:pPr>
        <w:spacing w:line="144" w:lineRule="auto"/>
        <w:ind w:left="360" w:right="440"/>
      </w:pPr>
    </w:p>
    <w:p w14:paraId="0519C108" w14:textId="77777777" w:rsidR="007316D8" w:rsidRPr="00EE02C3" w:rsidRDefault="007316D8" w:rsidP="000070E9">
      <w:pPr>
        <w:spacing w:line="144" w:lineRule="auto"/>
        <w:ind w:left="360" w:right="440"/>
      </w:pPr>
    </w:p>
    <w:p w14:paraId="480EFAC4" w14:textId="122C74A2" w:rsidR="007316D8" w:rsidRPr="00EE02C3" w:rsidRDefault="007316D8" w:rsidP="000070E9">
      <w:pPr>
        <w:ind w:left="360" w:right="440"/>
      </w:pPr>
      <w:r w:rsidRPr="00EE02C3">
        <w:t xml:space="preserve">You may use the </w:t>
      </w:r>
      <w:hyperlink r:id="rId12" w:history="1">
        <w:r w:rsidR="00491820" w:rsidRPr="00491820">
          <w:rPr>
            <w:rStyle w:val="Hyperlink"/>
            <w:rFonts w:cs="Times New Roman"/>
          </w:rPr>
          <w:t>“Is your workplace covered by the COVID-19 Healthcare ETS?”</w:t>
        </w:r>
      </w:hyperlink>
      <w:r w:rsidR="00491820" w:rsidRPr="00491820">
        <w:rPr>
          <w:rFonts w:cs="Times New Roman"/>
        </w:rPr>
        <w:t xml:space="preserve"> flow chart</w:t>
      </w:r>
      <w:r w:rsidR="00491820">
        <w:rPr>
          <w:rFonts w:cs="Times New Roman"/>
        </w:rPr>
        <w:t xml:space="preserve"> </w:t>
      </w:r>
      <w:r w:rsidRPr="00EE02C3">
        <w:t xml:space="preserve">to determine whether and how </w:t>
      </w:r>
      <w:r w:rsidR="00141AEA">
        <w:t>the</w:t>
      </w:r>
      <w:r w:rsidRPr="00EE02C3">
        <w:t xml:space="preserve"> COVID-19 Healthcare ETS applies to your workplace.  Note that this determination must be made for each workplace where your employees work.</w:t>
      </w:r>
    </w:p>
    <w:p w14:paraId="01B70726" w14:textId="77777777" w:rsidR="007316D8" w:rsidRPr="00EE02C3" w:rsidRDefault="007316D8" w:rsidP="000070E9">
      <w:pPr>
        <w:ind w:left="360" w:right="440"/>
        <w:rPr>
          <w:color w:val="0070C0"/>
          <w:sz w:val="28"/>
          <w:u w:val="single"/>
        </w:rPr>
      </w:pPr>
    </w:p>
    <w:p w14:paraId="6599FD64" w14:textId="308C83C7" w:rsidR="007316D8" w:rsidRPr="00EE02C3" w:rsidRDefault="007316D8" w:rsidP="000070E9">
      <w:pPr>
        <w:ind w:left="360" w:right="440"/>
        <w:rPr>
          <w:b/>
          <w:bCs/>
          <w:color w:val="0070C0"/>
          <w:sz w:val="24"/>
          <w:szCs w:val="24"/>
        </w:rPr>
      </w:pPr>
      <w:r w:rsidRPr="00EE02C3">
        <w:rPr>
          <w:b/>
          <w:bCs/>
          <w:sz w:val="24"/>
          <w:szCs w:val="24"/>
        </w:rPr>
        <w:t>STEP 2: Customize this COVID-19 plan template for your workplace.</w:t>
      </w:r>
      <w:r w:rsidR="001E27FF">
        <w:rPr>
          <w:b/>
          <w:bCs/>
          <w:sz w:val="24"/>
          <w:szCs w:val="24"/>
        </w:rPr>
        <w:t xml:space="preserve"> </w:t>
      </w:r>
    </w:p>
    <w:p w14:paraId="5F9AD532" w14:textId="77777777" w:rsidR="007316D8" w:rsidRPr="00EE02C3" w:rsidRDefault="007316D8" w:rsidP="000070E9">
      <w:pPr>
        <w:spacing w:line="144" w:lineRule="auto"/>
        <w:ind w:left="360" w:right="440"/>
        <w:rPr>
          <w:color w:val="0070C0"/>
          <w:sz w:val="28"/>
          <w:u w:val="single"/>
        </w:rPr>
      </w:pPr>
    </w:p>
    <w:p w14:paraId="51F1D746" w14:textId="5E70FC2C" w:rsidR="007316D8" w:rsidRPr="00EE02C3" w:rsidRDefault="007316D8" w:rsidP="000070E9">
      <w:pPr>
        <w:ind w:left="360" w:right="440"/>
      </w:pPr>
      <w:r w:rsidRPr="00EE02C3">
        <w:t xml:space="preserve">Customize areas marked with </w:t>
      </w:r>
      <w:r w:rsidRPr="00713203">
        <w:rPr>
          <w:color w:val="0070C0"/>
        </w:rPr>
        <w:t>blue text</w:t>
      </w:r>
      <w:r w:rsidRPr="00EE02C3">
        <w:t xml:space="preserve"> and modify (change, add, or remove sections of) this document until the plan accurately represents your policies.  The plan must match the policies, procedures, and controls that will be implemented in the workplace, and must accurately describe what employees are expected to do.  Consult with non-managerial employees and their representatives, if any, before finalizing this plan. </w:t>
      </w:r>
    </w:p>
    <w:p w14:paraId="45DC78CA" w14:textId="77777777" w:rsidR="007316D8" w:rsidRPr="00EE02C3" w:rsidRDefault="007316D8" w:rsidP="000070E9">
      <w:pPr>
        <w:ind w:left="360" w:right="440"/>
        <w:rPr>
          <w:color w:val="0070C0"/>
          <w:sz w:val="28"/>
          <w:u w:val="single"/>
        </w:rPr>
      </w:pPr>
    </w:p>
    <w:p w14:paraId="4A3BB12E" w14:textId="77777777" w:rsidR="00795774" w:rsidRPr="00EE02C3" w:rsidRDefault="00795774" w:rsidP="000070E9">
      <w:pPr>
        <w:ind w:left="360" w:right="440"/>
        <w:jc w:val="center"/>
        <w:rPr>
          <w:b/>
          <w:bCs/>
          <w:sz w:val="36"/>
          <w:szCs w:val="36"/>
        </w:rPr>
      </w:pPr>
      <w:r w:rsidRPr="00EE02C3">
        <w:rPr>
          <w:b/>
          <w:bCs/>
          <w:sz w:val="36"/>
          <w:szCs w:val="36"/>
        </w:rPr>
        <w:t>COVID-19 PLAN</w:t>
      </w:r>
    </w:p>
    <w:p w14:paraId="768FA096" w14:textId="77777777" w:rsidR="007316D8" w:rsidRPr="00EE02C3" w:rsidRDefault="007316D8" w:rsidP="000070E9">
      <w:pPr>
        <w:ind w:left="360" w:right="440"/>
        <w:rPr>
          <w:color w:val="0070C0"/>
          <w:sz w:val="28"/>
          <w:u w:val="single"/>
        </w:rPr>
      </w:pPr>
    </w:p>
    <w:p w14:paraId="7F108D21" w14:textId="76D1370E" w:rsidR="007316D8" w:rsidRPr="00EE02C3" w:rsidRDefault="0018778B" w:rsidP="00EE02C3">
      <w:pPr>
        <w:pStyle w:val="ListParagraph"/>
        <w:numPr>
          <w:ilvl w:val="0"/>
          <w:numId w:val="3"/>
        </w:numPr>
        <w:adjustRightInd/>
        <w:ind w:left="360" w:right="440" w:firstLine="0"/>
        <w:contextualSpacing/>
      </w:pPr>
      <w:r w:rsidRPr="00EE02C3">
        <w:rPr>
          <w:b/>
          <w:bCs/>
        </w:rPr>
        <w:t>PURPOSE AND SCOPE</w:t>
      </w:r>
    </w:p>
    <w:p w14:paraId="390327E5" w14:textId="77777777" w:rsidR="007316D8" w:rsidRPr="00EE02C3" w:rsidRDefault="007316D8" w:rsidP="000070E9">
      <w:pPr>
        <w:ind w:left="360" w:right="440"/>
        <w:rPr>
          <w:color w:val="C00000"/>
          <w:sz w:val="24"/>
        </w:rPr>
      </w:pPr>
    </w:p>
    <w:p w14:paraId="491E4E3D" w14:textId="77777777" w:rsidR="007316D8" w:rsidRPr="00EE02C3" w:rsidRDefault="007316D8" w:rsidP="000070E9">
      <w:pPr>
        <w:ind w:left="360" w:right="440"/>
      </w:pPr>
      <w:r w:rsidRPr="00EE02C3">
        <w:rPr>
          <w:color w:val="0070C0"/>
        </w:rPr>
        <w:t xml:space="preserve">[Employer name] </w:t>
      </w:r>
      <w:r w:rsidRPr="00EE02C3">
        <w:t>is committed to providing a safe and healthy workplace for all our employees</w:t>
      </w:r>
      <w:r w:rsidRPr="00EE02C3">
        <w:rPr>
          <w:color w:val="0070C0"/>
        </w:rPr>
        <w:t xml:space="preserve">. [Employer name] </w:t>
      </w:r>
      <w:r w:rsidRPr="00EE02C3">
        <w:t>has developed the following COVID-19 plan, which includes policies and procedures to minimize the risk of transmission of COVID-19, in accordance with OSHA’s COVID-19 Emergency Temporary Standard (ETS).</w:t>
      </w:r>
    </w:p>
    <w:p w14:paraId="2AAC5008" w14:textId="77777777" w:rsidR="007316D8" w:rsidRPr="00EE02C3" w:rsidRDefault="007316D8" w:rsidP="000070E9">
      <w:pPr>
        <w:ind w:left="360" w:right="440"/>
      </w:pPr>
    </w:p>
    <w:p w14:paraId="2F86FC87" w14:textId="77777777" w:rsidR="007316D8" w:rsidRPr="00EE02C3" w:rsidRDefault="007316D8" w:rsidP="000070E9">
      <w:pPr>
        <w:ind w:left="360" w:right="440"/>
        <w:rPr>
          <w:color w:val="0070C0"/>
        </w:rPr>
      </w:pPr>
      <w:r w:rsidRPr="00EE02C3">
        <w:rPr>
          <w:color w:val="0070C0"/>
        </w:rPr>
        <w:t>[If [Employer name] has multiple workplaces, choose from the following:</w:t>
      </w:r>
    </w:p>
    <w:p w14:paraId="689294AB" w14:textId="77777777" w:rsidR="007316D8" w:rsidRPr="00EE02C3" w:rsidRDefault="007316D8" w:rsidP="000070E9">
      <w:pPr>
        <w:ind w:left="360" w:right="440"/>
        <w:rPr>
          <w:color w:val="0070C0"/>
        </w:rPr>
      </w:pPr>
    </w:p>
    <w:p w14:paraId="5A5E44DA" w14:textId="77777777" w:rsidR="007316D8" w:rsidRPr="00EE02C3" w:rsidRDefault="007316D8" w:rsidP="000070E9">
      <w:pPr>
        <w:ind w:left="360" w:right="440"/>
      </w:pPr>
      <w:r w:rsidRPr="00EE02C3">
        <w:rPr>
          <w:color w:val="0070C0"/>
        </w:rPr>
        <w:t xml:space="preserve">[Employer name] </w:t>
      </w:r>
      <w:r w:rsidRPr="00EE02C3">
        <w:t>has multiple workplaces that are substantially similar, and therefore has developed a single COVID-19 plan for the substantially similar workplaces, with site-specific considerations included in the table below.</w:t>
      </w:r>
    </w:p>
    <w:p w14:paraId="6D844C23" w14:textId="77777777" w:rsidR="007316D8" w:rsidRPr="00EE02C3" w:rsidRDefault="007316D8" w:rsidP="000070E9">
      <w:pPr>
        <w:pStyle w:val="ListParagraph"/>
        <w:ind w:left="360" w:right="440" w:firstLine="0"/>
        <w:rPr>
          <w:color w:val="0070C0"/>
        </w:rPr>
      </w:pPr>
      <w:r w:rsidRPr="00EE02C3">
        <w:rPr>
          <w:color w:val="0070C0"/>
        </w:rPr>
        <w:t>or</w:t>
      </w:r>
    </w:p>
    <w:p w14:paraId="0769DEF8" w14:textId="41956712" w:rsidR="007316D8" w:rsidRPr="00EE02C3" w:rsidRDefault="007316D8" w:rsidP="000070E9">
      <w:pPr>
        <w:ind w:left="360" w:right="440"/>
        <w:rPr>
          <w:color w:val="0070C0"/>
        </w:rPr>
      </w:pPr>
      <w:r w:rsidRPr="00EE02C3">
        <w:rPr>
          <w:color w:val="0070C0"/>
        </w:rPr>
        <w:t xml:space="preserve">[Employer name] </w:t>
      </w:r>
      <w:r w:rsidRPr="00EE02C3">
        <w:t>has multiple workplaces that are not substantially similar, and therefore has created a separate COVID-19 plan for each workplace.</w:t>
      </w:r>
      <w:r w:rsidRPr="00EE02C3">
        <w:rPr>
          <w:color w:val="0070C0"/>
        </w:rPr>
        <w:t>]</w:t>
      </w:r>
    </w:p>
    <w:p w14:paraId="039B7423" w14:textId="77777777" w:rsidR="007316D8" w:rsidRPr="00EE02C3" w:rsidRDefault="007316D8" w:rsidP="000070E9">
      <w:pPr>
        <w:pStyle w:val="ListParagraph"/>
        <w:ind w:left="360" w:right="440"/>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5628"/>
      </w:tblGrid>
      <w:tr w:rsidR="00D9011C" w:rsidRPr="00EE02C3" w14:paraId="08EE53C3" w14:textId="77777777" w:rsidTr="0081649D">
        <w:trPr>
          <w:tblHeader/>
        </w:trPr>
        <w:tc>
          <w:tcPr>
            <w:tcW w:w="4500" w:type="dxa"/>
            <w:shd w:val="clear" w:color="auto" w:fill="auto"/>
          </w:tcPr>
          <w:p w14:paraId="7DC32459" w14:textId="16602917" w:rsidR="007316D8" w:rsidRPr="00EE02C3" w:rsidRDefault="0018778B" w:rsidP="000070E9">
            <w:pPr>
              <w:pStyle w:val="ListParagraph"/>
              <w:ind w:left="360" w:right="440"/>
              <w:jc w:val="center"/>
              <w:rPr>
                <w:rFonts w:eastAsia="Calibri"/>
                <w:b/>
              </w:rPr>
            </w:pPr>
            <w:r w:rsidRPr="00EE02C3">
              <w:rPr>
                <w:rFonts w:eastAsia="Calibri"/>
                <w:b/>
              </w:rPr>
              <w:t>FACILITY LOCATION</w:t>
            </w:r>
          </w:p>
        </w:tc>
        <w:tc>
          <w:tcPr>
            <w:tcW w:w="5628" w:type="dxa"/>
            <w:shd w:val="clear" w:color="auto" w:fill="auto"/>
          </w:tcPr>
          <w:p w14:paraId="42566F08" w14:textId="4415A8D7" w:rsidR="007316D8" w:rsidRPr="00EE02C3" w:rsidRDefault="0018778B" w:rsidP="000070E9">
            <w:pPr>
              <w:pStyle w:val="ListParagraph"/>
              <w:ind w:left="360" w:right="440"/>
              <w:jc w:val="center"/>
              <w:rPr>
                <w:rFonts w:eastAsia="Calibri"/>
                <w:b/>
              </w:rPr>
            </w:pPr>
            <w:r w:rsidRPr="00EE02C3">
              <w:rPr>
                <w:rFonts w:eastAsia="Calibri"/>
                <w:b/>
              </w:rPr>
              <w:t>WORKSITE-SPECIFIC COVID-19 CONSIDERATIONS</w:t>
            </w:r>
          </w:p>
        </w:tc>
      </w:tr>
      <w:tr w:rsidR="00D9011C" w:rsidRPr="00EE02C3" w14:paraId="3E287956" w14:textId="77777777" w:rsidTr="00DF62B5">
        <w:trPr>
          <w:trHeight w:val="872"/>
        </w:trPr>
        <w:tc>
          <w:tcPr>
            <w:tcW w:w="4500" w:type="dxa"/>
            <w:shd w:val="clear" w:color="auto" w:fill="auto"/>
          </w:tcPr>
          <w:p w14:paraId="3A1008C0" w14:textId="77777777" w:rsidR="007316D8" w:rsidRPr="00EE02C3" w:rsidRDefault="007316D8" w:rsidP="000070E9">
            <w:pPr>
              <w:pStyle w:val="ListParagraph"/>
              <w:ind w:left="360" w:right="440"/>
              <w:rPr>
                <w:rFonts w:eastAsia="Calibri"/>
              </w:rPr>
            </w:pPr>
          </w:p>
          <w:p w14:paraId="142C8E56" w14:textId="77777777" w:rsidR="007316D8" w:rsidRPr="00EE02C3" w:rsidRDefault="007316D8" w:rsidP="000070E9">
            <w:pPr>
              <w:pStyle w:val="ListParagraph"/>
              <w:ind w:left="360" w:right="440"/>
              <w:rPr>
                <w:rFonts w:eastAsia="Calibri"/>
              </w:rPr>
            </w:pPr>
          </w:p>
          <w:p w14:paraId="6E4FB797" w14:textId="77777777" w:rsidR="007316D8" w:rsidRPr="00EE02C3" w:rsidRDefault="007316D8" w:rsidP="000070E9">
            <w:pPr>
              <w:pStyle w:val="ListParagraph"/>
              <w:ind w:left="360" w:right="440"/>
              <w:rPr>
                <w:rFonts w:eastAsia="Calibri"/>
              </w:rPr>
            </w:pPr>
          </w:p>
        </w:tc>
        <w:tc>
          <w:tcPr>
            <w:tcW w:w="5628" w:type="dxa"/>
            <w:shd w:val="clear" w:color="auto" w:fill="auto"/>
          </w:tcPr>
          <w:p w14:paraId="03430BCD" w14:textId="77777777" w:rsidR="007316D8" w:rsidRPr="00EE02C3" w:rsidRDefault="007316D8" w:rsidP="000070E9">
            <w:pPr>
              <w:pStyle w:val="ListParagraph"/>
              <w:ind w:left="360" w:right="440"/>
              <w:rPr>
                <w:rFonts w:eastAsia="Calibri"/>
              </w:rPr>
            </w:pPr>
          </w:p>
        </w:tc>
      </w:tr>
      <w:tr w:rsidR="00D9011C" w:rsidRPr="00EE02C3" w14:paraId="0B5C4DFE" w14:textId="77777777" w:rsidTr="0081649D">
        <w:trPr>
          <w:trHeight w:val="773"/>
        </w:trPr>
        <w:tc>
          <w:tcPr>
            <w:tcW w:w="4500" w:type="dxa"/>
            <w:shd w:val="clear" w:color="auto" w:fill="auto"/>
          </w:tcPr>
          <w:p w14:paraId="31C3A51F" w14:textId="77777777" w:rsidR="007316D8" w:rsidRPr="00EE02C3" w:rsidRDefault="007316D8" w:rsidP="000070E9">
            <w:pPr>
              <w:pStyle w:val="ListParagraph"/>
              <w:ind w:left="360" w:right="440"/>
              <w:rPr>
                <w:rFonts w:eastAsia="Calibri"/>
              </w:rPr>
            </w:pPr>
          </w:p>
          <w:p w14:paraId="39A26EAE" w14:textId="77777777" w:rsidR="007316D8" w:rsidRPr="00EE02C3" w:rsidRDefault="007316D8" w:rsidP="000070E9">
            <w:pPr>
              <w:pStyle w:val="ListParagraph"/>
              <w:ind w:left="360" w:right="440"/>
              <w:rPr>
                <w:rFonts w:eastAsia="Calibri"/>
              </w:rPr>
            </w:pPr>
          </w:p>
          <w:p w14:paraId="277CC993" w14:textId="77777777" w:rsidR="007316D8" w:rsidRPr="00EE02C3" w:rsidRDefault="007316D8" w:rsidP="000070E9">
            <w:pPr>
              <w:pStyle w:val="ListParagraph"/>
              <w:ind w:left="360" w:right="440"/>
              <w:rPr>
                <w:rFonts w:eastAsia="Calibri"/>
              </w:rPr>
            </w:pPr>
          </w:p>
          <w:p w14:paraId="794DE75D" w14:textId="77777777" w:rsidR="007316D8" w:rsidRPr="00EE02C3" w:rsidRDefault="007316D8" w:rsidP="000070E9">
            <w:pPr>
              <w:pStyle w:val="ListParagraph"/>
              <w:ind w:left="360" w:right="440"/>
              <w:rPr>
                <w:rFonts w:eastAsia="Calibri"/>
              </w:rPr>
            </w:pPr>
          </w:p>
        </w:tc>
        <w:tc>
          <w:tcPr>
            <w:tcW w:w="5628" w:type="dxa"/>
            <w:shd w:val="clear" w:color="auto" w:fill="auto"/>
          </w:tcPr>
          <w:p w14:paraId="3CB1C842" w14:textId="77777777" w:rsidR="007316D8" w:rsidRPr="00EE02C3" w:rsidRDefault="007316D8" w:rsidP="000070E9">
            <w:pPr>
              <w:pStyle w:val="ListParagraph"/>
              <w:ind w:left="360" w:right="440"/>
              <w:rPr>
                <w:rFonts w:eastAsia="Calibri"/>
              </w:rPr>
            </w:pPr>
          </w:p>
        </w:tc>
      </w:tr>
    </w:tbl>
    <w:p w14:paraId="6F28BDB8" w14:textId="4C0BD015" w:rsidR="007316D8" w:rsidRPr="00EE02C3" w:rsidRDefault="007316D8" w:rsidP="000070E9">
      <w:pPr>
        <w:ind w:left="360" w:right="440"/>
      </w:pPr>
    </w:p>
    <w:p w14:paraId="7C3A910A" w14:textId="6DDB1D8C" w:rsidR="00F94BB2" w:rsidRPr="00EE02C3" w:rsidRDefault="00F94BB2" w:rsidP="000070E9">
      <w:pPr>
        <w:ind w:left="360" w:right="440"/>
      </w:pPr>
    </w:p>
    <w:p w14:paraId="0057AC2E" w14:textId="77777777" w:rsidR="00F94BB2" w:rsidRPr="00EE02C3" w:rsidRDefault="00F94BB2" w:rsidP="000070E9">
      <w:pPr>
        <w:ind w:left="360" w:right="440"/>
      </w:pPr>
    </w:p>
    <w:p w14:paraId="5CFDE047" w14:textId="74D31BF1" w:rsidR="007316D8" w:rsidRPr="00EE02C3" w:rsidRDefault="0018778B" w:rsidP="00EE02C3">
      <w:pPr>
        <w:pStyle w:val="ListParagraph"/>
        <w:numPr>
          <w:ilvl w:val="0"/>
          <w:numId w:val="3"/>
        </w:numPr>
        <w:adjustRightInd/>
        <w:ind w:left="360" w:firstLine="0"/>
        <w:contextualSpacing/>
      </w:pPr>
      <w:r w:rsidRPr="00EE02C3">
        <w:rPr>
          <w:b/>
          <w:bCs/>
        </w:rPr>
        <w:t>ROLES AND RESPONSIBILITIES</w:t>
      </w:r>
    </w:p>
    <w:p w14:paraId="1291DDDC" w14:textId="77777777" w:rsidR="007316D8" w:rsidRPr="00EE02C3" w:rsidRDefault="007316D8" w:rsidP="000070E9"/>
    <w:p w14:paraId="00F90124" w14:textId="77777777" w:rsidR="007316D8" w:rsidRPr="00EE02C3" w:rsidRDefault="007316D8" w:rsidP="000070E9">
      <w:pPr>
        <w:ind w:left="360" w:right="440"/>
      </w:pPr>
      <w:r w:rsidRPr="00EE02C3">
        <w:rPr>
          <w:color w:val="0070C0"/>
        </w:rPr>
        <w:t>[Employer name]</w:t>
      </w:r>
      <w:r w:rsidRPr="00EE02C3">
        <w:t xml:space="preserve">’s goal is to prevent the transmission of COVID-19 in the workplace(s). Managers as well as non-managerial employees and their representatives are all responsible for supporting, complying with, and providing recommendations to further improve this COVID-19 plan. </w:t>
      </w:r>
    </w:p>
    <w:p w14:paraId="6BAD68BD" w14:textId="77777777" w:rsidR="007316D8" w:rsidRPr="00EE02C3" w:rsidRDefault="007316D8" w:rsidP="000070E9">
      <w:pPr>
        <w:ind w:left="360" w:right="440"/>
      </w:pPr>
    </w:p>
    <w:p w14:paraId="7698105F" w14:textId="77777777" w:rsidR="007316D8" w:rsidRPr="00EE02C3" w:rsidRDefault="007316D8" w:rsidP="000070E9">
      <w:pPr>
        <w:ind w:left="360" w:right="440"/>
      </w:pPr>
      <w:r w:rsidRPr="00EE02C3">
        <w:t xml:space="preserve">The COVID-19 Safety Coordinator(s), listed below, </w:t>
      </w:r>
      <w:proofErr w:type="gramStart"/>
      <w:r w:rsidRPr="00EE02C3">
        <w:t>implements</w:t>
      </w:r>
      <w:proofErr w:type="gramEnd"/>
      <w:r w:rsidRPr="00EE02C3">
        <w:t xml:space="preserve"> and monitors this COVID-19 plan. The COVID-19 Safety Coordinator(s) has </w:t>
      </w:r>
      <w:r w:rsidRPr="00EE02C3">
        <w:rPr>
          <w:color w:val="0070C0"/>
        </w:rPr>
        <w:t>[Employer name]</w:t>
      </w:r>
      <w:r w:rsidRPr="00EE02C3">
        <w:t xml:space="preserve">’s full support in implementing and monitoring this COVID-19 </w:t>
      </w:r>
      <w:proofErr w:type="gramStart"/>
      <w:r w:rsidRPr="00EE02C3">
        <w:t>plan, and</w:t>
      </w:r>
      <w:proofErr w:type="gramEnd"/>
      <w:r w:rsidRPr="00EE02C3">
        <w:t xml:space="preserve"> has authority to ensure compliance with all aspects of this plan. </w:t>
      </w:r>
    </w:p>
    <w:p w14:paraId="42B8FFAD" w14:textId="77777777" w:rsidR="007316D8" w:rsidRPr="00EE02C3" w:rsidRDefault="007316D8" w:rsidP="000070E9">
      <w:pPr>
        <w:ind w:left="360" w:right="440"/>
      </w:pPr>
    </w:p>
    <w:p w14:paraId="4E3570BB" w14:textId="77777777" w:rsidR="007316D8" w:rsidRPr="00EE02C3" w:rsidRDefault="007316D8" w:rsidP="000070E9">
      <w:pPr>
        <w:ind w:left="360" w:right="440"/>
      </w:pPr>
      <w:r w:rsidRPr="00EE02C3">
        <w:rPr>
          <w:color w:val="0070C0"/>
        </w:rPr>
        <w:t>[Employer name]</w:t>
      </w:r>
      <w:r w:rsidRPr="00EE02C3">
        <w:t xml:space="preserve"> and the COVID-19 Safety Coordinator(s) will work cooperatively with non-managerial employees and their representatives to conduct a workplace-specific hazard assessment and in the development, implementation, and updating of this COVID-19 plan.  </w:t>
      </w:r>
    </w:p>
    <w:p w14:paraId="73328A73" w14:textId="77777777" w:rsidR="007316D8" w:rsidRPr="00EE02C3" w:rsidRDefault="007316D8" w:rsidP="000070E9">
      <w:pPr>
        <w:ind w:left="360" w:right="440"/>
      </w:pPr>
    </w:p>
    <w:p w14:paraId="74F659C8" w14:textId="77777777" w:rsidR="007316D8" w:rsidRPr="00EE02C3" w:rsidRDefault="007316D8" w:rsidP="000070E9">
      <w:pPr>
        <w:ind w:left="360" w:right="440"/>
      </w:pPr>
      <w:r w:rsidRPr="00EE02C3">
        <w:rPr>
          <w:color w:val="0070C0"/>
        </w:rPr>
        <w:t>[Describe how employee suggestions will be solicited or requested, how employee concerns will be addressed, and how such suggestions will be integrated into developing, implementing, monitoring, and updating the plan.]</w:t>
      </w:r>
    </w:p>
    <w:p w14:paraId="29DF3F2D" w14:textId="77777777" w:rsidR="007316D8" w:rsidRPr="00EE02C3" w:rsidRDefault="007316D8" w:rsidP="000070E9"/>
    <w:tbl>
      <w:tblPr>
        <w:tblW w:w="1023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3330"/>
        <w:gridCol w:w="4297"/>
      </w:tblGrid>
      <w:tr w:rsidR="007316D8" w:rsidRPr="00EE02C3" w14:paraId="07E1E7EA" w14:textId="77777777" w:rsidTr="000070E9">
        <w:trPr>
          <w:trHeight w:val="290"/>
        </w:trPr>
        <w:tc>
          <w:tcPr>
            <w:tcW w:w="10237" w:type="dxa"/>
            <w:gridSpan w:val="3"/>
          </w:tcPr>
          <w:p w14:paraId="74875C03" w14:textId="7EAE2910" w:rsidR="007316D8" w:rsidRPr="00EE02C3" w:rsidRDefault="0018778B" w:rsidP="000070E9">
            <w:pPr>
              <w:jc w:val="center"/>
              <w:rPr>
                <w:b/>
                <w:color w:val="000000"/>
                <w:shd w:val="clear" w:color="auto" w:fill="FFFFFF"/>
              </w:rPr>
            </w:pPr>
            <w:r w:rsidRPr="00EE02C3">
              <w:rPr>
                <w:b/>
                <w:shd w:val="clear" w:color="auto" w:fill="FFFFFF"/>
              </w:rPr>
              <w:t>COVID-19 SAFETY COORDINATOR(S)</w:t>
            </w:r>
          </w:p>
        </w:tc>
      </w:tr>
      <w:tr w:rsidR="007316D8" w:rsidRPr="00EE02C3" w14:paraId="084C333C" w14:textId="77777777" w:rsidTr="000070E9">
        <w:trPr>
          <w:trHeight w:val="593"/>
        </w:trPr>
        <w:tc>
          <w:tcPr>
            <w:tcW w:w="2610" w:type="dxa"/>
            <w:vAlign w:val="center"/>
          </w:tcPr>
          <w:p w14:paraId="008AA333" w14:textId="77777777" w:rsidR="007316D8" w:rsidRPr="00EE02C3" w:rsidRDefault="007316D8" w:rsidP="000070E9">
            <w:pPr>
              <w:rPr>
                <w:b/>
                <w:color w:val="000000"/>
                <w:shd w:val="clear" w:color="auto" w:fill="FFFFFF"/>
              </w:rPr>
            </w:pPr>
            <w:r w:rsidRPr="00EE02C3">
              <w:rPr>
                <w:b/>
                <w:color w:val="000000"/>
                <w:shd w:val="clear" w:color="auto" w:fill="FFFFFF"/>
              </w:rPr>
              <w:t>Name</w:t>
            </w:r>
          </w:p>
        </w:tc>
        <w:tc>
          <w:tcPr>
            <w:tcW w:w="3330" w:type="dxa"/>
            <w:vAlign w:val="center"/>
          </w:tcPr>
          <w:p w14:paraId="61A38EED" w14:textId="77777777" w:rsidR="007316D8" w:rsidRPr="00EE02C3" w:rsidRDefault="007316D8" w:rsidP="000070E9">
            <w:pPr>
              <w:rPr>
                <w:b/>
                <w:color w:val="000000"/>
                <w:shd w:val="clear" w:color="auto" w:fill="FFFFFF"/>
              </w:rPr>
            </w:pPr>
            <w:r w:rsidRPr="00EE02C3">
              <w:rPr>
                <w:b/>
                <w:color w:val="000000"/>
                <w:shd w:val="clear" w:color="auto" w:fill="FFFFFF"/>
              </w:rPr>
              <w:t>Title/Facility Location</w:t>
            </w:r>
          </w:p>
        </w:tc>
        <w:tc>
          <w:tcPr>
            <w:tcW w:w="4297" w:type="dxa"/>
            <w:vAlign w:val="center"/>
          </w:tcPr>
          <w:p w14:paraId="5AAF0B2A" w14:textId="77777777" w:rsidR="007316D8" w:rsidRPr="00EE02C3" w:rsidRDefault="007316D8" w:rsidP="000070E9">
            <w:pPr>
              <w:rPr>
                <w:b/>
                <w:color w:val="000000"/>
                <w:shd w:val="clear" w:color="auto" w:fill="FFFFFF"/>
              </w:rPr>
            </w:pPr>
            <w:r w:rsidRPr="00EE02C3">
              <w:rPr>
                <w:b/>
                <w:color w:val="000000"/>
                <w:shd w:val="clear" w:color="auto" w:fill="FFFFFF"/>
              </w:rPr>
              <w:t>Contact Information (office location, phone, email address)</w:t>
            </w:r>
          </w:p>
        </w:tc>
      </w:tr>
      <w:tr w:rsidR="007316D8" w:rsidRPr="00EE02C3" w14:paraId="2B90A698" w14:textId="77777777" w:rsidTr="000070E9">
        <w:trPr>
          <w:trHeight w:val="494"/>
        </w:trPr>
        <w:tc>
          <w:tcPr>
            <w:tcW w:w="2610" w:type="dxa"/>
          </w:tcPr>
          <w:p w14:paraId="6E564AA1" w14:textId="77777777" w:rsidR="007316D8" w:rsidRPr="00EE02C3" w:rsidRDefault="007316D8" w:rsidP="000070E9">
            <w:pPr>
              <w:rPr>
                <w:color w:val="000000"/>
                <w:sz w:val="24"/>
                <w:szCs w:val="24"/>
                <w:shd w:val="clear" w:color="auto" w:fill="FFFFFF"/>
              </w:rPr>
            </w:pPr>
          </w:p>
        </w:tc>
        <w:tc>
          <w:tcPr>
            <w:tcW w:w="3330" w:type="dxa"/>
          </w:tcPr>
          <w:p w14:paraId="7F79E76A" w14:textId="77777777" w:rsidR="007316D8" w:rsidRPr="00EE02C3" w:rsidRDefault="007316D8" w:rsidP="000070E9">
            <w:pPr>
              <w:rPr>
                <w:color w:val="000000"/>
                <w:sz w:val="24"/>
                <w:szCs w:val="24"/>
                <w:shd w:val="clear" w:color="auto" w:fill="FFFFFF"/>
              </w:rPr>
            </w:pPr>
          </w:p>
        </w:tc>
        <w:tc>
          <w:tcPr>
            <w:tcW w:w="4297" w:type="dxa"/>
          </w:tcPr>
          <w:p w14:paraId="02AFC120" w14:textId="77777777" w:rsidR="007316D8" w:rsidRPr="00EE02C3" w:rsidRDefault="007316D8" w:rsidP="000070E9">
            <w:pPr>
              <w:rPr>
                <w:color w:val="000000"/>
                <w:sz w:val="24"/>
                <w:szCs w:val="24"/>
                <w:shd w:val="clear" w:color="auto" w:fill="FFFFFF"/>
              </w:rPr>
            </w:pPr>
          </w:p>
        </w:tc>
      </w:tr>
      <w:tr w:rsidR="007316D8" w:rsidRPr="00EE02C3" w14:paraId="3ED8FA05" w14:textId="77777777" w:rsidTr="000070E9">
        <w:trPr>
          <w:trHeight w:val="530"/>
        </w:trPr>
        <w:tc>
          <w:tcPr>
            <w:tcW w:w="2610" w:type="dxa"/>
          </w:tcPr>
          <w:p w14:paraId="6753D103" w14:textId="77777777" w:rsidR="007316D8" w:rsidRPr="00EE02C3" w:rsidRDefault="007316D8" w:rsidP="000070E9">
            <w:pPr>
              <w:rPr>
                <w:color w:val="000000"/>
                <w:sz w:val="24"/>
                <w:szCs w:val="24"/>
                <w:shd w:val="clear" w:color="auto" w:fill="FFFFFF"/>
              </w:rPr>
            </w:pPr>
          </w:p>
        </w:tc>
        <w:tc>
          <w:tcPr>
            <w:tcW w:w="3330" w:type="dxa"/>
          </w:tcPr>
          <w:p w14:paraId="15864EFD" w14:textId="77777777" w:rsidR="007316D8" w:rsidRPr="00EE02C3" w:rsidRDefault="007316D8" w:rsidP="000070E9">
            <w:pPr>
              <w:rPr>
                <w:color w:val="000000"/>
                <w:sz w:val="24"/>
                <w:szCs w:val="24"/>
                <w:shd w:val="clear" w:color="auto" w:fill="FFFFFF"/>
              </w:rPr>
            </w:pPr>
          </w:p>
        </w:tc>
        <w:tc>
          <w:tcPr>
            <w:tcW w:w="4297" w:type="dxa"/>
          </w:tcPr>
          <w:p w14:paraId="5C90ECCA" w14:textId="77777777" w:rsidR="007316D8" w:rsidRPr="00EE02C3" w:rsidRDefault="007316D8" w:rsidP="000070E9">
            <w:pPr>
              <w:rPr>
                <w:color w:val="000000"/>
                <w:sz w:val="24"/>
                <w:szCs w:val="24"/>
                <w:shd w:val="clear" w:color="auto" w:fill="FFFFFF"/>
              </w:rPr>
            </w:pPr>
          </w:p>
        </w:tc>
      </w:tr>
    </w:tbl>
    <w:p w14:paraId="24FC563A" w14:textId="77777777" w:rsidR="007316D8" w:rsidRPr="00EE02C3" w:rsidRDefault="007316D8" w:rsidP="000070E9"/>
    <w:p w14:paraId="232DCF0D" w14:textId="5A56CF93" w:rsidR="007316D8" w:rsidRPr="00EE02C3" w:rsidRDefault="0018778B" w:rsidP="00EE02C3">
      <w:pPr>
        <w:pStyle w:val="ListParagraph"/>
        <w:numPr>
          <w:ilvl w:val="0"/>
          <w:numId w:val="3"/>
        </w:numPr>
        <w:adjustRightInd/>
        <w:ind w:left="360" w:firstLine="0"/>
        <w:contextualSpacing/>
      </w:pPr>
      <w:r w:rsidRPr="00EE02C3">
        <w:rPr>
          <w:b/>
          <w:bCs/>
        </w:rPr>
        <w:t>HAZARD ASSESSMENT AND WORKER PROTECTIONS</w:t>
      </w:r>
    </w:p>
    <w:p w14:paraId="2F6CFBF7" w14:textId="77777777" w:rsidR="007316D8" w:rsidRPr="00EE02C3" w:rsidRDefault="007316D8" w:rsidP="000070E9"/>
    <w:p w14:paraId="030B0F32" w14:textId="77777777" w:rsidR="007316D8" w:rsidRPr="00EE02C3" w:rsidRDefault="007316D8" w:rsidP="000070E9">
      <w:pPr>
        <w:ind w:left="360" w:right="440"/>
      </w:pPr>
      <w:r w:rsidRPr="00EE02C3">
        <w:rPr>
          <w:color w:val="0070C0"/>
        </w:rPr>
        <w:t>[Employer name]</w:t>
      </w:r>
      <w:r w:rsidRPr="00EE02C3">
        <w:rPr>
          <w:color w:val="000000"/>
        </w:rPr>
        <w:t xml:space="preserve"> will conduct a workplace-specific hazard assessment of its workplace(s) to determine potential workplace hazards related to COVID-19. </w:t>
      </w:r>
      <w:r w:rsidRPr="00EE02C3">
        <w:t xml:space="preserve">A hazard assessment will be conducted initially and whenever changes at the workplace create a new potential risk of employee exposure to COVID-19 (e.g., new work activities at the workplace). </w:t>
      </w:r>
    </w:p>
    <w:p w14:paraId="5A52AA2F" w14:textId="77777777" w:rsidR="007316D8" w:rsidRPr="00EE02C3" w:rsidRDefault="007316D8" w:rsidP="000070E9">
      <w:pPr>
        <w:ind w:left="360" w:right="440"/>
      </w:pPr>
    </w:p>
    <w:p w14:paraId="3057AFAF" w14:textId="6D961FC2" w:rsidR="007316D8" w:rsidRPr="00EE02C3" w:rsidRDefault="007316D8" w:rsidP="000070E9">
      <w:pPr>
        <w:ind w:left="360" w:right="440"/>
        <w:rPr>
          <w:color w:val="0070C0"/>
        </w:rPr>
      </w:pPr>
      <w:r w:rsidRPr="00EE02C3">
        <w:rPr>
          <w:color w:val="0070C0"/>
        </w:rPr>
        <w:t xml:space="preserve">[Insert the paragraph that follows if claiming exemption from providing controls for fully vaccinated employees in a well-defined area(s) of the workplace where there is no reasonable expectation that any person with suspected or confirmed COVID-19 will be present (under paragraph (a)(4) of the ETS). </w:t>
      </w:r>
      <w:proofErr w:type="gramStart"/>
      <w:r w:rsidRPr="00EE02C3">
        <w:rPr>
          <w:color w:val="0070C0"/>
        </w:rPr>
        <w:t>In order to</w:t>
      </w:r>
      <w:proofErr w:type="gramEnd"/>
      <w:r w:rsidRPr="00EE02C3">
        <w:rPr>
          <w:color w:val="0070C0"/>
        </w:rPr>
        <w:t xml:space="preserve"> qualify for the exemption in paragraph (a)(4), this COVID-19 plan must include policies and procedures to determine employees’ vaccination status.]</w:t>
      </w:r>
    </w:p>
    <w:p w14:paraId="334D445F" w14:textId="77777777" w:rsidR="007316D8" w:rsidRPr="00EE02C3" w:rsidRDefault="007316D8" w:rsidP="000070E9">
      <w:pPr>
        <w:ind w:left="360" w:right="440"/>
        <w:rPr>
          <w:color w:val="0070C0"/>
        </w:rPr>
      </w:pPr>
    </w:p>
    <w:p w14:paraId="2EFB988E" w14:textId="4AA58301" w:rsidR="007316D8" w:rsidRPr="00EE02C3" w:rsidRDefault="007316D8" w:rsidP="000070E9">
      <w:pPr>
        <w:ind w:left="360" w:right="440"/>
        <w:rPr>
          <w:color w:val="0070C0"/>
        </w:rPr>
      </w:pPr>
      <w:r w:rsidRPr="00EE02C3">
        <w:rPr>
          <w:color w:val="0070C0"/>
        </w:rPr>
        <w:t>[Employer name]</w:t>
      </w:r>
      <w:r w:rsidRPr="00EE02C3">
        <w:t xml:space="preserve"> has identified the following well-defined areas of the workplace where fully vaccinated employees are exempt from the personal protective equipment (PPE), physical distancing, and physical barrier requirements of the ETS because there is no reasonable expectation that any person with suspected or confirmed COVID-19 will be present: </w:t>
      </w:r>
      <w:r w:rsidRPr="00EE02C3">
        <w:rPr>
          <w:color w:val="0070C0"/>
        </w:rPr>
        <w:t xml:space="preserve">[Insert].  [Employer name] </w:t>
      </w:r>
      <w:r w:rsidRPr="00EE02C3">
        <w:t xml:space="preserve">has developed the following policies and procedures to determine employees’ vaccination status: </w:t>
      </w:r>
      <w:r w:rsidRPr="00EE02C3">
        <w:rPr>
          <w:color w:val="0070C0"/>
        </w:rPr>
        <w:t xml:space="preserve">[Include and describe the policies and procedures that will be used to determine employees’ vaccination status.]   </w:t>
      </w:r>
    </w:p>
    <w:p w14:paraId="0ED5C414" w14:textId="409256AE" w:rsidR="00F94BB2" w:rsidRDefault="00F94BB2" w:rsidP="003F7EA0">
      <w:pPr>
        <w:ind w:left="360" w:right="440"/>
        <w:rPr>
          <w:color w:val="0070C0"/>
        </w:rPr>
      </w:pPr>
    </w:p>
    <w:p w14:paraId="4914274E" w14:textId="2534A9DD" w:rsidR="000328BA" w:rsidRDefault="000328BA" w:rsidP="003F7EA0">
      <w:pPr>
        <w:ind w:left="360" w:right="440"/>
        <w:rPr>
          <w:color w:val="0070C0"/>
        </w:rPr>
      </w:pPr>
    </w:p>
    <w:p w14:paraId="7065448C" w14:textId="780390B6" w:rsidR="000328BA" w:rsidRDefault="000328BA" w:rsidP="003F7EA0">
      <w:pPr>
        <w:ind w:left="360" w:right="440"/>
        <w:rPr>
          <w:color w:val="0070C0"/>
        </w:rPr>
      </w:pPr>
    </w:p>
    <w:p w14:paraId="3BD39F03" w14:textId="40880A89" w:rsidR="000328BA" w:rsidRDefault="000328BA" w:rsidP="003F7EA0">
      <w:pPr>
        <w:ind w:left="360" w:right="440"/>
        <w:rPr>
          <w:color w:val="0070C0"/>
        </w:rPr>
      </w:pPr>
    </w:p>
    <w:p w14:paraId="3E08F872" w14:textId="792FFC9C" w:rsidR="000328BA" w:rsidRDefault="000328BA" w:rsidP="003F7EA0">
      <w:pPr>
        <w:ind w:left="360" w:right="440"/>
        <w:rPr>
          <w:color w:val="0070C0"/>
        </w:rPr>
      </w:pPr>
    </w:p>
    <w:p w14:paraId="40FAECA6" w14:textId="77777777" w:rsidR="000328BA" w:rsidRPr="00EE02C3" w:rsidRDefault="000328BA" w:rsidP="003F7EA0">
      <w:pPr>
        <w:ind w:left="360" w:right="440"/>
        <w:rPr>
          <w:color w:val="0070C0"/>
        </w:rPr>
      </w:pPr>
    </w:p>
    <w:p w14:paraId="0D79F255" w14:textId="2F81512F" w:rsidR="007316D8" w:rsidRPr="00EE02C3" w:rsidRDefault="007316D8" w:rsidP="003F7EA0">
      <w:pPr>
        <w:ind w:left="360" w:right="440"/>
        <w:rPr>
          <w:rFonts w:eastAsia="Calibri"/>
          <w:shd w:val="clear" w:color="auto" w:fill="FFFFFF"/>
        </w:rPr>
      </w:pPr>
      <w:r w:rsidRPr="00EE02C3">
        <w:rPr>
          <w:color w:val="0070C0"/>
        </w:rPr>
        <w:t>[Employer name]</w:t>
      </w:r>
      <w:r w:rsidRPr="00EE02C3">
        <w:rPr>
          <w:color w:val="000000"/>
        </w:rPr>
        <w:t xml:space="preserve"> and the COVID-19 Safety Coordinator(s) will work collaboratively with non-managerial employees and their representatives to conduct the workplace-specific hazard assessment. </w:t>
      </w:r>
      <w:r w:rsidR="003F7EA0" w:rsidRPr="003F7EA0">
        <w:rPr>
          <w:i/>
          <w:iCs/>
          <w:color w:val="0070C0"/>
        </w:rPr>
        <w:t>[</w:t>
      </w:r>
      <w:r w:rsidR="003F7EA0" w:rsidRPr="003F7EA0">
        <w:rPr>
          <w:b/>
          <w:bCs/>
          <w:i/>
          <w:iCs/>
          <w:color w:val="0070C0"/>
        </w:rPr>
        <w:t>Note:</w:t>
      </w:r>
      <w:r w:rsidR="003F7EA0">
        <w:rPr>
          <w:i/>
          <w:iCs/>
          <w:color w:val="0070C0"/>
        </w:rPr>
        <w:t xml:space="preserve"> </w:t>
      </w:r>
      <w:r w:rsidR="003F7EA0" w:rsidRPr="003F7EA0">
        <w:rPr>
          <w:i/>
          <w:iCs/>
          <w:color w:val="0070C0"/>
        </w:rPr>
        <w:t xml:space="preserve">An example </w:t>
      </w:r>
      <w:r w:rsidR="003F7EA0" w:rsidRPr="003F7EA0">
        <w:rPr>
          <w:b/>
          <w:bCs/>
          <w:i/>
          <w:iCs/>
          <w:color w:val="2E5395"/>
        </w:rPr>
        <w:t>COVID-19 Healthcare Worksite Checklist &amp; Employee Job Hazard Analysis</w:t>
      </w:r>
      <w:r w:rsidR="003F7EA0" w:rsidRPr="003F7EA0">
        <w:rPr>
          <w:i/>
          <w:iCs/>
          <w:color w:val="0070C0"/>
        </w:rPr>
        <w:t xml:space="preserve"> </w:t>
      </w:r>
      <w:proofErr w:type="gramStart"/>
      <w:r w:rsidR="003F7EA0" w:rsidRPr="003F7EA0">
        <w:rPr>
          <w:i/>
          <w:iCs/>
          <w:color w:val="0070C0"/>
        </w:rPr>
        <w:t>is located in</w:t>
      </w:r>
      <w:proofErr w:type="gramEnd"/>
      <w:r w:rsidR="003F7EA0" w:rsidRPr="003F7EA0">
        <w:rPr>
          <w:i/>
          <w:iCs/>
          <w:color w:val="0070C0"/>
        </w:rPr>
        <w:t xml:space="preserve"> the </w:t>
      </w:r>
      <w:r w:rsidR="003B5303">
        <w:rPr>
          <w:i/>
          <w:iCs/>
          <w:color w:val="0070C0"/>
        </w:rPr>
        <w:t>Appendix</w:t>
      </w:r>
      <w:r w:rsidR="00930DCF">
        <w:rPr>
          <w:i/>
          <w:iCs/>
          <w:color w:val="0070C0"/>
        </w:rPr>
        <w:t xml:space="preserve"> </w:t>
      </w:r>
      <w:r w:rsidR="003F7EA0" w:rsidRPr="00EE02C3">
        <w:rPr>
          <w:i/>
          <w:iCs/>
          <w:color w:val="0070C0"/>
        </w:rPr>
        <w:t xml:space="preserve">and </w:t>
      </w:r>
      <w:r w:rsidRPr="00EE02C3">
        <w:rPr>
          <w:i/>
          <w:iCs/>
          <w:color w:val="0070C0"/>
        </w:rPr>
        <w:t>may be used to assess hazards related to COVID-19 at each facility and develop and implement policies and procedures for worker protection.]</w:t>
      </w:r>
      <w:r w:rsidRPr="00EE02C3">
        <w:t xml:space="preserve"> All completed hazard assessment forms and results will be attached to this plan and will be accessible to all employees and their representatives at each facility.  </w:t>
      </w:r>
    </w:p>
    <w:p w14:paraId="1A525629" w14:textId="3CED2A65" w:rsidR="007316D8" w:rsidRPr="00EE02C3" w:rsidRDefault="007316D8" w:rsidP="003F7EA0">
      <w:pPr>
        <w:ind w:left="360" w:right="440"/>
        <w:rPr>
          <w:rFonts w:eastAsia="Calibri"/>
          <w:shd w:val="clear" w:color="auto" w:fill="FFFFFF"/>
        </w:rPr>
      </w:pPr>
    </w:p>
    <w:p w14:paraId="63C02DF9" w14:textId="0D600769" w:rsidR="007316D8" w:rsidRPr="00EE02C3" w:rsidRDefault="007316D8" w:rsidP="003F7EA0">
      <w:pPr>
        <w:ind w:left="360" w:right="440"/>
      </w:pPr>
      <w:r w:rsidRPr="00EE02C3">
        <w:rPr>
          <w:color w:val="0070C0"/>
        </w:rPr>
        <w:t xml:space="preserve">[Employer name] </w:t>
      </w:r>
      <w:r w:rsidRPr="00EE02C3">
        <w:rPr>
          <w:rFonts w:eastAsia="Calibri"/>
          <w:shd w:val="clear" w:color="auto" w:fill="FFFFFF"/>
        </w:rPr>
        <w:t xml:space="preserve">will address the hazards identified by the </w:t>
      </w:r>
      <w:proofErr w:type="gramStart"/>
      <w:r w:rsidRPr="00EE02C3">
        <w:rPr>
          <w:rFonts w:eastAsia="Calibri"/>
          <w:shd w:val="clear" w:color="auto" w:fill="FFFFFF"/>
        </w:rPr>
        <w:t>assessment, and</w:t>
      </w:r>
      <w:proofErr w:type="gramEnd"/>
      <w:r w:rsidRPr="00EE02C3">
        <w:rPr>
          <w:rFonts w:eastAsia="Calibri"/>
          <w:shd w:val="clear" w:color="auto" w:fill="FFFFFF"/>
        </w:rPr>
        <w:t xml:space="preserve"> include </w:t>
      </w:r>
      <w:r w:rsidRPr="00EE02C3">
        <w:t xml:space="preserve">policies and procedures to minimize the risk of transmission of COVID-19 for each employee. These policies and procedures are </w:t>
      </w:r>
      <w:r w:rsidR="0091029C">
        <w:t>provided below.</w:t>
      </w:r>
    </w:p>
    <w:p w14:paraId="5EB08372" w14:textId="77777777" w:rsidR="007316D8" w:rsidRPr="00EE02C3" w:rsidRDefault="007316D8" w:rsidP="007316D8"/>
    <w:p w14:paraId="4D9B9354" w14:textId="77777777" w:rsidR="007316D8" w:rsidRPr="00EE02C3" w:rsidRDefault="007316D8" w:rsidP="003F7EA0">
      <w:pPr>
        <w:ind w:left="360" w:right="440"/>
        <w:rPr>
          <w:b/>
          <w:i/>
        </w:rPr>
      </w:pPr>
      <w:r w:rsidRPr="00EE02C3">
        <w:rPr>
          <w:b/>
          <w:i/>
        </w:rPr>
        <w:t>Patient Screening and Management</w:t>
      </w:r>
    </w:p>
    <w:p w14:paraId="646FCC7D" w14:textId="77777777" w:rsidR="007316D8" w:rsidRPr="00EE02C3" w:rsidRDefault="007316D8" w:rsidP="003F7EA0">
      <w:pPr>
        <w:ind w:left="360" w:right="440"/>
        <w:rPr>
          <w:i/>
          <w:color w:val="C00000"/>
        </w:rPr>
      </w:pPr>
    </w:p>
    <w:p w14:paraId="3004C27C" w14:textId="3B62AFB4" w:rsidR="007316D8" w:rsidRPr="00EE02C3" w:rsidRDefault="007316D8" w:rsidP="003F7EA0">
      <w:pPr>
        <w:ind w:left="360" w:right="440"/>
      </w:pPr>
      <w:r w:rsidRPr="00EE02C3">
        <w:t xml:space="preserve">In settings where direct patient care is provided, </w:t>
      </w:r>
      <w:r w:rsidRPr="00EE02C3">
        <w:rPr>
          <w:color w:val="0070C0"/>
        </w:rPr>
        <w:t xml:space="preserve">[Employer name] </w:t>
      </w:r>
      <w:r w:rsidRPr="00EE02C3">
        <w:t>will:</w:t>
      </w:r>
    </w:p>
    <w:p w14:paraId="53FB6661" w14:textId="77777777" w:rsidR="0081649D" w:rsidRPr="00EE02C3" w:rsidRDefault="0081649D" w:rsidP="003F7EA0">
      <w:pPr>
        <w:ind w:left="360" w:right="440"/>
      </w:pPr>
    </w:p>
    <w:p w14:paraId="41A5D82D" w14:textId="77777777" w:rsidR="007316D8" w:rsidRPr="0091029C" w:rsidRDefault="007316D8" w:rsidP="00EE02C3">
      <w:pPr>
        <w:pStyle w:val="ListParagraph"/>
        <w:numPr>
          <w:ilvl w:val="0"/>
          <w:numId w:val="10"/>
        </w:numPr>
        <w:adjustRightInd/>
        <w:ind w:left="1080" w:right="440"/>
        <w:contextualSpacing/>
        <w:rPr>
          <w:sz w:val="22"/>
          <w:szCs w:val="22"/>
        </w:rPr>
      </w:pPr>
      <w:r w:rsidRPr="0091029C">
        <w:rPr>
          <w:sz w:val="22"/>
          <w:szCs w:val="22"/>
        </w:rPr>
        <w:t xml:space="preserve">Limit and monitor points of entry to the </w:t>
      </w:r>
      <w:proofErr w:type="gramStart"/>
      <w:r w:rsidRPr="0091029C">
        <w:rPr>
          <w:sz w:val="22"/>
          <w:szCs w:val="22"/>
        </w:rPr>
        <w:t>setting;</w:t>
      </w:r>
      <w:proofErr w:type="gramEnd"/>
      <w:r w:rsidRPr="0091029C">
        <w:rPr>
          <w:sz w:val="22"/>
          <w:szCs w:val="22"/>
        </w:rPr>
        <w:t xml:space="preserve">   </w:t>
      </w:r>
    </w:p>
    <w:p w14:paraId="12631AFB" w14:textId="77777777" w:rsidR="007316D8" w:rsidRPr="0091029C" w:rsidRDefault="007316D8" w:rsidP="00EE02C3">
      <w:pPr>
        <w:pStyle w:val="ListParagraph"/>
        <w:numPr>
          <w:ilvl w:val="0"/>
          <w:numId w:val="10"/>
        </w:numPr>
        <w:adjustRightInd/>
        <w:ind w:left="1080" w:right="440"/>
        <w:contextualSpacing/>
        <w:rPr>
          <w:sz w:val="22"/>
          <w:szCs w:val="22"/>
        </w:rPr>
      </w:pPr>
      <w:r w:rsidRPr="0091029C">
        <w:rPr>
          <w:sz w:val="22"/>
          <w:szCs w:val="22"/>
        </w:rPr>
        <w:t>Screen and triage all clients, patients, residents, delivery people, visitors, and other non-employees entering the setting for symptoms of COVID-</w:t>
      </w:r>
      <w:proofErr w:type="gramStart"/>
      <w:r w:rsidRPr="0091029C">
        <w:rPr>
          <w:sz w:val="22"/>
          <w:szCs w:val="22"/>
        </w:rPr>
        <w:t>19;</w:t>
      </w:r>
      <w:proofErr w:type="gramEnd"/>
    </w:p>
    <w:p w14:paraId="7F0EC07C" w14:textId="77777777" w:rsidR="007316D8" w:rsidRPr="0091029C" w:rsidRDefault="007316D8" w:rsidP="00EE02C3">
      <w:pPr>
        <w:pStyle w:val="ListParagraph"/>
        <w:numPr>
          <w:ilvl w:val="0"/>
          <w:numId w:val="10"/>
        </w:numPr>
        <w:adjustRightInd/>
        <w:ind w:left="1080" w:right="440"/>
        <w:contextualSpacing/>
        <w:rPr>
          <w:sz w:val="22"/>
          <w:szCs w:val="22"/>
        </w:rPr>
      </w:pPr>
      <w:r w:rsidRPr="0091029C">
        <w:rPr>
          <w:sz w:val="22"/>
          <w:szCs w:val="22"/>
        </w:rPr>
        <w:t xml:space="preserve">Implement other applicable patient management strategies in accordance with the CDC’s </w:t>
      </w:r>
      <w:r w:rsidRPr="0091029C">
        <w:rPr>
          <w:i/>
          <w:sz w:val="22"/>
          <w:szCs w:val="22"/>
        </w:rPr>
        <w:t>“</w:t>
      </w:r>
      <w:hyperlink r:id="rId13" w:history="1">
        <w:r w:rsidRPr="0091029C">
          <w:rPr>
            <w:rStyle w:val="Hyperlink"/>
            <w:sz w:val="22"/>
            <w:szCs w:val="22"/>
          </w:rPr>
          <w:t>COVID-19 Infection Prevention and Control Recommendations</w:t>
        </w:r>
      </w:hyperlink>
      <w:r w:rsidRPr="0091029C">
        <w:rPr>
          <w:sz w:val="22"/>
          <w:szCs w:val="22"/>
        </w:rPr>
        <w:t xml:space="preserve">”; and </w:t>
      </w:r>
    </w:p>
    <w:p w14:paraId="73FB42D0" w14:textId="77777777" w:rsidR="007316D8" w:rsidRPr="0091029C" w:rsidRDefault="007316D8" w:rsidP="00EE02C3">
      <w:pPr>
        <w:pStyle w:val="ListParagraph"/>
        <w:numPr>
          <w:ilvl w:val="0"/>
          <w:numId w:val="10"/>
        </w:numPr>
        <w:adjustRightInd/>
        <w:ind w:left="1080" w:right="440"/>
        <w:contextualSpacing/>
        <w:rPr>
          <w:color w:val="0070C0"/>
          <w:sz w:val="22"/>
          <w:szCs w:val="22"/>
        </w:rPr>
      </w:pPr>
      <w:r w:rsidRPr="0091029C">
        <w:rPr>
          <w:color w:val="0070C0"/>
          <w:sz w:val="22"/>
          <w:szCs w:val="22"/>
        </w:rPr>
        <w:t xml:space="preserve">[Encourage the use of telehealth services where available and appropriate </w:t>
      </w:r>
      <w:proofErr w:type="gramStart"/>
      <w:r w:rsidRPr="0091029C">
        <w:rPr>
          <w:color w:val="0070C0"/>
          <w:sz w:val="22"/>
          <w:szCs w:val="22"/>
        </w:rPr>
        <w:t>in order to</w:t>
      </w:r>
      <w:proofErr w:type="gramEnd"/>
      <w:r w:rsidRPr="0091029C">
        <w:rPr>
          <w:color w:val="0070C0"/>
          <w:sz w:val="22"/>
          <w:szCs w:val="22"/>
        </w:rPr>
        <w:t xml:space="preserve"> limit the number of people entering the workplace.]</w:t>
      </w:r>
    </w:p>
    <w:p w14:paraId="093F29D1" w14:textId="77777777" w:rsidR="007316D8" w:rsidRPr="00EE02C3" w:rsidRDefault="007316D8" w:rsidP="003F7EA0">
      <w:pPr>
        <w:ind w:left="360" w:right="440"/>
      </w:pPr>
    </w:p>
    <w:p w14:paraId="5733DAF7" w14:textId="77777777" w:rsidR="007316D8" w:rsidRPr="00EE02C3" w:rsidRDefault="007316D8" w:rsidP="003F7EA0">
      <w:pPr>
        <w:ind w:left="360" w:right="440"/>
        <w:rPr>
          <w:color w:val="0070C0"/>
        </w:rPr>
      </w:pPr>
      <w:r w:rsidRPr="00EE02C3">
        <w:rPr>
          <w:color w:val="0070C0"/>
        </w:rPr>
        <w:t>[Describe Employer procedures for limiting and monitoring points of entry to the setting, screening and triaging for symptoms of COVID-19, and restricting facility access to reduce crowding (e.g., limiting visitors to only those essential for the patient’s physical or emotional well-being and care, restricting visitors to the patient’s room or other designated areas, asking patients to remain outside (if possible) until they are called into the facility for their appointment, etc.).]</w:t>
      </w:r>
    </w:p>
    <w:p w14:paraId="7B641DBA" w14:textId="77777777" w:rsidR="007316D8" w:rsidRPr="00EE02C3" w:rsidRDefault="007316D8" w:rsidP="003F7EA0">
      <w:pPr>
        <w:ind w:left="360" w:right="440"/>
        <w:rPr>
          <w:i/>
          <w:color w:val="C00000"/>
        </w:rPr>
      </w:pPr>
    </w:p>
    <w:p w14:paraId="78CDBDEA" w14:textId="77777777" w:rsidR="007316D8" w:rsidRPr="00EE02C3" w:rsidRDefault="007316D8" w:rsidP="003F7EA0">
      <w:pPr>
        <w:ind w:left="360" w:right="440"/>
        <w:rPr>
          <w:b/>
          <w:i/>
        </w:rPr>
      </w:pPr>
      <w:r w:rsidRPr="00EE02C3">
        <w:rPr>
          <w:b/>
          <w:i/>
        </w:rPr>
        <w:t>Standard and Transmission-Based Precautions</w:t>
      </w:r>
    </w:p>
    <w:p w14:paraId="07FBAFA6" w14:textId="77777777" w:rsidR="007316D8" w:rsidRPr="00EE02C3" w:rsidRDefault="007316D8" w:rsidP="003F7EA0">
      <w:pPr>
        <w:ind w:left="360" w:right="440"/>
      </w:pPr>
    </w:p>
    <w:p w14:paraId="5D8E2DAC" w14:textId="77777777" w:rsidR="007316D8" w:rsidRPr="00EE02C3" w:rsidRDefault="007316D8" w:rsidP="003F7EA0">
      <w:pPr>
        <w:ind w:left="360" w:right="440"/>
      </w:pPr>
      <w:r w:rsidRPr="00EE02C3">
        <w:rPr>
          <w:color w:val="0070C0"/>
        </w:rPr>
        <w:t xml:space="preserve">[Employer name] </w:t>
      </w:r>
      <w:r w:rsidRPr="00EE02C3">
        <w:t>will develop and implement policies and procedures to adhere to Standard and Transmission-Based Precautions in accordance with CDC’s “</w:t>
      </w:r>
      <w:hyperlink r:id="rId14" w:history="1">
        <w:r w:rsidRPr="00EE02C3">
          <w:rPr>
            <w:rStyle w:val="Hyperlink"/>
          </w:rPr>
          <w:t>Guidelines for Isolation Precautions</w:t>
        </w:r>
      </w:hyperlink>
      <w:r w:rsidRPr="00EE02C3">
        <w:t xml:space="preserve">.”  </w:t>
      </w:r>
    </w:p>
    <w:p w14:paraId="327B0C6E" w14:textId="77777777" w:rsidR="007316D8" w:rsidRPr="00EE02C3" w:rsidRDefault="007316D8" w:rsidP="003F7EA0">
      <w:pPr>
        <w:pStyle w:val="ListParagraph"/>
        <w:ind w:left="360" w:right="440"/>
      </w:pPr>
    </w:p>
    <w:p w14:paraId="3598B5D9" w14:textId="1887ABE7" w:rsidR="007316D8" w:rsidRPr="00EE02C3" w:rsidRDefault="007316D8" w:rsidP="003F7EA0">
      <w:pPr>
        <w:ind w:left="360" w:right="440"/>
        <w:rPr>
          <w:color w:val="0070C0"/>
        </w:rPr>
      </w:pPr>
      <w:r w:rsidRPr="00EE02C3">
        <w:rPr>
          <w:color w:val="0070C0"/>
        </w:rPr>
        <w:t>[Employer name]</w:t>
      </w:r>
      <w:r w:rsidRPr="00EE02C3">
        <w:rPr>
          <w:color w:val="000000"/>
        </w:rPr>
        <w:t xml:space="preserve"> and the COVID-19 Safety Coordinator(s) will work collaboratively with non-managerial employees and their representatives to develop and implement these policies and procedures</w:t>
      </w:r>
      <w:r w:rsidR="003F7EA0" w:rsidRPr="003F7EA0">
        <w:rPr>
          <w:color w:val="000000"/>
        </w:rPr>
        <w:t xml:space="preserve">. </w:t>
      </w:r>
      <w:r w:rsidR="003F7EA0" w:rsidRPr="003F7EA0">
        <w:rPr>
          <w:i/>
          <w:iCs/>
          <w:color w:val="0070C0"/>
        </w:rPr>
        <w:t>[</w:t>
      </w:r>
      <w:r w:rsidR="003F7EA0" w:rsidRPr="003F7EA0">
        <w:rPr>
          <w:b/>
          <w:bCs/>
          <w:i/>
          <w:iCs/>
          <w:color w:val="0070C0"/>
        </w:rPr>
        <w:t>Note:</w:t>
      </w:r>
      <w:r w:rsidR="003F7EA0">
        <w:rPr>
          <w:i/>
          <w:iCs/>
          <w:color w:val="0070C0"/>
        </w:rPr>
        <w:t xml:space="preserve"> </w:t>
      </w:r>
      <w:r w:rsidR="003F7EA0" w:rsidRPr="003F7EA0">
        <w:rPr>
          <w:i/>
          <w:iCs/>
          <w:color w:val="0070C0"/>
        </w:rPr>
        <w:t xml:space="preserve">An example </w:t>
      </w:r>
      <w:r w:rsidR="003F7EA0" w:rsidRPr="003F7EA0">
        <w:rPr>
          <w:b/>
          <w:bCs/>
          <w:i/>
          <w:iCs/>
          <w:color w:val="2E5395"/>
        </w:rPr>
        <w:t>COVID-19 Healthcare Worksite Checklist &amp; Employee Job Hazard Analysis</w:t>
      </w:r>
      <w:r w:rsidR="003F7EA0" w:rsidRPr="003F7EA0">
        <w:rPr>
          <w:i/>
          <w:iCs/>
          <w:color w:val="0070C0"/>
        </w:rPr>
        <w:t xml:space="preserve"> is located in the </w:t>
      </w:r>
      <w:r w:rsidR="003B5303">
        <w:rPr>
          <w:i/>
          <w:iCs/>
          <w:color w:val="0070C0"/>
        </w:rPr>
        <w:t>Appendix</w:t>
      </w:r>
      <w:r w:rsidR="00930DCF">
        <w:rPr>
          <w:i/>
          <w:iCs/>
          <w:color w:val="0070C0"/>
        </w:rPr>
        <w:t xml:space="preserve"> </w:t>
      </w:r>
      <w:proofErr w:type="gramStart"/>
      <w:r w:rsidR="00930DCF">
        <w:rPr>
          <w:i/>
          <w:iCs/>
          <w:color w:val="0070C0"/>
        </w:rPr>
        <w:t xml:space="preserve">and </w:t>
      </w:r>
      <w:r w:rsidR="00BD17E3">
        <w:rPr>
          <w:i/>
          <w:iCs/>
          <w:color w:val="0070C0"/>
        </w:rPr>
        <w:t xml:space="preserve"> </w:t>
      </w:r>
      <w:r w:rsidRPr="00EE02C3">
        <w:rPr>
          <w:i/>
          <w:iCs/>
          <w:color w:val="0070C0"/>
          <w:shd w:val="clear" w:color="auto" w:fill="FFFFFF"/>
        </w:rPr>
        <w:t>may</w:t>
      </w:r>
      <w:proofErr w:type="gramEnd"/>
      <w:r w:rsidRPr="00EE02C3">
        <w:rPr>
          <w:i/>
          <w:iCs/>
          <w:color w:val="0070C0"/>
          <w:shd w:val="clear" w:color="auto" w:fill="FFFFFF"/>
        </w:rPr>
        <w:t xml:space="preserve"> be used to assess COVID-19 hazards and develop and implement Standard and Transmission-Based infection control precautions.]</w:t>
      </w:r>
    </w:p>
    <w:p w14:paraId="3E851029" w14:textId="77777777" w:rsidR="007316D8" w:rsidRPr="00EE02C3" w:rsidRDefault="007316D8" w:rsidP="003F7EA0">
      <w:pPr>
        <w:ind w:left="360" w:right="440"/>
      </w:pPr>
    </w:p>
    <w:p w14:paraId="0720C78F" w14:textId="31B8E876" w:rsidR="007316D8" w:rsidRPr="00EE02C3" w:rsidRDefault="007316D8" w:rsidP="003F7EA0">
      <w:pPr>
        <w:ind w:left="360" w:right="440"/>
        <w:rPr>
          <w:b/>
          <w:i/>
        </w:rPr>
      </w:pPr>
      <w:r w:rsidRPr="00EE02C3">
        <w:rPr>
          <w:b/>
          <w:i/>
        </w:rPr>
        <w:t>Personal Protective Equipment (PPE)</w:t>
      </w:r>
    </w:p>
    <w:p w14:paraId="0F945FFD" w14:textId="77777777" w:rsidR="007316D8" w:rsidRPr="00EE02C3" w:rsidRDefault="007316D8" w:rsidP="003F7EA0">
      <w:pPr>
        <w:ind w:left="360" w:right="440"/>
        <w:rPr>
          <w:b/>
          <w:i/>
          <w:color w:val="ED7D31"/>
        </w:rPr>
      </w:pPr>
    </w:p>
    <w:p w14:paraId="4A3338BD" w14:textId="75557F6F" w:rsidR="007316D8" w:rsidRDefault="007316D8" w:rsidP="003F7EA0">
      <w:pPr>
        <w:ind w:left="360" w:right="440"/>
      </w:pPr>
      <w:r w:rsidRPr="00EE02C3">
        <w:rPr>
          <w:color w:val="0070C0"/>
        </w:rPr>
        <w:t xml:space="preserve">[Employer name] </w:t>
      </w:r>
      <w:r w:rsidRPr="00EE02C3">
        <w:t xml:space="preserve">will provide, and ensure that employees wear, </w:t>
      </w:r>
      <w:proofErr w:type="gramStart"/>
      <w:r w:rsidRPr="00EE02C3">
        <w:t>facemasks</w:t>
      </w:r>
      <w:proofErr w:type="gramEnd"/>
      <w:r w:rsidRPr="00EE02C3">
        <w:t xml:space="preserve"> or a higher level of respiratory protection. Facemasks must be worn by employees over the nose and mouth when indoors and when occupying a vehicle with another person for work purposes. Policies and procedures for facemasks will be implemented, along with the other provisions required by </w:t>
      </w:r>
      <w:r w:rsidR="001763F4">
        <w:t xml:space="preserve">the </w:t>
      </w:r>
      <w:r w:rsidRPr="00EE02C3">
        <w:t xml:space="preserve">COVID-19 ETS, as part of a multi-layered infection control approach.  </w:t>
      </w:r>
    </w:p>
    <w:p w14:paraId="6C06AB13" w14:textId="56DDEB84" w:rsidR="000328BA" w:rsidRDefault="000328BA" w:rsidP="003F7EA0">
      <w:pPr>
        <w:ind w:left="360" w:right="440"/>
      </w:pPr>
    </w:p>
    <w:p w14:paraId="1AA10B49" w14:textId="2F3AAB50" w:rsidR="000328BA" w:rsidRDefault="000328BA" w:rsidP="003F7EA0">
      <w:pPr>
        <w:ind w:left="360" w:right="440"/>
      </w:pPr>
    </w:p>
    <w:p w14:paraId="78CAF3F3" w14:textId="77777777" w:rsidR="000328BA" w:rsidRPr="00EE02C3" w:rsidRDefault="000328BA" w:rsidP="003F7EA0">
      <w:pPr>
        <w:ind w:left="360" w:right="440"/>
      </w:pPr>
    </w:p>
    <w:p w14:paraId="6A31573E" w14:textId="01ECDA57" w:rsidR="0018778B" w:rsidRPr="00EE02C3" w:rsidRDefault="0018778B" w:rsidP="003F7EA0">
      <w:pPr>
        <w:ind w:left="360" w:right="440"/>
      </w:pPr>
    </w:p>
    <w:p w14:paraId="34C8FF31" w14:textId="77777777" w:rsidR="005738C6" w:rsidRDefault="007316D8" w:rsidP="003F7EA0">
      <w:pPr>
        <w:ind w:left="360" w:right="440"/>
      </w:pPr>
      <w:r w:rsidRPr="00EE02C3">
        <w:t xml:space="preserve">Facemasks provided by </w:t>
      </w:r>
      <w:r w:rsidRPr="00EE02C3">
        <w:rPr>
          <w:color w:val="2F5496"/>
        </w:rPr>
        <w:t>[</w:t>
      </w:r>
      <w:r w:rsidRPr="00EE02C3">
        <w:rPr>
          <w:color w:val="0070C0"/>
        </w:rPr>
        <w:t xml:space="preserve">Employer name] </w:t>
      </w:r>
      <w:r w:rsidRPr="00EE02C3">
        <w:t xml:space="preserve">will be FDA-cleared, authorized by an FDA Emergency Use Authorization, or otherwise offered or distributed as described in an FDA enforcement policy. </w:t>
      </w:r>
      <w:r w:rsidRPr="00EE02C3">
        <w:rPr>
          <w:color w:val="0070C0"/>
        </w:rPr>
        <w:t xml:space="preserve">[Employer name] </w:t>
      </w:r>
      <w:r w:rsidRPr="00EE02C3">
        <w:t xml:space="preserve">will provide employees with </w:t>
      </w:r>
      <w:proofErr w:type="gramStart"/>
      <w:r w:rsidRPr="00EE02C3">
        <w:t>a sufficient number of</w:t>
      </w:r>
      <w:proofErr w:type="gramEnd"/>
      <w:r w:rsidRPr="00EE02C3">
        <w:t xml:space="preserve"> facemasks, which must be changed at least once a day, whenever they are soiled or damaged, and more frequently as necessary (e.g., patient care reasons). </w:t>
      </w:r>
    </w:p>
    <w:p w14:paraId="0400355B" w14:textId="77777777" w:rsidR="005738C6" w:rsidRDefault="005738C6" w:rsidP="003F7EA0">
      <w:pPr>
        <w:ind w:left="360" w:right="440"/>
      </w:pPr>
    </w:p>
    <w:p w14:paraId="56FF3064" w14:textId="1AEC98FD" w:rsidR="00507B6F" w:rsidRPr="00EE02C3" w:rsidRDefault="007316D8" w:rsidP="003F7EA0">
      <w:pPr>
        <w:ind w:left="360" w:right="440"/>
      </w:pPr>
      <w:r w:rsidRPr="00EE02C3">
        <w:rPr>
          <w:color w:val="0070C0"/>
        </w:rPr>
        <w:t>[Employer name]</w:t>
      </w:r>
      <w:r w:rsidRPr="00EE02C3">
        <w:t xml:space="preserve"> may also provide a respirator to employees when only a facemask is required (i.e., when a respirator is not otherwise required by </w:t>
      </w:r>
      <w:r w:rsidR="005738C6">
        <w:t xml:space="preserve">the </w:t>
      </w:r>
      <w:r w:rsidRPr="00EE02C3">
        <w:t xml:space="preserve">COVID-19 ETS) and, when doing so, will comply with </w:t>
      </w:r>
      <w:r w:rsidR="001612E7">
        <w:t>the</w:t>
      </w:r>
      <w:r w:rsidRPr="00EE02C3">
        <w:t xml:space="preserve"> COVID-19 ETS mini respiratory protection program (29 CFR 1910.504). </w:t>
      </w:r>
    </w:p>
    <w:p w14:paraId="6124D1D0" w14:textId="77777777" w:rsidR="00507B6F" w:rsidRPr="00EE02C3" w:rsidRDefault="00507B6F" w:rsidP="007316D8"/>
    <w:p w14:paraId="6F238011" w14:textId="43257F4B" w:rsidR="007316D8" w:rsidRPr="002F7C68" w:rsidRDefault="007316D8" w:rsidP="003F7EA0">
      <w:pPr>
        <w:ind w:left="360" w:right="440"/>
        <w:rPr>
          <w:i/>
          <w:iCs/>
        </w:rPr>
      </w:pPr>
      <w:r w:rsidRPr="00EE02C3">
        <w:rPr>
          <w:color w:val="0070C0"/>
        </w:rPr>
        <w:t>[Employer name]</w:t>
      </w:r>
      <w:r w:rsidRPr="00EE02C3">
        <w:t xml:space="preserve"> will also permit employees to wear their own respirator instead of a facemask and, in such cases, will comply with </w:t>
      </w:r>
      <w:r w:rsidR="001612E7">
        <w:t>the</w:t>
      </w:r>
      <w:r w:rsidRPr="00EE02C3">
        <w:t xml:space="preserve"> COVID-19 ETS mini respiratory protection program (29 CFR 1910.504). Additional information about when respirator use is required can be found below. </w:t>
      </w:r>
      <w:r w:rsidR="002F7C68" w:rsidRPr="002F7C68">
        <w:rPr>
          <w:i/>
          <w:iCs/>
        </w:rPr>
        <w:t>[</w:t>
      </w:r>
      <w:r w:rsidR="00172659" w:rsidRPr="002F7C68">
        <w:rPr>
          <w:b/>
          <w:bCs/>
          <w:i/>
          <w:iCs/>
        </w:rPr>
        <w:t>Note:</w:t>
      </w:r>
      <w:r w:rsidR="00172659" w:rsidRPr="002F7C68">
        <w:rPr>
          <w:i/>
          <w:iCs/>
        </w:rPr>
        <w:t xml:space="preserve"> The “</w:t>
      </w:r>
      <w:r w:rsidR="00172659" w:rsidRPr="002F7C68">
        <w:rPr>
          <w:b/>
          <w:bCs/>
          <w:i/>
          <w:iCs/>
        </w:rPr>
        <w:t>Notice to Employees</w:t>
      </w:r>
      <w:r w:rsidR="00172659" w:rsidRPr="002F7C68">
        <w:rPr>
          <w:i/>
          <w:iCs/>
        </w:rPr>
        <w:t xml:space="preserve">” </w:t>
      </w:r>
      <w:proofErr w:type="gramStart"/>
      <w:r w:rsidR="00172659" w:rsidRPr="002F7C68">
        <w:rPr>
          <w:i/>
          <w:iCs/>
        </w:rPr>
        <w:t>is located in</w:t>
      </w:r>
      <w:proofErr w:type="gramEnd"/>
      <w:r w:rsidR="00172659" w:rsidRPr="002F7C68">
        <w:rPr>
          <w:i/>
          <w:iCs/>
        </w:rPr>
        <w:t xml:space="preserve"> the Appendix. It must be provided to employees that provide their own respirator</w:t>
      </w:r>
      <w:r w:rsidR="002F7C68">
        <w:rPr>
          <w:i/>
          <w:iCs/>
        </w:rPr>
        <w:t xml:space="preserve"> when not required</w:t>
      </w:r>
      <w:r w:rsidR="00172659" w:rsidRPr="002F7C68">
        <w:rPr>
          <w:i/>
          <w:iCs/>
        </w:rPr>
        <w:t>.</w:t>
      </w:r>
      <w:r w:rsidR="002F7C68" w:rsidRPr="002F7C68">
        <w:rPr>
          <w:i/>
          <w:iCs/>
        </w:rPr>
        <w:t>]</w:t>
      </w:r>
      <w:r w:rsidR="00172659" w:rsidRPr="002F7C68">
        <w:rPr>
          <w:i/>
          <w:iCs/>
        </w:rPr>
        <w:t xml:space="preserve"> </w:t>
      </w:r>
    </w:p>
    <w:p w14:paraId="3FF5076F" w14:textId="77777777" w:rsidR="007316D8" w:rsidRPr="00EE02C3" w:rsidRDefault="007316D8" w:rsidP="003F7EA0">
      <w:pPr>
        <w:ind w:left="360" w:right="440"/>
      </w:pPr>
    </w:p>
    <w:p w14:paraId="362AFF85" w14:textId="1E720CCB" w:rsidR="007316D8" w:rsidRPr="00EE02C3" w:rsidRDefault="007316D8" w:rsidP="003F7EA0">
      <w:pPr>
        <w:ind w:left="360" w:right="440"/>
        <w:rPr>
          <w:color w:val="0070C0"/>
        </w:rPr>
      </w:pPr>
      <w:r w:rsidRPr="00EE02C3">
        <w:rPr>
          <w:color w:val="0070C0"/>
        </w:rPr>
        <w:t>[Describe how employees will be provided facemasks and instruction about when and how they should be worn or used.]</w:t>
      </w:r>
    </w:p>
    <w:p w14:paraId="2A99751F" w14:textId="77777777" w:rsidR="007316D8" w:rsidRPr="00EE02C3" w:rsidRDefault="007316D8" w:rsidP="003F7EA0">
      <w:pPr>
        <w:ind w:left="360" w:right="440"/>
      </w:pPr>
    </w:p>
    <w:p w14:paraId="5C2EFE00" w14:textId="77777777" w:rsidR="007316D8" w:rsidRPr="00EE02C3" w:rsidRDefault="007316D8" w:rsidP="003F7EA0">
      <w:pPr>
        <w:ind w:left="360" w:right="440"/>
      </w:pPr>
      <w:r w:rsidRPr="00EE02C3">
        <w:rPr>
          <w:color w:val="0070C0"/>
        </w:rPr>
        <w:t xml:space="preserve">Paragraph (a)(4) of the ETS exempts fully vaccinated employees from the PPE requirements of the ETS when in well-defined areas where there is no reasonable expectation that any person with suspected or confirmed COVID-19 will be present.  </w:t>
      </w:r>
      <w:r w:rsidRPr="00EE02C3">
        <w:t xml:space="preserve">The following are additional exceptions to </w:t>
      </w:r>
      <w:r w:rsidRPr="00EE02C3">
        <w:rPr>
          <w:color w:val="0070C0"/>
        </w:rPr>
        <w:t>[Employer name]</w:t>
      </w:r>
      <w:r w:rsidRPr="00EE02C3">
        <w:t xml:space="preserve">’s requirements for facemasks: </w:t>
      </w:r>
      <w:r w:rsidRPr="00EE02C3">
        <w:br/>
      </w:r>
    </w:p>
    <w:p w14:paraId="11D33ABE" w14:textId="77777777" w:rsidR="007316D8" w:rsidRPr="00AC6D08" w:rsidRDefault="007316D8" w:rsidP="00EE02C3">
      <w:pPr>
        <w:pStyle w:val="ListParagraph"/>
        <w:numPr>
          <w:ilvl w:val="0"/>
          <w:numId w:val="6"/>
        </w:numPr>
        <w:adjustRightInd/>
        <w:ind w:right="440"/>
        <w:contextualSpacing/>
        <w:rPr>
          <w:sz w:val="22"/>
          <w:szCs w:val="22"/>
        </w:rPr>
      </w:pPr>
      <w:r w:rsidRPr="00AC6D08">
        <w:rPr>
          <w:sz w:val="22"/>
          <w:szCs w:val="22"/>
        </w:rPr>
        <w:t>When an employee is alone in a room.</w:t>
      </w:r>
    </w:p>
    <w:p w14:paraId="6F813E59" w14:textId="77777777" w:rsidR="007316D8" w:rsidRPr="00AC6D08" w:rsidRDefault="007316D8" w:rsidP="00EE02C3">
      <w:pPr>
        <w:pStyle w:val="ListParagraph"/>
        <w:numPr>
          <w:ilvl w:val="0"/>
          <w:numId w:val="6"/>
        </w:numPr>
        <w:adjustRightInd/>
        <w:ind w:right="440"/>
        <w:contextualSpacing/>
        <w:rPr>
          <w:sz w:val="22"/>
          <w:szCs w:val="22"/>
        </w:rPr>
      </w:pPr>
      <w:r w:rsidRPr="00AC6D08">
        <w:rPr>
          <w:sz w:val="22"/>
          <w:szCs w:val="22"/>
        </w:rPr>
        <w:t>While an employee is eating and drinking at the workplace, provided each employee is at least 6 feet away from any other person, or separated from other people by a physical barrier.</w:t>
      </w:r>
    </w:p>
    <w:p w14:paraId="4C41C66E" w14:textId="0001A3A9" w:rsidR="007316D8" w:rsidRPr="00AC6D08" w:rsidRDefault="007316D8" w:rsidP="00EE02C3">
      <w:pPr>
        <w:pStyle w:val="ListParagraph"/>
        <w:numPr>
          <w:ilvl w:val="0"/>
          <w:numId w:val="6"/>
        </w:numPr>
        <w:adjustRightInd/>
        <w:ind w:right="440"/>
        <w:contextualSpacing/>
        <w:rPr>
          <w:sz w:val="22"/>
          <w:szCs w:val="22"/>
        </w:rPr>
      </w:pPr>
      <w:r w:rsidRPr="00AC6D08">
        <w:rPr>
          <w:sz w:val="22"/>
          <w:szCs w:val="22"/>
        </w:rPr>
        <w:t xml:space="preserve">When employees are wearing respirators in accordance with </w:t>
      </w:r>
      <w:hyperlink r:id="rId15" w:history="1">
        <w:r w:rsidRPr="00AC6D08">
          <w:rPr>
            <w:rStyle w:val="Hyperlink"/>
            <w:sz w:val="22"/>
            <w:szCs w:val="22"/>
          </w:rPr>
          <w:t>29 CFR 1910.134</w:t>
        </w:r>
      </w:hyperlink>
      <w:r w:rsidRPr="00AC6D08">
        <w:rPr>
          <w:sz w:val="22"/>
          <w:szCs w:val="22"/>
        </w:rPr>
        <w:t xml:space="preserve"> or paragraph (f) of </w:t>
      </w:r>
      <w:r w:rsidR="001612E7">
        <w:rPr>
          <w:sz w:val="22"/>
          <w:szCs w:val="22"/>
        </w:rPr>
        <w:t>the</w:t>
      </w:r>
      <w:r w:rsidRPr="00AC6D08">
        <w:rPr>
          <w:sz w:val="22"/>
          <w:szCs w:val="22"/>
        </w:rPr>
        <w:t xml:space="preserve"> COVID-19 ETS.</w:t>
      </w:r>
      <w:r w:rsidR="00507B6F" w:rsidRPr="00AC6D08">
        <w:rPr>
          <w:sz w:val="22"/>
          <w:szCs w:val="22"/>
        </w:rPr>
        <w:t xml:space="preserve"> </w:t>
      </w:r>
    </w:p>
    <w:p w14:paraId="12664B98" w14:textId="77777777" w:rsidR="007316D8" w:rsidRPr="00AC6D08" w:rsidRDefault="007316D8" w:rsidP="00EE02C3">
      <w:pPr>
        <w:pStyle w:val="ListParagraph"/>
        <w:numPr>
          <w:ilvl w:val="0"/>
          <w:numId w:val="6"/>
        </w:numPr>
        <w:adjustRightInd/>
        <w:ind w:right="440"/>
        <w:contextualSpacing/>
        <w:rPr>
          <w:sz w:val="22"/>
          <w:szCs w:val="22"/>
        </w:rPr>
      </w:pPr>
      <w:r w:rsidRPr="00AC6D08">
        <w:rPr>
          <w:sz w:val="22"/>
          <w:szCs w:val="22"/>
        </w:rPr>
        <w:t xml:space="preserve">When it is important to see a person’s mouth (e.g., communicating with an individual who is deaf or hard of hearing) and the conditions do not permit a facemask that is constructed of clear plastic (or includes a clear plastic window). When this is the case, </w:t>
      </w:r>
      <w:r w:rsidRPr="00AC6D08">
        <w:rPr>
          <w:color w:val="0070C0"/>
          <w:sz w:val="22"/>
          <w:szCs w:val="22"/>
        </w:rPr>
        <w:t>[Employer name]</w:t>
      </w:r>
      <w:r w:rsidRPr="00AC6D08">
        <w:rPr>
          <w:sz w:val="22"/>
          <w:szCs w:val="22"/>
        </w:rPr>
        <w:t xml:space="preserve"> will ensure that each employee wears an alternative, such as a face shield, if the conditions permit.  </w:t>
      </w:r>
    </w:p>
    <w:p w14:paraId="796ED3B1" w14:textId="6B8F0300" w:rsidR="007316D8" w:rsidRPr="00AC6D08" w:rsidRDefault="007316D8" w:rsidP="00EE02C3">
      <w:pPr>
        <w:pStyle w:val="ListParagraph"/>
        <w:numPr>
          <w:ilvl w:val="0"/>
          <w:numId w:val="6"/>
        </w:numPr>
        <w:adjustRightInd/>
        <w:ind w:right="440"/>
        <w:contextualSpacing/>
        <w:rPr>
          <w:sz w:val="22"/>
          <w:szCs w:val="22"/>
        </w:rPr>
      </w:pPr>
      <w:r w:rsidRPr="00AC6D08">
        <w:rPr>
          <w:sz w:val="22"/>
          <w:szCs w:val="22"/>
        </w:rPr>
        <w:t xml:space="preserve">When employees cannot wear facemasks due to a medical necessity, medical condition, or disability as defined in the Americans with Disabilities Act (42 USC 12101 et seq.), or due to religious belief. Exceptions will be provided for a narrow subset of persons with a disability who cannot wear a facemask or cannot safely wear a facemask, because of the disability, as defined with the Americans with Disability Act (42 USC 12101 et seq.), including a person who cannot independently remove the facemask. The remaining portion of the subset who cannot wear a facemask may be exempted on a case-by-case basis as required by the Americans with Disability Act and other applicable laws. When an exception applies, </w:t>
      </w:r>
      <w:r w:rsidRPr="00AC6D08">
        <w:rPr>
          <w:color w:val="0070C0"/>
          <w:sz w:val="22"/>
          <w:szCs w:val="22"/>
        </w:rPr>
        <w:t>[Employer name]</w:t>
      </w:r>
      <w:r w:rsidRPr="00AC6D08">
        <w:rPr>
          <w:sz w:val="22"/>
          <w:szCs w:val="22"/>
        </w:rPr>
        <w:t xml:space="preserve"> will ensure that any such employee wears a face shield, if their condition or disability permits it. </w:t>
      </w:r>
      <w:r w:rsidRPr="00AC6D08">
        <w:rPr>
          <w:color w:val="0070C0"/>
          <w:sz w:val="22"/>
          <w:szCs w:val="22"/>
        </w:rPr>
        <w:t xml:space="preserve">[Employer name] </w:t>
      </w:r>
      <w:r w:rsidRPr="00AC6D08">
        <w:rPr>
          <w:sz w:val="22"/>
          <w:szCs w:val="22"/>
        </w:rPr>
        <w:t xml:space="preserve">will provide accommodations for religious beliefs consistent with Title VII of the Civil Rights Act. </w:t>
      </w:r>
    </w:p>
    <w:p w14:paraId="67EC314A" w14:textId="77777777" w:rsidR="000328BA" w:rsidRDefault="007316D8" w:rsidP="00EE02C3">
      <w:pPr>
        <w:pStyle w:val="ListParagraph"/>
        <w:numPr>
          <w:ilvl w:val="0"/>
          <w:numId w:val="6"/>
        </w:numPr>
        <w:adjustRightInd/>
        <w:ind w:right="440"/>
        <w:contextualSpacing/>
        <w:rPr>
          <w:sz w:val="22"/>
          <w:szCs w:val="22"/>
        </w:rPr>
      </w:pPr>
      <w:r w:rsidRPr="00AC6D08">
        <w:rPr>
          <w:sz w:val="22"/>
          <w:szCs w:val="22"/>
        </w:rPr>
        <w:t xml:space="preserve">When </w:t>
      </w:r>
      <w:r w:rsidRPr="00AC6D08">
        <w:rPr>
          <w:color w:val="0070C0"/>
          <w:sz w:val="22"/>
          <w:szCs w:val="22"/>
        </w:rPr>
        <w:t xml:space="preserve">[Employer name] </w:t>
      </w:r>
      <w:r w:rsidRPr="00AC6D08">
        <w:rPr>
          <w:sz w:val="22"/>
          <w:szCs w:val="22"/>
        </w:rPr>
        <w:t>has</w:t>
      </w:r>
      <w:r w:rsidRPr="00AC6D08">
        <w:rPr>
          <w:color w:val="0070C0"/>
          <w:sz w:val="22"/>
          <w:szCs w:val="22"/>
        </w:rPr>
        <w:t xml:space="preserve"> </w:t>
      </w:r>
      <w:r w:rsidRPr="00AC6D08">
        <w:rPr>
          <w:sz w:val="22"/>
          <w:szCs w:val="22"/>
        </w:rPr>
        <w:t xml:space="preserve">demonstrated that the use of a facemask presents a hazard to an employee of serious injury or death (e.g., arc flash, heat stress, interfering with the safe operation of equipment). </w:t>
      </w:r>
    </w:p>
    <w:p w14:paraId="08900E95" w14:textId="77777777" w:rsidR="000328BA" w:rsidRDefault="000328BA" w:rsidP="000328BA">
      <w:pPr>
        <w:pStyle w:val="ListParagraph"/>
        <w:adjustRightInd/>
        <w:ind w:left="720" w:right="440" w:firstLine="0"/>
        <w:contextualSpacing/>
        <w:rPr>
          <w:sz w:val="22"/>
          <w:szCs w:val="22"/>
        </w:rPr>
      </w:pPr>
    </w:p>
    <w:p w14:paraId="2BBC2676" w14:textId="1CFDB3F4" w:rsidR="007316D8" w:rsidRDefault="007316D8" w:rsidP="000328BA">
      <w:pPr>
        <w:pStyle w:val="ListParagraph"/>
        <w:adjustRightInd/>
        <w:ind w:left="720" w:right="440" w:firstLine="0"/>
        <w:contextualSpacing/>
        <w:rPr>
          <w:sz w:val="22"/>
          <w:szCs w:val="22"/>
        </w:rPr>
      </w:pPr>
      <w:r w:rsidRPr="00AC6D08">
        <w:rPr>
          <w:color w:val="0070C0"/>
          <w:sz w:val="22"/>
          <w:szCs w:val="22"/>
        </w:rPr>
        <w:t>[Identify job tasks, if any, in which the use of a facemask presents a hazard of serious injury or death.]</w:t>
      </w:r>
      <w:r w:rsidRPr="00AC6D08">
        <w:rPr>
          <w:sz w:val="22"/>
          <w:szCs w:val="22"/>
        </w:rPr>
        <w:t xml:space="preserve"> When this is the case, </w:t>
      </w:r>
      <w:r w:rsidRPr="00AC6D08">
        <w:rPr>
          <w:color w:val="0070C0"/>
          <w:sz w:val="22"/>
          <w:szCs w:val="22"/>
        </w:rPr>
        <w:t>[Employer name]</w:t>
      </w:r>
      <w:r w:rsidRPr="00AC6D08">
        <w:rPr>
          <w:sz w:val="22"/>
          <w:szCs w:val="22"/>
        </w:rPr>
        <w:t xml:space="preserve"> will ensure that each employee wears an alternative, such as a face shield, if the conditions permit. Any employee not wearing a facemask must remain at least 6 feet away from all other people unless the employer can demonstrate it is not feasible. The employee must resume wearing a facemask when not engaged in the activity where the facemask presents a hazard.  </w:t>
      </w:r>
    </w:p>
    <w:p w14:paraId="4BED6916" w14:textId="6DE55BD6" w:rsidR="000328BA" w:rsidRDefault="000328BA" w:rsidP="000328BA">
      <w:pPr>
        <w:pStyle w:val="ListParagraph"/>
        <w:adjustRightInd/>
        <w:ind w:left="720" w:right="440" w:firstLine="0"/>
        <w:contextualSpacing/>
        <w:rPr>
          <w:sz w:val="22"/>
          <w:szCs w:val="22"/>
        </w:rPr>
      </w:pPr>
    </w:p>
    <w:p w14:paraId="130121B2" w14:textId="2D76745E" w:rsidR="000328BA" w:rsidRDefault="000328BA" w:rsidP="000328BA">
      <w:pPr>
        <w:pStyle w:val="ListParagraph"/>
        <w:adjustRightInd/>
        <w:ind w:left="720" w:right="440" w:firstLine="0"/>
        <w:contextualSpacing/>
        <w:rPr>
          <w:sz w:val="22"/>
          <w:szCs w:val="22"/>
        </w:rPr>
      </w:pPr>
    </w:p>
    <w:p w14:paraId="345B17A9" w14:textId="77777777" w:rsidR="000328BA" w:rsidRPr="00AC6D08" w:rsidRDefault="000328BA" w:rsidP="000328BA">
      <w:pPr>
        <w:pStyle w:val="ListParagraph"/>
        <w:adjustRightInd/>
        <w:ind w:left="720" w:right="440" w:firstLine="0"/>
        <w:contextualSpacing/>
        <w:rPr>
          <w:sz w:val="22"/>
          <w:szCs w:val="22"/>
        </w:rPr>
      </w:pPr>
    </w:p>
    <w:p w14:paraId="6C1C4BC4" w14:textId="77777777" w:rsidR="007316D8" w:rsidRPr="00EE02C3" w:rsidRDefault="007316D8" w:rsidP="007316D8">
      <w:pPr>
        <w:rPr>
          <w:b/>
          <w:i/>
          <w:color w:val="C00000"/>
        </w:rPr>
      </w:pPr>
    </w:p>
    <w:p w14:paraId="1493824F" w14:textId="429BB81E" w:rsidR="007316D8" w:rsidRPr="00EE02C3" w:rsidRDefault="007316D8" w:rsidP="00775785">
      <w:pPr>
        <w:ind w:left="360" w:right="40"/>
      </w:pPr>
      <w:r w:rsidRPr="00EE02C3">
        <w:t xml:space="preserve">If a face shield is required to comply with </w:t>
      </w:r>
      <w:r w:rsidR="005738C6">
        <w:t>the</w:t>
      </w:r>
      <w:r w:rsidRPr="00EE02C3">
        <w:t xml:space="preserve"> COVID-19 ETS or </w:t>
      </w:r>
      <w:r w:rsidRPr="00EE02C3">
        <w:rPr>
          <w:color w:val="0070C0"/>
        </w:rPr>
        <w:t>[Employer name]</w:t>
      </w:r>
      <w:r w:rsidRPr="00EE02C3">
        <w:t xml:space="preserve"> otherwise requires use of a face shield, </w:t>
      </w:r>
      <w:r w:rsidRPr="00EE02C3">
        <w:rPr>
          <w:color w:val="0070C0"/>
        </w:rPr>
        <w:t xml:space="preserve">[Employer name] </w:t>
      </w:r>
      <w:r w:rsidRPr="00EE02C3">
        <w:t>will ensure that face shields are cleaned at least daily and are not damaged.</w:t>
      </w:r>
    </w:p>
    <w:p w14:paraId="79FADDF2" w14:textId="77777777" w:rsidR="007316D8" w:rsidRPr="00EE02C3" w:rsidRDefault="007316D8" w:rsidP="00775785">
      <w:pPr>
        <w:ind w:left="360" w:right="40"/>
      </w:pPr>
    </w:p>
    <w:p w14:paraId="28219788" w14:textId="4E8193B0" w:rsidR="007316D8" w:rsidRPr="00EE02C3" w:rsidRDefault="007316D8" w:rsidP="00775785">
      <w:pPr>
        <w:ind w:left="360" w:right="40"/>
      </w:pPr>
      <w:r w:rsidRPr="00EE02C3">
        <w:rPr>
          <w:color w:val="0070C0"/>
        </w:rPr>
        <w:t>[Employer name]</w:t>
      </w:r>
      <w:r w:rsidRPr="00EE02C3">
        <w:t xml:space="preserve"> will not prevent any employee from voluntarily wearing their own facemask and/or face shield in situations when they are not required unless doing so would create a hazard of serious injury or death, such as interfering with the safe operation of equipment.</w:t>
      </w:r>
    </w:p>
    <w:p w14:paraId="2BBF17BF" w14:textId="480FB66B" w:rsidR="007316D8" w:rsidRPr="00EE02C3" w:rsidRDefault="007316D8" w:rsidP="00775785">
      <w:pPr>
        <w:ind w:left="360" w:right="40"/>
      </w:pPr>
    </w:p>
    <w:p w14:paraId="5CFEBDF8" w14:textId="32094F2E" w:rsidR="007316D8" w:rsidRPr="00EE02C3" w:rsidRDefault="007316D8" w:rsidP="00775785">
      <w:pPr>
        <w:ind w:left="360" w:right="40"/>
        <w:rPr>
          <w:color w:val="000000"/>
        </w:rPr>
      </w:pPr>
      <w:r w:rsidRPr="00EE02C3">
        <w:t>In addition to providing, and ensuring employees wear, facemasks,</w:t>
      </w:r>
      <w:r w:rsidRPr="00EE02C3">
        <w:rPr>
          <w:color w:val="0070C0"/>
        </w:rPr>
        <w:t xml:space="preserve"> [Employer name]</w:t>
      </w:r>
      <w:r w:rsidRPr="00EE02C3">
        <w:rPr>
          <w:color w:val="000000"/>
        </w:rPr>
        <w:t xml:space="preserve"> will provide protective clothing and equipment (e.g., respirators, gloves, gowns, goggles, face shields) to each employee in accordance with Standard and Transmission-Based Precautions in healthcare settings in accordance with </w:t>
      </w:r>
      <w:r w:rsidRPr="00EE02C3">
        <w:t>CDC’s “</w:t>
      </w:r>
      <w:hyperlink r:id="rId16" w:history="1">
        <w:r w:rsidRPr="00EE02C3">
          <w:rPr>
            <w:rStyle w:val="Hyperlink"/>
          </w:rPr>
          <w:t>Guidelines for Isolation Precautions</w:t>
        </w:r>
      </w:hyperlink>
      <w:r w:rsidRPr="00EE02C3">
        <w:t xml:space="preserve">,” </w:t>
      </w:r>
      <w:r w:rsidRPr="00EE02C3">
        <w:rPr>
          <w:color w:val="000000"/>
        </w:rPr>
        <w:t xml:space="preserve">and ensure that the protective clothing and equipment is used in accordance with </w:t>
      </w:r>
      <w:r w:rsidR="00C20BC7">
        <w:rPr>
          <w:color w:val="000000"/>
        </w:rPr>
        <w:t>the</w:t>
      </w:r>
      <w:r w:rsidRPr="00EE02C3">
        <w:rPr>
          <w:color w:val="000000"/>
        </w:rPr>
        <w:t xml:space="preserve"> PPE standards (29 CFR 1910</w:t>
      </w:r>
      <w:r w:rsidR="007235F6">
        <w:rPr>
          <w:color w:val="000000"/>
        </w:rPr>
        <w:t>,</w:t>
      </w:r>
      <w:r w:rsidRPr="00EE02C3">
        <w:rPr>
          <w:color w:val="000000"/>
        </w:rPr>
        <w:t xml:space="preserve"> subpart I). </w:t>
      </w:r>
    </w:p>
    <w:p w14:paraId="33CACD27" w14:textId="77777777" w:rsidR="007316D8" w:rsidRPr="00EE02C3" w:rsidRDefault="007316D8" w:rsidP="00775785">
      <w:pPr>
        <w:ind w:left="360" w:right="40"/>
        <w:rPr>
          <w:color w:val="000000"/>
        </w:rPr>
      </w:pPr>
    </w:p>
    <w:p w14:paraId="062D26E4" w14:textId="58B22BCB" w:rsidR="007316D8" w:rsidRPr="00EE02C3" w:rsidRDefault="007316D8" w:rsidP="00775785">
      <w:pPr>
        <w:ind w:left="360" w:right="40"/>
        <w:rPr>
          <w:color w:val="0070C0"/>
        </w:rPr>
      </w:pPr>
      <w:r w:rsidRPr="00EE02C3">
        <w:rPr>
          <w:color w:val="0070C0"/>
        </w:rPr>
        <w:t>[Describe Employer policies and procedures for providing employees PPE in accordance with Standard and Transmission-Based Precautions in healthcare settings in accordance with CDC’s “</w:t>
      </w:r>
      <w:hyperlink r:id="rId17" w:history="1">
        <w:r w:rsidRPr="00EE02C3">
          <w:rPr>
            <w:rStyle w:val="Hyperlink"/>
          </w:rPr>
          <w:t>Guidelines for Isolation Precautions</w:t>
        </w:r>
      </w:hyperlink>
      <w:r w:rsidRPr="00EE02C3">
        <w:rPr>
          <w:color w:val="0070C0"/>
        </w:rPr>
        <w:t>.”]</w:t>
      </w:r>
    </w:p>
    <w:p w14:paraId="0D39A484" w14:textId="77777777" w:rsidR="007316D8" w:rsidRPr="00EE02C3" w:rsidRDefault="007316D8" w:rsidP="00775785">
      <w:pPr>
        <w:ind w:left="360" w:right="40"/>
        <w:rPr>
          <w:color w:val="000000"/>
        </w:rPr>
      </w:pPr>
    </w:p>
    <w:p w14:paraId="77690B74" w14:textId="3798322A" w:rsidR="007316D8" w:rsidRPr="00EE02C3" w:rsidRDefault="007316D8" w:rsidP="00775785">
      <w:pPr>
        <w:ind w:left="360" w:right="40"/>
        <w:rPr>
          <w:color w:val="000000"/>
        </w:rPr>
      </w:pPr>
      <w:r w:rsidRPr="00EE02C3">
        <w:rPr>
          <w:color w:val="000000"/>
        </w:rPr>
        <w:t xml:space="preserve">For employees with exposure to people with suspected or confirmed COVID-19, </w:t>
      </w:r>
      <w:r w:rsidRPr="00EE02C3">
        <w:rPr>
          <w:color w:val="0070C0"/>
        </w:rPr>
        <w:t xml:space="preserve">[Employer name] </w:t>
      </w:r>
      <w:r w:rsidRPr="00EE02C3">
        <w:rPr>
          <w:color w:val="000000"/>
        </w:rPr>
        <w:t xml:space="preserve">will provide respirators and </w:t>
      </w:r>
      <w:r w:rsidRPr="00EE02C3">
        <w:t xml:space="preserve">other PPE, including gloves, an isolation gown or protective clothing, and eye protection. </w:t>
      </w:r>
      <w:r w:rsidRPr="00EE02C3">
        <w:rPr>
          <w:color w:val="0070C0"/>
        </w:rPr>
        <w:t xml:space="preserve">[Employer name] </w:t>
      </w:r>
      <w:r w:rsidRPr="00EE02C3">
        <w:rPr>
          <w:color w:val="000000"/>
        </w:rPr>
        <w:t xml:space="preserve">will ensure respirators are used in accordance with the Respiratory Protection standard (29 CFR 1910.134), and other PPE is used in accordance with </w:t>
      </w:r>
      <w:r w:rsidR="00C20BC7">
        <w:rPr>
          <w:color w:val="000000"/>
        </w:rPr>
        <w:t>the</w:t>
      </w:r>
      <w:r w:rsidRPr="00EE02C3">
        <w:rPr>
          <w:color w:val="000000"/>
        </w:rPr>
        <w:t xml:space="preserve"> PPE standards (29 CFR 1910 subpart I).</w:t>
      </w:r>
    </w:p>
    <w:p w14:paraId="13E9677D" w14:textId="77777777" w:rsidR="007316D8" w:rsidRPr="00EE02C3" w:rsidRDefault="007316D8" w:rsidP="00775785">
      <w:pPr>
        <w:ind w:left="360" w:right="40"/>
      </w:pPr>
    </w:p>
    <w:p w14:paraId="7C33F41C" w14:textId="77777777" w:rsidR="007316D8" w:rsidRPr="00EE02C3" w:rsidRDefault="007316D8" w:rsidP="00775785">
      <w:pPr>
        <w:ind w:left="360" w:right="40"/>
        <w:rPr>
          <w:color w:val="0070C0"/>
        </w:rPr>
      </w:pPr>
      <w:r w:rsidRPr="00EE02C3">
        <w:rPr>
          <w:color w:val="0070C0"/>
        </w:rPr>
        <w:t>[Describe Employer policies and procedures for providing PPE to employees with exposure to people with suspected or confirmed COVID-19.]</w:t>
      </w:r>
    </w:p>
    <w:p w14:paraId="7028BDDF" w14:textId="77777777" w:rsidR="007316D8" w:rsidRPr="00EE02C3" w:rsidRDefault="007316D8" w:rsidP="00775785">
      <w:pPr>
        <w:ind w:left="360" w:right="40"/>
      </w:pPr>
    </w:p>
    <w:p w14:paraId="6608FCD6" w14:textId="3FF510F4" w:rsidR="007316D8" w:rsidRPr="00EE02C3" w:rsidRDefault="007316D8" w:rsidP="00775785">
      <w:pPr>
        <w:ind w:left="360" w:right="40"/>
      </w:pPr>
      <w:r w:rsidRPr="00EE02C3">
        <w:t xml:space="preserve">For aerosol-generating procedures (AGPs) on a person with suspected or confirmed COVID-19, </w:t>
      </w:r>
      <w:r w:rsidRPr="00EE02C3">
        <w:rPr>
          <w:color w:val="0070C0"/>
        </w:rPr>
        <w:t>[Employer name]</w:t>
      </w:r>
      <w:r w:rsidRPr="00EE02C3">
        <w:t xml:space="preserve"> will provide a respirator to each employee and ensure it is used in accordance with the OSHA Respiratory Protection standard (29 CFR 1910.134). </w:t>
      </w:r>
      <w:r w:rsidR="005C17FC">
        <w:t xml:space="preserve">When respirators are provided, </w:t>
      </w:r>
      <w:r w:rsidR="0084665F">
        <w:t xml:space="preserve">we will also follow our respirator program. </w:t>
      </w:r>
      <w:r w:rsidRPr="00EE02C3">
        <w:rPr>
          <w:color w:val="0070C0"/>
        </w:rPr>
        <w:t>[Employer name]</w:t>
      </w:r>
      <w:r w:rsidRPr="00EE02C3">
        <w:t xml:space="preserve"> will also provide gloves, an isolation gown or protective clothing, and eye protection to each employee, and ensure use in accordance with </w:t>
      </w:r>
      <w:r w:rsidR="00C20BC7">
        <w:t>the</w:t>
      </w:r>
      <w:r w:rsidRPr="00EE02C3">
        <w:t xml:space="preserve"> PPE standards (</w:t>
      </w:r>
      <w:r w:rsidRPr="00EE02C3">
        <w:rPr>
          <w:color w:val="000000"/>
        </w:rPr>
        <w:t>29 CFR 1910 subpart I).</w:t>
      </w:r>
      <w:r w:rsidRPr="00EE02C3">
        <w:t xml:space="preserve">  </w:t>
      </w:r>
    </w:p>
    <w:p w14:paraId="01D87C15" w14:textId="77777777" w:rsidR="007316D8" w:rsidRPr="00EE02C3" w:rsidRDefault="007316D8" w:rsidP="00775785">
      <w:pPr>
        <w:ind w:left="360" w:right="40"/>
      </w:pPr>
    </w:p>
    <w:p w14:paraId="691CD90A" w14:textId="77777777" w:rsidR="007316D8" w:rsidRPr="00EE02C3" w:rsidRDefault="007316D8" w:rsidP="00775785">
      <w:pPr>
        <w:ind w:left="360" w:right="40"/>
        <w:rPr>
          <w:color w:val="0070C0"/>
        </w:rPr>
      </w:pPr>
      <w:r w:rsidRPr="00EE02C3">
        <w:rPr>
          <w:color w:val="0070C0"/>
        </w:rPr>
        <w:t>[Describe Employer policies and procedures for providing PPE to employees performing or assisting with AGPs on a person with suspected or confirmed COVID-19.  Note that employers are encouraged to select elastomeric respirators or powered air-purifying respirators (PAPRs) instead of filtering facepiece respirators for AGPs on a person with suspected or confirmed COVID-19.]</w:t>
      </w:r>
    </w:p>
    <w:p w14:paraId="12BF434F" w14:textId="77777777" w:rsidR="007316D8" w:rsidRPr="00EE02C3" w:rsidRDefault="007316D8" w:rsidP="00BC013F">
      <w:pPr>
        <w:ind w:left="360" w:right="440"/>
      </w:pPr>
    </w:p>
    <w:p w14:paraId="4E85DCAE" w14:textId="05C40A03" w:rsidR="007316D8" w:rsidRPr="00EE02C3" w:rsidRDefault="007316D8" w:rsidP="00BC013F">
      <w:pPr>
        <w:ind w:left="360" w:right="440"/>
        <w:rPr>
          <w:shd w:val="clear" w:color="auto" w:fill="FFFFFF"/>
        </w:rPr>
      </w:pPr>
      <w:r w:rsidRPr="00EE02C3">
        <w:rPr>
          <w:color w:val="0070C0"/>
        </w:rPr>
        <w:t>[Employer name]</w:t>
      </w:r>
      <w:r w:rsidRPr="00EE02C3">
        <w:rPr>
          <w:color w:val="000000"/>
        </w:rPr>
        <w:t xml:space="preserve"> and the COVID-19 Safety Coordinator(s) will work collaboratively with non-managerial employees or representatives to assess and address COVID-19 hazards, including when there is employee exposure to people with suspected or confirmed COVID-19.</w:t>
      </w:r>
      <w:r w:rsidRPr="00EE02C3">
        <w:rPr>
          <w:color w:val="0070C0"/>
        </w:rPr>
        <w:t xml:space="preserve"> </w:t>
      </w:r>
      <w:r w:rsidR="00BC013F" w:rsidRPr="003F7EA0">
        <w:rPr>
          <w:i/>
          <w:iCs/>
          <w:color w:val="0070C0"/>
        </w:rPr>
        <w:t>[</w:t>
      </w:r>
      <w:r w:rsidR="00BC013F" w:rsidRPr="003F7EA0">
        <w:rPr>
          <w:b/>
          <w:bCs/>
          <w:i/>
          <w:iCs/>
          <w:color w:val="0070C0"/>
        </w:rPr>
        <w:t>Note:</w:t>
      </w:r>
      <w:r w:rsidR="00BC013F">
        <w:rPr>
          <w:i/>
          <w:iCs/>
          <w:color w:val="0070C0"/>
        </w:rPr>
        <w:t xml:space="preserve"> </w:t>
      </w:r>
      <w:r w:rsidR="00BC013F" w:rsidRPr="003F7EA0">
        <w:rPr>
          <w:i/>
          <w:iCs/>
          <w:color w:val="0070C0"/>
        </w:rPr>
        <w:t xml:space="preserve">An example </w:t>
      </w:r>
      <w:r w:rsidR="00BC013F" w:rsidRPr="003F7EA0">
        <w:rPr>
          <w:b/>
          <w:bCs/>
          <w:i/>
          <w:iCs/>
          <w:color w:val="2E5395"/>
        </w:rPr>
        <w:t>COVID-19 Healthcare Worksite Checklist &amp; Employee Job Hazard Analysis</w:t>
      </w:r>
      <w:r w:rsidR="00BC013F" w:rsidRPr="003F7EA0">
        <w:rPr>
          <w:i/>
          <w:iCs/>
          <w:color w:val="0070C0"/>
        </w:rPr>
        <w:t xml:space="preserve"> </w:t>
      </w:r>
      <w:proofErr w:type="gramStart"/>
      <w:r w:rsidR="00BC013F" w:rsidRPr="003F7EA0">
        <w:rPr>
          <w:i/>
          <w:iCs/>
          <w:color w:val="0070C0"/>
        </w:rPr>
        <w:t>is located in</w:t>
      </w:r>
      <w:proofErr w:type="gramEnd"/>
      <w:r w:rsidR="00BC013F" w:rsidRPr="003F7EA0">
        <w:rPr>
          <w:i/>
          <w:iCs/>
          <w:color w:val="0070C0"/>
        </w:rPr>
        <w:t xml:space="preserve"> the </w:t>
      </w:r>
      <w:r w:rsidR="003B5303">
        <w:rPr>
          <w:i/>
          <w:iCs/>
          <w:color w:val="0070C0"/>
        </w:rPr>
        <w:t>Appendix</w:t>
      </w:r>
      <w:r w:rsidR="00BC013F">
        <w:rPr>
          <w:i/>
          <w:iCs/>
          <w:color w:val="0070C0"/>
        </w:rPr>
        <w:t xml:space="preserve"> and may be use</w:t>
      </w:r>
      <w:r w:rsidR="0081649D">
        <w:rPr>
          <w:i/>
          <w:iCs/>
          <w:color w:val="0070C0"/>
        </w:rPr>
        <w:t>ful.]</w:t>
      </w:r>
    </w:p>
    <w:p w14:paraId="006FD4C9" w14:textId="77777777" w:rsidR="007316D8" w:rsidRPr="00EE02C3" w:rsidRDefault="007316D8" w:rsidP="00BC013F">
      <w:pPr>
        <w:ind w:left="360" w:right="440"/>
        <w:rPr>
          <w:b/>
          <w:i/>
          <w:color w:val="ED7D31"/>
        </w:rPr>
      </w:pPr>
    </w:p>
    <w:p w14:paraId="64E9FD50" w14:textId="3512E283" w:rsidR="007316D8" w:rsidRPr="00EE02C3" w:rsidRDefault="007316D8" w:rsidP="00BC013F">
      <w:pPr>
        <w:ind w:left="360" w:right="440"/>
        <w:rPr>
          <w:b/>
          <w:i/>
        </w:rPr>
      </w:pPr>
      <w:r w:rsidRPr="00EE02C3">
        <w:rPr>
          <w:b/>
          <w:i/>
        </w:rPr>
        <w:t>Aerosol-generating procedures (AGPs) on a person with suspected or confirmed COVID-19.</w:t>
      </w:r>
    </w:p>
    <w:p w14:paraId="7FA7D0C2" w14:textId="77777777" w:rsidR="007316D8" w:rsidRPr="00EE02C3" w:rsidRDefault="007316D8" w:rsidP="00BC013F">
      <w:pPr>
        <w:ind w:left="360" w:right="440"/>
        <w:rPr>
          <w:b/>
          <w:i/>
          <w:color w:val="ED7D31"/>
        </w:rPr>
      </w:pPr>
    </w:p>
    <w:p w14:paraId="6400957D" w14:textId="41EE5E9D" w:rsidR="007316D8" w:rsidRPr="00EE02C3" w:rsidRDefault="007316D8" w:rsidP="00BC013F">
      <w:pPr>
        <w:ind w:left="360" w:right="440"/>
      </w:pPr>
      <w:r w:rsidRPr="00EE02C3">
        <w:t xml:space="preserve">When an AGP is performed on a person with suspected or confirmed COVID-19, </w:t>
      </w:r>
      <w:r w:rsidRPr="00EE02C3">
        <w:rPr>
          <w:color w:val="0070C0"/>
        </w:rPr>
        <w:t>[Employer name]</w:t>
      </w:r>
      <w:r w:rsidRPr="00EE02C3">
        <w:t xml:space="preserve"> will:</w:t>
      </w:r>
    </w:p>
    <w:p w14:paraId="70B092C9" w14:textId="77777777" w:rsidR="00BC013F" w:rsidRPr="00EE02C3" w:rsidRDefault="00BC013F" w:rsidP="00BC013F">
      <w:pPr>
        <w:ind w:left="360" w:right="440"/>
      </w:pPr>
    </w:p>
    <w:p w14:paraId="0573D5B9" w14:textId="77777777" w:rsidR="007316D8" w:rsidRPr="0084665F" w:rsidRDefault="007316D8" w:rsidP="00EE02C3">
      <w:pPr>
        <w:pStyle w:val="ListParagraph"/>
        <w:numPr>
          <w:ilvl w:val="0"/>
          <w:numId w:val="11"/>
        </w:numPr>
        <w:adjustRightInd/>
        <w:ind w:left="1080" w:right="440"/>
        <w:contextualSpacing/>
        <w:rPr>
          <w:sz w:val="22"/>
          <w:szCs w:val="22"/>
        </w:rPr>
      </w:pPr>
      <w:r w:rsidRPr="0084665F">
        <w:rPr>
          <w:sz w:val="22"/>
          <w:szCs w:val="22"/>
        </w:rPr>
        <w:t xml:space="preserve">Provide a respirator and other PPE, as discussed in the previous </w:t>
      </w:r>
      <w:proofErr w:type="gramStart"/>
      <w:r w:rsidRPr="0084665F">
        <w:rPr>
          <w:sz w:val="22"/>
          <w:szCs w:val="22"/>
        </w:rPr>
        <w:t>section;</w:t>
      </w:r>
      <w:proofErr w:type="gramEnd"/>
    </w:p>
    <w:p w14:paraId="47DAD09B" w14:textId="424CC2FE" w:rsidR="007316D8" w:rsidRPr="0084665F" w:rsidRDefault="007316D8" w:rsidP="00EE02C3">
      <w:pPr>
        <w:pStyle w:val="ListParagraph"/>
        <w:numPr>
          <w:ilvl w:val="0"/>
          <w:numId w:val="11"/>
        </w:numPr>
        <w:adjustRightInd/>
        <w:ind w:left="1080" w:right="440"/>
        <w:contextualSpacing/>
        <w:rPr>
          <w:sz w:val="22"/>
          <w:szCs w:val="22"/>
        </w:rPr>
      </w:pPr>
      <w:r w:rsidRPr="0084665F">
        <w:rPr>
          <w:sz w:val="22"/>
          <w:szCs w:val="22"/>
        </w:rPr>
        <w:t xml:space="preserve">Limit the number of employees present during the procedure to only those essential for patient care and procedure </w:t>
      </w:r>
      <w:proofErr w:type="gramStart"/>
      <w:r w:rsidRPr="0084665F">
        <w:rPr>
          <w:sz w:val="22"/>
          <w:szCs w:val="22"/>
        </w:rPr>
        <w:t>support;</w:t>
      </w:r>
      <w:proofErr w:type="gramEnd"/>
    </w:p>
    <w:p w14:paraId="30819F34" w14:textId="25A77C3F" w:rsidR="007316D8" w:rsidRDefault="007316D8" w:rsidP="00EE02C3">
      <w:pPr>
        <w:pStyle w:val="ListParagraph"/>
        <w:numPr>
          <w:ilvl w:val="0"/>
          <w:numId w:val="11"/>
        </w:numPr>
        <w:adjustRightInd/>
        <w:ind w:left="1080" w:right="440"/>
        <w:contextualSpacing/>
        <w:rPr>
          <w:sz w:val="22"/>
          <w:szCs w:val="22"/>
        </w:rPr>
      </w:pPr>
      <w:r w:rsidRPr="0084665F">
        <w:rPr>
          <w:sz w:val="22"/>
          <w:szCs w:val="22"/>
        </w:rPr>
        <w:t>Ensure that the procedure is performed in an existing airborne infection isolation room (AIIR), if available;</w:t>
      </w:r>
      <w:r w:rsidRPr="002F16D0">
        <w:rPr>
          <w:i/>
          <w:iCs/>
          <w:sz w:val="22"/>
          <w:szCs w:val="22"/>
        </w:rPr>
        <w:t xml:space="preserve"> and</w:t>
      </w:r>
      <w:r w:rsidRPr="0084665F">
        <w:rPr>
          <w:sz w:val="22"/>
          <w:szCs w:val="22"/>
        </w:rPr>
        <w:t xml:space="preserve"> </w:t>
      </w:r>
    </w:p>
    <w:p w14:paraId="25564C2A" w14:textId="62333485" w:rsidR="000328BA" w:rsidRDefault="000328BA" w:rsidP="000328BA">
      <w:pPr>
        <w:adjustRightInd/>
        <w:ind w:right="440"/>
        <w:contextualSpacing/>
      </w:pPr>
    </w:p>
    <w:p w14:paraId="6172C2B5" w14:textId="0AA48548" w:rsidR="000328BA" w:rsidRDefault="000328BA" w:rsidP="000328BA">
      <w:pPr>
        <w:adjustRightInd/>
        <w:ind w:right="440"/>
        <w:contextualSpacing/>
      </w:pPr>
    </w:p>
    <w:p w14:paraId="6499C15E" w14:textId="77777777" w:rsidR="000328BA" w:rsidRPr="000328BA" w:rsidRDefault="000328BA" w:rsidP="000328BA">
      <w:pPr>
        <w:adjustRightInd/>
        <w:ind w:right="440"/>
        <w:contextualSpacing/>
      </w:pPr>
    </w:p>
    <w:p w14:paraId="77C56002" w14:textId="77777777" w:rsidR="007316D8" w:rsidRPr="0084665F" w:rsidRDefault="007316D8" w:rsidP="00EE02C3">
      <w:pPr>
        <w:pStyle w:val="ListParagraph"/>
        <w:numPr>
          <w:ilvl w:val="0"/>
          <w:numId w:val="11"/>
        </w:numPr>
        <w:adjustRightInd/>
        <w:ind w:left="1080" w:right="440"/>
        <w:contextualSpacing/>
        <w:rPr>
          <w:sz w:val="22"/>
          <w:szCs w:val="22"/>
        </w:rPr>
      </w:pPr>
      <w:r w:rsidRPr="0084665F">
        <w:rPr>
          <w:sz w:val="22"/>
          <w:szCs w:val="22"/>
        </w:rPr>
        <w:t>Clean and disinfect the surfaces and equipment in the room or area where the procedure was performed, after the procedure is completed.</w:t>
      </w:r>
    </w:p>
    <w:p w14:paraId="382D26BC" w14:textId="77777777" w:rsidR="0084665F" w:rsidRPr="00EE02C3" w:rsidRDefault="0084665F" w:rsidP="0081649D">
      <w:pPr>
        <w:ind w:left="360" w:right="440"/>
        <w:rPr>
          <w:color w:val="0070C0"/>
        </w:rPr>
      </w:pPr>
    </w:p>
    <w:p w14:paraId="5581F53D" w14:textId="1C9FEFFB" w:rsidR="007316D8" w:rsidRPr="00EE02C3" w:rsidRDefault="007316D8" w:rsidP="0081649D">
      <w:pPr>
        <w:ind w:left="360" w:right="440"/>
      </w:pPr>
      <w:r w:rsidRPr="00EE02C3">
        <w:rPr>
          <w:color w:val="0070C0"/>
        </w:rPr>
        <w:t>[Employer name]</w:t>
      </w:r>
      <w:r w:rsidRPr="00EE02C3">
        <w:rPr>
          <w:color w:val="000000"/>
        </w:rPr>
        <w:t xml:space="preserve"> and the COVID-19 Safety Coordinator(s) will work collaboratively with non-managerial employees and their representatives to assess and address COVID-19 hazards while performing AGPs. </w:t>
      </w:r>
      <w:r w:rsidR="0081649D" w:rsidRPr="003F7EA0">
        <w:rPr>
          <w:i/>
          <w:iCs/>
          <w:color w:val="0070C0"/>
        </w:rPr>
        <w:t>[</w:t>
      </w:r>
      <w:r w:rsidR="0081649D" w:rsidRPr="003F7EA0">
        <w:rPr>
          <w:b/>
          <w:bCs/>
          <w:i/>
          <w:iCs/>
          <w:color w:val="0070C0"/>
        </w:rPr>
        <w:t>Note:</w:t>
      </w:r>
      <w:r w:rsidR="0081649D">
        <w:rPr>
          <w:i/>
          <w:iCs/>
          <w:color w:val="0070C0"/>
        </w:rPr>
        <w:t xml:space="preserve"> </w:t>
      </w:r>
      <w:r w:rsidR="0081649D" w:rsidRPr="003F7EA0">
        <w:rPr>
          <w:i/>
          <w:iCs/>
          <w:color w:val="0070C0"/>
        </w:rPr>
        <w:t xml:space="preserve">An example </w:t>
      </w:r>
      <w:r w:rsidR="0081649D" w:rsidRPr="003F7EA0">
        <w:rPr>
          <w:b/>
          <w:bCs/>
          <w:i/>
          <w:iCs/>
          <w:color w:val="2E5395"/>
        </w:rPr>
        <w:t>COVID-19 Healthcare Worksite Checklist &amp; Employee Job Hazard Analysis</w:t>
      </w:r>
      <w:r w:rsidR="0081649D" w:rsidRPr="003F7EA0">
        <w:rPr>
          <w:i/>
          <w:iCs/>
          <w:color w:val="0070C0"/>
        </w:rPr>
        <w:t xml:space="preserve"> </w:t>
      </w:r>
      <w:proofErr w:type="gramStart"/>
      <w:r w:rsidR="0081649D" w:rsidRPr="003F7EA0">
        <w:rPr>
          <w:i/>
          <w:iCs/>
          <w:color w:val="0070C0"/>
        </w:rPr>
        <w:t>is located in</w:t>
      </w:r>
      <w:proofErr w:type="gramEnd"/>
      <w:r w:rsidR="0081649D" w:rsidRPr="003F7EA0">
        <w:rPr>
          <w:i/>
          <w:iCs/>
          <w:color w:val="0070C0"/>
        </w:rPr>
        <w:t xml:space="preserve"> the </w:t>
      </w:r>
      <w:r w:rsidR="003B5303">
        <w:rPr>
          <w:i/>
          <w:iCs/>
          <w:color w:val="0070C0"/>
        </w:rPr>
        <w:t>Appendix</w:t>
      </w:r>
      <w:r w:rsidR="0081649D">
        <w:rPr>
          <w:i/>
          <w:iCs/>
          <w:color w:val="0070C0"/>
        </w:rPr>
        <w:t xml:space="preserve"> and may be useful.]</w:t>
      </w:r>
    </w:p>
    <w:p w14:paraId="2AB8138D" w14:textId="72D2D89E" w:rsidR="00875D5C" w:rsidRPr="00EE02C3" w:rsidRDefault="00875D5C" w:rsidP="007316D8"/>
    <w:p w14:paraId="158BB5F8" w14:textId="77777777" w:rsidR="007316D8" w:rsidRPr="00EE02C3" w:rsidRDefault="007316D8" w:rsidP="0034239C">
      <w:pPr>
        <w:ind w:left="360" w:right="440"/>
        <w:rPr>
          <w:b/>
          <w:i/>
        </w:rPr>
      </w:pPr>
      <w:r w:rsidRPr="00EE02C3">
        <w:rPr>
          <w:b/>
          <w:i/>
        </w:rPr>
        <w:t>Physical Distancing</w:t>
      </w:r>
    </w:p>
    <w:p w14:paraId="2BD0A0F8" w14:textId="77777777" w:rsidR="007316D8" w:rsidRPr="00EE02C3" w:rsidRDefault="007316D8" w:rsidP="0034239C">
      <w:pPr>
        <w:ind w:left="360" w:right="440"/>
      </w:pPr>
    </w:p>
    <w:p w14:paraId="7DBC1492" w14:textId="78462827" w:rsidR="007316D8" w:rsidRPr="00EE02C3" w:rsidRDefault="007316D8" w:rsidP="0034239C">
      <w:pPr>
        <w:ind w:left="360" w:right="440"/>
      </w:pPr>
      <w:r w:rsidRPr="00EE02C3">
        <w:rPr>
          <w:color w:val="0070C0"/>
        </w:rPr>
        <w:t xml:space="preserve">[Employer name] </w:t>
      </w:r>
      <w:r w:rsidRPr="00EE02C3">
        <w:t xml:space="preserve">will ensure that each employee is separated from all other people in the workplace by at least 6 feet when indoors, unless it can be demonstrated that such physical distance is not feasible for a specific activity. Where maintaining 6 feet of physical distance is not feasible, </w:t>
      </w:r>
      <w:r w:rsidRPr="00EE02C3">
        <w:rPr>
          <w:color w:val="0070C0"/>
        </w:rPr>
        <w:t xml:space="preserve">[Employer name] </w:t>
      </w:r>
      <w:r w:rsidRPr="00EE02C3">
        <w:t xml:space="preserve">will ensure employees are as far apart from other people as possible. Physical distancing will be implemented, along with the other provisions required by </w:t>
      </w:r>
      <w:r w:rsidR="00C20BC7">
        <w:t>the</w:t>
      </w:r>
      <w:r w:rsidRPr="00EE02C3">
        <w:t xml:space="preserve"> COVID-19 ETS, as part of a multi-layered infection control approach.  </w:t>
      </w:r>
    </w:p>
    <w:p w14:paraId="336E1402" w14:textId="77777777" w:rsidR="007316D8" w:rsidRPr="00EE02C3" w:rsidRDefault="007316D8" w:rsidP="0034239C">
      <w:pPr>
        <w:ind w:left="360" w:right="440"/>
        <w:rPr>
          <w:color w:val="000000"/>
        </w:rPr>
      </w:pPr>
    </w:p>
    <w:p w14:paraId="21026B04" w14:textId="5597566E" w:rsidR="007316D8" w:rsidRPr="00EE02C3" w:rsidRDefault="007316D8" w:rsidP="0034239C">
      <w:pPr>
        <w:ind w:left="360" w:right="440"/>
        <w:rPr>
          <w:color w:val="0070C0"/>
        </w:rPr>
      </w:pPr>
      <w:r w:rsidRPr="00EE02C3">
        <w:rPr>
          <w:color w:val="0070C0"/>
        </w:rPr>
        <w:t>[Employer name]</w:t>
      </w:r>
      <w:r w:rsidRPr="00EE02C3">
        <w:rPr>
          <w:color w:val="000000"/>
        </w:rPr>
        <w:t xml:space="preserve"> and the COVID-19 Safety Coordinator(s) will work collaboratively with non-managerial employees and their representatives to assess physical distancing in the workplace. </w:t>
      </w:r>
      <w:r w:rsidR="0081649D" w:rsidRPr="003F7EA0">
        <w:rPr>
          <w:i/>
          <w:iCs/>
          <w:color w:val="0070C0"/>
        </w:rPr>
        <w:t>[</w:t>
      </w:r>
      <w:r w:rsidR="0081649D" w:rsidRPr="003F7EA0">
        <w:rPr>
          <w:b/>
          <w:bCs/>
          <w:i/>
          <w:iCs/>
          <w:color w:val="0070C0"/>
        </w:rPr>
        <w:t>Note:</w:t>
      </w:r>
      <w:r w:rsidR="0081649D">
        <w:rPr>
          <w:i/>
          <w:iCs/>
          <w:color w:val="0070C0"/>
        </w:rPr>
        <w:t xml:space="preserve"> </w:t>
      </w:r>
      <w:r w:rsidR="0081649D" w:rsidRPr="003F7EA0">
        <w:rPr>
          <w:i/>
          <w:iCs/>
          <w:color w:val="0070C0"/>
        </w:rPr>
        <w:t xml:space="preserve">An example </w:t>
      </w:r>
      <w:r w:rsidR="0081649D" w:rsidRPr="003F7EA0">
        <w:rPr>
          <w:b/>
          <w:bCs/>
          <w:i/>
          <w:iCs/>
          <w:color w:val="2E5395"/>
        </w:rPr>
        <w:t>COVID-19 Healthcare Worksite Checklist &amp; Employee Job Hazard Analysis</w:t>
      </w:r>
      <w:r w:rsidR="0081649D" w:rsidRPr="003F7EA0">
        <w:rPr>
          <w:i/>
          <w:iCs/>
          <w:color w:val="0070C0"/>
        </w:rPr>
        <w:t xml:space="preserve"> is located in the </w:t>
      </w:r>
      <w:r w:rsidR="003B5303">
        <w:rPr>
          <w:i/>
          <w:iCs/>
          <w:color w:val="0070C0"/>
        </w:rPr>
        <w:t>Appendix</w:t>
      </w:r>
      <w:r w:rsidR="0081649D">
        <w:rPr>
          <w:i/>
          <w:iCs/>
          <w:color w:val="0070C0"/>
        </w:rPr>
        <w:t xml:space="preserve"> and may </w:t>
      </w:r>
      <w:r w:rsidR="0081649D" w:rsidRPr="00B9469F">
        <w:rPr>
          <w:i/>
          <w:iCs/>
          <w:color w:val="0070C0"/>
        </w:rPr>
        <w:t>be</w:t>
      </w:r>
      <w:r w:rsidRPr="00EE02C3">
        <w:rPr>
          <w:rFonts w:eastAsia="Calibri"/>
          <w:i/>
          <w:iCs/>
          <w:color w:val="0070C0"/>
          <w:shd w:val="clear" w:color="auto" w:fill="FFFFFF"/>
        </w:rPr>
        <w:t xml:space="preserve"> used to identify, </w:t>
      </w:r>
      <w:r w:rsidRPr="00EE02C3">
        <w:rPr>
          <w:i/>
          <w:iCs/>
          <w:color w:val="0070C0"/>
        </w:rPr>
        <w:t>develop, and implement physical distancing measures for employee protection, and identify fixed work locations where physical distancing cannot be maintained between employees and co-workers, customers, visitors, and other non-employees, as well as controls and practices that can be implemented to protect employees in these fixed work locations.]</w:t>
      </w:r>
      <w:r w:rsidRPr="00EE02C3">
        <w:rPr>
          <w:color w:val="0070C0"/>
        </w:rPr>
        <w:t xml:space="preserve"> </w:t>
      </w:r>
    </w:p>
    <w:p w14:paraId="74D04D92" w14:textId="77777777" w:rsidR="007316D8" w:rsidRPr="00EE02C3" w:rsidRDefault="007316D8" w:rsidP="0034239C">
      <w:pPr>
        <w:ind w:left="360" w:right="440"/>
      </w:pPr>
    </w:p>
    <w:p w14:paraId="763CC110" w14:textId="77777777" w:rsidR="007316D8" w:rsidRPr="00EE02C3" w:rsidRDefault="007316D8" w:rsidP="0034239C">
      <w:pPr>
        <w:ind w:left="360" w:right="440"/>
        <w:rPr>
          <w:color w:val="0070C0"/>
        </w:rPr>
      </w:pPr>
      <w:r w:rsidRPr="00EE02C3">
        <w:rPr>
          <w:color w:val="0070C0"/>
        </w:rPr>
        <w:t xml:space="preserve">[Describe how workplace flow, such as signs and floor markings to indicate where employees and others should be located or their direction and path of travel, will be adjusted to ensure physical distancing.] </w:t>
      </w:r>
    </w:p>
    <w:p w14:paraId="13C779BA" w14:textId="77777777" w:rsidR="007316D8" w:rsidRPr="00EE02C3" w:rsidRDefault="007316D8" w:rsidP="0034239C">
      <w:pPr>
        <w:ind w:left="360" w:right="440"/>
        <w:rPr>
          <w:color w:val="0070C0"/>
        </w:rPr>
      </w:pPr>
    </w:p>
    <w:p w14:paraId="6695923C" w14:textId="77777777" w:rsidR="007316D8" w:rsidRPr="00EE02C3" w:rsidRDefault="007316D8" w:rsidP="0034239C">
      <w:pPr>
        <w:ind w:left="360" w:right="440"/>
        <w:rPr>
          <w:color w:val="0070C0"/>
        </w:rPr>
      </w:pPr>
      <w:r w:rsidRPr="00EE02C3">
        <w:rPr>
          <w:color w:val="0070C0"/>
        </w:rPr>
        <w:t xml:space="preserve">[Describe physical workplace changes, such as increased distance between workstations, </w:t>
      </w:r>
      <w:proofErr w:type="gramStart"/>
      <w:r w:rsidRPr="00EE02C3">
        <w:rPr>
          <w:color w:val="0070C0"/>
        </w:rPr>
        <w:t>check-in</w:t>
      </w:r>
      <w:proofErr w:type="gramEnd"/>
      <w:r w:rsidRPr="00EE02C3">
        <w:rPr>
          <w:color w:val="0070C0"/>
        </w:rPr>
        <w:t xml:space="preserve"> and checkout stations, etc., that will be implemented to ensure physical distancing.] </w:t>
      </w:r>
    </w:p>
    <w:p w14:paraId="1317F472" w14:textId="77777777" w:rsidR="007316D8" w:rsidRPr="00EE02C3" w:rsidRDefault="007316D8" w:rsidP="0034239C">
      <w:pPr>
        <w:ind w:left="360" w:right="440"/>
        <w:rPr>
          <w:color w:val="0070C0"/>
        </w:rPr>
      </w:pPr>
    </w:p>
    <w:p w14:paraId="19097B6E" w14:textId="77777777" w:rsidR="007316D8" w:rsidRPr="00EE02C3" w:rsidRDefault="007316D8" w:rsidP="0034239C">
      <w:pPr>
        <w:ind w:left="360" w:right="440"/>
        <w:rPr>
          <w:color w:val="0070C0"/>
        </w:rPr>
      </w:pPr>
      <w:r w:rsidRPr="00EE02C3">
        <w:rPr>
          <w:color w:val="0070C0"/>
        </w:rPr>
        <w:t>[Describe how people in the workplace will be prevented from gathering in groups in common areas and “bottlenecks,” including corridors, meeting rooms, stairways, breakrooms, entrances, exits, and elevators.]</w:t>
      </w:r>
    </w:p>
    <w:p w14:paraId="1BD0DF6A" w14:textId="77777777" w:rsidR="007316D8" w:rsidRPr="00EE02C3" w:rsidRDefault="007316D8" w:rsidP="0034239C">
      <w:pPr>
        <w:ind w:left="360" w:right="440"/>
        <w:rPr>
          <w:color w:val="0070C0"/>
        </w:rPr>
      </w:pPr>
    </w:p>
    <w:p w14:paraId="37179EAE" w14:textId="77777777" w:rsidR="007316D8" w:rsidRPr="00EE02C3" w:rsidRDefault="007316D8" w:rsidP="0034239C">
      <w:pPr>
        <w:ind w:left="360" w:right="440"/>
      </w:pPr>
      <w:r w:rsidRPr="00EE02C3">
        <w:rPr>
          <w:color w:val="0070C0"/>
        </w:rPr>
        <w:t xml:space="preserve">[Describe how aisles, tables, counters, </w:t>
      </w:r>
      <w:proofErr w:type="gramStart"/>
      <w:r w:rsidRPr="00EE02C3">
        <w:rPr>
          <w:color w:val="0070C0"/>
        </w:rPr>
        <w:t>check-in</w:t>
      </w:r>
      <w:proofErr w:type="gramEnd"/>
      <w:r w:rsidRPr="00EE02C3">
        <w:rPr>
          <w:color w:val="0070C0"/>
        </w:rPr>
        <w:t xml:space="preserve"> and checkout stations, etc. will be arranged and how the flow will be directed to allow for physical distancing between people.]</w:t>
      </w:r>
    </w:p>
    <w:p w14:paraId="202F4364" w14:textId="77777777" w:rsidR="007316D8" w:rsidRPr="00EE02C3" w:rsidRDefault="007316D8" w:rsidP="0034239C">
      <w:pPr>
        <w:ind w:left="360" w:right="440"/>
        <w:rPr>
          <w:color w:val="0070C0"/>
        </w:rPr>
      </w:pPr>
    </w:p>
    <w:p w14:paraId="5039266C" w14:textId="77777777" w:rsidR="007316D8" w:rsidRPr="00EE02C3" w:rsidRDefault="007316D8" w:rsidP="0034239C">
      <w:pPr>
        <w:ind w:left="360" w:right="440"/>
        <w:rPr>
          <w:color w:val="0070C0"/>
        </w:rPr>
      </w:pPr>
      <w:r w:rsidRPr="00EE02C3">
        <w:rPr>
          <w:color w:val="0070C0"/>
        </w:rPr>
        <w:t xml:space="preserve">[Identify protocols such as telehealth, telework, flexible work hours, staggered shifts, or additional shifts that can be used to reduce the number of employees in the workplace at one time.] </w:t>
      </w:r>
    </w:p>
    <w:p w14:paraId="3B83E7EF" w14:textId="77777777" w:rsidR="007316D8" w:rsidRPr="00EE02C3" w:rsidRDefault="007316D8" w:rsidP="0034239C">
      <w:pPr>
        <w:ind w:left="360" w:right="440"/>
        <w:rPr>
          <w:color w:val="0070C0"/>
        </w:rPr>
      </w:pPr>
    </w:p>
    <w:p w14:paraId="28318331" w14:textId="600D25FC" w:rsidR="007316D8" w:rsidRPr="00EE02C3" w:rsidRDefault="007316D8" w:rsidP="0034239C">
      <w:pPr>
        <w:ind w:left="360" w:right="440"/>
        <w:rPr>
          <w:b/>
          <w:i/>
        </w:rPr>
      </w:pPr>
      <w:r w:rsidRPr="00EE02C3">
        <w:rPr>
          <w:b/>
          <w:i/>
        </w:rPr>
        <w:t>Physical Barriers</w:t>
      </w:r>
    </w:p>
    <w:p w14:paraId="0E82C499" w14:textId="77777777" w:rsidR="007316D8" w:rsidRPr="00EE02C3" w:rsidRDefault="007316D8" w:rsidP="0034239C">
      <w:pPr>
        <w:ind w:left="360" w:right="440"/>
        <w:rPr>
          <w:b/>
          <w:i/>
          <w:color w:val="ED7D31"/>
        </w:rPr>
      </w:pPr>
    </w:p>
    <w:p w14:paraId="49BCD43C" w14:textId="6DE11A1C" w:rsidR="007316D8" w:rsidRPr="00EE02C3" w:rsidRDefault="007316D8" w:rsidP="0034239C">
      <w:pPr>
        <w:pStyle w:val="paragraph"/>
        <w:spacing w:before="0" w:beforeAutospacing="0" w:after="0" w:afterAutospacing="0"/>
        <w:ind w:left="360" w:right="440"/>
        <w:textAlignment w:val="baseline"/>
        <w:rPr>
          <w:rStyle w:val="eop"/>
          <w:rFonts w:ascii="Calibri" w:hAnsi="Calibri" w:cs="Calibri"/>
          <w:sz w:val="22"/>
          <w:szCs w:val="22"/>
        </w:rPr>
      </w:pPr>
      <w:r w:rsidRPr="00EE02C3">
        <w:rPr>
          <w:rFonts w:ascii="Calibri" w:hAnsi="Calibri" w:cs="Calibri"/>
          <w:color w:val="0070C0"/>
          <w:sz w:val="22"/>
          <w:szCs w:val="22"/>
        </w:rPr>
        <w:t xml:space="preserve">[Employer name] </w:t>
      </w:r>
      <w:r w:rsidRPr="00EE02C3">
        <w:rPr>
          <w:rFonts w:ascii="Calibri" w:hAnsi="Calibri" w:cs="Calibri"/>
          <w:sz w:val="22"/>
          <w:szCs w:val="22"/>
        </w:rPr>
        <w:t xml:space="preserve">will install physical barriers at each fixed work location outside of direct patient care areas where each employee is not separated from all other people by at least 6 feet of distance and spacing cannot be increased, unless it can be demonstrated that it is not feasible to install such physical barriers. Physical barriers will be implemented, along with the other provisions required by </w:t>
      </w:r>
      <w:r w:rsidR="00C20BC7">
        <w:rPr>
          <w:rFonts w:ascii="Calibri" w:hAnsi="Calibri" w:cs="Calibri"/>
          <w:sz w:val="22"/>
          <w:szCs w:val="22"/>
        </w:rPr>
        <w:t>the</w:t>
      </w:r>
      <w:r w:rsidRPr="00EE02C3">
        <w:rPr>
          <w:rFonts w:ascii="Calibri" w:hAnsi="Calibri" w:cs="Calibri"/>
          <w:sz w:val="22"/>
          <w:szCs w:val="22"/>
        </w:rPr>
        <w:t xml:space="preserve"> COVID-19 ETS, as part of a multi-layered infection control approach.</w:t>
      </w:r>
    </w:p>
    <w:p w14:paraId="6C26D38B" w14:textId="1DFBAF41" w:rsidR="007316D8" w:rsidRPr="00EE02C3" w:rsidRDefault="007316D8" w:rsidP="0034239C">
      <w:pPr>
        <w:pStyle w:val="paragraph"/>
        <w:spacing w:before="0" w:beforeAutospacing="0" w:after="0" w:afterAutospacing="0"/>
        <w:ind w:left="360" w:right="440"/>
        <w:textAlignment w:val="baseline"/>
        <w:rPr>
          <w:rStyle w:val="eop"/>
          <w:rFonts w:ascii="Calibri" w:hAnsi="Calibri" w:cs="Calibri"/>
          <w:sz w:val="22"/>
          <w:szCs w:val="22"/>
        </w:rPr>
      </w:pPr>
    </w:p>
    <w:p w14:paraId="76542D6B" w14:textId="77777777" w:rsidR="000328BA" w:rsidRDefault="007316D8" w:rsidP="0034239C">
      <w:pPr>
        <w:pStyle w:val="paragraph"/>
        <w:spacing w:before="0" w:beforeAutospacing="0" w:after="0" w:afterAutospacing="0"/>
        <w:ind w:left="360" w:right="440"/>
        <w:textAlignment w:val="baseline"/>
        <w:rPr>
          <w:rFonts w:ascii="Calibri" w:hAnsi="Calibri" w:cs="Calibri"/>
          <w:b/>
          <w:bCs/>
          <w:i/>
          <w:iCs/>
          <w:color w:val="2E5395"/>
          <w:sz w:val="22"/>
          <w:szCs w:val="22"/>
        </w:rPr>
      </w:pPr>
      <w:r w:rsidRPr="00EE02C3">
        <w:rPr>
          <w:rFonts w:ascii="Calibri" w:hAnsi="Calibri" w:cs="Calibri"/>
          <w:color w:val="0070C0"/>
          <w:sz w:val="22"/>
          <w:szCs w:val="22"/>
        </w:rPr>
        <w:t>[Employer name]</w:t>
      </w:r>
      <w:r w:rsidRPr="00EE02C3">
        <w:rPr>
          <w:rFonts w:ascii="Calibri" w:hAnsi="Calibri" w:cs="Calibri"/>
          <w:color w:val="000000"/>
          <w:sz w:val="22"/>
          <w:szCs w:val="22"/>
        </w:rPr>
        <w:t xml:space="preserve"> and the COVID-19 Safety Coordinator(s) will work collaboratively with non-managerial employees and their representatives to identify where physical barriers are needed. </w:t>
      </w:r>
      <w:r w:rsidR="00563C15" w:rsidRPr="00EE02C3">
        <w:rPr>
          <w:rFonts w:ascii="Calibri" w:hAnsi="Calibri" w:cs="Calibri"/>
          <w:i/>
          <w:iCs/>
          <w:color w:val="0070C0"/>
          <w:sz w:val="22"/>
          <w:szCs w:val="22"/>
        </w:rPr>
        <w:t>[</w:t>
      </w:r>
      <w:r w:rsidR="00563C15" w:rsidRPr="002A735D">
        <w:rPr>
          <w:rFonts w:ascii="Calibri" w:hAnsi="Calibri" w:cs="Calibri"/>
          <w:b/>
          <w:bCs/>
          <w:i/>
          <w:iCs/>
          <w:color w:val="0070C0"/>
          <w:sz w:val="22"/>
          <w:szCs w:val="22"/>
        </w:rPr>
        <w:t>Note:</w:t>
      </w:r>
      <w:r w:rsidR="00563C15" w:rsidRPr="002A735D">
        <w:rPr>
          <w:rFonts w:ascii="Calibri" w:hAnsi="Calibri" w:cs="Calibri"/>
          <w:i/>
          <w:iCs/>
          <w:color w:val="0070C0"/>
          <w:sz w:val="22"/>
          <w:szCs w:val="22"/>
        </w:rPr>
        <w:t xml:space="preserve"> An example </w:t>
      </w:r>
      <w:r w:rsidR="00563C15" w:rsidRPr="002A735D">
        <w:rPr>
          <w:rFonts w:ascii="Calibri" w:hAnsi="Calibri" w:cs="Calibri"/>
          <w:b/>
          <w:bCs/>
          <w:i/>
          <w:iCs/>
          <w:color w:val="2E5395"/>
          <w:sz w:val="22"/>
          <w:szCs w:val="22"/>
        </w:rPr>
        <w:t>COVID-</w:t>
      </w:r>
    </w:p>
    <w:p w14:paraId="641446B7" w14:textId="77777777" w:rsidR="000328BA" w:rsidRDefault="000328BA" w:rsidP="0034239C">
      <w:pPr>
        <w:pStyle w:val="paragraph"/>
        <w:spacing w:before="0" w:beforeAutospacing="0" w:after="0" w:afterAutospacing="0"/>
        <w:ind w:left="360" w:right="440"/>
        <w:textAlignment w:val="baseline"/>
        <w:rPr>
          <w:rFonts w:ascii="Calibri" w:hAnsi="Calibri" w:cs="Calibri"/>
          <w:b/>
          <w:bCs/>
          <w:i/>
          <w:iCs/>
          <w:color w:val="2E5395"/>
          <w:sz w:val="22"/>
          <w:szCs w:val="22"/>
        </w:rPr>
      </w:pPr>
    </w:p>
    <w:p w14:paraId="3DD3649E" w14:textId="77777777" w:rsidR="000328BA" w:rsidRDefault="000328BA" w:rsidP="0034239C">
      <w:pPr>
        <w:pStyle w:val="paragraph"/>
        <w:spacing w:before="0" w:beforeAutospacing="0" w:after="0" w:afterAutospacing="0"/>
        <w:ind w:left="360" w:right="440"/>
        <w:textAlignment w:val="baseline"/>
        <w:rPr>
          <w:rFonts w:ascii="Calibri" w:hAnsi="Calibri" w:cs="Calibri"/>
          <w:b/>
          <w:bCs/>
          <w:i/>
          <w:iCs/>
          <w:color w:val="2E5395"/>
          <w:sz w:val="22"/>
          <w:szCs w:val="22"/>
        </w:rPr>
      </w:pPr>
    </w:p>
    <w:p w14:paraId="1BD93D55" w14:textId="77777777" w:rsidR="000328BA" w:rsidRDefault="000328BA" w:rsidP="0034239C">
      <w:pPr>
        <w:pStyle w:val="paragraph"/>
        <w:spacing w:before="0" w:beforeAutospacing="0" w:after="0" w:afterAutospacing="0"/>
        <w:ind w:left="360" w:right="440"/>
        <w:textAlignment w:val="baseline"/>
        <w:rPr>
          <w:rFonts w:ascii="Calibri" w:hAnsi="Calibri" w:cs="Calibri"/>
          <w:b/>
          <w:bCs/>
          <w:i/>
          <w:iCs/>
          <w:color w:val="2E5395"/>
          <w:sz w:val="22"/>
          <w:szCs w:val="22"/>
        </w:rPr>
      </w:pPr>
    </w:p>
    <w:p w14:paraId="288E5BDB" w14:textId="71C7DF95" w:rsidR="007316D8" w:rsidRPr="002A735D" w:rsidRDefault="00563C15" w:rsidP="0034239C">
      <w:pPr>
        <w:pStyle w:val="paragraph"/>
        <w:spacing w:before="0" w:beforeAutospacing="0" w:after="0" w:afterAutospacing="0"/>
        <w:ind w:left="360" w:right="440"/>
        <w:textAlignment w:val="baseline"/>
        <w:rPr>
          <w:rFonts w:ascii="Calibri" w:eastAsia="Trebuchet MS" w:hAnsi="Calibri" w:cs="Calibri"/>
          <w:bCs/>
          <w:i/>
          <w:iCs/>
          <w:color w:val="0070C0"/>
          <w:sz w:val="22"/>
          <w:szCs w:val="22"/>
          <w:shd w:val="clear" w:color="auto" w:fill="FFFFFF"/>
        </w:rPr>
      </w:pPr>
      <w:r w:rsidRPr="002A735D">
        <w:rPr>
          <w:rFonts w:ascii="Calibri" w:hAnsi="Calibri" w:cs="Calibri"/>
          <w:b/>
          <w:bCs/>
          <w:i/>
          <w:iCs/>
          <w:color w:val="2E5395"/>
          <w:sz w:val="22"/>
          <w:szCs w:val="22"/>
        </w:rPr>
        <w:t>19 Healthcare Worksite Checklist &amp; Employee Job Hazard Analysis</w:t>
      </w:r>
      <w:r w:rsidRPr="002A735D">
        <w:rPr>
          <w:rFonts w:ascii="Calibri" w:hAnsi="Calibri" w:cs="Calibri"/>
          <w:i/>
          <w:iCs/>
          <w:color w:val="0070C0"/>
          <w:sz w:val="22"/>
          <w:szCs w:val="22"/>
        </w:rPr>
        <w:t xml:space="preserve"> </w:t>
      </w:r>
      <w:proofErr w:type="gramStart"/>
      <w:r w:rsidRPr="002A735D">
        <w:rPr>
          <w:rFonts w:ascii="Calibri" w:hAnsi="Calibri" w:cs="Calibri"/>
          <w:i/>
          <w:iCs/>
          <w:color w:val="0070C0"/>
          <w:sz w:val="22"/>
          <w:szCs w:val="22"/>
        </w:rPr>
        <w:t>is located in</w:t>
      </w:r>
      <w:proofErr w:type="gramEnd"/>
      <w:r w:rsidRPr="002A735D">
        <w:rPr>
          <w:rFonts w:ascii="Calibri" w:hAnsi="Calibri" w:cs="Calibri"/>
          <w:i/>
          <w:iCs/>
          <w:color w:val="0070C0"/>
          <w:sz w:val="22"/>
          <w:szCs w:val="22"/>
        </w:rPr>
        <w:t xml:space="preserve"> the </w:t>
      </w:r>
      <w:r w:rsidR="003B5303">
        <w:rPr>
          <w:rFonts w:ascii="Calibri" w:hAnsi="Calibri" w:cs="Calibri"/>
          <w:i/>
          <w:iCs/>
          <w:color w:val="0070C0"/>
          <w:sz w:val="22"/>
          <w:szCs w:val="22"/>
        </w:rPr>
        <w:t>Appendix</w:t>
      </w:r>
      <w:r w:rsidRPr="002A735D">
        <w:rPr>
          <w:rStyle w:val="normaltextrun"/>
          <w:rFonts w:ascii="Calibri" w:hAnsi="Calibri" w:cs="Calibri"/>
          <w:bCs/>
          <w:i/>
          <w:iCs/>
          <w:color w:val="0070C0"/>
          <w:sz w:val="22"/>
          <w:szCs w:val="22"/>
          <w:shd w:val="clear" w:color="auto" w:fill="FFFFFF"/>
        </w:rPr>
        <w:t xml:space="preserve"> </w:t>
      </w:r>
      <w:r w:rsidR="002A735D" w:rsidRPr="002A735D">
        <w:rPr>
          <w:rStyle w:val="normaltextrun"/>
          <w:rFonts w:ascii="Calibri" w:hAnsi="Calibri" w:cs="Calibri"/>
          <w:bCs/>
          <w:i/>
          <w:iCs/>
          <w:color w:val="0070C0"/>
          <w:sz w:val="22"/>
          <w:szCs w:val="22"/>
          <w:shd w:val="clear" w:color="auto" w:fill="FFFFFF"/>
        </w:rPr>
        <w:t xml:space="preserve">and </w:t>
      </w:r>
      <w:r w:rsidR="007316D8" w:rsidRPr="002A735D">
        <w:rPr>
          <w:rStyle w:val="normaltextrun"/>
          <w:rFonts w:ascii="Calibri" w:hAnsi="Calibri" w:cs="Calibri"/>
          <w:bCs/>
          <w:i/>
          <w:iCs/>
          <w:color w:val="0070C0"/>
          <w:sz w:val="22"/>
          <w:szCs w:val="22"/>
          <w:shd w:val="clear" w:color="auto" w:fill="FFFFFF"/>
        </w:rPr>
        <w:t xml:space="preserve">may be used </w:t>
      </w:r>
      <w:r w:rsidR="007316D8" w:rsidRPr="002A735D">
        <w:rPr>
          <w:rStyle w:val="normaltextrun"/>
          <w:rFonts w:ascii="Calibri" w:eastAsia="Trebuchet MS" w:hAnsi="Calibri" w:cs="Calibri"/>
          <w:bCs/>
          <w:i/>
          <w:iCs/>
          <w:color w:val="0070C0"/>
          <w:sz w:val="22"/>
          <w:szCs w:val="22"/>
          <w:shd w:val="clear" w:color="auto" w:fill="FFFFFF"/>
        </w:rPr>
        <w:t>to identify where to install physical barriers for employee protection from COVID-19. Physical barriers are not required in direct patient care areas or resident rooms.]</w:t>
      </w:r>
    </w:p>
    <w:p w14:paraId="6515066F" w14:textId="77777777" w:rsidR="00D25C3C" w:rsidRDefault="00D25C3C" w:rsidP="0034239C">
      <w:pPr>
        <w:pStyle w:val="paragraph"/>
        <w:spacing w:before="0" w:beforeAutospacing="0" w:after="0" w:afterAutospacing="0"/>
        <w:ind w:left="360" w:right="440"/>
        <w:textAlignment w:val="baseline"/>
        <w:rPr>
          <w:rStyle w:val="eop"/>
          <w:rFonts w:ascii="Calibri" w:hAnsi="Calibri" w:cs="Calibri"/>
          <w:sz w:val="22"/>
          <w:szCs w:val="22"/>
        </w:rPr>
      </w:pPr>
    </w:p>
    <w:p w14:paraId="15B3C7A1" w14:textId="266E007A" w:rsidR="007316D8" w:rsidRPr="00EE02C3" w:rsidRDefault="007316D8" w:rsidP="0034239C">
      <w:pPr>
        <w:pStyle w:val="paragraph"/>
        <w:spacing w:before="0" w:beforeAutospacing="0" w:after="0" w:afterAutospacing="0"/>
        <w:ind w:left="360" w:right="440"/>
        <w:textAlignment w:val="baseline"/>
        <w:rPr>
          <w:rFonts w:ascii="Calibri" w:hAnsi="Calibri" w:cs="Calibri"/>
          <w:sz w:val="22"/>
          <w:szCs w:val="22"/>
        </w:rPr>
      </w:pPr>
      <w:r w:rsidRPr="00EE02C3">
        <w:rPr>
          <w:rStyle w:val="eop"/>
          <w:rFonts w:ascii="Calibri" w:hAnsi="Calibri" w:cs="Calibri"/>
          <w:sz w:val="22"/>
          <w:szCs w:val="22"/>
        </w:rPr>
        <w:t xml:space="preserve">Where feasible, </w:t>
      </w:r>
      <w:r w:rsidRPr="00EE02C3">
        <w:rPr>
          <w:rFonts w:ascii="Calibri" w:hAnsi="Calibri" w:cs="Calibri"/>
          <w:color w:val="0070C0"/>
          <w:sz w:val="22"/>
          <w:szCs w:val="22"/>
        </w:rPr>
        <w:t xml:space="preserve">[Employer name] </w:t>
      </w:r>
      <w:r w:rsidRPr="00EE02C3">
        <w:rPr>
          <w:rFonts w:ascii="Calibri" w:hAnsi="Calibri" w:cs="Calibri"/>
          <w:sz w:val="22"/>
          <w:szCs w:val="22"/>
        </w:rPr>
        <w:t>will ensure that:</w:t>
      </w:r>
    </w:p>
    <w:p w14:paraId="11EFFF6F" w14:textId="77777777" w:rsidR="008D34EC" w:rsidRPr="00EE02C3" w:rsidRDefault="008D34EC" w:rsidP="0034239C">
      <w:pPr>
        <w:pStyle w:val="paragraph"/>
        <w:spacing w:before="0" w:beforeAutospacing="0" w:after="0" w:afterAutospacing="0"/>
        <w:ind w:left="360" w:right="440"/>
        <w:textAlignment w:val="baseline"/>
        <w:rPr>
          <w:rFonts w:ascii="Calibri" w:eastAsia="Trebuchet MS" w:hAnsi="Calibri" w:cs="Calibri"/>
          <w:bCs/>
          <w:sz w:val="22"/>
          <w:szCs w:val="22"/>
          <w:shd w:val="clear" w:color="auto" w:fill="FFFFFF"/>
        </w:rPr>
      </w:pPr>
    </w:p>
    <w:p w14:paraId="2CFE2BDA" w14:textId="77777777" w:rsidR="007316D8" w:rsidRPr="00EE02C3" w:rsidRDefault="007316D8" w:rsidP="00EE02C3">
      <w:pPr>
        <w:pStyle w:val="paragraph"/>
        <w:numPr>
          <w:ilvl w:val="0"/>
          <w:numId w:val="5"/>
        </w:numPr>
        <w:spacing w:before="0" w:beforeAutospacing="0" w:after="0" w:afterAutospacing="0"/>
        <w:ind w:left="1080"/>
        <w:textAlignment w:val="baseline"/>
        <w:rPr>
          <w:rStyle w:val="normaltextrun"/>
          <w:rFonts w:ascii="Calibri" w:hAnsi="Calibri" w:cs="Calibri"/>
          <w:bCs/>
          <w:sz w:val="22"/>
          <w:szCs w:val="22"/>
          <w:shd w:val="clear" w:color="auto" w:fill="FFFFFF"/>
        </w:rPr>
      </w:pPr>
      <w:r w:rsidRPr="00EE02C3">
        <w:rPr>
          <w:rStyle w:val="normaltextrun"/>
          <w:rFonts w:ascii="Calibri" w:hAnsi="Calibri" w:cs="Calibri"/>
          <w:bCs/>
          <w:sz w:val="22"/>
          <w:szCs w:val="22"/>
          <w:shd w:val="clear" w:color="auto" w:fill="FAF9F8"/>
        </w:rPr>
        <w:t>Physical </w:t>
      </w:r>
      <w:r w:rsidRPr="00EE02C3">
        <w:rPr>
          <w:rStyle w:val="normaltextrun"/>
          <w:rFonts w:ascii="Calibri" w:hAnsi="Calibri" w:cs="Calibri"/>
          <w:bCs/>
          <w:sz w:val="22"/>
          <w:szCs w:val="22"/>
          <w:shd w:val="clear" w:color="auto" w:fill="FFFFFF"/>
        </w:rPr>
        <w:t xml:space="preserve">barriers are solid and made from impermeable </w:t>
      </w:r>
      <w:proofErr w:type="gramStart"/>
      <w:r w:rsidRPr="00EE02C3">
        <w:rPr>
          <w:rStyle w:val="normaltextrun"/>
          <w:rFonts w:ascii="Calibri" w:hAnsi="Calibri" w:cs="Calibri"/>
          <w:bCs/>
          <w:sz w:val="22"/>
          <w:szCs w:val="22"/>
          <w:shd w:val="clear" w:color="auto" w:fill="FFFFFF"/>
        </w:rPr>
        <w:t>materials;</w:t>
      </w:r>
      <w:proofErr w:type="gramEnd"/>
    </w:p>
    <w:p w14:paraId="727381CC" w14:textId="03007A9D" w:rsidR="00E903CB" w:rsidRPr="00EE02C3" w:rsidRDefault="007316D8" w:rsidP="00EE02C3">
      <w:pPr>
        <w:pStyle w:val="paragraph"/>
        <w:numPr>
          <w:ilvl w:val="0"/>
          <w:numId w:val="5"/>
        </w:numPr>
        <w:spacing w:before="0" w:beforeAutospacing="0" w:after="0" w:afterAutospacing="0"/>
        <w:ind w:left="1080"/>
        <w:textAlignment w:val="baseline"/>
        <w:rPr>
          <w:rStyle w:val="normaltextrun"/>
          <w:rFonts w:ascii="Calibri" w:hAnsi="Calibri" w:cs="Calibri"/>
          <w:bCs/>
          <w:sz w:val="22"/>
          <w:szCs w:val="22"/>
          <w:shd w:val="clear" w:color="auto" w:fill="FFFFFF"/>
        </w:rPr>
      </w:pPr>
      <w:r w:rsidRPr="00EE02C3">
        <w:rPr>
          <w:rStyle w:val="normaltextrun"/>
          <w:rFonts w:ascii="Calibri" w:hAnsi="Calibri" w:cs="Calibri"/>
          <w:bCs/>
          <w:sz w:val="22"/>
          <w:szCs w:val="22"/>
          <w:shd w:val="clear" w:color="auto" w:fill="FFFFFF"/>
        </w:rPr>
        <w:t xml:space="preserve">Physical barriers are easily cleanable or </w:t>
      </w:r>
      <w:proofErr w:type="gramStart"/>
      <w:r w:rsidRPr="00EE02C3">
        <w:rPr>
          <w:rStyle w:val="normaltextrun"/>
          <w:rFonts w:ascii="Calibri" w:hAnsi="Calibri" w:cs="Calibri"/>
          <w:bCs/>
          <w:sz w:val="22"/>
          <w:szCs w:val="22"/>
          <w:shd w:val="clear" w:color="auto" w:fill="FFFFFF"/>
        </w:rPr>
        <w:t>disposable;</w:t>
      </w:r>
      <w:proofErr w:type="gramEnd"/>
      <w:r w:rsidRPr="00EE02C3">
        <w:rPr>
          <w:rStyle w:val="normaltextrun"/>
          <w:rFonts w:ascii="Calibri" w:hAnsi="Calibri" w:cs="Calibri"/>
          <w:bCs/>
          <w:sz w:val="22"/>
          <w:szCs w:val="22"/>
          <w:shd w:val="clear" w:color="auto" w:fill="FFFFFF"/>
        </w:rPr>
        <w:t xml:space="preserve"> </w:t>
      </w:r>
    </w:p>
    <w:p w14:paraId="4ACF5D00" w14:textId="77777777" w:rsidR="007316D8" w:rsidRPr="00EE02C3" w:rsidRDefault="007316D8" w:rsidP="00EE02C3">
      <w:pPr>
        <w:pStyle w:val="paragraph"/>
        <w:numPr>
          <w:ilvl w:val="0"/>
          <w:numId w:val="5"/>
        </w:numPr>
        <w:spacing w:before="0" w:beforeAutospacing="0" w:after="0" w:afterAutospacing="0"/>
        <w:ind w:left="1080"/>
        <w:textAlignment w:val="baseline"/>
        <w:rPr>
          <w:rStyle w:val="normaltextrun"/>
          <w:rFonts w:ascii="Calibri" w:hAnsi="Calibri" w:cs="Calibri"/>
          <w:bCs/>
          <w:sz w:val="22"/>
          <w:szCs w:val="22"/>
          <w:shd w:val="clear" w:color="auto" w:fill="FFFFFF"/>
        </w:rPr>
      </w:pPr>
      <w:r w:rsidRPr="00EE02C3">
        <w:rPr>
          <w:rStyle w:val="normaltextrun"/>
          <w:rFonts w:ascii="Calibri" w:hAnsi="Calibri" w:cs="Calibri"/>
          <w:bCs/>
          <w:sz w:val="22"/>
          <w:szCs w:val="22"/>
          <w:shd w:val="clear" w:color="auto" w:fill="FFFFFF"/>
        </w:rPr>
        <w:t>P</w:t>
      </w:r>
      <w:r w:rsidRPr="00EE02C3">
        <w:rPr>
          <w:rStyle w:val="normaltextrun"/>
          <w:rFonts w:ascii="Calibri" w:hAnsi="Calibri" w:cs="Calibri"/>
          <w:bCs/>
          <w:sz w:val="22"/>
          <w:szCs w:val="22"/>
          <w:shd w:val="clear" w:color="auto" w:fill="FAF9F8"/>
        </w:rPr>
        <w:t xml:space="preserve">hysical barriers are sized (i.e., height and width) and located to block face-to-face pathways between individuals based on where each person would normally stand or </w:t>
      </w:r>
      <w:proofErr w:type="gramStart"/>
      <w:r w:rsidRPr="00EE02C3">
        <w:rPr>
          <w:rStyle w:val="normaltextrun"/>
          <w:rFonts w:ascii="Calibri" w:hAnsi="Calibri" w:cs="Calibri"/>
          <w:bCs/>
          <w:sz w:val="22"/>
          <w:szCs w:val="22"/>
          <w:shd w:val="clear" w:color="auto" w:fill="FAF9F8"/>
        </w:rPr>
        <w:t>sit;</w:t>
      </w:r>
      <w:proofErr w:type="gramEnd"/>
      <w:r w:rsidRPr="00EE02C3">
        <w:rPr>
          <w:rStyle w:val="normaltextrun"/>
          <w:rFonts w:ascii="Calibri" w:hAnsi="Calibri" w:cs="Calibri"/>
          <w:bCs/>
          <w:sz w:val="22"/>
          <w:szCs w:val="22"/>
          <w:shd w:val="clear" w:color="auto" w:fill="FAF9F8"/>
        </w:rPr>
        <w:t xml:space="preserve"> </w:t>
      </w:r>
    </w:p>
    <w:p w14:paraId="102FB14E" w14:textId="77777777" w:rsidR="007316D8" w:rsidRPr="00EE02C3" w:rsidRDefault="007316D8" w:rsidP="00EE02C3">
      <w:pPr>
        <w:pStyle w:val="paragraph"/>
        <w:numPr>
          <w:ilvl w:val="0"/>
          <w:numId w:val="4"/>
        </w:numPr>
        <w:spacing w:before="0" w:beforeAutospacing="0" w:after="0" w:afterAutospacing="0"/>
        <w:ind w:left="1080"/>
        <w:textAlignment w:val="baseline"/>
        <w:rPr>
          <w:rStyle w:val="eop"/>
          <w:rFonts w:ascii="Calibri" w:hAnsi="Calibri" w:cs="Calibri"/>
          <w:sz w:val="22"/>
          <w:szCs w:val="22"/>
        </w:rPr>
      </w:pPr>
      <w:r w:rsidRPr="00EE02C3">
        <w:rPr>
          <w:rStyle w:val="normaltextrun"/>
          <w:rFonts w:ascii="Calibri" w:hAnsi="Calibri" w:cs="Calibri"/>
          <w:bCs/>
          <w:sz w:val="22"/>
          <w:szCs w:val="22"/>
          <w:shd w:val="clear" w:color="auto" w:fill="FAF9F8"/>
        </w:rPr>
        <w:t>Physical barriers are secured so that they do not fall or shift, causing injury or </w:t>
      </w:r>
      <w:r w:rsidRPr="00EE02C3">
        <w:rPr>
          <w:rStyle w:val="normaltextrun"/>
          <w:rFonts w:ascii="Calibri" w:hAnsi="Calibri" w:cs="Calibri"/>
          <w:bCs/>
          <w:sz w:val="22"/>
          <w:szCs w:val="22"/>
          <w:shd w:val="clear" w:color="auto" w:fill="FFFFFF"/>
        </w:rPr>
        <w:t xml:space="preserve">creating a trip or fall </w:t>
      </w:r>
      <w:proofErr w:type="gramStart"/>
      <w:r w:rsidRPr="00EE02C3">
        <w:rPr>
          <w:rStyle w:val="normaltextrun"/>
          <w:rFonts w:ascii="Calibri" w:hAnsi="Calibri" w:cs="Calibri"/>
          <w:bCs/>
          <w:sz w:val="22"/>
          <w:szCs w:val="22"/>
          <w:shd w:val="clear" w:color="auto" w:fill="FFFFFF"/>
        </w:rPr>
        <w:t>hazard;</w:t>
      </w:r>
      <w:proofErr w:type="gramEnd"/>
      <w:r w:rsidRPr="00EE02C3">
        <w:rPr>
          <w:rStyle w:val="eop"/>
          <w:rFonts w:ascii="Calibri" w:eastAsia="Trebuchet MS" w:hAnsi="Calibri" w:cs="Calibri"/>
          <w:sz w:val="22"/>
          <w:szCs w:val="22"/>
          <w:shd w:val="clear" w:color="auto" w:fill="FFFFFF"/>
        </w:rPr>
        <w:t> </w:t>
      </w:r>
    </w:p>
    <w:p w14:paraId="10B1AAD2" w14:textId="77777777" w:rsidR="007316D8" w:rsidRPr="00EE02C3" w:rsidRDefault="007316D8" w:rsidP="00EE02C3">
      <w:pPr>
        <w:pStyle w:val="paragraph"/>
        <w:numPr>
          <w:ilvl w:val="0"/>
          <w:numId w:val="4"/>
        </w:numPr>
        <w:spacing w:before="0" w:beforeAutospacing="0" w:after="0" w:afterAutospacing="0"/>
        <w:ind w:left="1080"/>
        <w:textAlignment w:val="baseline"/>
        <w:rPr>
          <w:rStyle w:val="normaltextrun"/>
          <w:rFonts w:ascii="Calibri" w:hAnsi="Calibri" w:cs="Calibri"/>
          <w:sz w:val="22"/>
          <w:szCs w:val="22"/>
        </w:rPr>
      </w:pPr>
      <w:r w:rsidRPr="00EE02C3">
        <w:rPr>
          <w:rStyle w:val="normaltextrun"/>
          <w:rFonts w:ascii="Calibri" w:hAnsi="Calibri" w:cs="Calibri"/>
          <w:bCs/>
          <w:sz w:val="22"/>
          <w:szCs w:val="22"/>
          <w:shd w:val="clear" w:color="auto" w:fill="FAF9F8"/>
        </w:rPr>
        <w:t xml:space="preserve">Physical barriers do not block workspace air flow or interfere with the </w:t>
      </w:r>
      <w:r w:rsidRPr="00EE02C3">
        <w:rPr>
          <w:rStyle w:val="normaltextrun"/>
          <w:rFonts w:ascii="Calibri" w:hAnsi="Calibri" w:cs="Calibri"/>
          <w:bCs/>
          <w:sz w:val="22"/>
          <w:szCs w:val="22"/>
          <w:shd w:val="clear" w:color="auto" w:fill="FFFFFF"/>
        </w:rPr>
        <w:t xml:space="preserve">heating, ventilation, and air conditioning (HVAC) system </w:t>
      </w:r>
      <w:proofErr w:type="gramStart"/>
      <w:r w:rsidRPr="00EE02C3">
        <w:rPr>
          <w:rStyle w:val="normaltextrun"/>
          <w:rFonts w:ascii="Calibri" w:hAnsi="Calibri" w:cs="Calibri"/>
          <w:bCs/>
          <w:sz w:val="22"/>
          <w:szCs w:val="22"/>
          <w:shd w:val="clear" w:color="auto" w:fill="FFFFFF"/>
        </w:rPr>
        <w:t>operation;</w:t>
      </w:r>
      <w:proofErr w:type="gramEnd"/>
    </w:p>
    <w:p w14:paraId="0AF2F795" w14:textId="77777777" w:rsidR="007316D8" w:rsidRPr="00EE02C3" w:rsidRDefault="007316D8" w:rsidP="00EE02C3">
      <w:pPr>
        <w:pStyle w:val="paragraph"/>
        <w:numPr>
          <w:ilvl w:val="0"/>
          <w:numId w:val="4"/>
        </w:numPr>
        <w:spacing w:before="0" w:beforeAutospacing="0" w:after="0" w:afterAutospacing="0"/>
        <w:ind w:left="1080"/>
        <w:textAlignment w:val="baseline"/>
        <w:rPr>
          <w:rStyle w:val="normaltextrun"/>
          <w:rFonts w:ascii="Calibri" w:hAnsi="Calibri" w:cs="Calibri"/>
          <w:sz w:val="22"/>
          <w:szCs w:val="22"/>
        </w:rPr>
      </w:pPr>
      <w:r w:rsidRPr="00EE02C3">
        <w:rPr>
          <w:rStyle w:val="normaltextrun"/>
          <w:rFonts w:ascii="Calibri" w:hAnsi="Calibri" w:cs="Calibri"/>
          <w:bCs/>
          <w:sz w:val="22"/>
          <w:szCs w:val="22"/>
          <w:bdr w:val="none" w:sz="0" w:space="0" w:color="auto" w:frame="1"/>
        </w:rPr>
        <w:t xml:space="preserve">Physical barriers are transparent in cases where employees and others </w:t>
      </w:r>
      <w:proofErr w:type="gramStart"/>
      <w:r w:rsidRPr="00EE02C3">
        <w:rPr>
          <w:rStyle w:val="normaltextrun"/>
          <w:rFonts w:ascii="Calibri" w:hAnsi="Calibri" w:cs="Calibri"/>
          <w:bCs/>
          <w:sz w:val="22"/>
          <w:szCs w:val="22"/>
          <w:bdr w:val="none" w:sz="0" w:space="0" w:color="auto" w:frame="1"/>
        </w:rPr>
        <w:t>have to</w:t>
      </w:r>
      <w:proofErr w:type="gramEnd"/>
      <w:r w:rsidRPr="00EE02C3">
        <w:rPr>
          <w:rStyle w:val="normaltextrun"/>
          <w:rFonts w:ascii="Calibri" w:hAnsi="Calibri" w:cs="Calibri"/>
          <w:bCs/>
          <w:sz w:val="22"/>
          <w:szCs w:val="22"/>
          <w:bdr w:val="none" w:sz="0" w:space="0" w:color="auto" w:frame="1"/>
        </w:rPr>
        <w:t xml:space="preserve"> see each other for safety; </w:t>
      </w:r>
      <w:r w:rsidRPr="00FD1A96">
        <w:rPr>
          <w:rStyle w:val="normaltextrun"/>
          <w:rFonts w:ascii="Calibri" w:hAnsi="Calibri" w:cs="Calibri"/>
          <w:bCs/>
          <w:i/>
          <w:iCs/>
          <w:sz w:val="22"/>
          <w:szCs w:val="22"/>
          <w:bdr w:val="none" w:sz="0" w:space="0" w:color="auto" w:frame="1"/>
        </w:rPr>
        <w:t>and</w:t>
      </w:r>
    </w:p>
    <w:p w14:paraId="2610D8EF" w14:textId="77777777" w:rsidR="007316D8" w:rsidRPr="00EE02C3" w:rsidRDefault="007316D8" w:rsidP="00EE02C3">
      <w:pPr>
        <w:pStyle w:val="paragraph"/>
        <w:numPr>
          <w:ilvl w:val="0"/>
          <w:numId w:val="4"/>
        </w:numPr>
        <w:spacing w:before="0" w:beforeAutospacing="0" w:after="0" w:afterAutospacing="0"/>
        <w:ind w:left="1080"/>
        <w:textAlignment w:val="baseline"/>
        <w:rPr>
          <w:rStyle w:val="normaltextrun"/>
          <w:rFonts w:ascii="Calibri" w:hAnsi="Calibri" w:cs="Calibri"/>
          <w:sz w:val="22"/>
          <w:szCs w:val="22"/>
        </w:rPr>
      </w:pPr>
      <w:r w:rsidRPr="00EE02C3">
        <w:rPr>
          <w:rStyle w:val="normaltextrun"/>
          <w:rFonts w:ascii="Calibri" w:hAnsi="Calibri" w:cs="Calibri"/>
          <w:bCs/>
          <w:sz w:val="22"/>
          <w:szCs w:val="22"/>
          <w:shd w:val="clear" w:color="auto" w:fill="FAF9F8"/>
        </w:rPr>
        <w:t>Physical</w:t>
      </w:r>
      <w:r w:rsidRPr="00EE02C3">
        <w:rPr>
          <w:rStyle w:val="normaltextrun"/>
          <w:rFonts w:ascii="Calibri" w:hAnsi="Calibri" w:cs="Calibri"/>
          <w:bCs/>
          <w:sz w:val="22"/>
          <w:szCs w:val="22"/>
          <w:shd w:val="clear" w:color="auto" w:fill="FFFFFF"/>
        </w:rPr>
        <w:t> barriers do not interfere with effective communication between individuals.</w:t>
      </w:r>
    </w:p>
    <w:p w14:paraId="6F5F1F70" w14:textId="77777777" w:rsidR="007316D8" w:rsidRPr="00EE02C3" w:rsidRDefault="007316D8" w:rsidP="007316D8">
      <w:pPr>
        <w:pStyle w:val="paragraph"/>
        <w:spacing w:before="0" w:beforeAutospacing="0" w:after="0" w:afterAutospacing="0"/>
        <w:textAlignment w:val="baseline"/>
        <w:rPr>
          <w:rStyle w:val="normaltextrun"/>
          <w:rFonts w:ascii="Calibri" w:hAnsi="Calibri" w:cs="Calibri"/>
          <w:sz w:val="22"/>
          <w:szCs w:val="22"/>
        </w:rPr>
      </w:pPr>
    </w:p>
    <w:p w14:paraId="2F460AFE" w14:textId="72C7E422" w:rsidR="007316D8" w:rsidRPr="00EE02C3" w:rsidRDefault="007316D8" w:rsidP="008D34EC">
      <w:pPr>
        <w:pStyle w:val="paragraph"/>
        <w:spacing w:before="0" w:beforeAutospacing="0" w:after="0" w:afterAutospacing="0"/>
        <w:ind w:left="360" w:right="440"/>
        <w:textAlignment w:val="baseline"/>
        <w:rPr>
          <w:rFonts w:ascii="Calibri" w:hAnsi="Calibri" w:cs="Calibri"/>
          <w:color w:val="0070C0"/>
          <w:sz w:val="22"/>
          <w:szCs w:val="22"/>
        </w:rPr>
      </w:pPr>
      <w:r w:rsidRPr="00EE02C3">
        <w:rPr>
          <w:rFonts w:ascii="Calibri" w:hAnsi="Calibri" w:cs="Calibri"/>
          <w:color w:val="0070C0"/>
          <w:sz w:val="22"/>
          <w:szCs w:val="22"/>
        </w:rPr>
        <w:t>[Describe where and how physical barriers will be installed when physical distancing cannot be consistently maintained and spacing cannot be increased. For example:</w:t>
      </w:r>
    </w:p>
    <w:p w14:paraId="7987D33A" w14:textId="77777777" w:rsidR="00E903CB" w:rsidRPr="00EE02C3" w:rsidRDefault="00E903CB" w:rsidP="008D34EC">
      <w:pPr>
        <w:pStyle w:val="paragraph"/>
        <w:spacing w:before="0" w:beforeAutospacing="0" w:after="0" w:afterAutospacing="0"/>
        <w:ind w:left="360" w:right="440"/>
        <w:textAlignment w:val="baseline"/>
        <w:rPr>
          <w:rFonts w:ascii="Calibri" w:hAnsi="Calibri" w:cs="Calibri"/>
          <w:color w:val="0070C0"/>
          <w:sz w:val="22"/>
          <w:szCs w:val="22"/>
        </w:rPr>
      </w:pPr>
    </w:p>
    <w:p w14:paraId="2D207D21" w14:textId="594224AC" w:rsidR="007316D8" w:rsidRPr="00EE02C3" w:rsidRDefault="007316D8" w:rsidP="00EE02C3">
      <w:pPr>
        <w:pStyle w:val="paragraph"/>
        <w:numPr>
          <w:ilvl w:val="0"/>
          <w:numId w:val="12"/>
        </w:numPr>
        <w:spacing w:before="0" w:beforeAutospacing="0" w:after="0" w:afterAutospacing="0"/>
        <w:ind w:left="1080" w:right="440"/>
        <w:textAlignment w:val="baseline"/>
        <w:rPr>
          <w:rFonts w:ascii="Calibri" w:hAnsi="Calibri" w:cs="Calibri"/>
          <w:bCs/>
          <w:color w:val="0070C0"/>
          <w:sz w:val="22"/>
          <w:szCs w:val="22"/>
          <w:shd w:val="clear" w:color="auto" w:fill="FAF9F8"/>
        </w:rPr>
      </w:pPr>
      <w:r w:rsidRPr="00EE02C3">
        <w:rPr>
          <w:rFonts w:ascii="Calibri" w:hAnsi="Calibri" w:cs="Calibri"/>
          <w:bCs/>
          <w:color w:val="0070C0"/>
          <w:sz w:val="22"/>
          <w:szCs w:val="22"/>
          <w:shd w:val="clear" w:color="auto" w:fill="FAF9F8"/>
        </w:rPr>
        <w:t>Where:</w:t>
      </w:r>
    </w:p>
    <w:p w14:paraId="5985D01F" w14:textId="77777777" w:rsidR="008670CE" w:rsidRPr="00EE02C3" w:rsidRDefault="008670CE" w:rsidP="008670CE">
      <w:pPr>
        <w:pStyle w:val="paragraph"/>
        <w:spacing w:before="0" w:beforeAutospacing="0" w:after="0" w:afterAutospacing="0"/>
        <w:ind w:left="1080" w:right="440"/>
        <w:textAlignment w:val="baseline"/>
        <w:rPr>
          <w:rFonts w:ascii="Calibri" w:hAnsi="Calibri" w:cs="Calibri"/>
          <w:bCs/>
          <w:color w:val="0070C0"/>
          <w:sz w:val="22"/>
          <w:szCs w:val="22"/>
          <w:shd w:val="clear" w:color="auto" w:fill="FAF9F8"/>
        </w:rPr>
      </w:pPr>
    </w:p>
    <w:p w14:paraId="526D2012" w14:textId="77777777" w:rsidR="007316D8" w:rsidRPr="00EE02C3" w:rsidRDefault="007316D8" w:rsidP="00EE02C3">
      <w:pPr>
        <w:pStyle w:val="paragraph"/>
        <w:numPr>
          <w:ilvl w:val="1"/>
          <w:numId w:val="12"/>
        </w:numPr>
        <w:spacing w:before="0" w:beforeAutospacing="0" w:after="0" w:afterAutospacing="0"/>
        <w:ind w:right="440"/>
        <w:textAlignment w:val="baseline"/>
        <w:rPr>
          <w:rFonts w:ascii="Calibri" w:hAnsi="Calibri" w:cs="Calibri"/>
          <w:bCs/>
          <w:color w:val="0070C0"/>
          <w:sz w:val="22"/>
          <w:szCs w:val="22"/>
          <w:shd w:val="clear" w:color="auto" w:fill="FAF9F8"/>
        </w:rPr>
      </w:pPr>
      <w:r w:rsidRPr="00EE02C3">
        <w:rPr>
          <w:rFonts w:ascii="Calibri" w:hAnsi="Calibri" w:cs="Calibri"/>
          <w:bCs/>
          <w:color w:val="0070C0"/>
          <w:sz w:val="22"/>
          <w:szCs w:val="22"/>
          <w:shd w:val="clear" w:color="auto" w:fill="FAF9F8"/>
        </w:rPr>
        <w:t>Public facing fixed workstations (e.g., entryway/lobby, check-in desks, triage, hospital pharmacy windows, bill payment</w:t>
      </w:r>
      <w:proofErr w:type="gramStart"/>
      <w:r w:rsidRPr="00EE02C3">
        <w:rPr>
          <w:rFonts w:ascii="Calibri" w:hAnsi="Calibri" w:cs="Calibri"/>
          <w:bCs/>
          <w:color w:val="0070C0"/>
          <w:sz w:val="22"/>
          <w:szCs w:val="22"/>
          <w:shd w:val="clear" w:color="auto" w:fill="FAF9F8"/>
        </w:rPr>
        <w:t>);</w:t>
      </w:r>
      <w:proofErr w:type="gramEnd"/>
    </w:p>
    <w:p w14:paraId="3F743E83" w14:textId="5CB44350" w:rsidR="007316D8" w:rsidRPr="00EE02C3" w:rsidRDefault="007316D8" w:rsidP="00EE02C3">
      <w:pPr>
        <w:pStyle w:val="paragraph"/>
        <w:numPr>
          <w:ilvl w:val="1"/>
          <w:numId w:val="12"/>
        </w:numPr>
        <w:spacing w:before="0" w:beforeAutospacing="0" w:after="0" w:afterAutospacing="0"/>
        <w:ind w:right="440"/>
        <w:textAlignment w:val="baseline"/>
        <w:rPr>
          <w:rFonts w:ascii="Calibri" w:hAnsi="Calibri" w:cs="Calibri"/>
          <w:color w:val="0070C0"/>
          <w:sz w:val="22"/>
          <w:szCs w:val="22"/>
        </w:rPr>
      </w:pPr>
      <w:r w:rsidRPr="00EE02C3">
        <w:rPr>
          <w:rFonts w:ascii="Calibri" w:hAnsi="Calibri" w:cs="Calibri"/>
          <w:color w:val="0070C0"/>
          <w:sz w:val="22"/>
          <w:szCs w:val="22"/>
        </w:rPr>
        <w:t>Security screening and checkpoints.</w:t>
      </w:r>
    </w:p>
    <w:p w14:paraId="0A874821" w14:textId="77777777" w:rsidR="008D34EC" w:rsidRPr="00EE02C3" w:rsidRDefault="008D34EC" w:rsidP="008D34EC">
      <w:pPr>
        <w:pStyle w:val="paragraph"/>
        <w:spacing w:before="0" w:beforeAutospacing="0" w:after="0" w:afterAutospacing="0"/>
        <w:ind w:left="1440" w:right="440"/>
        <w:textAlignment w:val="baseline"/>
        <w:rPr>
          <w:rFonts w:ascii="Calibri" w:hAnsi="Calibri" w:cs="Calibri"/>
          <w:color w:val="0070C0"/>
          <w:sz w:val="22"/>
          <w:szCs w:val="22"/>
        </w:rPr>
      </w:pPr>
    </w:p>
    <w:p w14:paraId="698EF79C" w14:textId="7D8E15D7" w:rsidR="007316D8" w:rsidRPr="00EE02C3" w:rsidRDefault="007316D8" w:rsidP="00EE02C3">
      <w:pPr>
        <w:pStyle w:val="paragraph"/>
        <w:numPr>
          <w:ilvl w:val="0"/>
          <w:numId w:val="12"/>
        </w:numPr>
        <w:spacing w:before="0" w:beforeAutospacing="0" w:after="0" w:afterAutospacing="0"/>
        <w:ind w:left="1080" w:right="440"/>
        <w:textAlignment w:val="baseline"/>
        <w:rPr>
          <w:rFonts w:ascii="Calibri" w:hAnsi="Calibri" w:cs="Calibri"/>
          <w:color w:val="0070C0"/>
          <w:sz w:val="22"/>
          <w:szCs w:val="22"/>
        </w:rPr>
      </w:pPr>
      <w:r w:rsidRPr="00EE02C3">
        <w:rPr>
          <w:rFonts w:ascii="Calibri" w:hAnsi="Calibri" w:cs="Calibri"/>
          <w:color w:val="0070C0"/>
          <w:sz w:val="22"/>
          <w:szCs w:val="22"/>
        </w:rPr>
        <w:t>How:</w:t>
      </w:r>
    </w:p>
    <w:p w14:paraId="4EE8DE7A" w14:textId="77777777" w:rsidR="008670CE" w:rsidRPr="00EE02C3" w:rsidRDefault="008670CE" w:rsidP="008670CE">
      <w:pPr>
        <w:pStyle w:val="paragraph"/>
        <w:spacing w:before="0" w:beforeAutospacing="0" w:after="0" w:afterAutospacing="0"/>
        <w:ind w:left="1080" w:right="440"/>
        <w:textAlignment w:val="baseline"/>
        <w:rPr>
          <w:rFonts w:ascii="Calibri" w:hAnsi="Calibri" w:cs="Calibri"/>
          <w:color w:val="0070C0"/>
          <w:sz w:val="22"/>
          <w:szCs w:val="22"/>
        </w:rPr>
      </w:pPr>
    </w:p>
    <w:p w14:paraId="2CBE1B93" w14:textId="77777777" w:rsidR="007316D8" w:rsidRPr="00EE02C3" w:rsidRDefault="007316D8" w:rsidP="00EE02C3">
      <w:pPr>
        <w:pStyle w:val="paragraph"/>
        <w:numPr>
          <w:ilvl w:val="1"/>
          <w:numId w:val="12"/>
        </w:numPr>
        <w:spacing w:before="0" w:beforeAutospacing="0" w:after="0" w:afterAutospacing="0"/>
        <w:ind w:right="440"/>
        <w:textAlignment w:val="baseline"/>
        <w:rPr>
          <w:rFonts w:ascii="Calibri" w:hAnsi="Calibri" w:cs="Calibri"/>
          <w:color w:val="0070C0"/>
          <w:sz w:val="22"/>
          <w:szCs w:val="22"/>
        </w:rPr>
      </w:pPr>
      <w:r w:rsidRPr="00EE02C3">
        <w:rPr>
          <w:rFonts w:ascii="Calibri" w:hAnsi="Calibri" w:cs="Calibri"/>
          <w:bCs/>
          <w:color w:val="0070C0"/>
          <w:sz w:val="22"/>
          <w:szCs w:val="22"/>
        </w:rPr>
        <w:t xml:space="preserve">Free-standing on the floor and </w:t>
      </w:r>
      <w:proofErr w:type="gramStart"/>
      <w:r w:rsidRPr="00EE02C3">
        <w:rPr>
          <w:rFonts w:ascii="Calibri" w:hAnsi="Calibri" w:cs="Calibri"/>
          <w:bCs/>
          <w:color w:val="0070C0"/>
          <w:sz w:val="22"/>
          <w:szCs w:val="22"/>
        </w:rPr>
        <w:t>secured;</w:t>
      </w:r>
      <w:proofErr w:type="gramEnd"/>
      <w:r w:rsidRPr="00EE02C3">
        <w:rPr>
          <w:rFonts w:ascii="Calibri" w:hAnsi="Calibri" w:cs="Calibri"/>
          <w:color w:val="0070C0"/>
          <w:sz w:val="22"/>
          <w:szCs w:val="22"/>
        </w:rPr>
        <w:t> </w:t>
      </w:r>
    </w:p>
    <w:p w14:paraId="1434B291" w14:textId="77777777" w:rsidR="007316D8" w:rsidRPr="00EE02C3" w:rsidRDefault="007316D8" w:rsidP="00EE02C3">
      <w:pPr>
        <w:pStyle w:val="paragraph"/>
        <w:numPr>
          <w:ilvl w:val="1"/>
          <w:numId w:val="12"/>
        </w:numPr>
        <w:spacing w:before="0" w:beforeAutospacing="0" w:after="0" w:afterAutospacing="0"/>
        <w:ind w:right="440"/>
        <w:textAlignment w:val="baseline"/>
        <w:rPr>
          <w:rFonts w:ascii="Calibri" w:hAnsi="Calibri" w:cs="Calibri"/>
          <w:color w:val="0070C0"/>
          <w:sz w:val="22"/>
          <w:szCs w:val="22"/>
        </w:rPr>
      </w:pPr>
      <w:r w:rsidRPr="00EE02C3">
        <w:rPr>
          <w:rFonts w:ascii="Calibri" w:hAnsi="Calibri" w:cs="Calibri"/>
          <w:bCs/>
          <w:color w:val="0070C0"/>
          <w:sz w:val="22"/>
          <w:szCs w:val="22"/>
          <w:shd w:val="clear" w:color="auto" w:fill="FAF9F8"/>
        </w:rPr>
        <w:t>Mounted securely to hard surfaces above the floor (e.g., benches, desks, countertops, production lines, vehicle interior surfaces); or</w:t>
      </w:r>
      <w:r w:rsidRPr="00EE02C3">
        <w:rPr>
          <w:rFonts w:ascii="Calibri" w:hAnsi="Calibri" w:cs="Calibri"/>
          <w:color w:val="0070C0"/>
          <w:sz w:val="22"/>
          <w:szCs w:val="22"/>
        </w:rPr>
        <w:t> </w:t>
      </w:r>
    </w:p>
    <w:p w14:paraId="44B32830" w14:textId="77777777" w:rsidR="007316D8" w:rsidRPr="00EE02C3" w:rsidRDefault="007316D8" w:rsidP="00EE02C3">
      <w:pPr>
        <w:pStyle w:val="paragraph"/>
        <w:numPr>
          <w:ilvl w:val="1"/>
          <w:numId w:val="12"/>
        </w:numPr>
        <w:spacing w:before="0" w:beforeAutospacing="0" w:after="0" w:afterAutospacing="0"/>
        <w:ind w:right="440"/>
        <w:textAlignment w:val="baseline"/>
        <w:rPr>
          <w:rFonts w:ascii="Calibri" w:hAnsi="Calibri" w:cs="Calibri"/>
          <w:bCs/>
          <w:color w:val="0070C0"/>
          <w:sz w:val="22"/>
          <w:szCs w:val="22"/>
          <w:shd w:val="clear" w:color="auto" w:fill="FAF9F8"/>
        </w:rPr>
      </w:pPr>
      <w:r w:rsidRPr="00EE02C3">
        <w:rPr>
          <w:rFonts w:ascii="Calibri" w:hAnsi="Calibri" w:cs="Calibri"/>
          <w:bCs/>
          <w:color w:val="0070C0"/>
          <w:sz w:val="22"/>
          <w:szCs w:val="22"/>
          <w:shd w:val="clear" w:color="auto" w:fill="FAF9F8"/>
        </w:rPr>
        <w:t>Hung from above and extending down from the ceiling or other fixture and secured so as not to fall, flap, or move.]</w:t>
      </w:r>
    </w:p>
    <w:p w14:paraId="2819862A" w14:textId="77777777" w:rsidR="007316D8" w:rsidRPr="00EE02C3" w:rsidRDefault="007316D8" w:rsidP="008D34EC">
      <w:pPr>
        <w:ind w:left="360" w:right="440"/>
      </w:pPr>
    </w:p>
    <w:p w14:paraId="167B37C2" w14:textId="029ED393" w:rsidR="007316D8" w:rsidRPr="00EE02C3" w:rsidRDefault="007316D8" w:rsidP="008D34EC">
      <w:pPr>
        <w:ind w:left="360" w:right="440"/>
        <w:rPr>
          <w:b/>
          <w:i/>
        </w:rPr>
      </w:pPr>
      <w:r w:rsidRPr="00EE02C3">
        <w:rPr>
          <w:b/>
          <w:i/>
        </w:rPr>
        <w:t>Cleaning and Disinfection</w:t>
      </w:r>
    </w:p>
    <w:p w14:paraId="1016C0A8" w14:textId="77777777" w:rsidR="007316D8" w:rsidRPr="00EE02C3" w:rsidRDefault="007316D8" w:rsidP="008D34EC">
      <w:pPr>
        <w:ind w:left="360" w:right="440"/>
        <w:rPr>
          <w:b/>
          <w:i/>
          <w:color w:val="ED7D31"/>
        </w:rPr>
      </w:pPr>
    </w:p>
    <w:p w14:paraId="53E9A2D4" w14:textId="36CD3013" w:rsidR="007316D8" w:rsidRPr="00EE02C3" w:rsidRDefault="007316D8" w:rsidP="008D34EC">
      <w:pPr>
        <w:ind w:left="360" w:right="440"/>
        <w:rPr>
          <w:color w:val="0070C0"/>
        </w:rPr>
      </w:pPr>
      <w:r w:rsidRPr="00EE02C3">
        <w:rPr>
          <w:color w:val="0070C0"/>
        </w:rPr>
        <w:t xml:space="preserve">[Employer name] </w:t>
      </w:r>
      <w:r w:rsidRPr="00EE02C3">
        <w:t xml:space="preserve">will implement policies and procedures for cleaning, disinfection, and hand hygiene, along with the other provisions required by </w:t>
      </w:r>
      <w:r w:rsidR="00C20BC7">
        <w:t>the</w:t>
      </w:r>
      <w:r w:rsidRPr="00EE02C3">
        <w:t xml:space="preserve"> COVID-19 ETS, as part of a multi-layered infection control approach. </w:t>
      </w:r>
      <w:r w:rsidRPr="00EE02C3">
        <w:rPr>
          <w:color w:val="0070C0"/>
        </w:rPr>
        <w:t>[Employer name]</w:t>
      </w:r>
      <w:r w:rsidRPr="00EE02C3">
        <w:rPr>
          <w:color w:val="000000"/>
        </w:rPr>
        <w:t xml:space="preserve"> and the COVID-19 Safety Coordinator(s) will work collaboratively with non-managerial employees and their representatives to implement cleaning, disinfection, and hand hygiene in the workplace</w:t>
      </w:r>
      <w:r w:rsidR="008D34EC" w:rsidRPr="00EE02C3">
        <w:rPr>
          <w:color w:val="000000"/>
        </w:rPr>
        <w:t xml:space="preserve">. </w:t>
      </w:r>
      <w:r w:rsidR="008D34EC" w:rsidRPr="003F7EA0">
        <w:rPr>
          <w:i/>
          <w:iCs/>
          <w:color w:val="0070C0"/>
        </w:rPr>
        <w:t>[</w:t>
      </w:r>
      <w:r w:rsidR="008D34EC" w:rsidRPr="008D34EC">
        <w:rPr>
          <w:b/>
          <w:bCs/>
          <w:i/>
          <w:iCs/>
          <w:color w:val="0070C0"/>
        </w:rPr>
        <w:t>Note:</w:t>
      </w:r>
      <w:r w:rsidR="008D34EC" w:rsidRPr="008D34EC">
        <w:rPr>
          <w:i/>
          <w:iCs/>
          <w:color w:val="0070C0"/>
        </w:rPr>
        <w:t xml:space="preserve"> An example </w:t>
      </w:r>
      <w:r w:rsidR="008D34EC" w:rsidRPr="008D34EC">
        <w:rPr>
          <w:b/>
          <w:bCs/>
          <w:i/>
          <w:iCs/>
          <w:color w:val="2E5395"/>
        </w:rPr>
        <w:t>COVID-19 Healthcare Worksite Checklist &amp; Employee Job Hazard Analysis</w:t>
      </w:r>
      <w:r w:rsidR="008D34EC" w:rsidRPr="008D34EC">
        <w:rPr>
          <w:i/>
          <w:iCs/>
          <w:color w:val="0070C0"/>
        </w:rPr>
        <w:t xml:space="preserve"> </w:t>
      </w:r>
      <w:proofErr w:type="gramStart"/>
      <w:r w:rsidR="008D34EC" w:rsidRPr="008D34EC">
        <w:rPr>
          <w:i/>
          <w:iCs/>
          <w:color w:val="0070C0"/>
        </w:rPr>
        <w:t>is located in</w:t>
      </w:r>
      <w:proofErr w:type="gramEnd"/>
      <w:r w:rsidR="008D34EC" w:rsidRPr="008D34EC">
        <w:rPr>
          <w:i/>
          <w:iCs/>
          <w:color w:val="0070C0"/>
        </w:rPr>
        <w:t xml:space="preserve"> the </w:t>
      </w:r>
      <w:r w:rsidR="003B5303">
        <w:rPr>
          <w:i/>
          <w:iCs/>
          <w:color w:val="0070C0"/>
        </w:rPr>
        <w:t>Appendix</w:t>
      </w:r>
      <w:r w:rsidRPr="00EE02C3">
        <w:rPr>
          <w:i/>
          <w:iCs/>
          <w:color w:val="0070C0"/>
        </w:rPr>
        <w:t xml:space="preserve"> </w:t>
      </w:r>
      <w:r w:rsidR="002A735D">
        <w:rPr>
          <w:i/>
          <w:iCs/>
          <w:color w:val="0070C0"/>
        </w:rPr>
        <w:t xml:space="preserve">and </w:t>
      </w:r>
      <w:r w:rsidRPr="00EE02C3">
        <w:rPr>
          <w:rStyle w:val="normaltextrun"/>
          <w:i/>
          <w:iCs/>
          <w:color w:val="0070C0"/>
          <w:shd w:val="clear" w:color="auto" w:fill="FFFFFF"/>
        </w:rPr>
        <w:t>may be used </w:t>
      </w:r>
      <w:r w:rsidRPr="00EE02C3">
        <w:rPr>
          <w:i/>
          <w:iCs/>
          <w:color w:val="0070C0"/>
          <w:shd w:val="clear" w:color="auto" w:fill="FFFFFF"/>
        </w:rPr>
        <w:t xml:space="preserve">to assess COVID-19-related hazards and develop and implement </w:t>
      </w:r>
      <w:r w:rsidRPr="00EE02C3">
        <w:rPr>
          <w:i/>
          <w:iCs/>
          <w:color w:val="0070C0"/>
        </w:rPr>
        <w:t>policies and procedures for cleaning and disinfection.]</w:t>
      </w:r>
      <w:r w:rsidRPr="00EE02C3">
        <w:rPr>
          <w:color w:val="0070C0"/>
        </w:rPr>
        <w:t xml:space="preserve"> </w:t>
      </w:r>
    </w:p>
    <w:p w14:paraId="45482EF5" w14:textId="77777777" w:rsidR="00822FFB" w:rsidRPr="00EE02C3" w:rsidRDefault="00822FFB" w:rsidP="008D34EC">
      <w:pPr>
        <w:ind w:left="360" w:right="440"/>
      </w:pPr>
    </w:p>
    <w:p w14:paraId="26BA6EF2" w14:textId="77777777" w:rsidR="000328BA" w:rsidRDefault="000328BA" w:rsidP="008D34EC">
      <w:pPr>
        <w:ind w:left="360" w:right="440"/>
        <w:rPr>
          <w:b/>
          <w:bCs/>
          <w:u w:val="single"/>
        </w:rPr>
      </w:pPr>
    </w:p>
    <w:p w14:paraId="63FF839F" w14:textId="77777777" w:rsidR="000328BA" w:rsidRDefault="000328BA" w:rsidP="008D34EC">
      <w:pPr>
        <w:ind w:left="360" w:right="440"/>
        <w:rPr>
          <w:b/>
          <w:bCs/>
          <w:u w:val="single"/>
        </w:rPr>
      </w:pPr>
    </w:p>
    <w:p w14:paraId="4D993832" w14:textId="77777777" w:rsidR="000328BA" w:rsidRDefault="000328BA" w:rsidP="008D34EC">
      <w:pPr>
        <w:ind w:left="360" w:right="440"/>
        <w:rPr>
          <w:b/>
          <w:bCs/>
          <w:u w:val="single"/>
        </w:rPr>
      </w:pPr>
    </w:p>
    <w:p w14:paraId="490954D7" w14:textId="77777777" w:rsidR="000328BA" w:rsidRDefault="000328BA" w:rsidP="008D34EC">
      <w:pPr>
        <w:ind w:left="360" w:right="440"/>
        <w:rPr>
          <w:b/>
          <w:bCs/>
          <w:u w:val="single"/>
        </w:rPr>
      </w:pPr>
    </w:p>
    <w:p w14:paraId="10426F8D" w14:textId="77777777" w:rsidR="000328BA" w:rsidRDefault="000328BA" w:rsidP="008D34EC">
      <w:pPr>
        <w:ind w:left="360" w:right="440"/>
        <w:rPr>
          <w:b/>
          <w:bCs/>
          <w:u w:val="single"/>
        </w:rPr>
      </w:pPr>
    </w:p>
    <w:p w14:paraId="611F7A0C" w14:textId="77777777" w:rsidR="000328BA" w:rsidRDefault="000328BA" w:rsidP="008D34EC">
      <w:pPr>
        <w:ind w:left="360" w:right="440"/>
        <w:rPr>
          <w:b/>
          <w:bCs/>
          <w:u w:val="single"/>
        </w:rPr>
      </w:pPr>
    </w:p>
    <w:p w14:paraId="21E781C9" w14:textId="77777777" w:rsidR="000328BA" w:rsidRDefault="000328BA" w:rsidP="008D34EC">
      <w:pPr>
        <w:ind w:left="360" w:right="440"/>
        <w:rPr>
          <w:b/>
          <w:bCs/>
          <w:u w:val="single"/>
        </w:rPr>
      </w:pPr>
    </w:p>
    <w:p w14:paraId="59485F8E" w14:textId="0F99FF65" w:rsidR="007316D8" w:rsidRPr="008343C8" w:rsidRDefault="007316D8" w:rsidP="008D34EC">
      <w:pPr>
        <w:ind w:left="360" w:right="440"/>
        <w:rPr>
          <w:b/>
          <w:bCs/>
          <w:color w:val="0070C0"/>
          <w:u w:val="single"/>
        </w:rPr>
      </w:pPr>
      <w:r w:rsidRPr="008343C8">
        <w:rPr>
          <w:b/>
          <w:bCs/>
          <w:u w:val="single"/>
        </w:rPr>
        <w:t>In patient care areas, resident rooms, and for medical devices and equipment:</w:t>
      </w:r>
    </w:p>
    <w:p w14:paraId="4886A46D" w14:textId="77777777" w:rsidR="007316D8" w:rsidRPr="00EE02C3" w:rsidRDefault="007316D8" w:rsidP="008D34EC">
      <w:pPr>
        <w:ind w:left="360" w:right="440"/>
        <w:rPr>
          <w:color w:val="0070C0"/>
        </w:rPr>
      </w:pPr>
    </w:p>
    <w:p w14:paraId="705EBB44" w14:textId="77777777" w:rsidR="007316D8" w:rsidRPr="00EE02C3" w:rsidRDefault="007316D8" w:rsidP="008D34EC">
      <w:pPr>
        <w:ind w:left="360" w:right="440"/>
      </w:pPr>
      <w:r w:rsidRPr="00EE02C3">
        <w:rPr>
          <w:color w:val="0070C0"/>
        </w:rPr>
        <w:t>[Employer name]</w:t>
      </w:r>
      <w:r w:rsidRPr="00EE02C3">
        <w:t xml:space="preserve"> will follow standard practices for cleaning and disinfection of surfaces and equipment in accordance with CDC’s “</w:t>
      </w:r>
      <w:hyperlink r:id="rId18" w:history="1">
        <w:r w:rsidRPr="00EE02C3">
          <w:rPr>
            <w:rStyle w:val="Hyperlink"/>
          </w:rPr>
          <w:t>COVID-19 Infection Prevention and Control Recommendations</w:t>
        </w:r>
      </w:hyperlink>
      <w:r w:rsidRPr="00EE02C3">
        <w:t>” and CDC’s “</w:t>
      </w:r>
      <w:hyperlink r:id="rId19" w:history="1">
        <w:r w:rsidRPr="00EE02C3">
          <w:rPr>
            <w:rStyle w:val="Hyperlink"/>
          </w:rPr>
          <w:t xml:space="preserve">Guidelines </w:t>
        </w:r>
        <w:r w:rsidRPr="00EE02C3">
          <w:rPr>
            <w:rStyle w:val="Hyperlink"/>
          </w:rPr>
          <w:t>for Environmental Infection Control</w:t>
        </w:r>
      </w:hyperlink>
      <w:r w:rsidRPr="00EE02C3">
        <w:t xml:space="preserve">.” </w:t>
      </w:r>
    </w:p>
    <w:p w14:paraId="02D765B2" w14:textId="77777777" w:rsidR="0018778B" w:rsidRPr="00EE02C3" w:rsidRDefault="0018778B" w:rsidP="008D34EC">
      <w:pPr>
        <w:ind w:left="360" w:right="440"/>
      </w:pPr>
    </w:p>
    <w:p w14:paraId="131A99CF" w14:textId="5A6AAB03" w:rsidR="007316D8" w:rsidRPr="008343C8" w:rsidRDefault="007316D8" w:rsidP="008D34EC">
      <w:pPr>
        <w:ind w:left="360" w:right="440"/>
        <w:rPr>
          <w:b/>
          <w:bCs/>
          <w:u w:val="single"/>
        </w:rPr>
      </w:pPr>
      <w:r w:rsidRPr="008343C8">
        <w:rPr>
          <w:b/>
          <w:bCs/>
          <w:u w:val="single"/>
        </w:rPr>
        <w:t>In all other areas:</w:t>
      </w:r>
    </w:p>
    <w:p w14:paraId="7E8B46A1" w14:textId="77777777" w:rsidR="007316D8" w:rsidRPr="00EE02C3" w:rsidRDefault="007316D8" w:rsidP="008D34EC">
      <w:pPr>
        <w:ind w:left="360" w:right="440"/>
      </w:pPr>
    </w:p>
    <w:p w14:paraId="402183AD" w14:textId="77777777" w:rsidR="007316D8" w:rsidRPr="00EE02C3" w:rsidRDefault="007316D8" w:rsidP="008D34EC">
      <w:pPr>
        <w:ind w:left="360" w:right="440"/>
      </w:pPr>
      <w:r w:rsidRPr="00EE02C3">
        <w:rPr>
          <w:color w:val="0070C0"/>
        </w:rPr>
        <w:t>[Employer name]</w:t>
      </w:r>
      <w:r w:rsidRPr="00EE02C3">
        <w:t xml:space="preserve"> requires the cleaning of high-touch surfaces and equipment at least once a day, following manufacturers’ instructions for the application of cleaners.</w:t>
      </w:r>
    </w:p>
    <w:p w14:paraId="60C560FB" w14:textId="77777777" w:rsidR="007316D8" w:rsidRPr="00EE02C3" w:rsidRDefault="007316D8" w:rsidP="007316D8">
      <w:pPr>
        <w:ind w:left="720"/>
      </w:pPr>
    </w:p>
    <w:p w14:paraId="0F2674EC" w14:textId="77777777" w:rsidR="007316D8" w:rsidRPr="00EE02C3" w:rsidRDefault="007316D8" w:rsidP="008D34EC">
      <w:pPr>
        <w:ind w:left="360" w:right="440"/>
      </w:pPr>
      <w:r w:rsidRPr="00EE02C3">
        <w:t xml:space="preserve">When a person who is COVID-19 positive has been in the workplace within the last 24 hours, </w:t>
      </w:r>
      <w:r w:rsidRPr="00EE02C3">
        <w:rPr>
          <w:color w:val="0070C0"/>
        </w:rPr>
        <w:t>[Employer name]</w:t>
      </w:r>
      <w:r w:rsidRPr="00EE02C3">
        <w:t xml:space="preserve"> requires cleaning and disinfection, in accordance with CDC’s “</w:t>
      </w:r>
      <w:hyperlink r:id="rId20" w:history="1">
        <w:r w:rsidRPr="00EE02C3">
          <w:rPr>
            <w:rStyle w:val="Hyperlink"/>
          </w:rPr>
          <w:t>Cleaning and Disinfecting Guidance</w:t>
        </w:r>
      </w:hyperlink>
      <w:r w:rsidRPr="00EE02C3">
        <w:t xml:space="preserve">,” of any areas, materials, and equipment that have likely been contaminated by that person (e.g., rooms they occupied, items they touched). </w:t>
      </w:r>
    </w:p>
    <w:p w14:paraId="51603F40" w14:textId="72E3859D" w:rsidR="007316D8" w:rsidRPr="00EE02C3" w:rsidRDefault="007316D8" w:rsidP="008D34EC">
      <w:pPr>
        <w:ind w:left="360" w:right="440"/>
      </w:pPr>
    </w:p>
    <w:p w14:paraId="746758F5" w14:textId="77777777" w:rsidR="007316D8" w:rsidRPr="00EE02C3" w:rsidRDefault="007316D8" w:rsidP="008D34EC">
      <w:pPr>
        <w:ind w:left="360" w:right="440"/>
        <w:rPr>
          <w:color w:val="0070C0"/>
        </w:rPr>
      </w:pPr>
      <w:r w:rsidRPr="00EE02C3">
        <w:rPr>
          <w:color w:val="0070C0"/>
        </w:rPr>
        <w:t>[Describe the schedule for cleaning and disinfection, the persons responsible for conducting cleaning and disinfection, the products that are used to clean and disinfect the workplace, how the business will clean patient care areas, resident rooms, and medical devices and equipment, and how the business will clean and disinfect the workplace if a COVID-19 positive person has been in in the workplace within the last 24 hours. Attach copy of cleaning logs to be used.]</w:t>
      </w:r>
    </w:p>
    <w:p w14:paraId="3BCC9F9F" w14:textId="77777777" w:rsidR="007316D8" w:rsidRPr="00EE02C3" w:rsidRDefault="007316D8" w:rsidP="008D34EC">
      <w:pPr>
        <w:ind w:left="360" w:right="440"/>
      </w:pPr>
    </w:p>
    <w:p w14:paraId="341470E7" w14:textId="77777777" w:rsidR="007316D8" w:rsidRPr="00EE02C3" w:rsidRDefault="007316D8" w:rsidP="008D34EC">
      <w:pPr>
        <w:ind w:left="360" w:right="440"/>
        <w:rPr>
          <w:color w:val="0070C0"/>
        </w:rPr>
      </w:pPr>
      <w:r w:rsidRPr="00EE02C3">
        <w:rPr>
          <w:color w:val="0070C0"/>
        </w:rPr>
        <w:t xml:space="preserve">[Employer name] </w:t>
      </w:r>
      <w:r w:rsidRPr="00EE02C3">
        <w:t xml:space="preserve">will provide alcohol-based hand rub that is at least 60% alcohol or provide readily accessible hand washing facilities. </w:t>
      </w:r>
      <w:r w:rsidRPr="00EE02C3">
        <w:rPr>
          <w:color w:val="0070C0"/>
        </w:rPr>
        <w:t>[In addition, signs will be posted encouraging frequent handwashing and use of hand sanitizers.]</w:t>
      </w:r>
    </w:p>
    <w:p w14:paraId="0F3C151A" w14:textId="77777777" w:rsidR="007316D8" w:rsidRPr="00EE02C3" w:rsidRDefault="007316D8" w:rsidP="008D34EC">
      <w:pPr>
        <w:ind w:left="360" w:right="440"/>
      </w:pPr>
    </w:p>
    <w:p w14:paraId="0F024F5B" w14:textId="77777777" w:rsidR="007316D8" w:rsidRPr="00EE02C3" w:rsidRDefault="007316D8" w:rsidP="008D34EC">
      <w:pPr>
        <w:ind w:left="360" w:right="440"/>
        <w:rPr>
          <w:color w:val="0070C0"/>
        </w:rPr>
      </w:pPr>
      <w:r w:rsidRPr="00EE02C3">
        <w:rPr>
          <w:color w:val="0070C0"/>
        </w:rPr>
        <w:t>[Describe how necessary hand washing and/or sanitizer facilities will be provided, supplied, and maintained; and how employees will be allowed to perform hand hygiene to meet this requirement.  May also describe how hand washing and/or sanitizer facilities will be provided for use by other persons entering the workplace.]</w:t>
      </w:r>
    </w:p>
    <w:p w14:paraId="66AAFF6B" w14:textId="77777777" w:rsidR="007316D8" w:rsidRPr="00EE02C3" w:rsidRDefault="007316D8" w:rsidP="008D34EC">
      <w:pPr>
        <w:ind w:left="360" w:right="440"/>
      </w:pPr>
    </w:p>
    <w:p w14:paraId="5B3E5733" w14:textId="77777777" w:rsidR="007316D8" w:rsidRPr="00EE02C3" w:rsidRDefault="007316D8" w:rsidP="008D34EC">
      <w:pPr>
        <w:ind w:left="360" w:right="440"/>
        <w:rPr>
          <w:b/>
          <w:i/>
        </w:rPr>
      </w:pPr>
      <w:r w:rsidRPr="00EE02C3">
        <w:rPr>
          <w:b/>
          <w:i/>
        </w:rPr>
        <w:t>Ventilation</w:t>
      </w:r>
    </w:p>
    <w:p w14:paraId="01A427E8" w14:textId="77777777" w:rsidR="007316D8" w:rsidRPr="00EE02C3" w:rsidRDefault="007316D8" w:rsidP="008D34EC">
      <w:pPr>
        <w:ind w:left="360" w:right="440"/>
        <w:rPr>
          <w:color w:val="0070C0"/>
        </w:rPr>
      </w:pPr>
    </w:p>
    <w:p w14:paraId="119BA3BC" w14:textId="77777777" w:rsidR="007316D8" w:rsidRPr="00EE02C3" w:rsidRDefault="007316D8" w:rsidP="008D34EC">
      <w:pPr>
        <w:ind w:left="360" w:right="440"/>
        <w:rPr>
          <w:color w:val="0070C0"/>
        </w:rPr>
      </w:pPr>
      <w:r w:rsidRPr="00EE02C3">
        <w:rPr>
          <w:color w:val="0070C0"/>
        </w:rPr>
        <w:t>[This section applies to employers who own or control buildings or structures with an existing heating, ventilation, and air conditioning (HVAC) system.]</w:t>
      </w:r>
    </w:p>
    <w:p w14:paraId="1AE51C79" w14:textId="77777777" w:rsidR="007316D8" w:rsidRPr="00EE02C3" w:rsidRDefault="007316D8" w:rsidP="008D34EC">
      <w:pPr>
        <w:ind w:left="360" w:right="440"/>
        <w:rPr>
          <w:color w:val="0070C0"/>
        </w:rPr>
      </w:pPr>
    </w:p>
    <w:p w14:paraId="6281FD46" w14:textId="52C64375" w:rsidR="007316D8" w:rsidRPr="00EE02C3" w:rsidRDefault="007316D8" w:rsidP="008D34EC">
      <w:pPr>
        <w:ind w:left="360" w:right="440"/>
        <w:rPr>
          <w:color w:val="000000"/>
        </w:rPr>
      </w:pPr>
      <w:r w:rsidRPr="00EE02C3">
        <w:rPr>
          <w:color w:val="0070C0"/>
        </w:rPr>
        <w:t xml:space="preserve">[Employer name] </w:t>
      </w:r>
      <w:r w:rsidRPr="00EE02C3">
        <w:t xml:space="preserve">will implement policies and procedures for each facility’s heating, ventilation, and air conditioning (HVAC) system </w:t>
      </w:r>
      <w:r w:rsidRPr="00EE02C3">
        <w:rPr>
          <w:color w:val="000000"/>
        </w:rPr>
        <w:t xml:space="preserve">and ensure that: </w:t>
      </w:r>
    </w:p>
    <w:p w14:paraId="2FDE482D" w14:textId="77777777" w:rsidR="007316D8" w:rsidRPr="00EE02C3" w:rsidRDefault="007316D8" w:rsidP="008D34EC">
      <w:pPr>
        <w:ind w:left="360" w:right="440"/>
        <w:rPr>
          <w:color w:val="000000"/>
        </w:rPr>
      </w:pPr>
    </w:p>
    <w:p w14:paraId="7D83AB21" w14:textId="77777777" w:rsidR="007316D8" w:rsidRPr="008343C8" w:rsidRDefault="007316D8" w:rsidP="00EE02C3">
      <w:pPr>
        <w:pStyle w:val="ListParagraph"/>
        <w:numPr>
          <w:ilvl w:val="0"/>
          <w:numId w:val="19"/>
        </w:numPr>
        <w:adjustRightInd/>
        <w:ind w:left="1080" w:right="440"/>
        <w:contextualSpacing/>
        <w:rPr>
          <w:sz w:val="22"/>
          <w:szCs w:val="22"/>
        </w:rPr>
      </w:pPr>
      <w:r w:rsidRPr="008343C8">
        <w:rPr>
          <w:sz w:val="22"/>
          <w:szCs w:val="22"/>
        </w:rPr>
        <w:t>The HVAC system(s) is used in accordance with the manufacturer’s instructions and the design specifications of the HVAC system(s</w:t>
      </w:r>
      <w:proofErr w:type="gramStart"/>
      <w:r w:rsidRPr="008343C8">
        <w:rPr>
          <w:sz w:val="22"/>
          <w:szCs w:val="22"/>
        </w:rPr>
        <w:t>);</w:t>
      </w:r>
      <w:proofErr w:type="gramEnd"/>
    </w:p>
    <w:p w14:paraId="3F490773" w14:textId="77777777" w:rsidR="007316D8" w:rsidRPr="008343C8" w:rsidRDefault="007316D8" w:rsidP="00EE02C3">
      <w:pPr>
        <w:pStyle w:val="ListParagraph"/>
        <w:numPr>
          <w:ilvl w:val="0"/>
          <w:numId w:val="13"/>
        </w:numPr>
        <w:adjustRightInd/>
        <w:ind w:left="1080" w:right="440"/>
        <w:contextualSpacing/>
        <w:rPr>
          <w:sz w:val="22"/>
          <w:szCs w:val="22"/>
        </w:rPr>
      </w:pPr>
      <w:r w:rsidRPr="008343C8">
        <w:rPr>
          <w:sz w:val="22"/>
          <w:szCs w:val="22"/>
        </w:rPr>
        <w:t xml:space="preserve">The amount of outside air circulated through the HVAC system(s) and the number of air changes per hour are maximized to the extent </w:t>
      </w:r>
      <w:proofErr w:type="gramStart"/>
      <w:r w:rsidRPr="008343C8">
        <w:rPr>
          <w:sz w:val="22"/>
          <w:szCs w:val="22"/>
        </w:rPr>
        <w:t>appropriate;</w:t>
      </w:r>
      <w:proofErr w:type="gramEnd"/>
      <w:r w:rsidRPr="008343C8">
        <w:rPr>
          <w:sz w:val="22"/>
          <w:szCs w:val="22"/>
        </w:rPr>
        <w:t xml:space="preserve"> </w:t>
      </w:r>
    </w:p>
    <w:p w14:paraId="6FAFA75B" w14:textId="77777777" w:rsidR="007316D8" w:rsidRPr="008343C8" w:rsidRDefault="007316D8" w:rsidP="00EE02C3">
      <w:pPr>
        <w:pStyle w:val="ListParagraph"/>
        <w:widowControl/>
        <w:numPr>
          <w:ilvl w:val="0"/>
          <w:numId w:val="7"/>
        </w:numPr>
        <w:autoSpaceDE/>
        <w:autoSpaceDN/>
        <w:adjustRightInd/>
        <w:ind w:left="1080" w:right="440"/>
        <w:contextualSpacing/>
        <w:rPr>
          <w:sz w:val="22"/>
          <w:szCs w:val="22"/>
        </w:rPr>
      </w:pPr>
      <w:r w:rsidRPr="008343C8">
        <w:rPr>
          <w:sz w:val="22"/>
          <w:szCs w:val="22"/>
        </w:rPr>
        <w:t xml:space="preserve">All air filters are rated Minimum Efficiency Reporting Value (MERV) 13 or higher, if compatible with the HVAC system(s); if not compatible, the filter with the highest compatible filtering efficiency is </w:t>
      </w:r>
      <w:proofErr w:type="gramStart"/>
      <w:r w:rsidRPr="008343C8">
        <w:rPr>
          <w:sz w:val="22"/>
          <w:szCs w:val="22"/>
        </w:rPr>
        <w:t>used;</w:t>
      </w:r>
      <w:proofErr w:type="gramEnd"/>
    </w:p>
    <w:p w14:paraId="3EAEFB4A" w14:textId="7DBEA29A" w:rsidR="00822FFB" w:rsidRPr="008343C8" w:rsidRDefault="007316D8" w:rsidP="00822FFB">
      <w:pPr>
        <w:pStyle w:val="ListParagraph"/>
        <w:widowControl/>
        <w:numPr>
          <w:ilvl w:val="0"/>
          <w:numId w:val="7"/>
        </w:numPr>
        <w:autoSpaceDE/>
        <w:autoSpaceDN/>
        <w:adjustRightInd/>
        <w:ind w:left="1080" w:right="440"/>
        <w:contextualSpacing/>
        <w:rPr>
          <w:sz w:val="22"/>
          <w:szCs w:val="22"/>
        </w:rPr>
      </w:pPr>
      <w:r w:rsidRPr="008343C8">
        <w:rPr>
          <w:sz w:val="22"/>
          <w:szCs w:val="22"/>
        </w:rPr>
        <w:t xml:space="preserve">All air filters are maintained and replaced as necessary to ensure the proper function and performance of the HVAC </w:t>
      </w:r>
      <w:proofErr w:type="gramStart"/>
      <w:r w:rsidRPr="008343C8">
        <w:rPr>
          <w:sz w:val="22"/>
          <w:szCs w:val="22"/>
        </w:rPr>
        <w:t>system;</w:t>
      </w:r>
      <w:proofErr w:type="gramEnd"/>
      <w:r w:rsidRPr="008343C8">
        <w:rPr>
          <w:sz w:val="22"/>
          <w:szCs w:val="22"/>
        </w:rPr>
        <w:t xml:space="preserve"> </w:t>
      </w:r>
    </w:p>
    <w:p w14:paraId="60F18916" w14:textId="628675F0" w:rsidR="007316D8" w:rsidRPr="000328BA" w:rsidRDefault="007316D8" w:rsidP="00EE02C3">
      <w:pPr>
        <w:pStyle w:val="ListParagraph"/>
        <w:widowControl/>
        <w:numPr>
          <w:ilvl w:val="0"/>
          <w:numId w:val="7"/>
        </w:numPr>
        <w:autoSpaceDE/>
        <w:autoSpaceDN/>
        <w:adjustRightInd/>
        <w:ind w:left="1080" w:right="440"/>
        <w:contextualSpacing/>
        <w:rPr>
          <w:sz w:val="22"/>
          <w:szCs w:val="22"/>
        </w:rPr>
      </w:pPr>
      <w:r w:rsidRPr="008343C8">
        <w:rPr>
          <w:sz w:val="22"/>
          <w:szCs w:val="22"/>
        </w:rPr>
        <w:t xml:space="preserve">All intake ports that provide outside air to the HVAC system(s) are cleaned, maintained, and cleared of any debris that may affect the function and performance of the HVAC system(s); </w:t>
      </w:r>
      <w:r w:rsidRPr="008343C8">
        <w:rPr>
          <w:i/>
          <w:iCs/>
          <w:sz w:val="22"/>
          <w:szCs w:val="22"/>
        </w:rPr>
        <w:t>and</w:t>
      </w:r>
    </w:p>
    <w:p w14:paraId="5B6759D1" w14:textId="3DA0CB25" w:rsidR="000328BA" w:rsidRDefault="000328BA" w:rsidP="000328BA">
      <w:pPr>
        <w:widowControl/>
        <w:autoSpaceDE/>
        <w:autoSpaceDN/>
        <w:adjustRightInd/>
        <w:ind w:right="440"/>
        <w:contextualSpacing/>
      </w:pPr>
    </w:p>
    <w:p w14:paraId="5C9E10B9" w14:textId="36F47195" w:rsidR="000328BA" w:rsidRDefault="000328BA" w:rsidP="000328BA">
      <w:pPr>
        <w:widowControl/>
        <w:autoSpaceDE/>
        <w:autoSpaceDN/>
        <w:adjustRightInd/>
        <w:ind w:right="440"/>
        <w:contextualSpacing/>
      </w:pPr>
    </w:p>
    <w:p w14:paraId="5AB63BF1" w14:textId="1C266C16" w:rsidR="000328BA" w:rsidRDefault="000328BA" w:rsidP="000328BA">
      <w:pPr>
        <w:widowControl/>
        <w:autoSpaceDE/>
        <w:autoSpaceDN/>
        <w:adjustRightInd/>
        <w:ind w:right="440"/>
        <w:contextualSpacing/>
      </w:pPr>
    </w:p>
    <w:p w14:paraId="090D522D" w14:textId="77777777" w:rsidR="000328BA" w:rsidRPr="000328BA" w:rsidRDefault="000328BA" w:rsidP="000328BA">
      <w:pPr>
        <w:widowControl/>
        <w:autoSpaceDE/>
        <w:autoSpaceDN/>
        <w:adjustRightInd/>
        <w:ind w:right="440"/>
        <w:contextualSpacing/>
      </w:pPr>
    </w:p>
    <w:p w14:paraId="2D2500F0" w14:textId="77777777" w:rsidR="007316D8" w:rsidRPr="00EE02C3" w:rsidRDefault="007316D8" w:rsidP="00EE02C3">
      <w:pPr>
        <w:pStyle w:val="ListParagraph"/>
        <w:widowControl/>
        <w:numPr>
          <w:ilvl w:val="0"/>
          <w:numId w:val="7"/>
        </w:numPr>
        <w:autoSpaceDE/>
        <w:autoSpaceDN/>
        <w:adjustRightInd/>
        <w:ind w:left="1080" w:right="440"/>
        <w:contextualSpacing/>
      </w:pPr>
      <w:r w:rsidRPr="00EE02C3">
        <w:t>Existing airborne infection isolation rooms (AIIRs), if any, are maintained and operated in accordance with their design and construction criteria.</w:t>
      </w:r>
    </w:p>
    <w:p w14:paraId="790398C2" w14:textId="41FDACF0" w:rsidR="007316D8" w:rsidRPr="00EE02C3" w:rsidRDefault="007316D8" w:rsidP="008D34EC">
      <w:pPr>
        <w:widowControl/>
        <w:autoSpaceDE/>
        <w:autoSpaceDN/>
        <w:ind w:left="360" w:right="440"/>
      </w:pPr>
    </w:p>
    <w:p w14:paraId="7A3F34DB" w14:textId="0DBD160A" w:rsidR="007316D8" w:rsidRPr="00EE02C3" w:rsidRDefault="007316D8" w:rsidP="008D34EC">
      <w:pPr>
        <w:widowControl/>
        <w:autoSpaceDE/>
        <w:autoSpaceDN/>
        <w:ind w:left="360" w:right="440"/>
        <w:rPr>
          <w:color w:val="000000"/>
        </w:rPr>
      </w:pPr>
      <w:r w:rsidRPr="00EE02C3">
        <w:t xml:space="preserve">Ventilation policies and procedures will be implemented, along with the other provisions required by </w:t>
      </w:r>
      <w:r w:rsidR="00C20BC7">
        <w:t>the</w:t>
      </w:r>
      <w:r w:rsidRPr="00EE02C3">
        <w:t xml:space="preserve"> COVID-19 ETS, as part of a multi-layered infection control approach. </w:t>
      </w:r>
      <w:r w:rsidRPr="00EE02C3">
        <w:rPr>
          <w:color w:val="0070C0"/>
        </w:rPr>
        <w:t>[Employer name]</w:t>
      </w:r>
      <w:r w:rsidRPr="00EE02C3">
        <w:rPr>
          <w:color w:val="000000"/>
        </w:rPr>
        <w:t xml:space="preserve"> will identify the building manager, HVAC professional, or maintenance staff member who can certify that the HVAC system(s) are operating in accordance with the ventilation provisions of </w:t>
      </w:r>
      <w:r w:rsidR="00C20BC7">
        <w:rPr>
          <w:color w:val="000000"/>
        </w:rPr>
        <w:t>the</w:t>
      </w:r>
      <w:r w:rsidRPr="00EE02C3">
        <w:rPr>
          <w:color w:val="000000"/>
        </w:rPr>
        <w:t xml:space="preserve"> COVID-19 ETS and list the individual(s) below.</w:t>
      </w:r>
    </w:p>
    <w:p w14:paraId="65DBA593" w14:textId="77777777" w:rsidR="007316D8" w:rsidRPr="00EE02C3" w:rsidRDefault="007316D8" w:rsidP="008D34EC">
      <w:pPr>
        <w:widowControl/>
        <w:autoSpaceDE/>
        <w:autoSpaceDN/>
        <w:ind w:left="360" w:right="440"/>
        <w:rPr>
          <w:color w:val="0070C0"/>
        </w:rPr>
      </w:pPr>
    </w:p>
    <w:p w14:paraId="366BE786" w14:textId="4FE412B0" w:rsidR="007316D8" w:rsidRPr="00EE02C3" w:rsidRDefault="007316D8" w:rsidP="008D34EC">
      <w:pPr>
        <w:widowControl/>
        <w:autoSpaceDE/>
        <w:autoSpaceDN/>
        <w:ind w:left="360" w:right="440"/>
        <w:rPr>
          <w:color w:val="0070C0"/>
        </w:rPr>
      </w:pPr>
      <w:r w:rsidRPr="00EE02C3">
        <w:rPr>
          <w:color w:val="0070C0"/>
        </w:rPr>
        <w:t>[Describe additional measures to improve building ventilation in accordance with “</w:t>
      </w:r>
      <w:hyperlink r:id="rId21" w:history="1">
        <w:r w:rsidRPr="00EE02C3">
          <w:rPr>
            <w:rStyle w:val="Hyperlink"/>
          </w:rPr>
          <w:t>CDC’s Ventilation Guidance</w:t>
        </w:r>
      </w:hyperlink>
      <w:r w:rsidRPr="00EE02C3">
        <w:rPr>
          <w:color w:val="0070C0"/>
        </w:rPr>
        <w:t>”. For example:</w:t>
      </w:r>
    </w:p>
    <w:p w14:paraId="7BADB78F" w14:textId="77777777" w:rsidR="008D34EC" w:rsidRPr="00EE02C3" w:rsidRDefault="008D34EC" w:rsidP="008D34EC">
      <w:pPr>
        <w:widowControl/>
        <w:autoSpaceDE/>
        <w:autoSpaceDN/>
        <w:ind w:left="360" w:right="440"/>
        <w:rPr>
          <w:color w:val="0070C0"/>
        </w:rPr>
      </w:pPr>
    </w:p>
    <w:p w14:paraId="649DC177" w14:textId="77777777" w:rsidR="007316D8" w:rsidRPr="00344CB2" w:rsidRDefault="007316D8" w:rsidP="00EE02C3">
      <w:pPr>
        <w:pStyle w:val="ListParagraph"/>
        <w:widowControl/>
        <w:numPr>
          <w:ilvl w:val="0"/>
          <w:numId w:val="9"/>
        </w:numPr>
        <w:autoSpaceDE/>
        <w:autoSpaceDN/>
        <w:adjustRightInd/>
        <w:ind w:left="1080" w:right="440"/>
        <w:contextualSpacing/>
        <w:rPr>
          <w:color w:val="0070C0"/>
          <w:sz w:val="22"/>
          <w:szCs w:val="22"/>
        </w:rPr>
      </w:pPr>
      <w:r w:rsidRPr="00344CB2">
        <w:rPr>
          <w:color w:val="0070C0"/>
          <w:sz w:val="22"/>
          <w:szCs w:val="22"/>
        </w:rPr>
        <w:t xml:space="preserve">Opening windows and doors during work hours when outdoor climate allows, and when doing so would not present other health or safety </w:t>
      </w:r>
      <w:proofErr w:type="gramStart"/>
      <w:r w:rsidRPr="00344CB2">
        <w:rPr>
          <w:color w:val="0070C0"/>
          <w:sz w:val="22"/>
          <w:szCs w:val="22"/>
        </w:rPr>
        <w:t>hazards;</w:t>
      </w:r>
      <w:proofErr w:type="gramEnd"/>
    </w:p>
    <w:p w14:paraId="1313DE81" w14:textId="4E6A6ADC" w:rsidR="007316D8" w:rsidRPr="00344CB2" w:rsidRDefault="007316D8" w:rsidP="00EE02C3">
      <w:pPr>
        <w:pStyle w:val="ListParagraph"/>
        <w:widowControl/>
        <w:numPr>
          <w:ilvl w:val="0"/>
          <w:numId w:val="9"/>
        </w:numPr>
        <w:autoSpaceDE/>
        <w:autoSpaceDN/>
        <w:adjustRightInd/>
        <w:ind w:left="1080" w:right="440"/>
        <w:contextualSpacing/>
        <w:rPr>
          <w:color w:val="0070C0"/>
          <w:sz w:val="22"/>
          <w:szCs w:val="22"/>
        </w:rPr>
      </w:pPr>
      <w:r w:rsidRPr="00344CB2">
        <w:rPr>
          <w:color w:val="0070C0"/>
          <w:sz w:val="22"/>
          <w:szCs w:val="22"/>
        </w:rPr>
        <w:t xml:space="preserve">Placing fans in windows, but not where potentially contaminated air flows directly from one person to </w:t>
      </w:r>
      <w:proofErr w:type="gramStart"/>
      <w:r w:rsidRPr="00344CB2">
        <w:rPr>
          <w:color w:val="0070C0"/>
          <w:sz w:val="22"/>
          <w:szCs w:val="22"/>
        </w:rPr>
        <w:t>another;</w:t>
      </w:r>
      <w:proofErr w:type="gramEnd"/>
    </w:p>
    <w:p w14:paraId="7C4BC065" w14:textId="77777777" w:rsidR="007316D8" w:rsidRPr="00344CB2" w:rsidRDefault="007316D8" w:rsidP="00EE02C3">
      <w:pPr>
        <w:pStyle w:val="ListParagraph"/>
        <w:widowControl/>
        <w:numPr>
          <w:ilvl w:val="0"/>
          <w:numId w:val="9"/>
        </w:numPr>
        <w:autoSpaceDE/>
        <w:autoSpaceDN/>
        <w:adjustRightInd/>
        <w:ind w:left="1080"/>
        <w:contextualSpacing/>
        <w:rPr>
          <w:color w:val="0070C0"/>
          <w:sz w:val="22"/>
          <w:szCs w:val="22"/>
        </w:rPr>
      </w:pPr>
      <w:r w:rsidRPr="00344CB2">
        <w:rPr>
          <w:color w:val="0070C0"/>
          <w:sz w:val="22"/>
          <w:szCs w:val="22"/>
        </w:rPr>
        <w:t xml:space="preserve">Running the HVAC system for at least 2 hours before and after the building is </w:t>
      </w:r>
      <w:proofErr w:type="gramStart"/>
      <w:r w:rsidRPr="00344CB2">
        <w:rPr>
          <w:color w:val="0070C0"/>
          <w:sz w:val="22"/>
          <w:szCs w:val="22"/>
        </w:rPr>
        <w:t>occupied;</w:t>
      </w:r>
      <w:proofErr w:type="gramEnd"/>
    </w:p>
    <w:p w14:paraId="0120D21D" w14:textId="77777777" w:rsidR="007316D8" w:rsidRPr="00344CB2" w:rsidRDefault="007316D8" w:rsidP="00EE02C3">
      <w:pPr>
        <w:pStyle w:val="ListParagraph"/>
        <w:widowControl/>
        <w:numPr>
          <w:ilvl w:val="0"/>
          <w:numId w:val="9"/>
        </w:numPr>
        <w:autoSpaceDE/>
        <w:autoSpaceDN/>
        <w:adjustRightInd/>
        <w:ind w:left="1080"/>
        <w:contextualSpacing/>
        <w:rPr>
          <w:color w:val="0070C0"/>
          <w:sz w:val="22"/>
          <w:szCs w:val="22"/>
        </w:rPr>
      </w:pPr>
      <w:r w:rsidRPr="00344CB2">
        <w:rPr>
          <w:color w:val="0070C0"/>
          <w:sz w:val="22"/>
          <w:szCs w:val="22"/>
        </w:rPr>
        <w:t>Using portable high-efficiency particulate air (HEPA) fan/filtration systems; or</w:t>
      </w:r>
    </w:p>
    <w:p w14:paraId="632959E8" w14:textId="77777777" w:rsidR="007316D8" w:rsidRPr="00344CB2" w:rsidRDefault="007316D8" w:rsidP="00EE02C3">
      <w:pPr>
        <w:pStyle w:val="ListParagraph"/>
        <w:widowControl/>
        <w:numPr>
          <w:ilvl w:val="0"/>
          <w:numId w:val="9"/>
        </w:numPr>
        <w:autoSpaceDE/>
        <w:autoSpaceDN/>
        <w:adjustRightInd/>
        <w:ind w:left="1080"/>
        <w:contextualSpacing/>
        <w:rPr>
          <w:color w:val="0070C0"/>
          <w:sz w:val="22"/>
          <w:szCs w:val="22"/>
        </w:rPr>
      </w:pPr>
      <w:r w:rsidRPr="00344CB2">
        <w:rPr>
          <w:color w:val="0070C0"/>
          <w:sz w:val="22"/>
          <w:szCs w:val="22"/>
        </w:rPr>
        <w:t>Other measures identified by the employer.]</w:t>
      </w:r>
    </w:p>
    <w:p w14:paraId="446AFC0A" w14:textId="77777777" w:rsidR="007316D8" w:rsidRPr="00EE02C3" w:rsidRDefault="007316D8" w:rsidP="007316D8">
      <w:pPr>
        <w:pStyle w:val="ListParagraph"/>
        <w:widowControl/>
        <w:autoSpaceDE/>
        <w:autoSpaceDN/>
      </w:pPr>
    </w:p>
    <w:p w14:paraId="5753DA02" w14:textId="3A10A5D3" w:rsidR="007316D8" w:rsidRPr="00EE02C3" w:rsidRDefault="008D34EC" w:rsidP="008D34EC">
      <w:pPr>
        <w:ind w:left="360" w:right="440"/>
        <w:rPr>
          <w:i/>
          <w:iCs/>
          <w:color w:val="0070C0"/>
        </w:rPr>
      </w:pPr>
      <w:r w:rsidRPr="003F7EA0">
        <w:rPr>
          <w:i/>
          <w:iCs/>
          <w:color w:val="0070C0"/>
        </w:rPr>
        <w:t>[</w:t>
      </w:r>
      <w:r w:rsidRPr="003F7EA0">
        <w:rPr>
          <w:b/>
          <w:bCs/>
          <w:i/>
          <w:iCs/>
          <w:color w:val="0070C0"/>
        </w:rPr>
        <w:t>Note:</w:t>
      </w:r>
      <w:r>
        <w:rPr>
          <w:i/>
          <w:iCs/>
          <w:color w:val="0070C0"/>
        </w:rPr>
        <w:t xml:space="preserve"> </w:t>
      </w:r>
      <w:r w:rsidRPr="003F7EA0">
        <w:rPr>
          <w:i/>
          <w:iCs/>
          <w:color w:val="0070C0"/>
        </w:rPr>
        <w:t xml:space="preserve">An example </w:t>
      </w:r>
      <w:r w:rsidRPr="003F7EA0">
        <w:rPr>
          <w:b/>
          <w:bCs/>
          <w:i/>
          <w:iCs/>
          <w:color w:val="2E5395"/>
        </w:rPr>
        <w:t>COVID-19 Healthcare Worksite Checklist &amp; Employee Job Hazard Analysis</w:t>
      </w:r>
      <w:r w:rsidRPr="003F7EA0">
        <w:rPr>
          <w:i/>
          <w:iCs/>
          <w:color w:val="0070C0"/>
        </w:rPr>
        <w:t xml:space="preserve"> </w:t>
      </w:r>
      <w:proofErr w:type="gramStart"/>
      <w:r w:rsidRPr="003F7EA0">
        <w:rPr>
          <w:i/>
          <w:iCs/>
          <w:color w:val="0070C0"/>
        </w:rPr>
        <w:t>is located in</w:t>
      </w:r>
      <w:proofErr w:type="gramEnd"/>
      <w:r w:rsidRPr="003F7EA0">
        <w:rPr>
          <w:i/>
          <w:iCs/>
          <w:color w:val="0070C0"/>
        </w:rPr>
        <w:t xml:space="preserve"> the </w:t>
      </w:r>
      <w:r w:rsidR="003B5303">
        <w:rPr>
          <w:i/>
          <w:iCs/>
          <w:color w:val="0070C0"/>
        </w:rPr>
        <w:t>Appendix</w:t>
      </w:r>
      <w:r w:rsidR="007316D8" w:rsidRPr="00EE02C3" w:rsidDel="00144D44">
        <w:rPr>
          <w:i/>
          <w:iCs/>
          <w:color w:val="0070C0"/>
        </w:rPr>
        <w:t xml:space="preserve"> </w:t>
      </w:r>
      <w:r w:rsidR="00344CB2">
        <w:rPr>
          <w:i/>
          <w:iCs/>
          <w:color w:val="0070C0"/>
        </w:rPr>
        <w:t xml:space="preserve">and </w:t>
      </w:r>
      <w:r w:rsidR="007316D8" w:rsidRPr="00EE02C3">
        <w:rPr>
          <w:rFonts w:eastAsia="Calibri"/>
          <w:i/>
          <w:iCs/>
          <w:color w:val="0070C0"/>
          <w:shd w:val="clear" w:color="auto" w:fill="FFFFFF"/>
        </w:rPr>
        <w:t xml:space="preserve">may be used to assess the HVAC system </w:t>
      </w:r>
      <w:r w:rsidR="007316D8" w:rsidRPr="00EE02C3">
        <w:rPr>
          <w:i/>
          <w:iCs/>
          <w:color w:val="0070C0"/>
        </w:rPr>
        <w:t xml:space="preserve">and develop and implement ventilation measures for the workplace.] </w:t>
      </w:r>
    </w:p>
    <w:p w14:paraId="46DF586A" w14:textId="77777777" w:rsidR="007316D8" w:rsidRPr="00EE02C3" w:rsidRDefault="007316D8" w:rsidP="007316D8">
      <w:pPr>
        <w:rPr>
          <w:i/>
          <w:iC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3042"/>
      </w:tblGrid>
      <w:tr w:rsidR="00D9011C" w:rsidRPr="00EE02C3" w14:paraId="7AA59E06" w14:textId="77777777" w:rsidTr="008D34EC">
        <w:trPr>
          <w:trHeight w:val="791"/>
          <w:tblHeader/>
        </w:trPr>
        <w:tc>
          <w:tcPr>
            <w:tcW w:w="10322" w:type="dxa"/>
            <w:gridSpan w:val="2"/>
            <w:shd w:val="clear" w:color="auto" w:fill="auto"/>
          </w:tcPr>
          <w:p w14:paraId="014FC49C" w14:textId="57180018" w:rsidR="007316D8" w:rsidRPr="00EE02C3" w:rsidRDefault="007316D8" w:rsidP="00D9011C">
            <w:pPr>
              <w:widowControl/>
              <w:autoSpaceDE/>
              <w:autoSpaceDN/>
              <w:rPr>
                <w:rFonts w:eastAsia="Calibri"/>
                <w:b/>
              </w:rPr>
            </w:pPr>
            <w:r w:rsidRPr="00EE02C3">
              <w:rPr>
                <w:rFonts w:eastAsia="Calibri"/>
                <w:b/>
              </w:rPr>
              <w:t xml:space="preserve">The following individual(s) is responsible for maintaining the HVAC system(s) and can certify that it is operating in accordance with the ventilation provisions of </w:t>
            </w:r>
            <w:r w:rsidR="00C20BC7">
              <w:rPr>
                <w:rFonts w:eastAsia="Calibri"/>
                <w:b/>
              </w:rPr>
              <w:t>the</w:t>
            </w:r>
            <w:r w:rsidRPr="00EE02C3">
              <w:rPr>
                <w:rFonts w:eastAsia="Calibri"/>
                <w:b/>
              </w:rPr>
              <w:t xml:space="preserve"> COVID-19 ETS.</w:t>
            </w:r>
          </w:p>
          <w:p w14:paraId="6C364FF0" w14:textId="77777777" w:rsidR="007316D8" w:rsidRPr="00EE02C3" w:rsidRDefault="007316D8" w:rsidP="00D0221A">
            <w:pPr>
              <w:rPr>
                <w:rFonts w:eastAsia="Calibri"/>
                <w:i/>
                <w:color w:val="0070C0"/>
                <w:sz w:val="20"/>
              </w:rPr>
            </w:pPr>
            <w:r w:rsidRPr="00EE02C3">
              <w:rPr>
                <w:rFonts w:eastAsia="Calibri"/>
                <w:i/>
                <w:color w:val="0070C0"/>
              </w:rPr>
              <w:t xml:space="preserve"> (e.g., Maintenance staff, HVAC service contractor(s))</w:t>
            </w:r>
          </w:p>
        </w:tc>
      </w:tr>
      <w:tr w:rsidR="00D9011C" w:rsidRPr="00EE02C3" w14:paraId="7F229120" w14:textId="77777777" w:rsidTr="008D34EC">
        <w:trPr>
          <w:trHeight w:val="890"/>
        </w:trPr>
        <w:tc>
          <w:tcPr>
            <w:tcW w:w="7267" w:type="dxa"/>
            <w:shd w:val="clear" w:color="auto" w:fill="auto"/>
          </w:tcPr>
          <w:p w14:paraId="3EAC50E1" w14:textId="77777777" w:rsidR="007316D8" w:rsidRPr="00EE02C3" w:rsidRDefault="007316D8" w:rsidP="00D0221A">
            <w:pPr>
              <w:rPr>
                <w:rFonts w:eastAsia="Calibri"/>
                <w:i/>
              </w:rPr>
            </w:pPr>
            <w:r w:rsidRPr="00EE02C3">
              <w:rPr>
                <w:rFonts w:eastAsia="Calibri"/>
                <w:i/>
              </w:rPr>
              <w:t>Name/Contact Information:</w:t>
            </w:r>
          </w:p>
        </w:tc>
        <w:tc>
          <w:tcPr>
            <w:tcW w:w="3055" w:type="dxa"/>
            <w:shd w:val="clear" w:color="auto" w:fill="auto"/>
          </w:tcPr>
          <w:p w14:paraId="73A79596" w14:textId="77777777" w:rsidR="007316D8" w:rsidRPr="00EE02C3" w:rsidRDefault="007316D8" w:rsidP="00D0221A">
            <w:pPr>
              <w:rPr>
                <w:rFonts w:eastAsia="Calibri"/>
                <w:i/>
              </w:rPr>
            </w:pPr>
            <w:r w:rsidRPr="00EE02C3">
              <w:rPr>
                <w:rFonts w:eastAsia="Calibri"/>
                <w:i/>
              </w:rPr>
              <w:t>Location:</w:t>
            </w:r>
          </w:p>
        </w:tc>
      </w:tr>
      <w:tr w:rsidR="00D9011C" w:rsidRPr="00EE02C3" w14:paraId="12BADD37" w14:textId="77777777" w:rsidTr="008D34EC">
        <w:trPr>
          <w:trHeight w:val="890"/>
        </w:trPr>
        <w:tc>
          <w:tcPr>
            <w:tcW w:w="7267" w:type="dxa"/>
            <w:shd w:val="clear" w:color="auto" w:fill="auto"/>
          </w:tcPr>
          <w:p w14:paraId="6C267FB8" w14:textId="77777777" w:rsidR="007316D8" w:rsidRPr="00EE02C3" w:rsidRDefault="007316D8" w:rsidP="00D0221A">
            <w:pPr>
              <w:rPr>
                <w:rFonts w:eastAsia="Calibri"/>
                <w:i/>
              </w:rPr>
            </w:pPr>
            <w:r w:rsidRPr="00EE02C3">
              <w:rPr>
                <w:rFonts w:eastAsia="Calibri"/>
                <w:i/>
              </w:rPr>
              <w:t>Name/Contact Information:</w:t>
            </w:r>
          </w:p>
        </w:tc>
        <w:tc>
          <w:tcPr>
            <w:tcW w:w="3055" w:type="dxa"/>
            <w:shd w:val="clear" w:color="auto" w:fill="auto"/>
          </w:tcPr>
          <w:p w14:paraId="1BFEA2DE" w14:textId="77777777" w:rsidR="007316D8" w:rsidRPr="00EE02C3" w:rsidRDefault="007316D8" w:rsidP="00D0221A">
            <w:pPr>
              <w:rPr>
                <w:rFonts w:eastAsia="Calibri"/>
                <w:i/>
              </w:rPr>
            </w:pPr>
            <w:r w:rsidRPr="00EE02C3">
              <w:rPr>
                <w:rFonts w:eastAsia="Calibri"/>
                <w:i/>
              </w:rPr>
              <w:t>Location:</w:t>
            </w:r>
          </w:p>
        </w:tc>
      </w:tr>
    </w:tbl>
    <w:p w14:paraId="25C55429" w14:textId="77777777" w:rsidR="007316D8" w:rsidRPr="00EE02C3" w:rsidRDefault="007316D8" w:rsidP="007316D8">
      <w:pPr>
        <w:rPr>
          <w:i/>
          <w:color w:val="C00000"/>
        </w:rPr>
      </w:pPr>
    </w:p>
    <w:p w14:paraId="407AB43C" w14:textId="77777777" w:rsidR="007316D8" w:rsidRPr="00EE02C3" w:rsidRDefault="007316D8" w:rsidP="008D34EC">
      <w:pPr>
        <w:ind w:left="360" w:right="440"/>
        <w:rPr>
          <w:b/>
          <w:i/>
        </w:rPr>
      </w:pPr>
      <w:r w:rsidRPr="00EE02C3">
        <w:rPr>
          <w:b/>
          <w:i/>
        </w:rPr>
        <w:t>Health Screening and Medical Management</w:t>
      </w:r>
    </w:p>
    <w:p w14:paraId="3E613D6F" w14:textId="77777777" w:rsidR="007316D8" w:rsidRPr="00EE02C3" w:rsidRDefault="007316D8" w:rsidP="008D34EC">
      <w:pPr>
        <w:ind w:left="360" w:right="440"/>
        <w:rPr>
          <w:b/>
          <w:i/>
          <w:color w:val="ED7D31"/>
        </w:rPr>
      </w:pPr>
    </w:p>
    <w:p w14:paraId="337EAAC9" w14:textId="77777777" w:rsidR="007316D8" w:rsidRPr="00EE02C3" w:rsidRDefault="007316D8" w:rsidP="008D34EC">
      <w:pPr>
        <w:ind w:left="360" w:right="440"/>
        <w:rPr>
          <w:b/>
          <w:bCs/>
          <w:u w:val="single"/>
        </w:rPr>
      </w:pPr>
      <w:r w:rsidRPr="00EE02C3">
        <w:rPr>
          <w:b/>
          <w:bCs/>
          <w:u w:val="single"/>
        </w:rPr>
        <w:t>Health Screening</w:t>
      </w:r>
    </w:p>
    <w:p w14:paraId="1D6AA43C" w14:textId="77777777" w:rsidR="007316D8" w:rsidRPr="00EE02C3" w:rsidRDefault="007316D8" w:rsidP="008D34EC">
      <w:pPr>
        <w:ind w:left="360" w:right="440"/>
      </w:pPr>
    </w:p>
    <w:p w14:paraId="1F2B42A7" w14:textId="284E52AF" w:rsidR="007316D8" w:rsidRPr="00EE02C3" w:rsidRDefault="007316D8" w:rsidP="008D34EC">
      <w:pPr>
        <w:ind w:left="360" w:right="440"/>
      </w:pPr>
      <w:r w:rsidRPr="00EE02C3">
        <w:rPr>
          <w:color w:val="0070C0"/>
        </w:rPr>
        <w:t xml:space="preserve">[Employer name] </w:t>
      </w:r>
      <w:r w:rsidRPr="00EE02C3">
        <w:t xml:space="preserve">will screen each employee before each workday and each shift.  </w:t>
      </w:r>
    </w:p>
    <w:p w14:paraId="59A8C4A0" w14:textId="77777777" w:rsidR="007316D8" w:rsidRPr="00EE02C3" w:rsidRDefault="007316D8" w:rsidP="008D34EC">
      <w:pPr>
        <w:ind w:left="360" w:right="440"/>
      </w:pPr>
    </w:p>
    <w:p w14:paraId="3A8C24AA" w14:textId="0EB50710" w:rsidR="007316D8" w:rsidRPr="00EE02C3" w:rsidRDefault="007316D8" w:rsidP="008D34EC">
      <w:pPr>
        <w:ind w:left="360" w:right="440"/>
        <w:rPr>
          <w:i/>
          <w:iCs/>
          <w:color w:val="0070C0"/>
        </w:rPr>
      </w:pPr>
      <w:r w:rsidRPr="00EE02C3">
        <w:rPr>
          <w:color w:val="0070C0"/>
        </w:rPr>
        <w:t xml:space="preserve">[Describe how employees will be screened (e.g., in-person when reporting to work, or by asking employees to self-monitor for COVID-19 symptoms before reporting to work).  </w:t>
      </w:r>
      <w:r w:rsidR="008D34EC" w:rsidRPr="00EE02C3">
        <w:rPr>
          <w:i/>
          <w:iCs/>
          <w:color w:val="0070C0"/>
        </w:rPr>
        <w:t>[</w:t>
      </w:r>
      <w:r w:rsidR="008D34EC" w:rsidRPr="00EE02C3">
        <w:rPr>
          <w:b/>
          <w:bCs/>
          <w:i/>
          <w:iCs/>
          <w:color w:val="0070C0"/>
        </w:rPr>
        <w:t>Note:</w:t>
      </w:r>
      <w:r w:rsidR="008D34EC" w:rsidRPr="00EE02C3">
        <w:rPr>
          <w:i/>
          <w:iCs/>
          <w:color w:val="0070C0"/>
        </w:rPr>
        <w:t xml:space="preserve"> An example </w:t>
      </w:r>
      <w:r w:rsidRPr="00EE02C3">
        <w:rPr>
          <w:b/>
          <w:bCs/>
          <w:i/>
          <w:iCs/>
          <w:color w:val="2E5395"/>
        </w:rPr>
        <w:t>Employee COVID-19 Health Screening Questionnaire</w:t>
      </w:r>
      <w:r w:rsidRPr="00EE02C3">
        <w:rPr>
          <w:i/>
          <w:iCs/>
          <w:color w:val="0070C0"/>
        </w:rPr>
        <w:t xml:space="preserve"> </w:t>
      </w:r>
      <w:proofErr w:type="gramStart"/>
      <w:r w:rsidR="0023594C" w:rsidRPr="00EE02C3">
        <w:rPr>
          <w:i/>
          <w:iCs/>
          <w:color w:val="0070C0"/>
        </w:rPr>
        <w:t>is located in</w:t>
      </w:r>
      <w:proofErr w:type="gramEnd"/>
      <w:r w:rsidR="0023594C" w:rsidRPr="00EE02C3">
        <w:rPr>
          <w:i/>
          <w:iCs/>
          <w:color w:val="0070C0"/>
        </w:rPr>
        <w:t xml:space="preserve"> the </w:t>
      </w:r>
      <w:r w:rsidR="003B5303">
        <w:rPr>
          <w:i/>
          <w:iCs/>
          <w:color w:val="0070C0"/>
        </w:rPr>
        <w:t>Appendix</w:t>
      </w:r>
      <w:r w:rsidR="0023594C" w:rsidRPr="00EE02C3">
        <w:rPr>
          <w:i/>
          <w:iCs/>
          <w:color w:val="0070C0"/>
        </w:rPr>
        <w:t xml:space="preserve"> and </w:t>
      </w:r>
      <w:r w:rsidRPr="00EE02C3">
        <w:rPr>
          <w:i/>
          <w:iCs/>
          <w:color w:val="0070C0"/>
        </w:rPr>
        <w:t>may be use</w:t>
      </w:r>
      <w:r w:rsidR="0023594C" w:rsidRPr="00EE02C3">
        <w:rPr>
          <w:i/>
          <w:iCs/>
          <w:color w:val="0070C0"/>
        </w:rPr>
        <w:t>d</w:t>
      </w:r>
      <w:r w:rsidRPr="00EE02C3">
        <w:rPr>
          <w:i/>
          <w:iCs/>
          <w:color w:val="0070C0"/>
        </w:rPr>
        <w:t xml:space="preserve">. </w:t>
      </w:r>
      <w:r w:rsidR="000507E3">
        <w:rPr>
          <w:i/>
          <w:iCs/>
          <w:color w:val="0070C0"/>
        </w:rPr>
        <w:t>(</w:t>
      </w:r>
      <w:r w:rsidR="001E4262">
        <w:rPr>
          <w:i/>
          <w:iCs/>
          <w:color w:val="0070C0"/>
        </w:rPr>
        <w:t>Also note that i</w:t>
      </w:r>
      <w:r w:rsidRPr="00EE02C3">
        <w:rPr>
          <w:i/>
          <w:iCs/>
          <w:color w:val="0070C0"/>
        </w:rPr>
        <w:t>f the employer chooses to require COVID-19 testing, it must be done at no cost to employees</w:t>
      </w:r>
      <w:r w:rsidR="000507E3">
        <w:rPr>
          <w:i/>
          <w:iCs/>
          <w:color w:val="0070C0"/>
        </w:rPr>
        <w:t>. The</w:t>
      </w:r>
      <w:r w:rsidRPr="00EE02C3">
        <w:rPr>
          <w:i/>
          <w:iCs/>
          <w:color w:val="0070C0"/>
        </w:rPr>
        <w:t xml:space="preserve"> COVID-19 ETS does not require employers to conduct screening testing).]</w:t>
      </w:r>
    </w:p>
    <w:p w14:paraId="2858E5D9" w14:textId="77777777" w:rsidR="0018778B" w:rsidRPr="00EE02C3" w:rsidRDefault="0018778B" w:rsidP="008D34EC">
      <w:pPr>
        <w:ind w:left="360" w:right="440"/>
        <w:rPr>
          <w:b/>
          <w:bCs/>
          <w:u w:val="single"/>
        </w:rPr>
      </w:pPr>
    </w:p>
    <w:p w14:paraId="3D76CA04" w14:textId="77777777" w:rsidR="000507E3" w:rsidRDefault="000507E3" w:rsidP="008D34EC">
      <w:pPr>
        <w:ind w:left="360" w:right="440"/>
        <w:rPr>
          <w:b/>
          <w:bCs/>
          <w:u w:val="single"/>
        </w:rPr>
      </w:pPr>
    </w:p>
    <w:p w14:paraId="1A5C4572" w14:textId="77777777" w:rsidR="000507E3" w:rsidRDefault="000507E3" w:rsidP="008D34EC">
      <w:pPr>
        <w:ind w:left="360" w:right="440"/>
        <w:rPr>
          <w:b/>
          <w:bCs/>
          <w:u w:val="single"/>
        </w:rPr>
      </w:pPr>
    </w:p>
    <w:p w14:paraId="4E4D4ED0" w14:textId="77777777" w:rsidR="000507E3" w:rsidRDefault="000507E3" w:rsidP="008D34EC">
      <w:pPr>
        <w:ind w:left="360" w:right="440"/>
        <w:rPr>
          <w:b/>
          <w:bCs/>
          <w:u w:val="single"/>
        </w:rPr>
      </w:pPr>
    </w:p>
    <w:p w14:paraId="42C148D9" w14:textId="77777777" w:rsidR="000507E3" w:rsidRDefault="000507E3" w:rsidP="008D34EC">
      <w:pPr>
        <w:ind w:left="360" w:right="440"/>
        <w:rPr>
          <w:b/>
          <w:bCs/>
          <w:u w:val="single"/>
        </w:rPr>
      </w:pPr>
    </w:p>
    <w:p w14:paraId="0A5707F8" w14:textId="77777777" w:rsidR="000507E3" w:rsidRDefault="000507E3" w:rsidP="008D34EC">
      <w:pPr>
        <w:ind w:left="360" w:right="440"/>
        <w:rPr>
          <w:b/>
          <w:bCs/>
          <w:u w:val="single"/>
        </w:rPr>
      </w:pPr>
    </w:p>
    <w:p w14:paraId="6F4994EE" w14:textId="0C1485A0" w:rsidR="007316D8" w:rsidRPr="00EE02C3" w:rsidRDefault="007316D8" w:rsidP="008D34EC">
      <w:pPr>
        <w:ind w:left="360" w:right="440"/>
        <w:rPr>
          <w:b/>
          <w:bCs/>
          <w:u w:val="single"/>
        </w:rPr>
      </w:pPr>
      <w:r w:rsidRPr="00EE02C3">
        <w:rPr>
          <w:b/>
          <w:bCs/>
          <w:u w:val="single"/>
        </w:rPr>
        <w:t>Employee Notification to Employer of COVID-19 Illness or Symptoms</w:t>
      </w:r>
    </w:p>
    <w:p w14:paraId="74E35915" w14:textId="77777777" w:rsidR="007316D8" w:rsidRPr="00EE02C3" w:rsidRDefault="007316D8" w:rsidP="008D34EC">
      <w:pPr>
        <w:ind w:left="360" w:right="440"/>
      </w:pPr>
    </w:p>
    <w:p w14:paraId="50DD66C0" w14:textId="77777777" w:rsidR="007316D8" w:rsidRPr="00EE02C3" w:rsidRDefault="007316D8" w:rsidP="008D34EC">
      <w:pPr>
        <w:ind w:left="360" w:right="440"/>
      </w:pPr>
      <w:r w:rsidRPr="00EE02C3">
        <w:rPr>
          <w:color w:val="0070C0"/>
        </w:rPr>
        <w:t xml:space="preserve">[Employer name] </w:t>
      </w:r>
      <w:r w:rsidRPr="00EE02C3">
        <w:t xml:space="preserve">will require employees to promptly notify </w:t>
      </w:r>
      <w:r w:rsidRPr="00EE02C3">
        <w:rPr>
          <w:color w:val="0070C0"/>
        </w:rPr>
        <w:t>[their supervisor or COVID-19 Safety Coordinator]</w:t>
      </w:r>
      <w:r w:rsidRPr="00EE02C3">
        <w:t xml:space="preserve"> when they have tested positive for COVID-19 or been diagnosed with COVID-19 by a licensed healthcare provider, have been told by a licensed healthcare provider that they are suspected to have COVID-19, are experiencing recent loss of taste and/or smell with no other explanation, or are experiencing both fever (≥100.4° F) and new unexplained cough associated with shortness of breath.</w:t>
      </w:r>
    </w:p>
    <w:p w14:paraId="58BBB1C9" w14:textId="77777777" w:rsidR="007316D8" w:rsidRPr="00EE02C3" w:rsidRDefault="007316D8" w:rsidP="007316D8"/>
    <w:p w14:paraId="33A04449" w14:textId="06D4D4E4" w:rsidR="007316D8" w:rsidRPr="00EE02C3" w:rsidRDefault="007316D8" w:rsidP="0023594C">
      <w:pPr>
        <w:ind w:left="360" w:right="440"/>
        <w:rPr>
          <w:color w:val="0070C0"/>
        </w:rPr>
      </w:pPr>
      <w:r w:rsidRPr="00EE02C3">
        <w:rPr>
          <w:color w:val="0070C0"/>
        </w:rPr>
        <w:t>[Describe how employees will communicate with [Employer name] if they are sick or experiencing symptoms while at home or at work.]</w:t>
      </w:r>
    </w:p>
    <w:p w14:paraId="26687D50" w14:textId="77777777" w:rsidR="007316D8" w:rsidRPr="00EE02C3" w:rsidRDefault="007316D8" w:rsidP="0023594C">
      <w:pPr>
        <w:ind w:left="360" w:right="440"/>
        <w:rPr>
          <w:color w:val="0070C0"/>
        </w:rPr>
      </w:pPr>
    </w:p>
    <w:p w14:paraId="119C22E8" w14:textId="77777777" w:rsidR="007316D8" w:rsidRPr="00EE02C3" w:rsidRDefault="007316D8" w:rsidP="0023594C">
      <w:pPr>
        <w:ind w:left="360" w:right="440"/>
      </w:pPr>
      <w:r w:rsidRPr="00EE02C3">
        <w:rPr>
          <w:color w:val="0070C0"/>
        </w:rPr>
        <w:t>[Describe any leave policies (e.g., sick leave, Family Medical Leave Act, other policies) that [Employer name] will implement to promote employees staying at home when they are sick, when household members are sick, or when required by a healthcare provider to isolate or quarantine themselves or a member of their household.]</w:t>
      </w:r>
      <w:r w:rsidRPr="00EE02C3">
        <w:t xml:space="preserve">  </w:t>
      </w:r>
    </w:p>
    <w:p w14:paraId="2DCAEB99" w14:textId="77777777" w:rsidR="00E903CB" w:rsidRPr="00EE02C3" w:rsidRDefault="00E903CB" w:rsidP="007316D8">
      <w:pPr>
        <w:rPr>
          <w:u w:val="single"/>
        </w:rPr>
      </w:pPr>
    </w:p>
    <w:p w14:paraId="00973090" w14:textId="1D6E5BF8" w:rsidR="007316D8" w:rsidRPr="00EE02C3" w:rsidRDefault="007316D8" w:rsidP="00870A9A">
      <w:pPr>
        <w:ind w:left="360" w:right="440"/>
        <w:rPr>
          <w:b/>
          <w:bCs/>
          <w:u w:val="single"/>
        </w:rPr>
      </w:pPr>
      <w:r w:rsidRPr="00EE02C3">
        <w:rPr>
          <w:b/>
          <w:bCs/>
          <w:u w:val="single"/>
        </w:rPr>
        <w:t>Employer Notification to Employees of COVID-19 Exposure in the Workplace</w:t>
      </w:r>
    </w:p>
    <w:p w14:paraId="432EB4A4" w14:textId="77777777" w:rsidR="007316D8" w:rsidRPr="00EE02C3" w:rsidRDefault="007316D8" w:rsidP="00870A9A">
      <w:pPr>
        <w:ind w:left="360" w:right="440"/>
      </w:pPr>
    </w:p>
    <w:p w14:paraId="71D4D77C" w14:textId="1C357F0B" w:rsidR="007316D8" w:rsidRPr="00EE02C3" w:rsidRDefault="007316D8" w:rsidP="00870A9A">
      <w:pPr>
        <w:ind w:left="360" w:right="440"/>
      </w:pPr>
      <w:r w:rsidRPr="00EE02C3">
        <w:rPr>
          <w:color w:val="0070C0"/>
        </w:rPr>
        <w:t xml:space="preserve">[Employer name] </w:t>
      </w:r>
      <w:r w:rsidRPr="00EE02C3">
        <w:t xml:space="preserve">will notify employees if they have been exposed to a person with COVID-19 at their workplace, as described below. The notification provisions below are not triggered by the presence of a patient with confirmed COVID-19 in a workplace where services are normally provided to suspected or confirmed COVID-19 patients (e.g., emergency rooms, urgent care facilities, COVID-19 testing sites, COVID-19 wards in hospitals). When </w:t>
      </w:r>
      <w:r w:rsidRPr="00EE02C3">
        <w:rPr>
          <w:color w:val="0070C0"/>
        </w:rPr>
        <w:t>[Employer name]</w:t>
      </w:r>
      <w:r w:rsidRPr="00EE02C3">
        <w:t xml:space="preserve"> is notified that a person who has been in the workplace (including employees, clients, patients, residents, vendors, contractors, customers, delivery people and other visitors, or other non-employees) is COVID-19 positive, </w:t>
      </w:r>
      <w:r w:rsidRPr="00EE02C3">
        <w:rPr>
          <w:color w:val="0070C0"/>
        </w:rPr>
        <w:t>[Employer name]</w:t>
      </w:r>
      <w:r w:rsidRPr="00EE02C3">
        <w:t xml:space="preserve"> will, within 24 hours:</w:t>
      </w:r>
    </w:p>
    <w:p w14:paraId="4B5779A0" w14:textId="77777777" w:rsidR="007316D8" w:rsidRPr="00EE02C3" w:rsidRDefault="007316D8" w:rsidP="00870A9A">
      <w:pPr>
        <w:ind w:left="360" w:right="440"/>
      </w:pPr>
    </w:p>
    <w:p w14:paraId="0D5BA889" w14:textId="77777777" w:rsidR="007316D8" w:rsidRPr="0091110C" w:rsidRDefault="007316D8" w:rsidP="00EE02C3">
      <w:pPr>
        <w:pStyle w:val="ListParagraph"/>
        <w:numPr>
          <w:ilvl w:val="0"/>
          <w:numId w:val="14"/>
        </w:numPr>
        <w:adjustRightInd/>
        <w:ind w:left="1080" w:right="440"/>
        <w:contextualSpacing/>
        <w:rPr>
          <w:sz w:val="22"/>
          <w:szCs w:val="22"/>
        </w:rPr>
      </w:pPr>
      <w:r w:rsidRPr="0091110C">
        <w:rPr>
          <w:sz w:val="22"/>
          <w:szCs w:val="22"/>
        </w:rPr>
        <w:t>Notify each employee who was not wearing a respirator and any other required PPE and has been in close contact with the person with COVID-19 in the workplace. The notification must state the fact that the employee was in close contact with someone with COVID-19 along with the date(s) the contact occurred.</w:t>
      </w:r>
    </w:p>
    <w:p w14:paraId="105D463F" w14:textId="61D5D1E3" w:rsidR="007316D8" w:rsidRPr="0091110C" w:rsidRDefault="007316D8" w:rsidP="00EE02C3">
      <w:pPr>
        <w:pStyle w:val="ListParagraph"/>
        <w:numPr>
          <w:ilvl w:val="0"/>
          <w:numId w:val="14"/>
        </w:numPr>
        <w:adjustRightInd/>
        <w:ind w:left="1080" w:right="440"/>
        <w:contextualSpacing/>
        <w:rPr>
          <w:sz w:val="22"/>
          <w:szCs w:val="22"/>
        </w:rPr>
      </w:pPr>
      <w:r w:rsidRPr="0091110C">
        <w:rPr>
          <w:sz w:val="22"/>
          <w:szCs w:val="22"/>
        </w:rPr>
        <w:t>Notify all other employees who were not wearing a respirator and any other required PPE and worked in a well-defined portion of a workplace (e.g., a particular floor) in which the person with COVID-19 was present during the potential transmission period. The notification must specify the date(s) the person with COVID-19 was in the workplace during the potential transmission period.</w:t>
      </w:r>
    </w:p>
    <w:p w14:paraId="655C9462" w14:textId="77777777" w:rsidR="007316D8" w:rsidRPr="0091110C" w:rsidRDefault="007316D8" w:rsidP="00EE02C3">
      <w:pPr>
        <w:pStyle w:val="ListParagraph"/>
        <w:numPr>
          <w:ilvl w:val="0"/>
          <w:numId w:val="14"/>
        </w:numPr>
        <w:adjustRightInd/>
        <w:ind w:left="1080" w:right="440"/>
        <w:contextualSpacing/>
        <w:rPr>
          <w:sz w:val="22"/>
          <w:szCs w:val="22"/>
        </w:rPr>
      </w:pPr>
      <w:r w:rsidRPr="0091110C">
        <w:rPr>
          <w:sz w:val="22"/>
          <w:szCs w:val="22"/>
        </w:rPr>
        <w:t xml:space="preserve">Notify other employers whose employees were not wearing a respirator and any other required PPE and have been in close contact with the person with COVID-19, or worked in a well-defined portion of a workplace (e.g., a particular floor) in which that person was present, during the potential transmission period. The notification must specify the date(s) the person with COVID-19 was in the workplace during the potential transmission period and the location(s) where the person with COVID-19 was in the workplace.    </w:t>
      </w:r>
    </w:p>
    <w:p w14:paraId="2BB567F7" w14:textId="77777777" w:rsidR="007316D8" w:rsidRPr="00EE02C3" w:rsidRDefault="007316D8" w:rsidP="00870A9A">
      <w:pPr>
        <w:ind w:left="360" w:right="440"/>
      </w:pPr>
    </w:p>
    <w:p w14:paraId="69624BF0" w14:textId="77777777" w:rsidR="007316D8" w:rsidRPr="00EE02C3" w:rsidRDefault="007316D8" w:rsidP="00870A9A">
      <w:pPr>
        <w:ind w:left="360" w:right="440"/>
      </w:pPr>
      <w:r w:rsidRPr="00EE02C3">
        <w:t xml:space="preserve">Notifications will </w:t>
      </w:r>
      <w:r w:rsidRPr="00EE02C3">
        <w:rPr>
          <w:u w:val="single"/>
        </w:rPr>
        <w:t>not</w:t>
      </w:r>
      <w:r w:rsidRPr="00EE02C3">
        <w:t xml:space="preserve"> include the name, contact information, or occupation of the COVID-19 positive person.  </w:t>
      </w:r>
    </w:p>
    <w:p w14:paraId="077975A0" w14:textId="77777777" w:rsidR="0018778B" w:rsidRPr="00EE02C3" w:rsidRDefault="0018778B" w:rsidP="00870A9A">
      <w:pPr>
        <w:ind w:left="360" w:right="440"/>
      </w:pPr>
    </w:p>
    <w:p w14:paraId="04E1EE97" w14:textId="16C44C1F" w:rsidR="007316D8" w:rsidRDefault="007316D8" w:rsidP="00870A9A">
      <w:pPr>
        <w:ind w:left="360" w:right="440"/>
        <w:rPr>
          <w:i/>
          <w:iCs/>
        </w:rPr>
      </w:pPr>
      <w:r w:rsidRPr="00EE02C3">
        <w:rPr>
          <w:b/>
          <w:bCs/>
          <w:i/>
          <w:iCs/>
        </w:rPr>
        <w:t xml:space="preserve">Note: </w:t>
      </w:r>
      <w:r w:rsidRPr="00EE02C3">
        <w:rPr>
          <w:i/>
          <w:iCs/>
        </w:rPr>
        <w:t>Close contact means being within 6 feet of the person for a cumulative total of 15 minutes or more over a 24-hour period during the person’s potential transmission period. The potential transmission period runs from 2 days before the person felt sick (or, if not showing symptoms, 2 days before testing) until the time the person is isolated.</w:t>
      </w:r>
    </w:p>
    <w:p w14:paraId="03A8ECF3" w14:textId="0296D5C9" w:rsidR="0091110C" w:rsidRDefault="0091110C" w:rsidP="00870A9A">
      <w:pPr>
        <w:ind w:left="360" w:right="440"/>
        <w:rPr>
          <w:i/>
          <w:iCs/>
        </w:rPr>
      </w:pPr>
    </w:p>
    <w:p w14:paraId="6F9439A3" w14:textId="24741635" w:rsidR="0091110C" w:rsidRDefault="0091110C" w:rsidP="00870A9A">
      <w:pPr>
        <w:ind w:left="360" w:right="440"/>
        <w:rPr>
          <w:i/>
          <w:iCs/>
        </w:rPr>
      </w:pPr>
    </w:p>
    <w:p w14:paraId="1484C0B4" w14:textId="43E17DE0" w:rsidR="0091110C" w:rsidRDefault="0091110C" w:rsidP="00870A9A">
      <w:pPr>
        <w:ind w:left="360" w:right="440"/>
        <w:rPr>
          <w:i/>
          <w:iCs/>
        </w:rPr>
      </w:pPr>
    </w:p>
    <w:p w14:paraId="3CA6D4F7" w14:textId="6744D25B" w:rsidR="0091110C" w:rsidRDefault="0091110C" w:rsidP="00870A9A">
      <w:pPr>
        <w:ind w:left="360" w:right="440"/>
        <w:rPr>
          <w:i/>
          <w:iCs/>
        </w:rPr>
      </w:pPr>
    </w:p>
    <w:p w14:paraId="6A4FE73D" w14:textId="1782E282" w:rsidR="007316D8" w:rsidRPr="00EE02C3" w:rsidRDefault="007316D8" w:rsidP="00870A9A">
      <w:pPr>
        <w:ind w:left="360" w:right="440"/>
        <w:rPr>
          <w:i/>
          <w:iCs/>
          <w:color w:val="0070C0"/>
        </w:rPr>
      </w:pPr>
      <w:r w:rsidRPr="00EE02C3">
        <w:rPr>
          <w:color w:val="0070C0"/>
        </w:rPr>
        <w:t xml:space="preserve">[Describe how you will notify employees of COVID-19 exposure. </w:t>
      </w:r>
      <w:r w:rsidR="00DE6678" w:rsidRPr="00EE02C3">
        <w:rPr>
          <w:b/>
          <w:bCs/>
          <w:i/>
          <w:iCs/>
          <w:color w:val="0070C0"/>
        </w:rPr>
        <w:t>Note:</w:t>
      </w:r>
      <w:r w:rsidR="00DE6678" w:rsidRPr="00EE02C3">
        <w:rPr>
          <w:i/>
          <w:iCs/>
          <w:color w:val="0070C0"/>
        </w:rPr>
        <w:t xml:space="preserve"> A</w:t>
      </w:r>
      <w:r w:rsidR="003B5303">
        <w:rPr>
          <w:i/>
          <w:iCs/>
          <w:color w:val="0070C0"/>
        </w:rPr>
        <w:t>n example</w:t>
      </w:r>
      <w:r w:rsidR="00DE6678" w:rsidRPr="00EE02C3">
        <w:rPr>
          <w:i/>
          <w:iCs/>
          <w:color w:val="0070C0"/>
        </w:rPr>
        <w:t xml:space="preserve"> </w:t>
      </w:r>
      <w:r w:rsidR="0091110C">
        <w:rPr>
          <w:i/>
          <w:iCs/>
          <w:color w:val="0070C0"/>
        </w:rPr>
        <w:t>“</w:t>
      </w:r>
      <w:r w:rsidR="003B5303">
        <w:rPr>
          <w:i/>
          <w:iCs/>
          <w:color w:val="0070C0"/>
        </w:rPr>
        <w:t>N</w:t>
      </w:r>
      <w:r w:rsidR="00DE6678" w:rsidRPr="00EE02C3">
        <w:rPr>
          <w:i/>
          <w:iCs/>
          <w:color w:val="0070C0"/>
        </w:rPr>
        <w:t xml:space="preserve">otice </w:t>
      </w:r>
      <w:r w:rsidR="00A27D11" w:rsidRPr="00EE02C3">
        <w:rPr>
          <w:i/>
          <w:iCs/>
          <w:color w:val="0070C0"/>
        </w:rPr>
        <w:t xml:space="preserve">to </w:t>
      </w:r>
      <w:r w:rsidR="003B5303">
        <w:rPr>
          <w:i/>
          <w:iCs/>
          <w:color w:val="0070C0"/>
        </w:rPr>
        <w:t>E</w:t>
      </w:r>
      <w:r w:rsidR="00A27D11" w:rsidRPr="00EE02C3">
        <w:rPr>
          <w:i/>
          <w:iCs/>
          <w:color w:val="0070C0"/>
        </w:rPr>
        <w:t>mployees</w:t>
      </w:r>
      <w:r w:rsidR="0091110C">
        <w:rPr>
          <w:i/>
          <w:iCs/>
          <w:color w:val="0070C0"/>
        </w:rPr>
        <w:t>”</w:t>
      </w:r>
      <w:r w:rsidR="00A27D11" w:rsidRPr="00EE02C3">
        <w:rPr>
          <w:i/>
          <w:iCs/>
          <w:color w:val="0070C0"/>
        </w:rPr>
        <w:t xml:space="preserve"> </w:t>
      </w:r>
      <w:proofErr w:type="gramStart"/>
      <w:r w:rsidR="00DE6678" w:rsidRPr="00EE02C3">
        <w:rPr>
          <w:i/>
          <w:iCs/>
          <w:color w:val="0070C0"/>
        </w:rPr>
        <w:t>is located in</w:t>
      </w:r>
      <w:proofErr w:type="gramEnd"/>
      <w:r w:rsidR="00DE6678" w:rsidRPr="00EE02C3">
        <w:rPr>
          <w:i/>
          <w:iCs/>
          <w:color w:val="0070C0"/>
        </w:rPr>
        <w:t xml:space="preserve"> the </w:t>
      </w:r>
      <w:r w:rsidR="003B5303">
        <w:rPr>
          <w:i/>
          <w:iCs/>
          <w:color w:val="0070C0"/>
        </w:rPr>
        <w:t>Appendix</w:t>
      </w:r>
      <w:r w:rsidR="00DE6678" w:rsidRPr="00EE02C3">
        <w:rPr>
          <w:i/>
          <w:iCs/>
          <w:color w:val="0070C0"/>
        </w:rPr>
        <w:t>.</w:t>
      </w:r>
      <w:r w:rsidR="00A27D11" w:rsidRPr="0091110C">
        <w:rPr>
          <w:i/>
          <w:iCs/>
          <w:color w:val="0070C0"/>
        </w:rPr>
        <w:t>]</w:t>
      </w:r>
      <w:r w:rsidR="00DE6678" w:rsidRPr="0091110C">
        <w:rPr>
          <w:i/>
          <w:iCs/>
          <w:color w:val="0070C0"/>
        </w:rPr>
        <w:t xml:space="preserve"> </w:t>
      </w:r>
    </w:p>
    <w:p w14:paraId="1666F2BE" w14:textId="77777777" w:rsidR="007316D8" w:rsidRPr="00EE02C3" w:rsidRDefault="007316D8" w:rsidP="00870A9A">
      <w:pPr>
        <w:ind w:left="360" w:right="440"/>
        <w:rPr>
          <w:color w:val="0070C0"/>
        </w:rPr>
      </w:pPr>
    </w:p>
    <w:p w14:paraId="067B25DD" w14:textId="77777777" w:rsidR="007316D8" w:rsidRPr="00EE02C3" w:rsidRDefault="007316D8" w:rsidP="00870A9A">
      <w:pPr>
        <w:ind w:left="360" w:right="440"/>
        <w:rPr>
          <w:b/>
          <w:bCs/>
          <w:u w:val="single"/>
        </w:rPr>
      </w:pPr>
      <w:r w:rsidRPr="00EE02C3">
        <w:rPr>
          <w:b/>
          <w:bCs/>
          <w:u w:val="single"/>
        </w:rPr>
        <w:t>Medical Removal from the Workplace</w:t>
      </w:r>
    </w:p>
    <w:p w14:paraId="3D6843A9" w14:textId="77777777" w:rsidR="007316D8" w:rsidRPr="00EE02C3" w:rsidRDefault="007316D8" w:rsidP="00870A9A">
      <w:pPr>
        <w:ind w:left="360" w:right="440"/>
        <w:rPr>
          <w:u w:val="single"/>
        </w:rPr>
      </w:pPr>
    </w:p>
    <w:p w14:paraId="63F882F5" w14:textId="2F32AEDF" w:rsidR="007316D8" w:rsidRPr="00EE02C3" w:rsidRDefault="007316D8" w:rsidP="00870A9A">
      <w:pPr>
        <w:ind w:left="360" w:right="440"/>
      </w:pPr>
      <w:r w:rsidRPr="00EE02C3">
        <w:rPr>
          <w:color w:val="0070C0"/>
        </w:rPr>
        <w:t xml:space="preserve">[Employer name] </w:t>
      </w:r>
      <w:r w:rsidRPr="00EE02C3">
        <w:t xml:space="preserve">has also implemented a policy for removing employees from the workplace in certain circumstances. </w:t>
      </w:r>
      <w:r w:rsidRPr="00EE02C3">
        <w:rPr>
          <w:color w:val="0070C0"/>
        </w:rPr>
        <w:t>[Employer name]</w:t>
      </w:r>
      <w:r w:rsidRPr="00EE02C3">
        <w:t xml:space="preserve"> will immediately remove an employee from the workplace when:</w:t>
      </w:r>
    </w:p>
    <w:p w14:paraId="466B7F1F" w14:textId="63ECCD6A" w:rsidR="00870A9A" w:rsidRPr="00EE02C3" w:rsidRDefault="00870A9A" w:rsidP="00870A9A">
      <w:pPr>
        <w:ind w:left="360" w:right="440"/>
      </w:pPr>
    </w:p>
    <w:p w14:paraId="4FC4E5AB" w14:textId="75E1C48A" w:rsidR="007316D8" w:rsidRPr="0091110C" w:rsidRDefault="007316D8" w:rsidP="00EE02C3">
      <w:pPr>
        <w:pStyle w:val="ListParagraph"/>
        <w:widowControl/>
        <w:numPr>
          <w:ilvl w:val="0"/>
          <w:numId w:val="15"/>
        </w:numPr>
        <w:autoSpaceDE/>
        <w:autoSpaceDN/>
        <w:adjustRightInd/>
        <w:spacing w:after="120" w:line="259" w:lineRule="auto"/>
        <w:ind w:left="1080" w:right="440"/>
        <w:contextualSpacing/>
        <w:rPr>
          <w:sz w:val="22"/>
          <w:szCs w:val="22"/>
        </w:rPr>
      </w:pPr>
      <w:r w:rsidRPr="0091110C">
        <w:rPr>
          <w:sz w:val="22"/>
          <w:szCs w:val="22"/>
        </w:rPr>
        <w:t>The employee is COVID-19 positive (i.e., confirmed positive test for, or has been diagnosed by a licensed healthcare provider with, COVID-19</w:t>
      </w:r>
      <w:proofErr w:type="gramStart"/>
      <w:r w:rsidRPr="0091110C">
        <w:rPr>
          <w:sz w:val="22"/>
          <w:szCs w:val="22"/>
        </w:rPr>
        <w:t>);</w:t>
      </w:r>
      <w:proofErr w:type="gramEnd"/>
    </w:p>
    <w:p w14:paraId="4FABA3D7" w14:textId="77777777" w:rsidR="007316D8" w:rsidRPr="0091110C" w:rsidRDefault="007316D8" w:rsidP="00EE02C3">
      <w:pPr>
        <w:pStyle w:val="ListParagraph"/>
        <w:widowControl/>
        <w:numPr>
          <w:ilvl w:val="0"/>
          <w:numId w:val="15"/>
        </w:numPr>
        <w:autoSpaceDE/>
        <w:autoSpaceDN/>
        <w:adjustRightInd/>
        <w:spacing w:after="120" w:line="259" w:lineRule="auto"/>
        <w:ind w:left="1080" w:right="440"/>
        <w:contextualSpacing/>
        <w:rPr>
          <w:sz w:val="22"/>
          <w:szCs w:val="22"/>
        </w:rPr>
      </w:pPr>
      <w:r w:rsidRPr="0091110C">
        <w:rPr>
          <w:sz w:val="22"/>
          <w:szCs w:val="22"/>
        </w:rPr>
        <w:t>The employee has been told by a licensed healthcare provider that they are suspected to have COVID-</w:t>
      </w:r>
      <w:proofErr w:type="gramStart"/>
      <w:r w:rsidRPr="0091110C">
        <w:rPr>
          <w:sz w:val="22"/>
          <w:szCs w:val="22"/>
        </w:rPr>
        <w:t>19;</w:t>
      </w:r>
      <w:proofErr w:type="gramEnd"/>
    </w:p>
    <w:p w14:paraId="06B95D54" w14:textId="77777777" w:rsidR="007316D8" w:rsidRPr="0091110C" w:rsidRDefault="007316D8" w:rsidP="00EE02C3">
      <w:pPr>
        <w:pStyle w:val="ListParagraph"/>
        <w:widowControl/>
        <w:numPr>
          <w:ilvl w:val="0"/>
          <w:numId w:val="15"/>
        </w:numPr>
        <w:autoSpaceDE/>
        <w:autoSpaceDN/>
        <w:adjustRightInd/>
        <w:spacing w:after="120" w:line="259" w:lineRule="auto"/>
        <w:ind w:left="1080" w:right="440"/>
        <w:contextualSpacing/>
        <w:rPr>
          <w:sz w:val="22"/>
          <w:szCs w:val="22"/>
        </w:rPr>
      </w:pPr>
      <w:r w:rsidRPr="0091110C">
        <w:rPr>
          <w:sz w:val="22"/>
          <w:szCs w:val="22"/>
        </w:rPr>
        <w:t xml:space="preserve">The employee is experiencing recent loss of taste and/or smell with no other explanation; </w:t>
      </w:r>
      <w:r w:rsidRPr="0091110C">
        <w:rPr>
          <w:i/>
          <w:iCs/>
          <w:sz w:val="22"/>
          <w:szCs w:val="22"/>
        </w:rPr>
        <w:t>or</w:t>
      </w:r>
    </w:p>
    <w:p w14:paraId="103E1A6A" w14:textId="77777777" w:rsidR="007316D8" w:rsidRPr="0091110C" w:rsidRDefault="007316D8" w:rsidP="00EE02C3">
      <w:pPr>
        <w:pStyle w:val="ListParagraph"/>
        <w:widowControl/>
        <w:numPr>
          <w:ilvl w:val="0"/>
          <w:numId w:val="15"/>
        </w:numPr>
        <w:autoSpaceDE/>
        <w:autoSpaceDN/>
        <w:adjustRightInd/>
        <w:ind w:left="1080" w:right="440"/>
        <w:contextualSpacing/>
        <w:rPr>
          <w:sz w:val="22"/>
          <w:szCs w:val="22"/>
        </w:rPr>
      </w:pPr>
      <w:r w:rsidRPr="0091110C">
        <w:rPr>
          <w:sz w:val="22"/>
          <w:szCs w:val="22"/>
        </w:rPr>
        <w:t>The employee is experiencing both a fever of at least 100.4°F and new unexplained cough associated with shortness of breath.</w:t>
      </w:r>
    </w:p>
    <w:p w14:paraId="3987FF25" w14:textId="3C92D25C" w:rsidR="007316D8" w:rsidRPr="00EE02C3" w:rsidRDefault="007316D8" w:rsidP="007316D8"/>
    <w:p w14:paraId="3153EF7B" w14:textId="174C0106" w:rsidR="007316D8" w:rsidRPr="00EE02C3" w:rsidRDefault="00FC7C86" w:rsidP="008670CE">
      <w:pPr>
        <w:ind w:left="360"/>
        <w:rPr>
          <w:i/>
          <w:iCs/>
          <w:color w:val="0070C0"/>
        </w:rPr>
      </w:pPr>
      <w:r w:rsidRPr="00EE02C3">
        <w:rPr>
          <w:b/>
          <w:bCs/>
          <w:i/>
          <w:iCs/>
          <w:color w:val="0070C0"/>
        </w:rPr>
        <w:t>[</w:t>
      </w:r>
      <w:r w:rsidR="007316D8" w:rsidRPr="00EE02C3">
        <w:rPr>
          <w:b/>
          <w:bCs/>
          <w:i/>
          <w:iCs/>
          <w:color w:val="0070C0"/>
        </w:rPr>
        <w:t>Note:</w:t>
      </w:r>
      <w:r w:rsidR="007316D8" w:rsidRPr="00EE02C3">
        <w:rPr>
          <w:i/>
          <w:iCs/>
          <w:color w:val="0070C0"/>
        </w:rPr>
        <w:t xml:space="preserve"> This list represents the minimum medical removal requirements for compliance with COVID-19 ETS. The full list of COVID-19 symptoms provided by the CDC includes additional symptoms not listed above. Employers may choose to remove or test employees with additional symptoms from the CDC list, or refer the employees to a healthcare provider.</w:t>
      </w:r>
      <w:r w:rsidRPr="00EE02C3">
        <w:rPr>
          <w:i/>
          <w:iCs/>
          <w:color w:val="0070C0"/>
        </w:rPr>
        <w:t>]</w:t>
      </w:r>
    </w:p>
    <w:p w14:paraId="7C170EA2" w14:textId="77777777" w:rsidR="007316D8" w:rsidRPr="00EE02C3" w:rsidRDefault="007316D8" w:rsidP="008670CE">
      <w:pPr>
        <w:ind w:left="360"/>
      </w:pPr>
    </w:p>
    <w:p w14:paraId="1B994B99" w14:textId="1AC8F61C" w:rsidR="007316D8" w:rsidRPr="00EE02C3" w:rsidRDefault="007316D8" w:rsidP="008670CE">
      <w:pPr>
        <w:ind w:left="360"/>
        <w:rPr>
          <w:color w:val="0070C0"/>
        </w:rPr>
      </w:pPr>
      <w:r w:rsidRPr="00EE02C3">
        <w:t xml:space="preserve">For employees removed because they are COVID-19 positive, </w:t>
      </w:r>
      <w:r w:rsidRPr="00EE02C3">
        <w:rPr>
          <w:color w:val="0070C0"/>
        </w:rPr>
        <w:t xml:space="preserve">[Employer name] </w:t>
      </w:r>
      <w:r w:rsidRPr="00EE02C3">
        <w:t>will</w:t>
      </w:r>
      <w:r w:rsidRPr="00EE02C3">
        <w:rPr>
          <w:color w:val="0070C0"/>
        </w:rPr>
        <w:t xml:space="preserve"> </w:t>
      </w:r>
      <w:r w:rsidRPr="00EE02C3">
        <w:t>keep them removed until they meet the return-to-work criteria discussed below.</w:t>
      </w:r>
      <w:r w:rsidRPr="00EE02C3">
        <w:rPr>
          <w:color w:val="0070C0"/>
        </w:rPr>
        <w:t xml:space="preserve"> </w:t>
      </w:r>
      <w:r w:rsidRPr="00EE02C3">
        <w:t xml:space="preserve">For employees removed because they have been told by a licensed healthcare provider that they are suspected to have COVID-19, or are experiencing symptoms as discussed above, [Employer name] will keep them removed </w:t>
      </w:r>
      <w:r w:rsidRPr="00EE02C3">
        <w:rPr>
          <w:color w:val="0070C0"/>
        </w:rPr>
        <w:t>[</w:t>
      </w:r>
      <w:r w:rsidR="00FC7C86" w:rsidRPr="00EE02C3">
        <w:rPr>
          <w:color w:val="0070C0"/>
        </w:rPr>
        <w:t>U</w:t>
      </w:r>
      <w:r w:rsidRPr="00EE02C3">
        <w:rPr>
          <w:color w:val="0070C0"/>
        </w:rPr>
        <w:t xml:space="preserve">ntil they meet the return-to-work criteria discussed below or keep them removed and provide a COVID-19 polymerase chain reaction (PCR) test at no cost to the employee. If the employee tests negative, they can return to work immediately. If the employee tests positive or refuses a test, they must remain excluded from the workplace until the return-to-work criteria below are met. If the employee refuses to take the test, [Employer name] will continue to keep the employee removed from the workplace, but is not obligated to provide the medical removal protection benefits discussed below </w:t>
      </w:r>
      <w:r w:rsidRPr="00EE02C3">
        <w:rPr>
          <w:i/>
          <w:iCs/>
          <w:color w:val="0070C0"/>
        </w:rPr>
        <w:t>(</w:t>
      </w:r>
      <w:r w:rsidRPr="00EE02C3">
        <w:rPr>
          <w:b/>
          <w:bCs/>
          <w:i/>
          <w:iCs/>
          <w:color w:val="0070C0"/>
        </w:rPr>
        <w:t>Note:</w:t>
      </w:r>
      <w:r w:rsidRPr="00EE02C3">
        <w:rPr>
          <w:i/>
          <w:iCs/>
          <w:color w:val="0070C0"/>
        </w:rPr>
        <w:t xml:space="preserve"> absent undue hardship, employers must make reasonable accommodations for employees who cannot take the test for religious or disability-related medical reasons, consistent with applicable non-discrimination laws)</w:t>
      </w:r>
      <w:r w:rsidRPr="00EE02C3">
        <w:rPr>
          <w:color w:val="0070C0"/>
        </w:rPr>
        <w:t xml:space="preserve">.] </w:t>
      </w:r>
    </w:p>
    <w:p w14:paraId="5A9B94C0" w14:textId="77777777" w:rsidR="008670CE" w:rsidRPr="00EE02C3" w:rsidRDefault="008670CE" w:rsidP="008670CE">
      <w:pPr>
        <w:ind w:left="360"/>
      </w:pPr>
    </w:p>
    <w:p w14:paraId="10535216" w14:textId="77777777" w:rsidR="007316D8" w:rsidRPr="00EE02C3" w:rsidRDefault="007316D8" w:rsidP="008670CE">
      <w:pPr>
        <w:ind w:left="360"/>
        <w:rPr>
          <w:color w:val="0070C0"/>
        </w:rPr>
      </w:pPr>
      <w:r w:rsidRPr="00EE02C3">
        <w:t xml:space="preserve">If </w:t>
      </w:r>
      <w:r w:rsidRPr="00EE02C3">
        <w:rPr>
          <w:color w:val="0070C0"/>
        </w:rPr>
        <w:t>[Employer name]</w:t>
      </w:r>
      <w:r w:rsidRPr="00EE02C3">
        <w:t xml:space="preserve"> notifies an employee that they were in close contact with a person in the workplace (including employees, clients, patients, residents, vendors, contractors, customers, delivery people and other visitors, or other non-employees) who is COVID-19 positive when that employee was not wearing a respirator and any other required PPE, </w:t>
      </w:r>
      <w:r w:rsidRPr="00EE02C3">
        <w:rPr>
          <w:color w:val="0070C0"/>
        </w:rPr>
        <w:t>[Employer name]</w:t>
      </w:r>
      <w:r w:rsidRPr="00EE02C3">
        <w:t xml:space="preserve"> will immediately remove the employee from the workplace unless: </w:t>
      </w:r>
    </w:p>
    <w:p w14:paraId="6780D169" w14:textId="77777777" w:rsidR="007316D8" w:rsidRPr="00EE02C3" w:rsidRDefault="007316D8" w:rsidP="008670CE">
      <w:pPr>
        <w:ind w:left="360"/>
        <w:jc w:val="center"/>
      </w:pPr>
    </w:p>
    <w:p w14:paraId="53EE848E" w14:textId="77777777" w:rsidR="007316D8" w:rsidRPr="005866AF" w:rsidRDefault="007316D8" w:rsidP="00FC7C86">
      <w:pPr>
        <w:pStyle w:val="ListParagraph"/>
        <w:numPr>
          <w:ilvl w:val="0"/>
          <w:numId w:val="2"/>
        </w:numPr>
        <w:adjustRightInd/>
        <w:contextualSpacing/>
        <w:rPr>
          <w:sz w:val="22"/>
          <w:szCs w:val="22"/>
        </w:rPr>
      </w:pPr>
      <w:r w:rsidRPr="005866AF">
        <w:rPr>
          <w:sz w:val="22"/>
          <w:szCs w:val="22"/>
        </w:rPr>
        <w:t xml:space="preserve">The employee does not experience recent loss of taste and/or smell with no other explanation, or fever of at least 100.4°F and new unexplained cough associated with shortness of breath; </w:t>
      </w:r>
      <w:r w:rsidRPr="005866AF">
        <w:rPr>
          <w:sz w:val="22"/>
          <w:szCs w:val="22"/>
          <w:u w:val="single"/>
        </w:rPr>
        <w:t>AND</w:t>
      </w:r>
      <w:r w:rsidRPr="005866AF">
        <w:rPr>
          <w:sz w:val="22"/>
          <w:szCs w:val="22"/>
        </w:rPr>
        <w:t xml:space="preserve"> </w:t>
      </w:r>
    </w:p>
    <w:p w14:paraId="00602C82" w14:textId="77777777" w:rsidR="007316D8" w:rsidRPr="005866AF" w:rsidRDefault="007316D8" w:rsidP="00FC7C86">
      <w:pPr>
        <w:pStyle w:val="ListParagraph"/>
        <w:numPr>
          <w:ilvl w:val="0"/>
          <w:numId w:val="2"/>
        </w:numPr>
        <w:adjustRightInd/>
        <w:contextualSpacing/>
        <w:rPr>
          <w:sz w:val="22"/>
          <w:szCs w:val="22"/>
        </w:rPr>
      </w:pPr>
      <w:r w:rsidRPr="005866AF">
        <w:rPr>
          <w:sz w:val="22"/>
          <w:szCs w:val="22"/>
        </w:rPr>
        <w:t xml:space="preserve">The employee has either been fully vaccinated against COVID-19 (i.e., 2 weeks or more following the final dose) or had COVID-19 and recovered within the past 3 months. </w:t>
      </w:r>
    </w:p>
    <w:p w14:paraId="04982071" w14:textId="4F3EA136" w:rsidR="007316D8" w:rsidRPr="00EE02C3" w:rsidRDefault="007316D8" w:rsidP="007316D8"/>
    <w:p w14:paraId="4A4F6A97" w14:textId="77777777" w:rsidR="003D39D2" w:rsidRDefault="007316D8" w:rsidP="00FC7C86">
      <w:pPr>
        <w:ind w:left="360"/>
        <w:rPr>
          <w:color w:val="0070C0"/>
        </w:rPr>
      </w:pPr>
      <w:r w:rsidRPr="00EE02C3">
        <w:rPr>
          <w:color w:val="0070C0"/>
        </w:rPr>
        <w:t>[Employer name]</w:t>
      </w:r>
      <w:r w:rsidRPr="00EE02C3">
        <w:t xml:space="preserve"> will keep the employee removed from the workplace </w:t>
      </w:r>
      <w:r w:rsidRPr="00EE02C3">
        <w:rPr>
          <w:color w:val="0070C0"/>
        </w:rPr>
        <w:t xml:space="preserve">[for 14 days or will keep the employee removed and provide a COVID-19 test at least 5 days after the exposure at no cost to the employee. If the employee tests negative, they may return to work 7 days following exposure. If the employee tests positive, the employee must remain excluded from the workplace until the return-to-work criteria below are met. If the employee refuses a test, [Employer name] will keep the employee excluded for 14 days, but is not obligated to provide the medical removal protection benefits discussed below </w:t>
      </w:r>
    </w:p>
    <w:p w14:paraId="4DB42874" w14:textId="77777777" w:rsidR="003D39D2" w:rsidRDefault="003D39D2" w:rsidP="00FC7C86">
      <w:pPr>
        <w:ind w:left="360"/>
        <w:rPr>
          <w:color w:val="0070C0"/>
        </w:rPr>
      </w:pPr>
    </w:p>
    <w:p w14:paraId="3EB42847" w14:textId="77777777" w:rsidR="003D39D2" w:rsidRDefault="003D39D2" w:rsidP="00FC7C86">
      <w:pPr>
        <w:ind w:left="360"/>
        <w:rPr>
          <w:color w:val="0070C0"/>
        </w:rPr>
      </w:pPr>
    </w:p>
    <w:p w14:paraId="5B213EC8" w14:textId="02F21824" w:rsidR="007316D8" w:rsidRPr="00EE02C3" w:rsidRDefault="007316D8" w:rsidP="00FC7C86">
      <w:pPr>
        <w:ind w:left="360"/>
        <w:rPr>
          <w:color w:val="0070C0"/>
        </w:rPr>
      </w:pPr>
      <w:r w:rsidRPr="003D39D2">
        <w:rPr>
          <w:i/>
          <w:iCs/>
          <w:color w:val="0070C0"/>
        </w:rPr>
        <w:t>(</w:t>
      </w:r>
      <w:r w:rsidRPr="003D39D2">
        <w:rPr>
          <w:b/>
          <w:bCs/>
          <w:i/>
          <w:iCs/>
          <w:color w:val="0070C0"/>
        </w:rPr>
        <w:t>Note:</w:t>
      </w:r>
      <w:r w:rsidRPr="003D39D2">
        <w:rPr>
          <w:i/>
          <w:iCs/>
          <w:color w:val="0070C0"/>
        </w:rPr>
        <w:t xml:space="preserve"> </w:t>
      </w:r>
      <w:r w:rsidR="003D39D2">
        <w:rPr>
          <w:i/>
          <w:iCs/>
          <w:color w:val="0070C0"/>
        </w:rPr>
        <w:t>A</w:t>
      </w:r>
      <w:r w:rsidRPr="003D39D2">
        <w:rPr>
          <w:i/>
          <w:iCs/>
          <w:color w:val="0070C0"/>
        </w:rPr>
        <w:t>bsent undue hardship, employers must make reasonable accommodations for employees who cannot take the test for religious or disability-related medical reasons, consistent with applicable non-discrimination laws).]</w:t>
      </w:r>
    </w:p>
    <w:p w14:paraId="25725B8E" w14:textId="77777777" w:rsidR="007316D8" w:rsidRPr="00EE02C3" w:rsidRDefault="007316D8" w:rsidP="00FC7C86">
      <w:pPr>
        <w:ind w:left="360"/>
        <w:rPr>
          <w:color w:val="0070C0"/>
        </w:rPr>
      </w:pPr>
    </w:p>
    <w:p w14:paraId="2F2F2291" w14:textId="44FACFBA" w:rsidR="007316D8" w:rsidRPr="00EE02C3" w:rsidRDefault="007316D8" w:rsidP="00FC7C86">
      <w:pPr>
        <w:ind w:left="360"/>
      </w:pPr>
      <w:r w:rsidRPr="00EE02C3">
        <w:t xml:space="preserve">Any time an employee must be removed from the workplace, </w:t>
      </w:r>
      <w:r w:rsidRPr="00EE02C3">
        <w:rPr>
          <w:color w:val="0070C0"/>
        </w:rPr>
        <w:t>[Employer name]</w:t>
      </w:r>
      <w:r w:rsidRPr="00EE02C3">
        <w:t xml:space="preserve"> may require the employee to work remotely or in isolation if suitable work is available. When allowing an employee to work remotely or in insolation, </w:t>
      </w:r>
      <w:r w:rsidRPr="00EE02C3">
        <w:rPr>
          <w:color w:val="0070C0"/>
        </w:rPr>
        <w:t>[Employer name]</w:t>
      </w:r>
      <w:r w:rsidRPr="00EE02C3">
        <w:t xml:space="preserve"> will continue to pay that employee the same regular pay and benefits the employee would have received had the employee not been absent.</w:t>
      </w:r>
    </w:p>
    <w:p w14:paraId="3E4DCF32" w14:textId="77777777" w:rsidR="007316D8" w:rsidRPr="00EE02C3" w:rsidRDefault="007316D8" w:rsidP="00FC7C86">
      <w:pPr>
        <w:ind w:left="360"/>
        <w:rPr>
          <w:color w:val="0070C0"/>
        </w:rPr>
      </w:pPr>
    </w:p>
    <w:p w14:paraId="4A1285AF" w14:textId="77777777" w:rsidR="007316D8" w:rsidRPr="00EE02C3" w:rsidRDefault="007316D8" w:rsidP="00FC7C86">
      <w:pPr>
        <w:ind w:left="360"/>
        <w:rPr>
          <w:color w:val="0070C0"/>
        </w:rPr>
      </w:pPr>
      <w:r w:rsidRPr="00EE02C3">
        <w:rPr>
          <w:color w:val="0070C0"/>
        </w:rPr>
        <w:t xml:space="preserve">[Describe Employer policies for removing employees from the workplace. For more information, see OSHA’s </w:t>
      </w:r>
      <w:r w:rsidRPr="00EE02C3">
        <w:rPr>
          <w:i/>
          <w:color w:val="0070C0"/>
        </w:rPr>
        <w:t xml:space="preserve">Notification, Removal, and Return to Work Flow Chart for </w:t>
      </w:r>
      <w:hyperlink r:id="rId22" w:history="1">
        <w:r w:rsidRPr="00EE02C3">
          <w:rPr>
            <w:rStyle w:val="Hyperlink"/>
            <w:i/>
          </w:rPr>
          <w:t>Employers</w:t>
        </w:r>
      </w:hyperlink>
      <w:r w:rsidRPr="00EE02C3">
        <w:rPr>
          <w:i/>
          <w:color w:val="0070C0"/>
        </w:rPr>
        <w:t xml:space="preserve"> and </w:t>
      </w:r>
      <w:hyperlink r:id="rId23" w:history="1">
        <w:r w:rsidRPr="00EE02C3">
          <w:rPr>
            <w:rStyle w:val="Hyperlink"/>
            <w:i/>
          </w:rPr>
          <w:t>Employees</w:t>
        </w:r>
      </w:hyperlink>
      <w:r w:rsidRPr="00EE02C3">
        <w:rPr>
          <w:i/>
          <w:color w:val="0070C0"/>
        </w:rPr>
        <w:t>.</w:t>
      </w:r>
      <w:r w:rsidRPr="00EE02C3">
        <w:rPr>
          <w:color w:val="0070C0"/>
        </w:rPr>
        <w:t>]</w:t>
      </w:r>
    </w:p>
    <w:p w14:paraId="439F6038" w14:textId="77777777" w:rsidR="007316D8" w:rsidRPr="00EE02C3" w:rsidRDefault="007316D8" w:rsidP="00FC7C86">
      <w:pPr>
        <w:ind w:left="360"/>
        <w:rPr>
          <w:color w:val="0070C0"/>
        </w:rPr>
      </w:pPr>
    </w:p>
    <w:p w14:paraId="543B0F6C" w14:textId="77777777" w:rsidR="007316D8" w:rsidRPr="00EE02C3" w:rsidRDefault="007316D8" w:rsidP="00FC7C86">
      <w:pPr>
        <w:ind w:left="360"/>
      </w:pPr>
      <w:r w:rsidRPr="00EE02C3">
        <w:rPr>
          <w:color w:val="0070C0"/>
        </w:rPr>
        <w:t xml:space="preserve">[Employer name] </w:t>
      </w:r>
      <w:r w:rsidRPr="00EE02C3">
        <w:t xml:space="preserve">will not subject its employees to any adverse action or deprivation of rights or benefits because of their removal from the workplace due to COVID-19.  </w:t>
      </w:r>
    </w:p>
    <w:p w14:paraId="78CB7C38" w14:textId="77777777" w:rsidR="007316D8" w:rsidRPr="00EE02C3" w:rsidRDefault="007316D8" w:rsidP="007316D8"/>
    <w:p w14:paraId="31697651" w14:textId="5448B2ED" w:rsidR="007316D8" w:rsidRPr="00EE02C3" w:rsidRDefault="007316D8" w:rsidP="00FC7C86">
      <w:pPr>
        <w:ind w:left="360"/>
        <w:rPr>
          <w:b/>
          <w:u w:val="single"/>
        </w:rPr>
      </w:pPr>
      <w:r w:rsidRPr="00EE02C3">
        <w:rPr>
          <w:b/>
          <w:u w:val="single"/>
        </w:rPr>
        <w:t>Return to Work Criteria</w:t>
      </w:r>
    </w:p>
    <w:p w14:paraId="35ECD293" w14:textId="77777777" w:rsidR="007316D8" w:rsidRPr="00EE02C3" w:rsidRDefault="007316D8" w:rsidP="00FC7C86">
      <w:pPr>
        <w:ind w:left="360"/>
      </w:pPr>
    </w:p>
    <w:p w14:paraId="59572060" w14:textId="506D2F97" w:rsidR="007316D8" w:rsidRPr="00EE02C3" w:rsidRDefault="007316D8" w:rsidP="00FC7C86">
      <w:pPr>
        <w:ind w:left="360"/>
      </w:pPr>
      <w:r w:rsidRPr="00EE02C3">
        <w:rPr>
          <w:color w:val="0070C0"/>
        </w:rPr>
        <w:t xml:space="preserve">[Employer name] </w:t>
      </w:r>
      <w:r w:rsidRPr="00EE02C3">
        <w:t>will only allow employees who have been removed from the workplace to return to work in accordance with guidance from a licensed healthcare provider or in accordance with the CDC’s “</w:t>
      </w:r>
      <w:hyperlink r:id="rId24">
        <w:r w:rsidRPr="00EE02C3">
          <w:rPr>
            <w:rStyle w:val="Hyperlink"/>
          </w:rPr>
          <w:t>Isolation Guidance</w:t>
        </w:r>
      </w:hyperlink>
      <w:r w:rsidRPr="00EE02C3">
        <w:t>” and “</w:t>
      </w:r>
      <w:hyperlink r:id="rId25" w:history="1">
        <w:r w:rsidRPr="00EE02C3">
          <w:rPr>
            <w:rStyle w:val="Hyperlink"/>
          </w:rPr>
          <w:t>Return to Work Healthcare Guidance</w:t>
        </w:r>
      </w:hyperlink>
      <w:r w:rsidRPr="00EE02C3">
        <w:t>.”</w:t>
      </w:r>
      <w:hyperlink r:id="rId26" w:history="1"/>
      <w:r w:rsidRPr="00EE02C3">
        <w:t xml:space="preserve"> Pursuant to CDC guidance, symptomatic employees may return to work after all the following are true:</w:t>
      </w:r>
    </w:p>
    <w:p w14:paraId="07C79EB5" w14:textId="77777777" w:rsidR="00E903CB" w:rsidRPr="00EE02C3" w:rsidRDefault="00E903CB" w:rsidP="00FC7C86">
      <w:pPr>
        <w:ind w:left="360"/>
      </w:pPr>
    </w:p>
    <w:p w14:paraId="7E81EDF2" w14:textId="77777777" w:rsidR="007316D8" w:rsidRPr="00C10C93" w:rsidRDefault="007316D8" w:rsidP="00EE02C3">
      <w:pPr>
        <w:pStyle w:val="ListParagraph"/>
        <w:widowControl/>
        <w:numPr>
          <w:ilvl w:val="0"/>
          <w:numId w:val="16"/>
        </w:numPr>
        <w:autoSpaceDE/>
        <w:autoSpaceDN/>
        <w:adjustRightInd/>
        <w:rPr>
          <w:sz w:val="22"/>
          <w:szCs w:val="22"/>
        </w:rPr>
      </w:pPr>
      <w:r w:rsidRPr="00C10C93">
        <w:rPr>
          <w:sz w:val="22"/>
          <w:szCs w:val="22"/>
        </w:rPr>
        <w:t xml:space="preserve">At least 10 days have passed since symptoms first appeared, </w:t>
      </w:r>
      <w:r w:rsidRPr="000D1164">
        <w:rPr>
          <w:i/>
          <w:iCs/>
          <w:sz w:val="22"/>
          <w:szCs w:val="22"/>
          <w:u w:val="single"/>
        </w:rPr>
        <w:t>and</w:t>
      </w:r>
    </w:p>
    <w:p w14:paraId="59924C68" w14:textId="77777777" w:rsidR="007316D8" w:rsidRPr="00C10C93" w:rsidRDefault="007316D8" w:rsidP="00EE02C3">
      <w:pPr>
        <w:pStyle w:val="ListParagraph"/>
        <w:widowControl/>
        <w:numPr>
          <w:ilvl w:val="0"/>
          <w:numId w:val="16"/>
        </w:numPr>
        <w:autoSpaceDE/>
        <w:autoSpaceDN/>
        <w:adjustRightInd/>
        <w:rPr>
          <w:sz w:val="22"/>
          <w:szCs w:val="22"/>
        </w:rPr>
      </w:pPr>
      <w:r w:rsidRPr="00C10C93">
        <w:rPr>
          <w:sz w:val="22"/>
          <w:szCs w:val="22"/>
        </w:rPr>
        <w:t xml:space="preserve">At least 24 hours have passed with no fever without fever-reducing medication, </w:t>
      </w:r>
      <w:r w:rsidRPr="000D1164">
        <w:rPr>
          <w:i/>
          <w:iCs/>
          <w:sz w:val="22"/>
          <w:szCs w:val="22"/>
          <w:u w:val="single"/>
        </w:rPr>
        <w:t>and</w:t>
      </w:r>
    </w:p>
    <w:p w14:paraId="5C8A1669" w14:textId="77777777" w:rsidR="007316D8" w:rsidRPr="00C10C93" w:rsidRDefault="007316D8" w:rsidP="00EE02C3">
      <w:pPr>
        <w:pStyle w:val="ListParagraph"/>
        <w:widowControl/>
        <w:numPr>
          <w:ilvl w:val="0"/>
          <w:numId w:val="16"/>
        </w:numPr>
        <w:autoSpaceDE/>
        <w:autoSpaceDN/>
        <w:adjustRightInd/>
        <w:rPr>
          <w:sz w:val="22"/>
          <w:szCs w:val="22"/>
        </w:rPr>
      </w:pPr>
      <w:r w:rsidRPr="00C10C93">
        <w:rPr>
          <w:sz w:val="22"/>
          <w:szCs w:val="22"/>
        </w:rPr>
        <w:t>Other symptoms of COVID-19 are improving (loss of taste and smell may persist for weeks or months and need not delay the end of isolation).</w:t>
      </w:r>
    </w:p>
    <w:p w14:paraId="388A91D0" w14:textId="77777777" w:rsidR="007316D8" w:rsidRPr="00EE02C3" w:rsidRDefault="007316D8" w:rsidP="00FC7C86">
      <w:pPr>
        <w:widowControl/>
        <w:autoSpaceDE/>
        <w:autoSpaceDN/>
        <w:ind w:left="360"/>
      </w:pPr>
    </w:p>
    <w:p w14:paraId="37089FF8" w14:textId="77777777" w:rsidR="007316D8" w:rsidRPr="00EE02C3" w:rsidRDefault="007316D8" w:rsidP="00FC7C86">
      <w:pPr>
        <w:widowControl/>
        <w:autoSpaceDE/>
        <w:autoSpaceDN/>
        <w:ind w:left="360"/>
      </w:pPr>
      <w:r w:rsidRPr="00EE02C3">
        <w:t xml:space="preserve">If an employee has severe COVID-19 or an immune disease, </w:t>
      </w:r>
      <w:r w:rsidRPr="00EE02C3">
        <w:rPr>
          <w:color w:val="0070C0"/>
        </w:rPr>
        <w:t>[Employer name]</w:t>
      </w:r>
      <w:r w:rsidRPr="00EE02C3">
        <w:t xml:space="preserve"> will follow the guidance of a licensed healthcare provider regarding return to work.</w:t>
      </w:r>
    </w:p>
    <w:p w14:paraId="60EDCAE7" w14:textId="77777777" w:rsidR="007316D8" w:rsidRPr="00EE02C3" w:rsidRDefault="007316D8" w:rsidP="00FC7C86">
      <w:pPr>
        <w:ind w:left="360"/>
      </w:pPr>
    </w:p>
    <w:p w14:paraId="1D8DE9A5" w14:textId="0574DB05" w:rsidR="007316D8" w:rsidRPr="00EE02C3" w:rsidRDefault="007316D8" w:rsidP="00FC7C86">
      <w:pPr>
        <w:ind w:left="360"/>
      </w:pPr>
      <w:r w:rsidRPr="00EE02C3">
        <w:t>Pursuant to CDC guidance, asymptomatic employees may return to work after at least 10 days have passed since a positive COVID-19 test. If an employer receives guidance from a healthcare provider that the employee may not return to work, they must follow that guidance.</w:t>
      </w:r>
    </w:p>
    <w:p w14:paraId="68491DBB" w14:textId="77777777" w:rsidR="007316D8" w:rsidRPr="00EE02C3" w:rsidRDefault="007316D8" w:rsidP="00FC7C86">
      <w:pPr>
        <w:ind w:left="360"/>
      </w:pPr>
    </w:p>
    <w:p w14:paraId="58067103" w14:textId="77777777" w:rsidR="007316D8" w:rsidRPr="00EE02C3" w:rsidRDefault="007316D8" w:rsidP="00FC7C86">
      <w:pPr>
        <w:ind w:left="360"/>
        <w:rPr>
          <w:color w:val="0070C0"/>
        </w:rPr>
      </w:pPr>
      <w:r w:rsidRPr="00EE02C3">
        <w:rPr>
          <w:color w:val="0070C0"/>
        </w:rPr>
        <w:t xml:space="preserve">[Describe Employer policies for employees returning to work following removal from the workplace. For more information, see OSHA’s </w:t>
      </w:r>
      <w:r w:rsidRPr="00EE02C3">
        <w:rPr>
          <w:i/>
          <w:color w:val="0070C0"/>
        </w:rPr>
        <w:t xml:space="preserve">Notification, Removal, and Return to Work Flow Chart for </w:t>
      </w:r>
      <w:hyperlink r:id="rId27" w:history="1">
        <w:r w:rsidRPr="00EE02C3">
          <w:rPr>
            <w:rStyle w:val="Hyperlink"/>
            <w:i/>
          </w:rPr>
          <w:t>Employers</w:t>
        </w:r>
      </w:hyperlink>
      <w:r w:rsidRPr="00EE02C3">
        <w:rPr>
          <w:i/>
          <w:color w:val="0070C0"/>
        </w:rPr>
        <w:t xml:space="preserve"> and </w:t>
      </w:r>
      <w:hyperlink r:id="rId28" w:history="1">
        <w:r w:rsidRPr="00EE02C3">
          <w:rPr>
            <w:rStyle w:val="Hyperlink"/>
            <w:i/>
          </w:rPr>
          <w:t>Employees</w:t>
        </w:r>
      </w:hyperlink>
      <w:r w:rsidRPr="00EE02C3">
        <w:rPr>
          <w:i/>
          <w:color w:val="0070C0"/>
          <w:u w:val="single"/>
        </w:rPr>
        <w:t>.</w:t>
      </w:r>
      <w:r w:rsidRPr="00EE02C3">
        <w:rPr>
          <w:color w:val="0070C0"/>
        </w:rPr>
        <w:t>]</w:t>
      </w:r>
    </w:p>
    <w:p w14:paraId="0A2A7761" w14:textId="77777777" w:rsidR="007316D8" w:rsidRPr="00EE02C3" w:rsidRDefault="007316D8" w:rsidP="00FC7C86">
      <w:pPr>
        <w:ind w:left="360"/>
      </w:pPr>
    </w:p>
    <w:p w14:paraId="1A327E4F" w14:textId="77777777" w:rsidR="007316D8" w:rsidRPr="00EE02C3" w:rsidRDefault="007316D8" w:rsidP="00FC7C86">
      <w:pPr>
        <w:ind w:left="360"/>
        <w:rPr>
          <w:b/>
          <w:bCs/>
          <w:u w:val="single"/>
        </w:rPr>
      </w:pPr>
      <w:r w:rsidRPr="00EE02C3">
        <w:rPr>
          <w:b/>
          <w:bCs/>
          <w:u w:val="single"/>
        </w:rPr>
        <w:t>Medical Removal Protection Benefits</w:t>
      </w:r>
    </w:p>
    <w:p w14:paraId="1E246DC6" w14:textId="77777777" w:rsidR="007316D8" w:rsidRPr="00EE02C3" w:rsidRDefault="007316D8" w:rsidP="00FC7C86">
      <w:pPr>
        <w:ind w:left="360"/>
        <w:rPr>
          <w:u w:val="single"/>
        </w:rPr>
      </w:pPr>
    </w:p>
    <w:p w14:paraId="76940CEF" w14:textId="2E69CB66" w:rsidR="007316D8" w:rsidRPr="00FB240D" w:rsidRDefault="007316D8" w:rsidP="00FC7C86">
      <w:pPr>
        <w:ind w:left="360"/>
        <w:rPr>
          <w:i/>
          <w:iCs/>
          <w:color w:val="0070C0"/>
        </w:rPr>
      </w:pPr>
      <w:r w:rsidRPr="00FB240D">
        <w:rPr>
          <w:i/>
          <w:iCs/>
          <w:color w:val="0070C0"/>
        </w:rPr>
        <w:t>[</w:t>
      </w:r>
      <w:r w:rsidR="000D1164" w:rsidRPr="00FB240D">
        <w:rPr>
          <w:b/>
          <w:bCs/>
          <w:i/>
          <w:iCs/>
          <w:color w:val="0070C0"/>
        </w:rPr>
        <w:t>Note:</w:t>
      </w:r>
      <w:r w:rsidR="000D1164" w:rsidRPr="00FB240D">
        <w:rPr>
          <w:i/>
          <w:iCs/>
          <w:color w:val="0070C0"/>
        </w:rPr>
        <w:t xml:space="preserve"> </w:t>
      </w:r>
      <w:r w:rsidRPr="00FB240D">
        <w:rPr>
          <w:i/>
          <w:iCs/>
          <w:color w:val="0070C0"/>
        </w:rPr>
        <w:t>This section applies to employers with more than 10 employees on the date the ETS became effective</w:t>
      </w:r>
      <w:r w:rsidR="00386A41" w:rsidRPr="00FB240D">
        <w:rPr>
          <w:i/>
          <w:iCs/>
          <w:color w:val="0070C0"/>
        </w:rPr>
        <w:t xml:space="preserve"> in North Carolina – July 21, 2021</w:t>
      </w:r>
      <w:r w:rsidRPr="00FB240D">
        <w:rPr>
          <w:i/>
          <w:iCs/>
          <w:color w:val="0070C0"/>
        </w:rPr>
        <w:t>.]</w:t>
      </w:r>
    </w:p>
    <w:p w14:paraId="28C11C05" w14:textId="77777777" w:rsidR="007316D8" w:rsidRPr="00EE02C3" w:rsidRDefault="007316D8" w:rsidP="00FC7C86">
      <w:pPr>
        <w:ind w:left="360"/>
      </w:pPr>
    </w:p>
    <w:p w14:paraId="135CB493" w14:textId="74B3E6E1" w:rsidR="007316D8" w:rsidRDefault="007316D8" w:rsidP="00FC7C86">
      <w:pPr>
        <w:spacing w:after="120"/>
        <w:ind w:left="360"/>
        <w:rPr>
          <w:color w:val="0070C0"/>
        </w:rPr>
      </w:pPr>
      <w:r w:rsidRPr="00EE02C3">
        <w:rPr>
          <w:color w:val="0070C0"/>
        </w:rPr>
        <w:t>[Employer name]</w:t>
      </w:r>
      <w:r w:rsidRPr="00EE02C3">
        <w:t xml:space="preserve"> will continue to pay employees who have been removed from the workplace under the medical removal provisions of </w:t>
      </w:r>
      <w:r w:rsidR="00322626">
        <w:t>the</w:t>
      </w:r>
      <w:r w:rsidRPr="00EE02C3">
        <w:t xml:space="preserve"> COVID-19 ETS. When an employee has been removed from the workplace and is not</w:t>
      </w:r>
      <w:r w:rsidRPr="00EE02C3">
        <w:rPr>
          <w:i/>
        </w:rPr>
        <w:t xml:space="preserve"> </w:t>
      </w:r>
      <w:r w:rsidRPr="00EE02C3">
        <w:t xml:space="preserve">working remotely or in isolation, </w:t>
      </w:r>
      <w:r w:rsidRPr="00EE02C3">
        <w:rPr>
          <w:color w:val="0070C0"/>
        </w:rPr>
        <w:t>[Employer name]</w:t>
      </w:r>
      <w:r w:rsidRPr="00EE02C3">
        <w:t xml:space="preserve"> will </w:t>
      </w:r>
      <w:r w:rsidRPr="00EE02C3">
        <w:rPr>
          <w:color w:val="0070C0"/>
        </w:rPr>
        <w:t xml:space="preserve">[describe Employer policy for pay and benefits to employees removed from the workplace and not working remotely. Note the following requirements under </w:t>
      </w:r>
      <w:r w:rsidR="00322626">
        <w:rPr>
          <w:color w:val="0070C0"/>
        </w:rPr>
        <w:t>the</w:t>
      </w:r>
      <w:r w:rsidRPr="00EE02C3">
        <w:rPr>
          <w:color w:val="0070C0"/>
        </w:rPr>
        <w:t xml:space="preserve"> COVID-19 ETS: </w:t>
      </w:r>
    </w:p>
    <w:p w14:paraId="53CDFC5F" w14:textId="2057AC05" w:rsidR="00FB240D" w:rsidRDefault="00FB240D" w:rsidP="00FC7C86">
      <w:pPr>
        <w:spacing w:after="120"/>
        <w:ind w:left="360"/>
        <w:rPr>
          <w:color w:val="0070C0"/>
        </w:rPr>
      </w:pPr>
    </w:p>
    <w:p w14:paraId="5E6EF7AF" w14:textId="6220D36F" w:rsidR="00FB240D" w:rsidRDefault="00FB240D" w:rsidP="00FC7C86">
      <w:pPr>
        <w:spacing w:after="120"/>
        <w:ind w:left="360"/>
        <w:rPr>
          <w:color w:val="0070C0"/>
        </w:rPr>
      </w:pPr>
    </w:p>
    <w:p w14:paraId="205C2184" w14:textId="097E96C7" w:rsidR="00FB240D" w:rsidRDefault="00FB240D" w:rsidP="00FC7C86">
      <w:pPr>
        <w:spacing w:after="120"/>
        <w:ind w:left="360"/>
        <w:rPr>
          <w:color w:val="0070C0"/>
        </w:rPr>
      </w:pPr>
    </w:p>
    <w:p w14:paraId="586B1141" w14:textId="1E81D6F6" w:rsidR="00FB240D" w:rsidRDefault="00FB240D" w:rsidP="00FC7C86">
      <w:pPr>
        <w:spacing w:after="120"/>
        <w:ind w:left="360"/>
        <w:rPr>
          <w:color w:val="0070C0"/>
        </w:rPr>
      </w:pPr>
    </w:p>
    <w:p w14:paraId="762067DE" w14:textId="543D9AF2" w:rsidR="00FB240D" w:rsidRDefault="00FB240D" w:rsidP="00FC7C86">
      <w:pPr>
        <w:spacing w:after="120"/>
        <w:ind w:left="360"/>
        <w:rPr>
          <w:color w:val="0070C0"/>
        </w:rPr>
      </w:pPr>
    </w:p>
    <w:p w14:paraId="66882D30" w14:textId="77777777" w:rsidR="007316D8" w:rsidRPr="00FB240D" w:rsidRDefault="007316D8" w:rsidP="00EE02C3">
      <w:pPr>
        <w:pStyle w:val="ListParagraph"/>
        <w:numPr>
          <w:ilvl w:val="0"/>
          <w:numId w:val="17"/>
        </w:numPr>
        <w:adjustRightInd/>
        <w:spacing w:after="120"/>
        <w:ind w:left="1080"/>
        <w:contextualSpacing/>
        <w:rPr>
          <w:color w:val="0070C0"/>
          <w:sz w:val="22"/>
          <w:szCs w:val="22"/>
        </w:rPr>
      </w:pPr>
      <w:r w:rsidRPr="00FB240D">
        <w:rPr>
          <w:color w:val="0070C0"/>
          <w:sz w:val="22"/>
          <w:szCs w:val="22"/>
        </w:rPr>
        <w:t xml:space="preserve">Employers must continue to provide the benefits to which the employee is normally entitled and pay the employee the same regular pay the employee would have received had the employee not been absent from work, up to $1,400 per week per employee. For employers with fewer than 500 employees, the employer must pay the employee up to the $1,400 per week cap but, beginning in the third week of an employee’s removal, the amount is reduced to only two-thirds of the same regular pay the employee would have received had the employee not been absent from work, up to $200 per day ($1000 per week in most cases). </w:t>
      </w:r>
    </w:p>
    <w:p w14:paraId="113A76B6" w14:textId="77777777" w:rsidR="007316D8" w:rsidRPr="00FB240D" w:rsidRDefault="007316D8" w:rsidP="00EE02C3">
      <w:pPr>
        <w:pStyle w:val="ListParagraph"/>
        <w:numPr>
          <w:ilvl w:val="0"/>
          <w:numId w:val="17"/>
        </w:numPr>
        <w:adjustRightInd/>
        <w:ind w:left="1080"/>
        <w:contextualSpacing/>
        <w:rPr>
          <w:color w:val="0070C0"/>
          <w:sz w:val="22"/>
          <w:szCs w:val="22"/>
        </w:rPr>
      </w:pPr>
      <w:r w:rsidRPr="00FB240D">
        <w:rPr>
          <w:color w:val="0070C0"/>
          <w:sz w:val="22"/>
          <w:szCs w:val="22"/>
        </w:rPr>
        <w:t>The ETS also provides that the employer’s payment obligation is reduced by the amount of compensation the employee receives from any other source, such as a publicly or employer-funded compensation program (e.g., paid sick leave, administrative leave), for earnings lost during the period of removal or any additional source of income the employee receives that is made possible by virtue of the employee’s removal.]</w:t>
      </w:r>
    </w:p>
    <w:p w14:paraId="245874BA" w14:textId="77777777" w:rsidR="007316D8" w:rsidRPr="00EE02C3" w:rsidRDefault="007316D8" w:rsidP="00FC7C86">
      <w:pPr>
        <w:ind w:left="360"/>
        <w:rPr>
          <w:b/>
          <w:i/>
          <w:color w:val="ED7D31"/>
        </w:rPr>
      </w:pPr>
    </w:p>
    <w:p w14:paraId="7082BADD" w14:textId="51CA5DEE" w:rsidR="007316D8" w:rsidRPr="00EE02C3" w:rsidRDefault="007316D8" w:rsidP="00FC7C86">
      <w:pPr>
        <w:ind w:left="360"/>
        <w:rPr>
          <w:b/>
          <w:bCs/>
          <w:i/>
          <w:iCs/>
        </w:rPr>
      </w:pPr>
      <w:r w:rsidRPr="00EE02C3">
        <w:rPr>
          <w:b/>
          <w:bCs/>
          <w:i/>
          <w:iCs/>
        </w:rPr>
        <w:t>Vaccination</w:t>
      </w:r>
    </w:p>
    <w:p w14:paraId="6247B26F" w14:textId="77777777" w:rsidR="007316D8" w:rsidRPr="00EE02C3" w:rsidRDefault="007316D8" w:rsidP="00FC7C86">
      <w:pPr>
        <w:ind w:left="360"/>
      </w:pPr>
    </w:p>
    <w:p w14:paraId="739539CB" w14:textId="77777777" w:rsidR="007316D8" w:rsidRPr="00EE02C3" w:rsidRDefault="007316D8" w:rsidP="00FC7C86">
      <w:pPr>
        <w:ind w:left="360"/>
      </w:pPr>
      <w:r w:rsidRPr="00EE02C3">
        <w:rPr>
          <w:color w:val="0070C0"/>
        </w:rPr>
        <w:t xml:space="preserve">[Employer name] </w:t>
      </w:r>
      <w:r w:rsidRPr="00EE02C3">
        <w:t xml:space="preserve">encourages employees to receive the COVID-19 vaccination as a part of a multi-layered infection control approach.  </w:t>
      </w:r>
      <w:r w:rsidRPr="00EE02C3">
        <w:rPr>
          <w:color w:val="0070C0"/>
        </w:rPr>
        <w:t>[Employer name]</w:t>
      </w:r>
      <w:r w:rsidRPr="00EE02C3">
        <w:t xml:space="preserve"> will support COVID-19 vaccination for each employee by providing reasonable time and paid leave to each employee for vaccination and any side effects experienced following vaccination. </w:t>
      </w:r>
    </w:p>
    <w:p w14:paraId="3ED7090C" w14:textId="77777777" w:rsidR="007316D8" w:rsidRPr="00EE02C3" w:rsidRDefault="007316D8" w:rsidP="00FC7C86">
      <w:pPr>
        <w:ind w:left="360"/>
        <w:rPr>
          <w:b/>
          <w:i/>
          <w:color w:val="ED7D31"/>
        </w:rPr>
      </w:pPr>
    </w:p>
    <w:p w14:paraId="5A82E534" w14:textId="77777777" w:rsidR="007316D8" w:rsidRPr="00EE02C3" w:rsidRDefault="007316D8" w:rsidP="00FC7C86">
      <w:pPr>
        <w:ind w:left="360"/>
        <w:rPr>
          <w:color w:val="0070C0"/>
        </w:rPr>
      </w:pPr>
      <w:r w:rsidRPr="00EE02C3">
        <w:rPr>
          <w:color w:val="0070C0"/>
        </w:rPr>
        <w:t>[Describe Employer policies for providing reasonable time and paid leave for vaccinations and side effects</w:t>
      </w:r>
      <w:r w:rsidRPr="00EE02C3">
        <w:rPr>
          <w:i/>
          <w:color w:val="0070C0"/>
          <w:u w:val="single"/>
        </w:rPr>
        <w:t>.</w:t>
      </w:r>
      <w:r w:rsidRPr="00EE02C3">
        <w:rPr>
          <w:color w:val="0070C0"/>
        </w:rPr>
        <w:t>]</w:t>
      </w:r>
    </w:p>
    <w:p w14:paraId="124FC7AB" w14:textId="77777777" w:rsidR="007316D8" w:rsidRPr="00EE02C3" w:rsidRDefault="007316D8" w:rsidP="00FC7C86">
      <w:pPr>
        <w:ind w:left="360"/>
        <w:rPr>
          <w:b/>
          <w:color w:val="ED7D31"/>
        </w:rPr>
      </w:pPr>
    </w:p>
    <w:p w14:paraId="19AB9B61" w14:textId="77777777" w:rsidR="007316D8" w:rsidRPr="00EE02C3" w:rsidRDefault="007316D8" w:rsidP="00FC7C86">
      <w:pPr>
        <w:ind w:left="360"/>
        <w:rPr>
          <w:b/>
          <w:i/>
        </w:rPr>
      </w:pPr>
      <w:r w:rsidRPr="00EE02C3">
        <w:rPr>
          <w:b/>
          <w:i/>
        </w:rPr>
        <w:t>Training</w:t>
      </w:r>
    </w:p>
    <w:p w14:paraId="67748AD0" w14:textId="77777777" w:rsidR="007316D8" w:rsidRPr="00EE02C3" w:rsidRDefault="007316D8" w:rsidP="00FC7C86">
      <w:pPr>
        <w:ind w:left="360"/>
        <w:rPr>
          <w:b/>
          <w:i/>
          <w:color w:val="ED7D31"/>
        </w:rPr>
      </w:pPr>
    </w:p>
    <w:p w14:paraId="7CFE3EB3" w14:textId="664310F3" w:rsidR="007316D8" w:rsidRPr="00987C04" w:rsidRDefault="007316D8" w:rsidP="00FC7C86">
      <w:pPr>
        <w:ind w:left="360"/>
        <w:rPr>
          <w:i/>
          <w:iCs/>
          <w:color w:val="0070C0"/>
        </w:rPr>
      </w:pPr>
      <w:r w:rsidRPr="00EE02C3">
        <w:rPr>
          <w:color w:val="0070C0"/>
        </w:rPr>
        <w:t xml:space="preserve">[Employer name] </w:t>
      </w:r>
      <w:r w:rsidRPr="00EE02C3">
        <w:t xml:space="preserve">will implement policies and procedures for employee training, along with the other provisions required by </w:t>
      </w:r>
      <w:r w:rsidR="00322626">
        <w:t>the</w:t>
      </w:r>
      <w:r w:rsidRPr="00EE02C3">
        <w:t xml:space="preserve"> COVID-19 ETS, as part of a multi-layered infection control approach.  </w:t>
      </w:r>
      <w:r w:rsidRPr="00EE02C3">
        <w:rPr>
          <w:color w:val="0070C0"/>
        </w:rPr>
        <w:t>[Employer name]</w:t>
      </w:r>
      <w:r w:rsidRPr="00EE02C3">
        <w:rPr>
          <w:color w:val="000000"/>
        </w:rPr>
        <w:t xml:space="preserve"> and the COVID-19 Safety Coordinator(s) will work collaboratively with non-managerial employees and their representatives to assess COVID-19 hazards and implement an employee training program at each facility.  </w:t>
      </w:r>
      <w:r w:rsidR="00E0316C" w:rsidRPr="00E0316C">
        <w:rPr>
          <w:i/>
          <w:iCs/>
          <w:color w:val="0070C0"/>
        </w:rPr>
        <w:t>[</w:t>
      </w:r>
      <w:r w:rsidR="00E0316C" w:rsidRPr="00E0316C">
        <w:rPr>
          <w:b/>
          <w:bCs/>
          <w:i/>
          <w:iCs/>
          <w:color w:val="0070C0"/>
        </w:rPr>
        <w:t>Note:</w:t>
      </w:r>
      <w:r w:rsidR="00E0316C">
        <w:rPr>
          <w:color w:val="000000"/>
        </w:rPr>
        <w:t xml:space="preserve"> </w:t>
      </w:r>
      <w:r w:rsidR="00E0316C" w:rsidRPr="002A735D">
        <w:rPr>
          <w:i/>
          <w:iCs/>
          <w:color w:val="0070C0"/>
        </w:rPr>
        <w:t xml:space="preserve">An example </w:t>
      </w:r>
      <w:r w:rsidR="00E0316C" w:rsidRPr="002A735D">
        <w:rPr>
          <w:b/>
          <w:bCs/>
          <w:i/>
          <w:iCs/>
          <w:color w:val="2E5395"/>
        </w:rPr>
        <w:t>COVID-19 Healthcare Worksite Checklist &amp; Employee Job Hazard Analysis</w:t>
      </w:r>
      <w:r w:rsidRPr="00987C04">
        <w:rPr>
          <w:i/>
          <w:iCs/>
          <w:color w:val="0070C0"/>
        </w:rPr>
        <w:t xml:space="preserve"> </w:t>
      </w:r>
      <w:proofErr w:type="gramStart"/>
      <w:r w:rsidR="00D767FD">
        <w:rPr>
          <w:i/>
          <w:iCs/>
          <w:color w:val="0070C0"/>
        </w:rPr>
        <w:t xml:space="preserve">is </w:t>
      </w:r>
      <w:r w:rsidR="00F63F8F">
        <w:rPr>
          <w:i/>
          <w:iCs/>
          <w:color w:val="0070C0"/>
        </w:rPr>
        <w:t>located in</w:t>
      </w:r>
      <w:proofErr w:type="gramEnd"/>
      <w:r w:rsidR="00F63F8F">
        <w:rPr>
          <w:i/>
          <w:iCs/>
          <w:color w:val="0070C0"/>
        </w:rPr>
        <w:t xml:space="preserve"> the </w:t>
      </w:r>
      <w:r w:rsidR="003B5303">
        <w:rPr>
          <w:i/>
          <w:iCs/>
          <w:color w:val="0070C0"/>
        </w:rPr>
        <w:t>Appendix</w:t>
      </w:r>
      <w:r w:rsidR="00F63F8F">
        <w:rPr>
          <w:i/>
          <w:iCs/>
          <w:color w:val="0070C0"/>
        </w:rPr>
        <w:t xml:space="preserve"> </w:t>
      </w:r>
      <w:r w:rsidR="00D767FD">
        <w:rPr>
          <w:i/>
          <w:iCs/>
          <w:color w:val="0070C0"/>
        </w:rPr>
        <w:t xml:space="preserve">and </w:t>
      </w:r>
      <w:r w:rsidRPr="00987C04">
        <w:rPr>
          <w:i/>
          <w:iCs/>
          <w:color w:val="0070C0"/>
        </w:rPr>
        <w:t>may be useful to employers.]</w:t>
      </w:r>
    </w:p>
    <w:p w14:paraId="40B863DF" w14:textId="77777777" w:rsidR="007316D8" w:rsidRPr="00EE02C3" w:rsidRDefault="007316D8" w:rsidP="00FC7C86">
      <w:pPr>
        <w:ind w:left="360"/>
      </w:pPr>
      <w:r w:rsidRPr="00EE02C3">
        <w:t xml:space="preserve"> </w:t>
      </w:r>
    </w:p>
    <w:p w14:paraId="1C2582FB" w14:textId="77777777" w:rsidR="00D767FD" w:rsidRDefault="007316D8" w:rsidP="00FC7C86">
      <w:pPr>
        <w:ind w:left="360"/>
      </w:pPr>
      <w:r w:rsidRPr="00EE02C3">
        <w:rPr>
          <w:color w:val="0070C0"/>
        </w:rPr>
        <w:t>[Employer name]</w:t>
      </w:r>
      <w:r w:rsidRPr="00EE02C3">
        <w:t>’s COVID-19 training program will be accessible in the following ways:</w:t>
      </w:r>
    </w:p>
    <w:p w14:paraId="7CDC2BD0" w14:textId="73082FFA" w:rsidR="007316D8" w:rsidRPr="00EE02C3" w:rsidRDefault="007316D8" w:rsidP="00FC7C86">
      <w:pPr>
        <w:ind w:left="360"/>
        <w:rPr>
          <w:color w:val="0070C0"/>
        </w:rPr>
      </w:pPr>
      <w:r w:rsidRPr="00EE02C3">
        <w:br/>
      </w:r>
      <w:r w:rsidRPr="00EE02C3">
        <w:rPr>
          <w:color w:val="0070C0"/>
        </w:rPr>
        <w:t>[Describe how training will be conducted (e.g., online education, department meetings and tool talks, discussion with supervisors, other specific methods).]</w:t>
      </w:r>
    </w:p>
    <w:p w14:paraId="72A20E46" w14:textId="77777777" w:rsidR="00386A41" w:rsidRPr="00EE02C3" w:rsidRDefault="00386A41" w:rsidP="00FC7C86">
      <w:pPr>
        <w:ind w:left="360"/>
        <w:rPr>
          <w:rFonts w:eastAsia="Calibri"/>
          <w:color w:val="0070C0"/>
          <w:shd w:val="clear" w:color="auto" w:fill="FFFFFF"/>
        </w:rPr>
      </w:pPr>
    </w:p>
    <w:p w14:paraId="31B8F870" w14:textId="102039FB" w:rsidR="007316D8" w:rsidRPr="00EE02C3" w:rsidRDefault="007316D8" w:rsidP="00FC7C86">
      <w:pPr>
        <w:ind w:left="360"/>
      </w:pPr>
      <w:r w:rsidRPr="00EE02C3">
        <w:rPr>
          <w:color w:val="0070C0"/>
        </w:rPr>
        <w:t>[Employer name]</w:t>
      </w:r>
      <w:r w:rsidRPr="00EE02C3">
        <w:t xml:space="preserve"> will ensure that each employee receives training, in a language and at a literacy level the employee understands, on the following topics:</w:t>
      </w:r>
    </w:p>
    <w:p w14:paraId="3F5D1CD0" w14:textId="643E6434" w:rsidR="00E903CB" w:rsidRPr="00EE02C3" w:rsidRDefault="00E903CB" w:rsidP="00FC7C86">
      <w:pPr>
        <w:ind w:left="360"/>
      </w:pPr>
    </w:p>
    <w:p w14:paraId="201FAB78" w14:textId="77777777" w:rsidR="007316D8" w:rsidRPr="00EE02C3" w:rsidRDefault="007316D8" w:rsidP="00EE02C3">
      <w:pPr>
        <w:pStyle w:val="ListParagraph"/>
        <w:numPr>
          <w:ilvl w:val="0"/>
          <w:numId w:val="20"/>
        </w:numPr>
        <w:adjustRightInd/>
        <w:ind w:left="1080"/>
        <w:contextualSpacing/>
      </w:pPr>
      <w:r w:rsidRPr="00EE02C3">
        <w:t>COVID-19, including:</w:t>
      </w:r>
    </w:p>
    <w:p w14:paraId="7A01D8B5" w14:textId="77777777" w:rsidR="007316D8" w:rsidRPr="00D767FD" w:rsidRDefault="007316D8" w:rsidP="00EE02C3">
      <w:pPr>
        <w:pStyle w:val="ListParagraph"/>
        <w:numPr>
          <w:ilvl w:val="0"/>
          <w:numId w:val="21"/>
        </w:numPr>
        <w:adjustRightInd/>
        <w:ind w:left="1440"/>
        <w:contextualSpacing/>
        <w:rPr>
          <w:sz w:val="22"/>
          <w:szCs w:val="22"/>
        </w:rPr>
      </w:pPr>
      <w:r w:rsidRPr="00D767FD">
        <w:rPr>
          <w:sz w:val="22"/>
          <w:szCs w:val="22"/>
        </w:rPr>
        <w:t>How COVID-19 is transmitted</w:t>
      </w:r>
      <w:r w:rsidRPr="00D767FD">
        <w:rPr>
          <w:i/>
          <w:sz w:val="22"/>
          <w:szCs w:val="22"/>
        </w:rPr>
        <w:t xml:space="preserve"> </w:t>
      </w:r>
      <w:r w:rsidRPr="00D767FD">
        <w:rPr>
          <w:sz w:val="22"/>
          <w:szCs w:val="22"/>
        </w:rPr>
        <w:t>(including pre-symptomatic and asymptomatic transmission</w:t>
      </w:r>
      <w:proofErr w:type="gramStart"/>
      <w:r w:rsidRPr="00D767FD">
        <w:rPr>
          <w:sz w:val="22"/>
          <w:szCs w:val="22"/>
        </w:rPr>
        <w:t>);</w:t>
      </w:r>
      <w:proofErr w:type="gramEnd"/>
    </w:p>
    <w:p w14:paraId="33E387D9" w14:textId="77777777" w:rsidR="007316D8" w:rsidRPr="00D767FD" w:rsidRDefault="007316D8" w:rsidP="00EE02C3">
      <w:pPr>
        <w:pStyle w:val="ListParagraph"/>
        <w:numPr>
          <w:ilvl w:val="0"/>
          <w:numId w:val="21"/>
        </w:numPr>
        <w:adjustRightInd/>
        <w:ind w:left="1440"/>
        <w:contextualSpacing/>
        <w:rPr>
          <w:sz w:val="22"/>
          <w:szCs w:val="22"/>
        </w:rPr>
      </w:pPr>
      <w:r w:rsidRPr="00D767FD">
        <w:rPr>
          <w:sz w:val="22"/>
          <w:szCs w:val="22"/>
        </w:rPr>
        <w:t xml:space="preserve">The importance of hand hygiene to reduce the risk of spreading COVID-19 </w:t>
      </w:r>
      <w:proofErr w:type="gramStart"/>
      <w:r w:rsidRPr="00D767FD">
        <w:rPr>
          <w:sz w:val="22"/>
          <w:szCs w:val="22"/>
        </w:rPr>
        <w:t>infections;</w:t>
      </w:r>
      <w:proofErr w:type="gramEnd"/>
    </w:p>
    <w:p w14:paraId="3ADF5F7B" w14:textId="77777777" w:rsidR="007316D8" w:rsidRPr="00D767FD" w:rsidRDefault="007316D8" w:rsidP="00EE02C3">
      <w:pPr>
        <w:pStyle w:val="ListParagraph"/>
        <w:numPr>
          <w:ilvl w:val="0"/>
          <w:numId w:val="21"/>
        </w:numPr>
        <w:adjustRightInd/>
        <w:ind w:left="1440"/>
        <w:contextualSpacing/>
        <w:rPr>
          <w:sz w:val="22"/>
          <w:szCs w:val="22"/>
        </w:rPr>
      </w:pPr>
      <w:r w:rsidRPr="00D767FD">
        <w:rPr>
          <w:sz w:val="22"/>
          <w:szCs w:val="22"/>
        </w:rPr>
        <w:t xml:space="preserve">Ways to reduce the risk of spreading COVID-19 through proper covering of the nose and </w:t>
      </w:r>
      <w:proofErr w:type="gramStart"/>
      <w:r w:rsidRPr="00D767FD">
        <w:rPr>
          <w:sz w:val="22"/>
          <w:szCs w:val="22"/>
        </w:rPr>
        <w:t>mouth;</w:t>
      </w:r>
      <w:proofErr w:type="gramEnd"/>
    </w:p>
    <w:p w14:paraId="265ECEBF" w14:textId="77777777" w:rsidR="007316D8" w:rsidRPr="00D767FD" w:rsidRDefault="007316D8" w:rsidP="00EE02C3">
      <w:pPr>
        <w:pStyle w:val="ListParagraph"/>
        <w:numPr>
          <w:ilvl w:val="0"/>
          <w:numId w:val="21"/>
        </w:numPr>
        <w:adjustRightInd/>
        <w:ind w:left="1440"/>
        <w:contextualSpacing/>
        <w:rPr>
          <w:sz w:val="22"/>
          <w:szCs w:val="22"/>
        </w:rPr>
      </w:pPr>
      <w:r w:rsidRPr="00D767FD">
        <w:rPr>
          <w:sz w:val="22"/>
          <w:szCs w:val="22"/>
        </w:rPr>
        <w:t>The signs and symptoms of COVID-</w:t>
      </w:r>
      <w:proofErr w:type="gramStart"/>
      <w:r w:rsidRPr="00D767FD">
        <w:rPr>
          <w:sz w:val="22"/>
          <w:szCs w:val="22"/>
        </w:rPr>
        <w:t>19;</w:t>
      </w:r>
      <w:proofErr w:type="gramEnd"/>
    </w:p>
    <w:p w14:paraId="1E2E3FCB" w14:textId="77777777" w:rsidR="007316D8" w:rsidRPr="00D767FD" w:rsidRDefault="007316D8" w:rsidP="00EE02C3">
      <w:pPr>
        <w:pStyle w:val="ListParagraph"/>
        <w:numPr>
          <w:ilvl w:val="0"/>
          <w:numId w:val="21"/>
        </w:numPr>
        <w:adjustRightInd/>
        <w:ind w:left="1440"/>
        <w:contextualSpacing/>
        <w:rPr>
          <w:sz w:val="22"/>
          <w:szCs w:val="22"/>
        </w:rPr>
      </w:pPr>
      <w:r w:rsidRPr="00D767FD">
        <w:rPr>
          <w:sz w:val="22"/>
          <w:szCs w:val="22"/>
        </w:rPr>
        <w:t xml:space="preserve">Risk factors for severe illness; and  </w:t>
      </w:r>
    </w:p>
    <w:p w14:paraId="6F521061" w14:textId="2AE0FE12" w:rsidR="007316D8" w:rsidRPr="00D767FD" w:rsidRDefault="007316D8" w:rsidP="00EE02C3">
      <w:pPr>
        <w:pStyle w:val="ListParagraph"/>
        <w:numPr>
          <w:ilvl w:val="0"/>
          <w:numId w:val="21"/>
        </w:numPr>
        <w:adjustRightInd/>
        <w:ind w:left="1440"/>
        <w:contextualSpacing/>
        <w:rPr>
          <w:sz w:val="22"/>
          <w:szCs w:val="22"/>
        </w:rPr>
      </w:pPr>
      <w:r w:rsidRPr="00D767FD">
        <w:rPr>
          <w:sz w:val="22"/>
          <w:szCs w:val="22"/>
        </w:rPr>
        <w:t xml:space="preserve">When to seek medical </w:t>
      </w:r>
      <w:proofErr w:type="gramStart"/>
      <w:r w:rsidRPr="00D767FD">
        <w:rPr>
          <w:sz w:val="22"/>
          <w:szCs w:val="22"/>
        </w:rPr>
        <w:t>attention;</w:t>
      </w:r>
      <w:proofErr w:type="gramEnd"/>
    </w:p>
    <w:p w14:paraId="3A4B5DF0" w14:textId="77777777" w:rsidR="007316D8" w:rsidRPr="00D767FD" w:rsidRDefault="007316D8" w:rsidP="00EE02C3">
      <w:pPr>
        <w:pStyle w:val="ListParagraph"/>
        <w:numPr>
          <w:ilvl w:val="0"/>
          <w:numId w:val="8"/>
        </w:numPr>
        <w:adjustRightInd/>
        <w:ind w:left="1080"/>
        <w:contextualSpacing/>
        <w:rPr>
          <w:sz w:val="22"/>
          <w:szCs w:val="22"/>
        </w:rPr>
      </w:pPr>
      <w:r w:rsidRPr="00D767FD">
        <w:rPr>
          <w:color w:val="0070C0"/>
          <w:sz w:val="22"/>
          <w:szCs w:val="22"/>
        </w:rPr>
        <w:t>[Employer name]</w:t>
      </w:r>
      <w:r w:rsidRPr="00D767FD">
        <w:rPr>
          <w:sz w:val="22"/>
          <w:szCs w:val="22"/>
        </w:rPr>
        <w:t xml:space="preserve">’s policies and procedures on patient screening and </w:t>
      </w:r>
      <w:proofErr w:type="gramStart"/>
      <w:r w:rsidRPr="00D767FD">
        <w:rPr>
          <w:sz w:val="22"/>
          <w:szCs w:val="22"/>
        </w:rPr>
        <w:t>management;</w:t>
      </w:r>
      <w:proofErr w:type="gramEnd"/>
    </w:p>
    <w:p w14:paraId="785F8E09" w14:textId="716D1C0B" w:rsidR="007316D8" w:rsidRDefault="007316D8" w:rsidP="00EE02C3">
      <w:pPr>
        <w:pStyle w:val="ListParagraph"/>
        <w:numPr>
          <w:ilvl w:val="0"/>
          <w:numId w:val="8"/>
        </w:numPr>
        <w:adjustRightInd/>
        <w:ind w:left="1080"/>
        <w:contextualSpacing/>
        <w:rPr>
          <w:sz w:val="22"/>
          <w:szCs w:val="22"/>
        </w:rPr>
      </w:pPr>
      <w:r w:rsidRPr="00D767FD">
        <w:rPr>
          <w:sz w:val="22"/>
          <w:szCs w:val="22"/>
        </w:rPr>
        <w:t xml:space="preserve">Tasks and situations in the workplace that could result in COVID-19 </w:t>
      </w:r>
      <w:proofErr w:type="gramStart"/>
      <w:r w:rsidRPr="00D767FD">
        <w:rPr>
          <w:sz w:val="22"/>
          <w:szCs w:val="22"/>
        </w:rPr>
        <w:t>infection;</w:t>
      </w:r>
      <w:proofErr w:type="gramEnd"/>
    </w:p>
    <w:p w14:paraId="01D9BA13" w14:textId="18C429EB" w:rsidR="009E60F5" w:rsidRDefault="009E60F5" w:rsidP="009E60F5">
      <w:pPr>
        <w:pStyle w:val="ListParagraph"/>
        <w:adjustRightInd/>
        <w:contextualSpacing/>
        <w:rPr>
          <w:sz w:val="22"/>
          <w:szCs w:val="22"/>
        </w:rPr>
      </w:pPr>
    </w:p>
    <w:p w14:paraId="3888ECFF" w14:textId="77F8CE32" w:rsidR="009E60F5" w:rsidRDefault="009E60F5" w:rsidP="009E60F5">
      <w:pPr>
        <w:pStyle w:val="ListParagraph"/>
        <w:adjustRightInd/>
        <w:contextualSpacing/>
        <w:rPr>
          <w:sz w:val="22"/>
          <w:szCs w:val="22"/>
        </w:rPr>
      </w:pPr>
    </w:p>
    <w:p w14:paraId="1F0B5305" w14:textId="107CAE3A" w:rsidR="009E60F5" w:rsidRDefault="009E60F5" w:rsidP="009E60F5">
      <w:pPr>
        <w:pStyle w:val="ListParagraph"/>
        <w:adjustRightInd/>
        <w:contextualSpacing/>
        <w:rPr>
          <w:sz w:val="22"/>
          <w:szCs w:val="22"/>
        </w:rPr>
      </w:pPr>
    </w:p>
    <w:p w14:paraId="1A349E85" w14:textId="6FB217AD" w:rsidR="009E60F5" w:rsidRDefault="009E60F5" w:rsidP="009E60F5">
      <w:pPr>
        <w:pStyle w:val="ListParagraph"/>
        <w:adjustRightInd/>
        <w:contextualSpacing/>
        <w:rPr>
          <w:sz w:val="22"/>
          <w:szCs w:val="22"/>
        </w:rPr>
      </w:pPr>
    </w:p>
    <w:p w14:paraId="1E432D01" w14:textId="12223B3C" w:rsidR="009E60F5" w:rsidRDefault="009E60F5" w:rsidP="009E60F5">
      <w:pPr>
        <w:pStyle w:val="ListParagraph"/>
        <w:adjustRightInd/>
        <w:contextualSpacing/>
        <w:rPr>
          <w:sz w:val="22"/>
          <w:szCs w:val="22"/>
        </w:rPr>
      </w:pPr>
    </w:p>
    <w:p w14:paraId="04D8E4E9" w14:textId="77777777" w:rsidR="007316D8" w:rsidRPr="00D767FD" w:rsidRDefault="007316D8" w:rsidP="00EE02C3">
      <w:pPr>
        <w:pStyle w:val="ListParagraph"/>
        <w:numPr>
          <w:ilvl w:val="0"/>
          <w:numId w:val="8"/>
        </w:numPr>
        <w:adjustRightInd/>
        <w:ind w:left="1080"/>
        <w:contextualSpacing/>
        <w:rPr>
          <w:sz w:val="22"/>
          <w:szCs w:val="22"/>
        </w:rPr>
      </w:pPr>
      <w:r w:rsidRPr="00D767FD">
        <w:rPr>
          <w:sz w:val="22"/>
          <w:szCs w:val="22"/>
        </w:rPr>
        <w:t>Workplace-specific policies and procedures to prevent the spread of COVID-19 that are applicable to the employee’s duties (e.g., policies on Standard and Transmission-Based Precautions, physical distancing, physical barriers, ventilation, aerosol-generating procedures</w:t>
      </w:r>
      <w:proofErr w:type="gramStart"/>
      <w:r w:rsidRPr="00D767FD">
        <w:rPr>
          <w:sz w:val="22"/>
          <w:szCs w:val="22"/>
        </w:rPr>
        <w:t>);</w:t>
      </w:r>
      <w:proofErr w:type="gramEnd"/>
    </w:p>
    <w:p w14:paraId="0FD27904" w14:textId="77777777" w:rsidR="007316D8" w:rsidRPr="00D767FD" w:rsidRDefault="007316D8" w:rsidP="00EE02C3">
      <w:pPr>
        <w:pStyle w:val="ListParagraph"/>
        <w:numPr>
          <w:ilvl w:val="0"/>
          <w:numId w:val="8"/>
        </w:numPr>
        <w:adjustRightInd/>
        <w:ind w:left="1080"/>
        <w:contextualSpacing/>
        <w:rPr>
          <w:sz w:val="22"/>
          <w:szCs w:val="22"/>
        </w:rPr>
      </w:pPr>
      <w:r w:rsidRPr="00D767FD">
        <w:rPr>
          <w:sz w:val="22"/>
          <w:szCs w:val="22"/>
        </w:rPr>
        <w:t xml:space="preserve">Employer-specific multi-employer workplace agreements related to infection control policies and procedures, the use of common areas, and the use of shared equipment that affect employees at the </w:t>
      </w:r>
      <w:proofErr w:type="gramStart"/>
      <w:r w:rsidRPr="00D767FD">
        <w:rPr>
          <w:sz w:val="22"/>
          <w:szCs w:val="22"/>
        </w:rPr>
        <w:t>workplace;</w:t>
      </w:r>
      <w:proofErr w:type="gramEnd"/>
    </w:p>
    <w:p w14:paraId="1879550A" w14:textId="503C7E6B" w:rsidR="007316D8" w:rsidRPr="00D767FD" w:rsidRDefault="007316D8" w:rsidP="00EE02C3">
      <w:pPr>
        <w:pStyle w:val="ListParagraph"/>
        <w:numPr>
          <w:ilvl w:val="0"/>
          <w:numId w:val="8"/>
        </w:numPr>
        <w:adjustRightInd/>
        <w:ind w:left="1080"/>
        <w:contextualSpacing/>
        <w:rPr>
          <w:sz w:val="22"/>
          <w:szCs w:val="22"/>
        </w:rPr>
      </w:pPr>
      <w:r w:rsidRPr="00D767FD">
        <w:rPr>
          <w:color w:val="0070C0"/>
          <w:sz w:val="22"/>
          <w:szCs w:val="22"/>
        </w:rPr>
        <w:t>[Employer name]</w:t>
      </w:r>
      <w:r w:rsidRPr="00D767FD">
        <w:rPr>
          <w:sz w:val="22"/>
          <w:szCs w:val="22"/>
        </w:rPr>
        <w:t xml:space="preserve">’s policies and procedures for PPE worn to comply with </w:t>
      </w:r>
      <w:r w:rsidR="00322626">
        <w:rPr>
          <w:sz w:val="22"/>
          <w:szCs w:val="22"/>
        </w:rPr>
        <w:t>the</w:t>
      </w:r>
      <w:r w:rsidRPr="00D767FD">
        <w:rPr>
          <w:sz w:val="22"/>
          <w:szCs w:val="22"/>
        </w:rPr>
        <w:t xml:space="preserve"> COVID-19 ETS, including:</w:t>
      </w:r>
    </w:p>
    <w:p w14:paraId="01C01829" w14:textId="77777777" w:rsidR="007316D8" w:rsidRPr="00D767FD" w:rsidRDefault="007316D8" w:rsidP="00EE02C3">
      <w:pPr>
        <w:pStyle w:val="ListParagraph"/>
        <w:numPr>
          <w:ilvl w:val="1"/>
          <w:numId w:val="8"/>
        </w:numPr>
        <w:adjustRightInd/>
        <w:ind w:left="1440"/>
        <w:contextualSpacing/>
        <w:rPr>
          <w:sz w:val="22"/>
          <w:szCs w:val="22"/>
        </w:rPr>
      </w:pPr>
      <w:r w:rsidRPr="00D767FD">
        <w:rPr>
          <w:sz w:val="22"/>
          <w:szCs w:val="22"/>
        </w:rPr>
        <w:t>When PPE is required for protection against COVID-</w:t>
      </w:r>
      <w:proofErr w:type="gramStart"/>
      <w:r w:rsidRPr="00D767FD">
        <w:rPr>
          <w:sz w:val="22"/>
          <w:szCs w:val="22"/>
        </w:rPr>
        <w:t>19;</w:t>
      </w:r>
      <w:proofErr w:type="gramEnd"/>
    </w:p>
    <w:p w14:paraId="416B80DC" w14:textId="77777777" w:rsidR="007316D8" w:rsidRPr="00D767FD" w:rsidRDefault="007316D8" w:rsidP="00EE02C3">
      <w:pPr>
        <w:pStyle w:val="ListParagraph"/>
        <w:numPr>
          <w:ilvl w:val="1"/>
          <w:numId w:val="8"/>
        </w:numPr>
        <w:adjustRightInd/>
        <w:ind w:left="1440"/>
        <w:contextualSpacing/>
        <w:rPr>
          <w:sz w:val="22"/>
          <w:szCs w:val="22"/>
        </w:rPr>
      </w:pPr>
      <w:r w:rsidRPr="00D767FD">
        <w:rPr>
          <w:sz w:val="22"/>
          <w:szCs w:val="22"/>
        </w:rPr>
        <w:t>Limitations of PPE for protection against COVID-</w:t>
      </w:r>
      <w:proofErr w:type="gramStart"/>
      <w:r w:rsidRPr="00D767FD">
        <w:rPr>
          <w:sz w:val="22"/>
          <w:szCs w:val="22"/>
        </w:rPr>
        <w:t>19;</w:t>
      </w:r>
      <w:proofErr w:type="gramEnd"/>
    </w:p>
    <w:p w14:paraId="543B58F5" w14:textId="77777777" w:rsidR="007316D8" w:rsidRPr="00D767FD" w:rsidRDefault="007316D8" w:rsidP="00EE02C3">
      <w:pPr>
        <w:pStyle w:val="ListParagraph"/>
        <w:numPr>
          <w:ilvl w:val="1"/>
          <w:numId w:val="8"/>
        </w:numPr>
        <w:adjustRightInd/>
        <w:ind w:left="1440"/>
        <w:contextualSpacing/>
        <w:rPr>
          <w:sz w:val="22"/>
          <w:szCs w:val="22"/>
        </w:rPr>
      </w:pPr>
      <w:r w:rsidRPr="00D767FD">
        <w:rPr>
          <w:sz w:val="22"/>
          <w:szCs w:val="22"/>
        </w:rPr>
        <w:t xml:space="preserve">How to properly put on, wear, and take off </w:t>
      </w:r>
      <w:proofErr w:type="gramStart"/>
      <w:r w:rsidRPr="00D767FD">
        <w:rPr>
          <w:sz w:val="22"/>
          <w:szCs w:val="22"/>
        </w:rPr>
        <w:t>PPE;</w:t>
      </w:r>
      <w:proofErr w:type="gramEnd"/>
    </w:p>
    <w:p w14:paraId="03D0821A" w14:textId="3263430F" w:rsidR="007316D8" w:rsidRPr="00D767FD" w:rsidRDefault="007316D8" w:rsidP="00EE02C3">
      <w:pPr>
        <w:pStyle w:val="ListParagraph"/>
        <w:numPr>
          <w:ilvl w:val="1"/>
          <w:numId w:val="8"/>
        </w:numPr>
        <w:adjustRightInd/>
        <w:ind w:left="1440"/>
        <w:contextualSpacing/>
        <w:rPr>
          <w:sz w:val="22"/>
          <w:szCs w:val="22"/>
        </w:rPr>
      </w:pPr>
      <w:r w:rsidRPr="00D767FD">
        <w:rPr>
          <w:sz w:val="22"/>
          <w:szCs w:val="22"/>
        </w:rPr>
        <w:t>How to properly care for, store, clean, maintain, and dispose of PPE; and</w:t>
      </w:r>
    </w:p>
    <w:p w14:paraId="711BE3C7" w14:textId="77777777" w:rsidR="007316D8" w:rsidRPr="00D767FD" w:rsidRDefault="007316D8" w:rsidP="00EE02C3">
      <w:pPr>
        <w:pStyle w:val="ListParagraph"/>
        <w:numPr>
          <w:ilvl w:val="1"/>
          <w:numId w:val="8"/>
        </w:numPr>
        <w:adjustRightInd/>
        <w:ind w:left="1440"/>
        <w:contextualSpacing/>
        <w:rPr>
          <w:sz w:val="22"/>
          <w:szCs w:val="22"/>
        </w:rPr>
      </w:pPr>
      <w:r w:rsidRPr="00D767FD">
        <w:rPr>
          <w:sz w:val="22"/>
          <w:szCs w:val="22"/>
        </w:rPr>
        <w:t>Any modifications to donning, doffing, cleaning, storage, maintenance, and disposal procedures needed to address COVID-19 when PPE is worn to address workplace hazards other than COVID-</w:t>
      </w:r>
      <w:proofErr w:type="gramStart"/>
      <w:r w:rsidRPr="00D767FD">
        <w:rPr>
          <w:sz w:val="22"/>
          <w:szCs w:val="22"/>
        </w:rPr>
        <w:t>19;</w:t>
      </w:r>
      <w:proofErr w:type="gramEnd"/>
    </w:p>
    <w:p w14:paraId="55FE3C4F" w14:textId="77777777" w:rsidR="007316D8" w:rsidRPr="00D767FD" w:rsidRDefault="007316D8" w:rsidP="00EE02C3">
      <w:pPr>
        <w:pStyle w:val="ListParagraph"/>
        <w:numPr>
          <w:ilvl w:val="0"/>
          <w:numId w:val="8"/>
        </w:numPr>
        <w:adjustRightInd/>
        <w:ind w:left="1080"/>
        <w:contextualSpacing/>
        <w:rPr>
          <w:sz w:val="22"/>
          <w:szCs w:val="22"/>
        </w:rPr>
      </w:pPr>
      <w:r w:rsidRPr="00D767FD">
        <w:rPr>
          <w:sz w:val="22"/>
          <w:szCs w:val="22"/>
        </w:rPr>
        <w:t xml:space="preserve">Workplace-specific policies and procedures for cleaning and </w:t>
      </w:r>
      <w:proofErr w:type="gramStart"/>
      <w:r w:rsidRPr="00D767FD">
        <w:rPr>
          <w:sz w:val="22"/>
          <w:szCs w:val="22"/>
        </w:rPr>
        <w:t>disinfection;</w:t>
      </w:r>
      <w:proofErr w:type="gramEnd"/>
    </w:p>
    <w:p w14:paraId="155C75A6" w14:textId="77777777" w:rsidR="007316D8" w:rsidRPr="00D767FD" w:rsidRDefault="007316D8" w:rsidP="00EE02C3">
      <w:pPr>
        <w:pStyle w:val="ListParagraph"/>
        <w:numPr>
          <w:ilvl w:val="0"/>
          <w:numId w:val="8"/>
        </w:numPr>
        <w:adjustRightInd/>
        <w:ind w:left="1080"/>
        <w:contextualSpacing/>
        <w:rPr>
          <w:sz w:val="22"/>
          <w:szCs w:val="22"/>
        </w:rPr>
      </w:pPr>
      <w:r w:rsidRPr="00D767FD">
        <w:rPr>
          <w:color w:val="0070C0"/>
          <w:sz w:val="22"/>
          <w:szCs w:val="22"/>
        </w:rPr>
        <w:t>[Employer name]</w:t>
      </w:r>
      <w:r w:rsidRPr="00D767FD">
        <w:rPr>
          <w:sz w:val="22"/>
          <w:szCs w:val="22"/>
        </w:rPr>
        <w:t xml:space="preserve">’s policies and procedures on health screening and medical </w:t>
      </w:r>
      <w:proofErr w:type="gramStart"/>
      <w:r w:rsidRPr="00D767FD">
        <w:rPr>
          <w:sz w:val="22"/>
          <w:szCs w:val="22"/>
        </w:rPr>
        <w:t>management;</w:t>
      </w:r>
      <w:proofErr w:type="gramEnd"/>
    </w:p>
    <w:p w14:paraId="171A17B5" w14:textId="77777777" w:rsidR="007316D8" w:rsidRPr="00D767FD" w:rsidRDefault="007316D8" w:rsidP="00EE02C3">
      <w:pPr>
        <w:pStyle w:val="ListParagraph"/>
        <w:numPr>
          <w:ilvl w:val="0"/>
          <w:numId w:val="8"/>
        </w:numPr>
        <w:adjustRightInd/>
        <w:ind w:left="1080"/>
        <w:contextualSpacing/>
        <w:rPr>
          <w:sz w:val="22"/>
          <w:szCs w:val="22"/>
        </w:rPr>
      </w:pPr>
      <w:r w:rsidRPr="00D767FD">
        <w:rPr>
          <w:sz w:val="22"/>
          <w:szCs w:val="22"/>
        </w:rPr>
        <w:t>Available sick leave policies, any COVID-19-related benefits to which the employee may be entitled under applicable federal, state, or local laws, and other supportive policies and practices (e.g., telework, flexible hours</w:t>
      </w:r>
      <w:proofErr w:type="gramStart"/>
      <w:r w:rsidRPr="00D767FD">
        <w:rPr>
          <w:sz w:val="22"/>
          <w:szCs w:val="22"/>
        </w:rPr>
        <w:t>);</w:t>
      </w:r>
      <w:proofErr w:type="gramEnd"/>
    </w:p>
    <w:p w14:paraId="5F0C2948" w14:textId="77777777" w:rsidR="007316D8" w:rsidRPr="00D767FD" w:rsidRDefault="007316D8" w:rsidP="00EE02C3">
      <w:pPr>
        <w:pStyle w:val="ListParagraph"/>
        <w:numPr>
          <w:ilvl w:val="0"/>
          <w:numId w:val="8"/>
        </w:numPr>
        <w:adjustRightInd/>
        <w:ind w:left="1080"/>
        <w:contextualSpacing/>
        <w:rPr>
          <w:sz w:val="22"/>
          <w:szCs w:val="22"/>
        </w:rPr>
      </w:pPr>
      <w:r w:rsidRPr="00D767FD">
        <w:rPr>
          <w:sz w:val="22"/>
          <w:szCs w:val="22"/>
        </w:rPr>
        <w:t xml:space="preserve">The identity of </w:t>
      </w:r>
      <w:r w:rsidRPr="00D767FD">
        <w:rPr>
          <w:color w:val="0070C0"/>
          <w:sz w:val="22"/>
          <w:szCs w:val="22"/>
        </w:rPr>
        <w:t>[Employer name]</w:t>
      </w:r>
      <w:r w:rsidRPr="00D767FD">
        <w:rPr>
          <w:sz w:val="22"/>
          <w:szCs w:val="22"/>
        </w:rPr>
        <w:t xml:space="preserve">’s Safety Coordinator(s) specified in this COVID-19 </w:t>
      </w:r>
      <w:proofErr w:type="gramStart"/>
      <w:r w:rsidRPr="00D767FD">
        <w:rPr>
          <w:sz w:val="22"/>
          <w:szCs w:val="22"/>
        </w:rPr>
        <w:t>plan;</w:t>
      </w:r>
      <w:proofErr w:type="gramEnd"/>
    </w:p>
    <w:p w14:paraId="7098A7A3" w14:textId="75A31855" w:rsidR="007316D8" w:rsidRPr="00D767FD" w:rsidRDefault="00322626" w:rsidP="00EE02C3">
      <w:pPr>
        <w:pStyle w:val="ListParagraph"/>
        <w:numPr>
          <w:ilvl w:val="0"/>
          <w:numId w:val="8"/>
        </w:numPr>
        <w:adjustRightInd/>
        <w:ind w:left="1080"/>
        <w:contextualSpacing/>
        <w:rPr>
          <w:sz w:val="22"/>
          <w:szCs w:val="22"/>
        </w:rPr>
      </w:pPr>
      <w:r>
        <w:rPr>
          <w:sz w:val="22"/>
          <w:szCs w:val="22"/>
        </w:rPr>
        <w:t>the</w:t>
      </w:r>
      <w:r w:rsidR="007316D8" w:rsidRPr="00D767FD">
        <w:rPr>
          <w:sz w:val="22"/>
          <w:szCs w:val="22"/>
        </w:rPr>
        <w:t xml:space="preserve"> COVID-19 ETS; </w:t>
      </w:r>
      <w:r w:rsidR="007316D8" w:rsidRPr="009E60F5">
        <w:rPr>
          <w:i/>
          <w:iCs/>
          <w:sz w:val="22"/>
          <w:szCs w:val="22"/>
        </w:rPr>
        <w:t>and</w:t>
      </w:r>
    </w:p>
    <w:p w14:paraId="2B641B6A" w14:textId="3B137E53" w:rsidR="007316D8" w:rsidRPr="00D767FD" w:rsidRDefault="007316D8" w:rsidP="00EE02C3">
      <w:pPr>
        <w:pStyle w:val="ListParagraph"/>
        <w:numPr>
          <w:ilvl w:val="0"/>
          <w:numId w:val="8"/>
        </w:numPr>
        <w:adjustRightInd/>
        <w:ind w:left="1080"/>
        <w:contextualSpacing/>
        <w:rPr>
          <w:sz w:val="22"/>
          <w:szCs w:val="22"/>
        </w:rPr>
      </w:pPr>
      <w:r w:rsidRPr="00D767FD">
        <w:rPr>
          <w:sz w:val="22"/>
          <w:szCs w:val="22"/>
        </w:rPr>
        <w:t xml:space="preserve">How the employee can obtain copies of </w:t>
      </w:r>
      <w:r w:rsidR="00322626">
        <w:rPr>
          <w:sz w:val="22"/>
          <w:szCs w:val="22"/>
        </w:rPr>
        <w:t>the</w:t>
      </w:r>
      <w:r w:rsidRPr="00D767FD">
        <w:rPr>
          <w:sz w:val="22"/>
          <w:szCs w:val="22"/>
        </w:rPr>
        <w:t xml:space="preserve"> COVID-19 ETS and any employer-specific policies and procedures developed under </w:t>
      </w:r>
      <w:r w:rsidR="00322626">
        <w:rPr>
          <w:sz w:val="22"/>
          <w:szCs w:val="22"/>
        </w:rPr>
        <w:t>the</w:t>
      </w:r>
      <w:r w:rsidRPr="00D767FD">
        <w:rPr>
          <w:sz w:val="22"/>
          <w:szCs w:val="22"/>
        </w:rPr>
        <w:t xml:space="preserve"> COVID-19 ETS, including this written COVID-19 plan.</w:t>
      </w:r>
    </w:p>
    <w:p w14:paraId="3A7C8D72" w14:textId="77777777" w:rsidR="007316D8" w:rsidRPr="00EE02C3" w:rsidRDefault="007316D8" w:rsidP="00FC7C86">
      <w:pPr>
        <w:ind w:left="360"/>
      </w:pPr>
    </w:p>
    <w:p w14:paraId="574B2362" w14:textId="77777777" w:rsidR="007316D8" w:rsidRPr="00EE02C3" w:rsidRDefault="007316D8" w:rsidP="00FC7C86">
      <w:pPr>
        <w:ind w:left="360"/>
      </w:pPr>
      <w:r w:rsidRPr="00EE02C3">
        <w:rPr>
          <w:color w:val="0070C0"/>
        </w:rPr>
        <w:t xml:space="preserve">[Employer name] </w:t>
      </w:r>
      <w:r w:rsidRPr="00EE02C3">
        <w:t>will ensure that the training is overseen or conducted by a person knowledgeable in the covered subject matter as it relates to the employee’s job duties, and that the training provides an opportunity for interactive questions and answers with a person knowledgeable in the covered subject matter as it relates to the employee’s job duties.</w:t>
      </w:r>
    </w:p>
    <w:p w14:paraId="78993FB0" w14:textId="77777777" w:rsidR="007316D8" w:rsidRPr="00EE02C3" w:rsidRDefault="007316D8" w:rsidP="00FC7C86">
      <w:pPr>
        <w:ind w:left="360"/>
        <w:rPr>
          <w:color w:val="0070C0"/>
        </w:rPr>
      </w:pPr>
    </w:p>
    <w:p w14:paraId="2A2D4204" w14:textId="77777777" w:rsidR="007316D8" w:rsidRPr="00EE02C3" w:rsidRDefault="007316D8" w:rsidP="00FC7C86">
      <w:pPr>
        <w:ind w:left="360"/>
        <w:rPr>
          <w:color w:val="0070C0"/>
        </w:rPr>
      </w:pPr>
      <w:r w:rsidRPr="00EE02C3">
        <w:rPr>
          <w:color w:val="0070C0"/>
        </w:rPr>
        <w:t>[Describe any other workplace-specific training topics.]</w:t>
      </w:r>
    </w:p>
    <w:p w14:paraId="254A6FB1" w14:textId="23FA859B" w:rsidR="007316D8" w:rsidRPr="00EE02C3" w:rsidRDefault="007316D8" w:rsidP="00FC7C86">
      <w:pPr>
        <w:ind w:left="360"/>
      </w:pPr>
    </w:p>
    <w:p w14:paraId="33ABA3C8" w14:textId="77777777" w:rsidR="007316D8" w:rsidRPr="00EE02C3" w:rsidRDefault="007316D8" w:rsidP="00FC7C86">
      <w:pPr>
        <w:ind w:left="360"/>
        <w:rPr>
          <w:color w:val="000000"/>
        </w:rPr>
      </w:pPr>
      <w:r w:rsidRPr="00EE02C3">
        <w:rPr>
          <w:color w:val="0070C0"/>
        </w:rPr>
        <w:t xml:space="preserve">[Employer name] </w:t>
      </w:r>
      <w:r w:rsidRPr="00EE02C3">
        <w:rPr>
          <w:color w:val="000000"/>
        </w:rPr>
        <w:t>will provide additional training whenever changes occur that affect the employee’s risk of contracting COVID-19 at work (e.g., new job tasks), policies or procedures are changed, or there is an indication that the employee has not retained the necessary understanding or skill.</w:t>
      </w:r>
    </w:p>
    <w:p w14:paraId="5AB6F843" w14:textId="77777777" w:rsidR="007316D8" w:rsidRPr="00EE02C3" w:rsidRDefault="007316D8" w:rsidP="00FC7C86">
      <w:pPr>
        <w:ind w:left="360"/>
      </w:pPr>
    </w:p>
    <w:p w14:paraId="2F0BA1BD" w14:textId="77777777" w:rsidR="007316D8" w:rsidRPr="00EE02C3" w:rsidRDefault="007316D8" w:rsidP="00FC7C86">
      <w:pPr>
        <w:ind w:left="360"/>
        <w:rPr>
          <w:b/>
          <w:bCs/>
          <w:i/>
          <w:iCs/>
        </w:rPr>
      </w:pPr>
      <w:r w:rsidRPr="00EE02C3">
        <w:rPr>
          <w:b/>
          <w:bCs/>
          <w:i/>
          <w:iCs/>
        </w:rPr>
        <w:t>Anti-Retaliation</w:t>
      </w:r>
    </w:p>
    <w:p w14:paraId="6C489471" w14:textId="77777777" w:rsidR="007316D8" w:rsidRPr="00EE02C3" w:rsidRDefault="007316D8" w:rsidP="00FC7C86">
      <w:pPr>
        <w:ind w:left="360"/>
        <w:rPr>
          <w:b/>
          <w:i/>
          <w:color w:val="ED7D31"/>
        </w:rPr>
      </w:pPr>
    </w:p>
    <w:p w14:paraId="3773A983" w14:textId="57F77245" w:rsidR="007316D8" w:rsidRPr="00EE02C3" w:rsidRDefault="007316D8" w:rsidP="00FC7C86">
      <w:pPr>
        <w:ind w:left="360"/>
      </w:pPr>
      <w:r w:rsidRPr="00EE02C3">
        <w:rPr>
          <w:color w:val="0070C0"/>
        </w:rPr>
        <w:t xml:space="preserve">[Employer name] </w:t>
      </w:r>
      <w:r w:rsidRPr="00EE02C3">
        <w:t xml:space="preserve">will inform each employee that employees have a right to the protections required by </w:t>
      </w:r>
      <w:r w:rsidR="00F045CF">
        <w:t xml:space="preserve">the </w:t>
      </w:r>
      <w:r w:rsidRPr="00EE02C3">
        <w:t xml:space="preserve">COVID-19 ETS, and that employers are prohibited from discharging or in any manner discriminating against any employee for exercising their right to protections required by </w:t>
      </w:r>
      <w:r w:rsidR="00F045CF">
        <w:t xml:space="preserve">the </w:t>
      </w:r>
      <w:r w:rsidRPr="00EE02C3">
        <w:t xml:space="preserve">COVID-19 ETS, or for engaging in actions that are required by </w:t>
      </w:r>
      <w:r w:rsidR="009E60F5">
        <w:t xml:space="preserve">the </w:t>
      </w:r>
      <w:r w:rsidRPr="00EE02C3">
        <w:t xml:space="preserve">COVID-19 ETS.  </w:t>
      </w:r>
    </w:p>
    <w:p w14:paraId="6B3AE72C" w14:textId="6B3B8531" w:rsidR="007316D8" w:rsidRPr="00EE02C3" w:rsidRDefault="007316D8" w:rsidP="00FC7C86">
      <w:pPr>
        <w:ind w:left="360"/>
      </w:pPr>
    </w:p>
    <w:p w14:paraId="4DC361FE" w14:textId="1B6DFAD3" w:rsidR="007316D8" w:rsidRPr="00EE02C3" w:rsidRDefault="007316D8" w:rsidP="00FC7C86">
      <w:pPr>
        <w:ind w:left="360"/>
      </w:pPr>
      <w:r w:rsidRPr="00EE02C3">
        <w:rPr>
          <w:color w:val="0070C0"/>
        </w:rPr>
        <w:t>[Employer name]</w:t>
      </w:r>
      <w:r w:rsidRPr="00EE02C3">
        <w:t xml:space="preserve"> will not discharge or in any manner discriminate against any employee for exercising their right to the protections required by </w:t>
      </w:r>
      <w:r w:rsidR="00F045CF">
        <w:t xml:space="preserve">the </w:t>
      </w:r>
      <w:r w:rsidRPr="00EE02C3">
        <w:t xml:space="preserve">COVID-19 ETS, or for engaging in actions that are required by </w:t>
      </w:r>
      <w:r w:rsidR="00F045CF">
        <w:t xml:space="preserve">the </w:t>
      </w:r>
      <w:r w:rsidRPr="00EE02C3">
        <w:t>COVID-19 ETS.</w:t>
      </w:r>
    </w:p>
    <w:p w14:paraId="5B933366" w14:textId="77777777" w:rsidR="007316D8" w:rsidRPr="00EE02C3" w:rsidRDefault="007316D8" w:rsidP="00FC7C86">
      <w:pPr>
        <w:ind w:left="360"/>
      </w:pPr>
    </w:p>
    <w:p w14:paraId="44FD81B6" w14:textId="10913D16" w:rsidR="007316D8" w:rsidRPr="00EE02C3" w:rsidRDefault="007316D8" w:rsidP="00FC7C86">
      <w:pPr>
        <w:ind w:left="360"/>
        <w:rPr>
          <w:b/>
          <w:i/>
        </w:rPr>
      </w:pPr>
      <w:r w:rsidRPr="00EE02C3">
        <w:rPr>
          <w:b/>
          <w:i/>
        </w:rPr>
        <w:t>Requirements implemented at no cost to employees</w:t>
      </w:r>
    </w:p>
    <w:p w14:paraId="4C66086B" w14:textId="77777777" w:rsidR="007316D8" w:rsidRPr="00EE02C3" w:rsidRDefault="007316D8" w:rsidP="00FC7C86">
      <w:pPr>
        <w:ind w:left="360"/>
        <w:rPr>
          <w:b/>
          <w:i/>
          <w:color w:val="ED7D31"/>
        </w:rPr>
      </w:pPr>
    </w:p>
    <w:p w14:paraId="015DE0E5" w14:textId="50A5ABAC" w:rsidR="007316D8" w:rsidRPr="00EE02C3" w:rsidRDefault="007316D8" w:rsidP="00FC7C86">
      <w:pPr>
        <w:ind w:left="360"/>
        <w:rPr>
          <w:b/>
          <w:bCs/>
          <w:i/>
          <w:iCs/>
          <w:color w:val="ED7D31"/>
        </w:rPr>
      </w:pPr>
      <w:r w:rsidRPr="00EE02C3">
        <w:rPr>
          <w:color w:val="0070C0"/>
        </w:rPr>
        <w:t xml:space="preserve">[Employer name] </w:t>
      </w:r>
      <w:r w:rsidRPr="00EE02C3">
        <w:t xml:space="preserve">will comply with the provisions of </w:t>
      </w:r>
      <w:r w:rsidR="00322626">
        <w:t>the</w:t>
      </w:r>
      <w:r w:rsidRPr="00EE02C3">
        <w:t xml:space="preserve"> COVID-19 ETS at no cost to its employees, </w:t>
      </w:r>
      <w:proofErr w:type="gramStart"/>
      <w:r w:rsidRPr="00EE02C3">
        <w:t>with the exception of</w:t>
      </w:r>
      <w:proofErr w:type="gramEnd"/>
      <w:r w:rsidRPr="00EE02C3">
        <w:t xml:space="preserve"> any employee self-monitoring conducted under the Health Screening and Medical Management section of this Plan.</w:t>
      </w:r>
    </w:p>
    <w:p w14:paraId="245BC2D5" w14:textId="77777777" w:rsidR="00EA2905" w:rsidRPr="00EE02C3" w:rsidRDefault="00EA2905" w:rsidP="00FC7C86">
      <w:pPr>
        <w:ind w:left="360"/>
        <w:rPr>
          <w:b/>
          <w:bCs/>
          <w:i/>
          <w:iCs/>
        </w:rPr>
      </w:pPr>
    </w:p>
    <w:p w14:paraId="71FF2AF6" w14:textId="77777777" w:rsidR="000328BA" w:rsidRDefault="000328BA" w:rsidP="00FC7C86">
      <w:pPr>
        <w:ind w:left="360"/>
        <w:rPr>
          <w:b/>
          <w:bCs/>
          <w:i/>
          <w:iCs/>
        </w:rPr>
      </w:pPr>
    </w:p>
    <w:p w14:paraId="0F9F28AE" w14:textId="5F163514" w:rsidR="007316D8" w:rsidRPr="00EE02C3" w:rsidRDefault="007316D8" w:rsidP="00FC7C86">
      <w:pPr>
        <w:ind w:left="360"/>
        <w:rPr>
          <w:b/>
          <w:bCs/>
          <w:i/>
          <w:iCs/>
        </w:rPr>
      </w:pPr>
      <w:r w:rsidRPr="00EE02C3">
        <w:rPr>
          <w:b/>
          <w:bCs/>
          <w:i/>
          <w:iCs/>
        </w:rPr>
        <w:t>Recordkeeping</w:t>
      </w:r>
    </w:p>
    <w:p w14:paraId="67E848B1" w14:textId="77777777" w:rsidR="007316D8" w:rsidRPr="00EE02C3" w:rsidRDefault="007316D8" w:rsidP="00FC7C86">
      <w:pPr>
        <w:ind w:left="360"/>
        <w:rPr>
          <w:b/>
          <w:i/>
          <w:color w:val="ED7D31"/>
        </w:rPr>
      </w:pPr>
    </w:p>
    <w:p w14:paraId="553991F4" w14:textId="18C10595" w:rsidR="007316D8" w:rsidRPr="00F045CF" w:rsidRDefault="007316D8" w:rsidP="00FC7C86">
      <w:pPr>
        <w:ind w:left="360"/>
        <w:rPr>
          <w:i/>
          <w:iCs/>
          <w:color w:val="0070C0"/>
        </w:rPr>
      </w:pPr>
      <w:r w:rsidRPr="00F045CF">
        <w:rPr>
          <w:i/>
          <w:iCs/>
          <w:color w:val="0070C0"/>
        </w:rPr>
        <w:t>[</w:t>
      </w:r>
      <w:r w:rsidR="00F045CF" w:rsidRPr="00F045CF">
        <w:rPr>
          <w:b/>
          <w:bCs/>
          <w:i/>
          <w:iCs/>
          <w:color w:val="0070C0"/>
        </w:rPr>
        <w:t>Note:</w:t>
      </w:r>
      <w:r w:rsidR="00F045CF" w:rsidRPr="00F045CF">
        <w:rPr>
          <w:i/>
          <w:iCs/>
          <w:color w:val="0070C0"/>
        </w:rPr>
        <w:t xml:space="preserve"> </w:t>
      </w:r>
      <w:r w:rsidRPr="00F045CF">
        <w:rPr>
          <w:i/>
          <w:iCs/>
          <w:color w:val="0070C0"/>
        </w:rPr>
        <w:t>This section applies to employers with more than 10 employees on the date the ETS became effective.</w:t>
      </w:r>
      <w:r w:rsidR="00F045CF" w:rsidRPr="00F045CF">
        <w:rPr>
          <w:i/>
          <w:iCs/>
          <w:color w:val="0070C0"/>
        </w:rPr>
        <w:t xml:space="preserve"> In North Carolina, the effective date is July 21, 2021</w:t>
      </w:r>
      <w:r w:rsidRPr="00F045CF">
        <w:rPr>
          <w:i/>
          <w:iCs/>
          <w:color w:val="0070C0"/>
        </w:rPr>
        <w:t>]</w:t>
      </w:r>
    </w:p>
    <w:p w14:paraId="1CA12DD0" w14:textId="77777777" w:rsidR="007316D8" w:rsidRPr="00EE02C3" w:rsidRDefault="007316D8" w:rsidP="00FC7C86">
      <w:pPr>
        <w:pStyle w:val="ListParagraph"/>
        <w:ind w:left="360"/>
        <w:rPr>
          <w:b/>
          <w:u w:val="single"/>
        </w:rPr>
      </w:pPr>
    </w:p>
    <w:p w14:paraId="6E6734D0" w14:textId="3BD7CC89" w:rsidR="007316D8" w:rsidRPr="00EE02C3" w:rsidRDefault="007316D8" w:rsidP="00FC7C86">
      <w:pPr>
        <w:pStyle w:val="ListParagraph"/>
        <w:ind w:left="360" w:firstLine="0"/>
      </w:pPr>
      <w:r w:rsidRPr="00EE02C3">
        <w:rPr>
          <w:color w:val="0070C0"/>
        </w:rPr>
        <w:t xml:space="preserve">[Employer name] </w:t>
      </w:r>
      <w:r w:rsidRPr="00EE02C3">
        <w:t xml:space="preserve">will retain all versions of this COVID-19 plan implemented to comply with </w:t>
      </w:r>
      <w:r w:rsidR="00322626">
        <w:t>the</w:t>
      </w:r>
      <w:r w:rsidRPr="00EE02C3">
        <w:t xml:space="preserve"> COVID-19 ETS while the ETS remains in effect.  </w:t>
      </w:r>
    </w:p>
    <w:p w14:paraId="08620EDF" w14:textId="77777777" w:rsidR="007316D8" w:rsidRPr="00EE02C3" w:rsidRDefault="007316D8" w:rsidP="00FC7C86">
      <w:pPr>
        <w:ind w:left="360"/>
      </w:pPr>
    </w:p>
    <w:p w14:paraId="34E12581" w14:textId="77777777" w:rsidR="007316D8" w:rsidRPr="00EE02C3" w:rsidRDefault="007316D8" w:rsidP="00FC7C86">
      <w:pPr>
        <w:ind w:left="360"/>
      </w:pPr>
      <w:r w:rsidRPr="00EE02C3">
        <w:rPr>
          <w:color w:val="0070C0"/>
        </w:rPr>
        <w:t xml:space="preserve">[Employer name] </w:t>
      </w:r>
      <w:r w:rsidRPr="00EE02C3">
        <w:t xml:space="preserve">will establish and maintain a COVID-19 log to record each instance in which an employee is COVID-19 positive, regardless of whether the instance is connected to exposure to COVID-19 at work. The COVID-19 log will contain, for each instance, the employee’s name, one form of contact information, occupation, location where the employee worked, the date of the employee’s last day at the workplace, the date of the positive test for, or diagnosis of, COVID-19, and the date the employee first had one or more COVID-19 symptoms, if any were experienced. </w:t>
      </w:r>
    </w:p>
    <w:p w14:paraId="3C688AF3" w14:textId="77777777" w:rsidR="007316D8" w:rsidRPr="00EE02C3" w:rsidRDefault="007316D8" w:rsidP="00FC7C86">
      <w:pPr>
        <w:ind w:left="360"/>
      </w:pPr>
    </w:p>
    <w:p w14:paraId="11A751E4" w14:textId="1950CACD" w:rsidR="007316D8" w:rsidRPr="002278D6" w:rsidRDefault="007316D8" w:rsidP="00FC7C86">
      <w:pPr>
        <w:ind w:left="360"/>
        <w:rPr>
          <w:i/>
          <w:iCs/>
          <w:color w:val="0070C0"/>
        </w:rPr>
      </w:pPr>
      <w:r w:rsidRPr="00EE02C3">
        <w:rPr>
          <w:color w:val="0070C0"/>
        </w:rPr>
        <w:t xml:space="preserve">[Employer name] </w:t>
      </w:r>
      <w:r w:rsidRPr="00EE02C3">
        <w:t xml:space="preserve">will record the information on the COVID-19 log within 24 hours of learning that the employee is COVID-19 positive. </w:t>
      </w:r>
      <w:r w:rsidRPr="00EE02C3">
        <w:rPr>
          <w:color w:val="0070C0"/>
        </w:rPr>
        <w:t>[Employer name]</w:t>
      </w:r>
      <w:r w:rsidRPr="00EE02C3">
        <w:t xml:space="preserve"> will maintain the COVID-19 log as a confidential medical record and will not disclose it except as required by </w:t>
      </w:r>
      <w:r w:rsidR="00322626">
        <w:t>the</w:t>
      </w:r>
      <w:r w:rsidRPr="00EE02C3">
        <w:t xml:space="preserve"> COVID-19 ETS or other federal law.  </w:t>
      </w:r>
      <w:r w:rsidRPr="002278D6">
        <w:rPr>
          <w:i/>
          <w:iCs/>
          <w:color w:val="0070C0"/>
        </w:rPr>
        <w:t>[</w:t>
      </w:r>
      <w:r w:rsidR="00F045CF" w:rsidRPr="00E90435">
        <w:rPr>
          <w:b/>
          <w:bCs/>
          <w:i/>
          <w:iCs/>
          <w:color w:val="0070C0"/>
        </w:rPr>
        <w:t>Note:</w:t>
      </w:r>
      <w:r w:rsidR="00F045CF" w:rsidRPr="002278D6">
        <w:rPr>
          <w:i/>
          <w:iCs/>
          <w:color w:val="0070C0"/>
        </w:rPr>
        <w:t xml:space="preserve"> </w:t>
      </w:r>
      <w:r w:rsidR="00E90435">
        <w:rPr>
          <w:i/>
          <w:iCs/>
          <w:color w:val="0070C0"/>
        </w:rPr>
        <w:t>A</w:t>
      </w:r>
      <w:r w:rsidR="00F045CF" w:rsidRPr="002278D6">
        <w:rPr>
          <w:i/>
          <w:iCs/>
          <w:color w:val="0070C0"/>
        </w:rPr>
        <w:t>n exam</w:t>
      </w:r>
      <w:r w:rsidR="002278D6" w:rsidRPr="002278D6">
        <w:rPr>
          <w:i/>
          <w:iCs/>
          <w:color w:val="0070C0"/>
        </w:rPr>
        <w:t xml:space="preserve">ple </w:t>
      </w:r>
      <w:r w:rsidR="003B5303">
        <w:rPr>
          <w:b/>
          <w:bCs/>
          <w:i/>
          <w:iCs/>
          <w:color w:val="0070C0"/>
        </w:rPr>
        <w:t>COVID-19</w:t>
      </w:r>
      <w:r w:rsidR="002278D6" w:rsidRPr="002278D6">
        <w:rPr>
          <w:b/>
          <w:bCs/>
          <w:i/>
          <w:iCs/>
          <w:color w:val="0070C0"/>
        </w:rPr>
        <w:t xml:space="preserve"> Log</w:t>
      </w:r>
      <w:r w:rsidR="002278D6" w:rsidRPr="002278D6">
        <w:rPr>
          <w:i/>
          <w:iCs/>
          <w:color w:val="0070C0"/>
        </w:rPr>
        <w:t xml:space="preserve"> </w:t>
      </w:r>
      <w:proofErr w:type="gramStart"/>
      <w:r w:rsidR="002278D6" w:rsidRPr="002278D6">
        <w:rPr>
          <w:i/>
          <w:iCs/>
          <w:color w:val="0070C0"/>
        </w:rPr>
        <w:t>is located in</w:t>
      </w:r>
      <w:proofErr w:type="gramEnd"/>
      <w:r w:rsidR="002278D6" w:rsidRPr="002278D6">
        <w:rPr>
          <w:i/>
          <w:iCs/>
          <w:color w:val="0070C0"/>
        </w:rPr>
        <w:t xml:space="preserve"> the </w:t>
      </w:r>
      <w:r w:rsidR="003B5303">
        <w:rPr>
          <w:i/>
          <w:iCs/>
          <w:color w:val="0070C0"/>
        </w:rPr>
        <w:t>Appendix</w:t>
      </w:r>
      <w:r w:rsidR="002278D6" w:rsidRPr="002278D6">
        <w:rPr>
          <w:i/>
          <w:iCs/>
          <w:color w:val="0070C0"/>
        </w:rPr>
        <w:t>.</w:t>
      </w:r>
      <w:r w:rsidRPr="002278D6">
        <w:rPr>
          <w:i/>
          <w:iCs/>
          <w:color w:val="0070C0"/>
        </w:rPr>
        <w:t>]</w:t>
      </w:r>
    </w:p>
    <w:p w14:paraId="5AFD417D" w14:textId="77777777" w:rsidR="007316D8" w:rsidRPr="00EE02C3" w:rsidRDefault="007316D8" w:rsidP="00FC7C86">
      <w:pPr>
        <w:ind w:left="360"/>
        <w:rPr>
          <w:color w:val="0070C0"/>
        </w:rPr>
      </w:pPr>
    </w:p>
    <w:p w14:paraId="40C631F3" w14:textId="18A8ACEF" w:rsidR="007316D8" w:rsidRPr="00EE02C3" w:rsidRDefault="007316D8" w:rsidP="00FC7C86">
      <w:pPr>
        <w:ind w:left="360"/>
      </w:pPr>
      <w:r w:rsidRPr="00EE02C3">
        <w:rPr>
          <w:color w:val="0070C0"/>
        </w:rPr>
        <w:t xml:space="preserve">[Employer name] </w:t>
      </w:r>
      <w:r w:rsidRPr="00EE02C3">
        <w:t xml:space="preserve">will maintain and preserve the COVID-19 log while </w:t>
      </w:r>
      <w:r w:rsidR="00033B18">
        <w:t>the</w:t>
      </w:r>
      <w:r w:rsidRPr="00EE02C3">
        <w:t xml:space="preserve"> COVID-19 ETS remains in effect.</w:t>
      </w:r>
    </w:p>
    <w:p w14:paraId="0E771371" w14:textId="77777777" w:rsidR="007316D8" w:rsidRPr="00EE02C3" w:rsidRDefault="007316D8" w:rsidP="00FC7C86">
      <w:pPr>
        <w:ind w:left="360"/>
        <w:rPr>
          <w:color w:val="0070C0"/>
        </w:rPr>
      </w:pPr>
    </w:p>
    <w:p w14:paraId="09319991" w14:textId="45150799" w:rsidR="007316D8" w:rsidRPr="00EE02C3" w:rsidRDefault="007316D8" w:rsidP="00FC7C86">
      <w:pPr>
        <w:ind w:left="360"/>
      </w:pPr>
      <w:r w:rsidRPr="00EE02C3">
        <w:t xml:space="preserve">By the end of the next business day after a request, </w:t>
      </w:r>
      <w:r w:rsidRPr="00EE02C3">
        <w:rPr>
          <w:color w:val="0070C0"/>
        </w:rPr>
        <w:t xml:space="preserve">[Employer name] </w:t>
      </w:r>
      <w:r w:rsidRPr="00EE02C3">
        <w:t>will provide, for examination and copying:</w:t>
      </w:r>
    </w:p>
    <w:p w14:paraId="6368FA08" w14:textId="77777777" w:rsidR="00FC7C86" w:rsidRPr="00EE02C3" w:rsidRDefault="00FC7C86" w:rsidP="00FC7C86">
      <w:pPr>
        <w:ind w:left="360"/>
      </w:pPr>
    </w:p>
    <w:p w14:paraId="4EDCF60A" w14:textId="77777777" w:rsidR="007316D8" w:rsidRPr="00E90435" w:rsidRDefault="007316D8" w:rsidP="00EE02C3">
      <w:pPr>
        <w:pStyle w:val="ListParagraph"/>
        <w:numPr>
          <w:ilvl w:val="0"/>
          <w:numId w:val="22"/>
        </w:numPr>
        <w:adjustRightInd/>
        <w:ind w:left="1080"/>
        <w:contextualSpacing/>
        <w:rPr>
          <w:sz w:val="22"/>
          <w:szCs w:val="22"/>
        </w:rPr>
      </w:pPr>
      <w:r w:rsidRPr="00E90435">
        <w:rPr>
          <w:sz w:val="22"/>
          <w:szCs w:val="22"/>
        </w:rPr>
        <w:t xml:space="preserve">All versions of the written COVID-19 plan to </w:t>
      </w:r>
      <w:proofErr w:type="gramStart"/>
      <w:r w:rsidRPr="00E90435">
        <w:rPr>
          <w:sz w:val="22"/>
          <w:szCs w:val="22"/>
        </w:rPr>
        <w:t>all of</w:t>
      </w:r>
      <w:proofErr w:type="gramEnd"/>
      <w:r w:rsidRPr="00E90435">
        <w:rPr>
          <w:sz w:val="22"/>
          <w:szCs w:val="22"/>
        </w:rPr>
        <w:t xml:space="preserve"> the following: any employees, their personal representatives, and their authorized representatives.</w:t>
      </w:r>
    </w:p>
    <w:p w14:paraId="0DD7B77A" w14:textId="77777777" w:rsidR="007316D8" w:rsidRPr="00E90435" w:rsidRDefault="007316D8" w:rsidP="00EE02C3">
      <w:pPr>
        <w:pStyle w:val="ListParagraph"/>
        <w:numPr>
          <w:ilvl w:val="0"/>
          <w:numId w:val="22"/>
        </w:numPr>
        <w:adjustRightInd/>
        <w:ind w:left="1080"/>
        <w:contextualSpacing/>
        <w:rPr>
          <w:sz w:val="22"/>
          <w:szCs w:val="22"/>
        </w:rPr>
      </w:pPr>
      <w:r w:rsidRPr="00E90435">
        <w:rPr>
          <w:sz w:val="22"/>
          <w:szCs w:val="22"/>
        </w:rPr>
        <w:t xml:space="preserve">The individual COVID-19 log entry for a particular employee to that employee and to anyone having written authorized consent of that </w:t>
      </w:r>
      <w:proofErr w:type="gramStart"/>
      <w:r w:rsidRPr="00E90435">
        <w:rPr>
          <w:sz w:val="22"/>
          <w:szCs w:val="22"/>
        </w:rPr>
        <w:t>employee;</w:t>
      </w:r>
      <w:proofErr w:type="gramEnd"/>
    </w:p>
    <w:p w14:paraId="27A66EA1" w14:textId="77777777" w:rsidR="007316D8" w:rsidRPr="00E90435" w:rsidRDefault="007316D8" w:rsidP="00EE02C3">
      <w:pPr>
        <w:pStyle w:val="ListParagraph"/>
        <w:numPr>
          <w:ilvl w:val="0"/>
          <w:numId w:val="22"/>
        </w:numPr>
        <w:adjustRightInd/>
        <w:ind w:left="1080"/>
        <w:contextualSpacing/>
        <w:rPr>
          <w:sz w:val="22"/>
          <w:szCs w:val="22"/>
        </w:rPr>
      </w:pPr>
      <w:r w:rsidRPr="00E90435">
        <w:rPr>
          <w:sz w:val="22"/>
          <w:szCs w:val="22"/>
        </w:rPr>
        <w:t xml:space="preserve">A version of the COVID-19 log that removes the names of employees, contact information, and occupation, and only includes, for each employee in the COVID-19 log, the location where the employee worked, the last day that the employee was at the workplace before removal, the date of that employee’s positive test for, or diagnosis of, COVID-19, and the date the employee first had one or more COVID-19 symptoms, if any were experienced, to all of the following: any employees, their potential representatives, and their authorized representatives. </w:t>
      </w:r>
    </w:p>
    <w:p w14:paraId="36EEEFE1" w14:textId="77777777" w:rsidR="007316D8" w:rsidRPr="00EE02C3" w:rsidRDefault="007316D8" w:rsidP="00FC7C86">
      <w:pPr>
        <w:ind w:left="360"/>
      </w:pPr>
    </w:p>
    <w:p w14:paraId="3BE2C77C" w14:textId="3D3508CE" w:rsidR="007316D8" w:rsidRPr="00EE02C3" w:rsidRDefault="007316D8" w:rsidP="00FC7C86">
      <w:pPr>
        <w:ind w:left="360"/>
        <w:rPr>
          <w:b/>
          <w:i/>
        </w:rPr>
      </w:pPr>
      <w:r w:rsidRPr="00EE02C3">
        <w:rPr>
          <w:b/>
          <w:i/>
        </w:rPr>
        <w:t>Reporting</w:t>
      </w:r>
    </w:p>
    <w:p w14:paraId="060BAC07" w14:textId="77777777" w:rsidR="007316D8" w:rsidRPr="00EE02C3" w:rsidRDefault="007316D8" w:rsidP="00FC7C86">
      <w:pPr>
        <w:ind w:left="360"/>
        <w:rPr>
          <w:b/>
          <w:i/>
          <w:color w:val="ED7D31"/>
        </w:rPr>
      </w:pPr>
    </w:p>
    <w:p w14:paraId="08D34311" w14:textId="057D0062" w:rsidR="007316D8" w:rsidRPr="00EE02C3" w:rsidRDefault="007316D8" w:rsidP="00FC7C86">
      <w:pPr>
        <w:pStyle w:val="ListParagraph"/>
        <w:ind w:left="360" w:firstLine="0"/>
      </w:pPr>
      <w:r w:rsidRPr="00EE02C3">
        <w:rPr>
          <w:color w:val="0070C0"/>
        </w:rPr>
        <w:t xml:space="preserve">[Employer name] </w:t>
      </w:r>
      <w:r w:rsidRPr="00EE02C3">
        <w:t>will report to OSHA:</w:t>
      </w:r>
    </w:p>
    <w:p w14:paraId="0FD2FACE" w14:textId="77777777" w:rsidR="00FC7C86" w:rsidRPr="00EE02C3" w:rsidRDefault="00FC7C86" w:rsidP="00FC7C86">
      <w:pPr>
        <w:pStyle w:val="ListParagraph"/>
        <w:ind w:left="360" w:firstLine="0"/>
      </w:pPr>
    </w:p>
    <w:p w14:paraId="2BC09155" w14:textId="77777777" w:rsidR="007316D8" w:rsidRPr="00E90435" w:rsidRDefault="007316D8" w:rsidP="00EE02C3">
      <w:pPr>
        <w:pStyle w:val="ListParagraph"/>
        <w:numPr>
          <w:ilvl w:val="0"/>
          <w:numId w:val="23"/>
        </w:numPr>
        <w:adjustRightInd/>
        <w:ind w:left="1080"/>
        <w:contextualSpacing/>
        <w:rPr>
          <w:sz w:val="22"/>
          <w:szCs w:val="22"/>
        </w:rPr>
      </w:pPr>
      <w:r w:rsidRPr="00E90435">
        <w:rPr>
          <w:sz w:val="22"/>
          <w:szCs w:val="22"/>
        </w:rPr>
        <w:t xml:space="preserve">Each work-related COVID-19 fatality within 8 hours of </w:t>
      </w:r>
      <w:r w:rsidRPr="00E90435">
        <w:rPr>
          <w:color w:val="0070C0"/>
          <w:sz w:val="22"/>
          <w:szCs w:val="22"/>
        </w:rPr>
        <w:t xml:space="preserve">[Employer name] </w:t>
      </w:r>
      <w:r w:rsidRPr="00E90435">
        <w:rPr>
          <w:sz w:val="22"/>
          <w:szCs w:val="22"/>
        </w:rPr>
        <w:t xml:space="preserve">learning about the </w:t>
      </w:r>
      <w:proofErr w:type="gramStart"/>
      <w:r w:rsidRPr="00E90435">
        <w:rPr>
          <w:sz w:val="22"/>
          <w:szCs w:val="22"/>
        </w:rPr>
        <w:t>fatality;</w:t>
      </w:r>
      <w:proofErr w:type="gramEnd"/>
    </w:p>
    <w:p w14:paraId="15943F86" w14:textId="0D5BDF90" w:rsidR="007316D8" w:rsidRDefault="007316D8" w:rsidP="00EE02C3">
      <w:pPr>
        <w:pStyle w:val="ListParagraph"/>
        <w:numPr>
          <w:ilvl w:val="0"/>
          <w:numId w:val="23"/>
        </w:numPr>
        <w:adjustRightInd/>
        <w:ind w:left="1080"/>
        <w:contextualSpacing/>
        <w:rPr>
          <w:sz w:val="22"/>
          <w:szCs w:val="22"/>
        </w:rPr>
      </w:pPr>
      <w:r w:rsidRPr="00E90435">
        <w:rPr>
          <w:sz w:val="22"/>
          <w:szCs w:val="22"/>
        </w:rPr>
        <w:t xml:space="preserve">Each work-related COVID-19 in-patient hospitalization within 24 hours of </w:t>
      </w:r>
      <w:r w:rsidRPr="00E90435">
        <w:rPr>
          <w:color w:val="0070C0"/>
          <w:sz w:val="22"/>
          <w:szCs w:val="22"/>
        </w:rPr>
        <w:t xml:space="preserve">[Employer name] </w:t>
      </w:r>
      <w:r w:rsidRPr="00E90435">
        <w:rPr>
          <w:sz w:val="22"/>
          <w:szCs w:val="22"/>
        </w:rPr>
        <w:t xml:space="preserve">learning about the in-patient hospitalization. </w:t>
      </w:r>
    </w:p>
    <w:p w14:paraId="189C4D43" w14:textId="3F4CD4CA" w:rsidR="00E90435" w:rsidRDefault="00E90435" w:rsidP="00E90435">
      <w:pPr>
        <w:pStyle w:val="ListParagraph"/>
        <w:adjustRightInd/>
        <w:contextualSpacing/>
        <w:rPr>
          <w:sz w:val="22"/>
          <w:szCs w:val="22"/>
        </w:rPr>
      </w:pPr>
    </w:p>
    <w:p w14:paraId="4EF0C2EA" w14:textId="53A006D3" w:rsidR="007316D8" w:rsidRPr="00EE02C3" w:rsidRDefault="005326DE" w:rsidP="00EE02C3">
      <w:pPr>
        <w:pStyle w:val="ListParagraph"/>
        <w:numPr>
          <w:ilvl w:val="0"/>
          <w:numId w:val="3"/>
        </w:numPr>
        <w:adjustRightInd/>
        <w:ind w:left="360" w:firstLine="0"/>
        <w:contextualSpacing/>
      </w:pPr>
      <w:r w:rsidRPr="00EE02C3">
        <w:rPr>
          <w:b/>
          <w:bCs/>
        </w:rPr>
        <w:t>MONITORING EFFECTIVENESS</w:t>
      </w:r>
    </w:p>
    <w:p w14:paraId="05726321" w14:textId="77777777" w:rsidR="007316D8" w:rsidRPr="00EE02C3" w:rsidRDefault="007316D8" w:rsidP="00FC7C86">
      <w:pPr>
        <w:ind w:left="360"/>
      </w:pPr>
    </w:p>
    <w:p w14:paraId="10518D7B" w14:textId="77777777" w:rsidR="007316D8" w:rsidRPr="00EE02C3" w:rsidRDefault="007316D8" w:rsidP="00FC7C86">
      <w:pPr>
        <w:ind w:left="360"/>
        <w:rPr>
          <w:color w:val="000000"/>
        </w:rPr>
      </w:pPr>
      <w:r w:rsidRPr="00EE02C3">
        <w:rPr>
          <w:color w:val="0070C0"/>
        </w:rPr>
        <w:t>[Employer name]</w:t>
      </w:r>
      <w:r w:rsidRPr="00EE02C3">
        <w:t xml:space="preserve"> and the </w:t>
      </w:r>
      <w:r w:rsidRPr="00EE02C3">
        <w:rPr>
          <w:color w:val="000000"/>
        </w:rPr>
        <w:t xml:space="preserve">COVID-19 Safety Coordinator(s) will work collaboratively with non-managerial employees and their representatives to monitor the effectiveness of this COVID-19 plan </w:t>
      </w:r>
      <w:proofErr w:type="gramStart"/>
      <w:r w:rsidRPr="00EE02C3">
        <w:rPr>
          <w:color w:val="000000"/>
        </w:rPr>
        <w:t>so as to</w:t>
      </w:r>
      <w:proofErr w:type="gramEnd"/>
      <w:r w:rsidRPr="00EE02C3">
        <w:rPr>
          <w:color w:val="000000"/>
        </w:rPr>
        <w:t xml:space="preserve"> ensure ongoing progress and efficacy. </w:t>
      </w:r>
    </w:p>
    <w:p w14:paraId="17058C3F" w14:textId="65201261" w:rsidR="007316D8" w:rsidRDefault="007316D8" w:rsidP="00FC7C86">
      <w:pPr>
        <w:ind w:left="360"/>
        <w:rPr>
          <w:color w:val="000000"/>
        </w:rPr>
      </w:pPr>
    </w:p>
    <w:p w14:paraId="1A6E0C8D" w14:textId="0AE433A0" w:rsidR="000328BA" w:rsidRDefault="000328BA" w:rsidP="00FC7C86">
      <w:pPr>
        <w:ind w:left="360"/>
        <w:rPr>
          <w:color w:val="000000"/>
        </w:rPr>
      </w:pPr>
    </w:p>
    <w:p w14:paraId="6F9D2FA7" w14:textId="7C3A1226" w:rsidR="000328BA" w:rsidRDefault="000328BA" w:rsidP="00FC7C86">
      <w:pPr>
        <w:ind w:left="360"/>
        <w:rPr>
          <w:color w:val="000000"/>
        </w:rPr>
      </w:pPr>
    </w:p>
    <w:p w14:paraId="5AD73F01" w14:textId="77777777" w:rsidR="000328BA" w:rsidRPr="00EE02C3" w:rsidRDefault="000328BA" w:rsidP="00FC7C86">
      <w:pPr>
        <w:ind w:left="360"/>
        <w:rPr>
          <w:color w:val="000000"/>
        </w:rPr>
      </w:pPr>
    </w:p>
    <w:p w14:paraId="4F32872D" w14:textId="77777777" w:rsidR="007316D8" w:rsidRPr="00EE02C3" w:rsidRDefault="007316D8" w:rsidP="00FC7C86">
      <w:pPr>
        <w:ind w:left="360"/>
      </w:pPr>
      <w:r w:rsidRPr="00EE02C3">
        <w:rPr>
          <w:color w:val="0070C0"/>
        </w:rPr>
        <w:t xml:space="preserve">[Employer name] </w:t>
      </w:r>
      <w:r w:rsidRPr="00EE02C3">
        <w:t>will update this COVID-19 plan as needed to address changes in workplace-specific COVID-19 hazards and exposures.</w:t>
      </w:r>
    </w:p>
    <w:p w14:paraId="0DA0AB0E" w14:textId="77777777" w:rsidR="007316D8" w:rsidRPr="00EE02C3" w:rsidRDefault="007316D8" w:rsidP="00FC7C86">
      <w:pPr>
        <w:ind w:left="360"/>
      </w:pPr>
    </w:p>
    <w:p w14:paraId="67CEEDE2" w14:textId="0F5631B4" w:rsidR="007316D8" w:rsidRPr="00EE02C3" w:rsidRDefault="005326DE" w:rsidP="00EE02C3">
      <w:pPr>
        <w:pStyle w:val="ListParagraph"/>
        <w:numPr>
          <w:ilvl w:val="0"/>
          <w:numId w:val="3"/>
        </w:numPr>
        <w:adjustRightInd/>
        <w:ind w:left="360" w:firstLine="0"/>
        <w:contextualSpacing/>
      </w:pPr>
      <w:r w:rsidRPr="00EE02C3">
        <w:rPr>
          <w:b/>
          <w:bCs/>
        </w:rPr>
        <w:t xml:space="preserve">COORDINATION WITH OTHER EMPLOYERS </w:t>
      </w:r>
    </w:p>
    <w:p w14:paraId="0888E0FB" w14:textId="77777777" w:rsidR="007316D8" w:rsidRPr="00EE02C3" w:rsidRDefault="007316D8" w:rsidP="00FC7C86">
      <w:pPr>
        <w:ind w:left="360"/>
      </w:pPr>
    </w:p>
    <w:p w14:paraId="062BA38D" w14:textId="77777777" w:rsidR="007316D8" w:rsidRPr="00EE02C3" w:rsidRDefault="007316D8" w:rsidP="00FC7C86">
      <w:pPr>
        <w:ind w:left="360"/>
      </w:pPr>
      <w:r w:rsidRPr="00EE02C3">
        <w:rPr>
          <w:color w:val="0070C0"/>
        </w:rPr>
        <w:t>[Employer name]</w:t>
      </w:r>
      <w:r w:rsidRPr="00EE02C3">
        <w:t xml:space="preserve"> will communicate this COVID-19 plan with all other employers that share the same </w:t>
      </w:r>
      <w:proofErr w:type="gramStart"/>
      <w:r w:rsidRPr="00EE02C3">
        <w:t>worksite, and</w:t>
      </w:r>
      <w:proofErr w:type="gramEnd"/>
      <w:r w:rsidRPr="00EE02C3">
        <w:t xml:space="preserve"> will coordinate with each employer to ensure that all workers are protected. </w:t>
      </w:r>
    </w:p>
    <w:p w14:paraId="532E0BB3" w14:textId="77777777" w:rsidR="007316D8" w:rsidRPr="00EE02C3" w:rsidRDefault="007316D8" w:rsidP="00FC7C86">
      <w:pPr>
        <w:ind w:left="360"/>
      </w:pPr>
    </w:p>
    <w:p w14:paraId="2883A3B3" w14:textId="77777777" w:rsidR="007316D8" w:rsidRPr="00EE02C3" w:rsidRDefault="007316D8" w:rsidP="00FC7C86">
      <w:pPr>
        <w:ind w:left="360"/>
      </w:pPr>
      <w:r w:rsidRPr="00EE02C3">
        <w:rPr>
          <w:color w:val="0070C0"/>
        </w:rPr>
        <w:t>[Employer name]</w:t>
      </w:r>
      <w:r w:rsidRPr="00EE02C3">
        <w:t xml:space="preserve"> will adjust this COVID-19 plan to address any </w:t>
      </w:r>
      <w:proofErr w:type="gramStart"/>
      <w:r w:rsidRPr="00EE02C3">
        <w:t>particular hazards</w:t>
      </w:r>
      <w:proofErr w:type="gramEnd"/>
      <w:r w:rsidRPr="00EE02C3">
        <w:t xml:space="preserve"> presented by employees of other employers at the worksite. </w:t>
      </w:r>
    </w:p>
    <w:p w14:paraId="5D2BE36A" w14:textId="77777777" w:rsidR="007316D8" w:rsidRPr="00EE02C3" w:rsidRDefault="007316D8" w:rsidP="00FC7C86">
      <w:pPr>
        <w:ind w:left="360"/>
      </w:pPr>
    </w:p>
    <w:p w14:paraId="77C04E18" w14:textId="2EE6E050" w:rsidR="007316D8" w:rsidRPr="00EE02C3" w:rsidRDefault="007316D8" w:rsidP="00FC7C86">
      <w:pPr>
        <w:ind w:left="360"/>
        <w:rPr>
          <w:color w:val="0070C0"/>
        </w:rPr>
      </w:pPr>
      <w:r w:rsidRPr="00EE02C3">
        <w:rPr>
          <w:color w:val="0070C0"/>
        </w:rPr>
        <w:t xml:space="preserve">[Describe Employer plan to communicate and coordinate with other employers at the same worksite. Note that the requirement to coordinate does not apply to delivery people, messengers, and other employees who only enter a workplace briefly to drop off or pick up items. Employers with one or more employees at a worksite controlled by another employer must have a procedure in place to notify the controlling employer when its employees are exposed to conditions at the worksite that do not meet the requirements of </w:t>
      </w:r>
      <w:r w:rsidR="00033B18">
        <w:rPr>
          <w:color w:val="0070C0"/>
        </w:rPr>
        <w:t>the</w:t>
      </w:r>
      <w:r w:rsidRPr="00EE02C3">
        <w:rPr>
          <w:color w:val="0070C0"/>
        </w:rPr>
        <w:t xml:space="preserve"> COVID-19 ETS.]</w:t>
      </w:r>
    </w:p>
    <w:p w14:paraId="2780E0D6" w14:textId="77777777" w:rsidR="007316D8" w:rsidRPr="00EE02C3" w:rsidRDefault="007316D8" w:rsidP="00FC7C86">
      <w:pPr>
        <w:ind w:left="360"/>
      </w:pPr>
    </w:p>
    <w:p w14:paraId="163E3DCC" w14:textId="77777777" w:rsidR="007316D8" w:rsidRPr="00EE02C3" w:rsidRDefault="007316D8" w:rsidP="00FC7C86">
      <w:pPr>
        <w:ind w:left="360"/>
      </w:pPr>
      <w:r w:rsidRPr="00EE02C3">
        <w:rPr>
          <w:color w:val="0070C0"/>
        </w:rPr>
        <w:t>[Employer name]</w:t>
      </w:r>
      <w:r w:rsidRPr="00EE02C3">
        <w:t xml:space="preserve"> </w:t>
      </w:r>
      <w:r w:rsidRPr="00EE02C3">
        <w:rPr>
          <w:color w:val="000000"/>
        </w:rPr>
        <w:t>has identified below all other employers to coordinate with to ensure employees are protected.</w:t>
      </w:r>
    </w:p>
    <w:p w14:paraId="6CD57C98" w14:textId="412623FF" w:rsidR="007316D8" w:rsidRPr="00EE02C3" w:rsidRDefault="007316D8" w:rsidP="007316D8"/>
    <w:tbl>
      <w:tblPr>
        <w:tblW w:w="1032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7"/>
        <w:gridCol w:w="4230"/>
      </w:tblGrid>
      <w:tr w:rsidR="00EA2905" w:rsidRPr="00EE02C3" w14:paraId="59667846" w14:textId="77777777" w:rsidTr="00F94BB2">
        <w:trPr>
          <w:trHeight w:val="359"/>
          <w:tblHeader/>
        </w:trPr>
        <w:tc>
          <w:tcPr>
            <w:tcW w:w="10327" w:type="dxa"/>
            <w:gridSpan w:val="2"/>
            <w:shd w:val="clear" w:color="auto" w:fill="auto"/>
          </w:tcPr>
          <w:p w14:paraId="5519C9FB" w14:textId="43E429A1" w:rsidR="007316D8" w:rsidRPr="00EE02C3" w:rsidRDefault="005326DE" w:rsidP="00D9011C">
            <w:pPr>
              <w:widowControl/>
              <w:autoSpaceDE/>
              <w:autoSpaceDN/>
              <w:rPr>
                <w:rFonts w:eastAsia="Calibri"/>
                <w:b/>
                <w:shd w:val="clear" w:color="auto" w:fill="FFFFFF"/>
              </w:rPr>
            </w:pPr>
            <w:r w:rsidRPr="00EE02C3">
              <w:rPr>
                <w:rFonts w:eastAsia="Calibri"/>
                <w:b/>
                <w:shd w:val="clear" w:color="auto" w:fill="FFFFFF"/>
              </w:rPr>
              <w:t>OTHER WORKSITE EMPLOYERS</w:t>
            </w:r>
          </w:p>
        </w:tc>
      </w:tr>
      <w:tr w:rsidR="00D9011C" w:rsidRPr="00EE02C3" w14:paraId="021CAD95" w14:textId="77777777" w:rsidTr="00F94BB2">
        <w:trPr>
          <w:trHeight w:val="290"/>
        </w:trPr>
        <w:tc>
          <w:tcPr>
            <w:tcW w:w="6097" w:type="dxa"/>
            <w:shd w:val="clear" w:color="auto" w:fill="auto"/>
          </w:tcPr>
          <w:p w14:paraId="4B210A51" w14:textId="77777777" w:rsidR="007316D8" w:rsidRPr="00EE02C3" w:rsidRDefault="007316D8" w:rsidP="00D9011C">
            <w:pPr>
              <w:widowControl/>
              <w:autoSpaceDE/>
              <w:autoSpaceDN/>
              <w:rPr>
                <w:rFonts w:eastAsia="Calibri"/>
                <w:b/>
                <w:color w:val="000000"/>
                <w:sz w:val="20"/>
                <w:szCs w:val="24"/>
                <w:shd w:val="clear" w:color="auto" w:fill="FFFFFF"/>
              </w:rPr>
            </w:pPr>
            <w:r w:rsidRPr="00EE02C3">
              <w:rPr>
                <w:rFonts w:eastAsia="Calibri"/>
                <w:b/>
                <w:color w:val="000000"/>
                <w:sz w:val="20"/>
                <w:szCs w:val="24"/>
                <w:shd w:val="clear" w:color="auto" w:fill="FFFFFF"/>
              </w:rPr>
              <w:t>Employer Name / Employer Representative:</w:t>
            </w:r>
          </w:p>
        </w:tc>
        <w:tc>
          <w:tcPr>
            <w:tcW w:w="4230" w:type="dxa"/>
            <w:shd w:val="clear" w:color="auto" w:fill="auto"/>
          </w:tcPr>
          <w:p w14:paraId="4D95AD0D" w14:textId="77777777" w:rsidR="007316D8" w:rsidRPr="00EE02C3" w:rsidRDefault="007316D8" w:rsidP="00D9011C">
            <w:pPr>
              <w:widowControl/>
              <w:autoSpaceDE/>
              <w:autoSpaceDN/>
              <w:rPr>
                <w:rFonts w:eastAsia="Calibri"/>
                <w:b/>
                <w:color w:val="000000"/>
                <w:sz w:val="20"/>
                <w:szCs w:val="24"/>
                <w:shd w:val="clear" w:color="auto" w:fill="FFFFFF"/>
              </w:rPr>
            </w:pPr>
            <w:r w:rsidRPr="00EE02C3">
              <w:rPr>
                <w:rFonts w:eastAsia="Calibri"/>
                <w:b/>
                <w:color w:val="000000"/>
                <w:sz w:val="20"/>
                <w:szCs w:val="24"/>
                <w:shd w:val="clear" w:color="auto" w:fill="FFFFFF"/>
              </w:rPr>
              <w:t>Contact Information:</w:t>
            </w:r>
          </w:p>
        </w:tc>
      </w:tr>
      <w:tr w:rsidR="00D9011C" w:rsidRPr="00EE02C3" w14:paraId="58AA941C" w14:textId="77777777" w:rsidTr="00F94BB2">
        <w:trPr>
          <w:trHeight w:val="494"/>
        </w:trPr>
        <w:tc>
          <w:tcPr>
            <w:tcW w:w="6097" w:type="dxa"/>
            <w:shd w:val="clear" w:color="auto" w:fill="auto"/>
          </w:tcPr>
          <w:p w14:paraId="213BE926" w14:textId="77777777" w:rsidR="007316D8" w:rsidRPr="00EE02C3" w:rsidRDefault="007316D8" w:rsidP="00D9011C">
            <w:pPr>
              <w:widowControl/>
              <w:autoSpaceDE/>
              <w:autoSpaceDN/>
              <w:rPr>
                <w:rFonts w:eastAsia="Calibri"/>
                <w:color w:val="000000"/>
                <w:sz w:val="24"/>
                <w:szCs w:val="24"/>
                <w:shd w:val="clear" w:color="auto" w:fill="FFFFFF"/>
              </w:rPr>
            </w:pPr>
          </w:p>
        </w:tc>
        <w:tc>
          <w:tcPr>
            <w:tcW w:w="4230" w:type="dxa"/>
            <w:shd w:val="clear" w:color="auto" w:fill="auto"/>
          </w:tcPr>
          <w:p w14:paraId="126C1D3E" w14:textId="77777777" w:rsidR="007316D8" w:rsidRPr="00EE02C3" w:rsidRDefault="007316D8" w:rsidP="00D9011C">
            <w:pPr>
              <w:widowControl/>
              <w:autoSpaceDE/>
              <w:autoSpaceDN/>
              <w:rPr>
                <w:rFonts w:eastAsia="Calibri"/>
                <w:color w:val="000000"/>
                <w:sz w:val="24"/>
                <w:szCs w:val="24"/>
                <w:shd w:val="clear" w:color="auto" w:fill="FFFFFF"/>
              </w:rPr>
            </w:pPr>
          </w:p>
        </w:tc>
      </w:tr>
      <w:tr w:rsidR="00D9011C" w:rsidRPr="00EE02C3" w14:paraId="5124B215" w14:textId="77777777" w:rsidTr="00F94BB2">
        <w:trPr>
          <w:trHeight w:val="530"/>
        </w:trPr>
        <w:tc>
          <w:tcPr>
            <w:tcW w:w="6097" w:type="dxa"/>
            <w:shd w:val="clear" w:color="auto" w:fill="auto"/>
          </w:tcPr>
          <w:p w14:paraId="2300E60B" w14:textId="77777777" w:rsidR="007316D8" w:rsidRPr="00EE02C3" w:rsidRDefault="007316D8" w:rsidP="00D9011C">
            <w:pPr>
              <w:widowControl/>
              <w:autoSpaceDE/>
              <w:autoSpaceDN/>
              <w:rPr>
                <w:rFonts w:eastAsia="Calibri"/>
                <w:color w:val="000000"/>
                <w:sz w:val="24"/>
                <w:szCs w:val="24"/>
                <w:shd w:val="clear" w:color="auto" w:fill="FFFFFF"/>
              </w:rPr>
            </w:pPr>
          </w:p>
        </w:tc>
        <w:tc>
          <w:tcPr>
            <w:tcW w:w="4230" w:type="dxa"/>
            <w:shd w:val="clear" w:color="auto" w:fill="auto"/>
          </w:tcPr>
          <w:p w14:paraId="7485EEBD" w14:textId="77777777" w:rsidR="007316D8" w:rsidRPr="00EE02C3" w:rsidRDefault="007316D8" w:rsidP="00D9011C">
            <w:pPr>
              <w:widowControl/>
              <w:autoSpaceDE/>
              <w:autoSpaceDN/>
              <w:rPr>
                <w:rFonts w:eastAsia="Calibri"/>
                <w:color w:val="000000"/>
                <w:sz w:val="24"/>
                <w:szCs w:val="24"/>
                <w:shd w:val="clear" w:color="auto" w:fill="FFFFFF"/>
              </w:rPr>
            </w:pPr>
          </w:p>
        </w:tc>
      </w:tr>
      <w:tr w:rsidR="00D9011C" w:rsidRPr="00EE02C3" w14:paraId="169FFC2B" w14:textId="77777777" w:rsidTr="00F94BB2">
        <w:trPr>
          <w:trHeight w:val="530"/>
        </w:trPr>
        <w:tc>
          <w:tcPr>
            <w:tcW w:w="6097" w:type="dxa"/>
            <w:shd w:val="clear" w:color="auto" w:fill="auto"/>
          </w:tcPr>
          <w:p w14:paraId="07D0BF5A" w14:textId="77777777" w:rsidR="007316D8" w:rsidRPr="00EE02C3" w:rsidRDefault="007316D8" w:rsidP="00D9011C">
            <w:pPr>
              <w:widowControl/>
              <w:autoSpaceDE/>
              <w:autoSpaceDN/>
              <w:rPr>
                <w:rFonts w:eastAsia="Calibri"/>
                <w:color w:val="000000"/>
                <w:sz w:val="24"/>
                <w:szCs w:val="24"/>
                <w:shd w:val="clear" w:color="auto" w:fill="FFFFFF"/>
              </w:rPr>
            </w:pPr>
          </w:p>
        </w:tc>
        <w:tc>
          <w:tcPr>
            <w:tcW w:w="4230" w:type="dxa"/>
            <w:shd w:val="clear" w:color="auto" w:fill="auto"/>
          </w:tcPr>
          <w:p w14:paraId="6E498C80" w14:textId="77777777" w:rsidR="007316D8" w:rsidRPr="00EE02C3" w:rsidRDefault="007316D8" w:rsidP="00D9011C">
            <w:pPr>
              <w:widowControl/>
              <w:autoSpaceDE/>
              <w:autoSpaceDN/>
              <w:rPr>
                <w:rFonts w:eastAsia="Calibri"/>
                <w:color w:val="000000"/>
                <w:sz w:val="24"/>
                <w:szCs w:val="24"/>
                <w:shd w:val="clear" w:color="auto" w:fill="FFFFFF"/>
              </w:rPr>
            </w:pPr>
          </w:p>
        </w:tc>
      </w:tr>
    </w:tbl>
    <w:p w14:paraId="1299C63B" w14:textId="77777777" w:rsidR="007316D8" w:rsidRPr="00EE02C3" w:rsidRDefault="007316D8" w:rsidP="007316D8"/>
    <w:p w14:paraId="0077B3AD" w14:textId="7F48219A" w:rsidR="007316D8" w:rsidRPr="00EE02C3" w:rsidRDefault="005326DE" w:rsidP="00EE02C3">
      <w:pPr>
        <w:pStyle w:val="ListParagraph"/>
        <w:numPr>
          <w:ilvl w:val="0"/>
          <w:numId w:val="3"/>
        </w:numPr>
        <w:adjustRightInd/>
        <w:ind w:left="360" w:firstLine="0"/>
        <w:contextualSpacing/>
      </w:pPr>
      <w:r w:rsidRPr="00EE02C3">
        <w:rPr>
          <w:b/>
          <w:bCs/>
        </w:rPr>
        <w:t>ENTERING RESIDENCES</w:t>
      </w:r>
    </w:p>
    <w:p w14:paraId="0B349246" w14:textId="77777777" w:rsidR="007316D8" w:rsidRPr="00EE02C3" w:rsidRDefault="007316D8" w:rsidP="007316D8"/>
    <w:p w14:paraId="7ADC312A" w14:textId="77777777" w:rsidR="007316D8" w:rsidRPr="00EE02C3" w:rsidRDefault="007316D8" w:rsidP="00F94BB2">
      <w:pPr>
        <w:ind w:left="360"/>
        <w:rPr>
          <w:color w:val="0070C0"/>
        </w:rPr>
      </w:pPr>
      <w:r w:rsidRPr="00EE02C3">
        <w:rPr>
          <w:color w:val="0070C0"/>
        </w:rPr>
        <w:t xml:space="preserve">[This section applies to employers who have employees who </w:t>
      </w:r>
      <w:proofErr w:type="gramStart"/>
      <w:r w:rsidRPr="00EE02C3">
        <w:rPr>
          <w:color w:val="0070C0"/>
        </w:rPr>
        <w:t>enter into</w:t>
      </w:r>
      <w:proofErr w:type="gramEnd"/>
      <w:r w:rsidRPr="00EE02C3">
        <w:rPr>
          <w:color w:val="0070C0"/>
        </w:rPr>
        <w:t xml:space="preserve"> private residences or other physical locations controlled by a person not covered by the Occupational Safety &amp; Health Act of 1970 (e.g., homeowners, sole proprietors).]</w:t>
      </w:r>
    </w:p>
    <w:p w14:paraId="6C570444" w14:textId="6F016211" w:rsidR="007316D8" w:rsidRPr="00EE02C3" w:rsidRDefault="007316D8" w:rsidP="00F94BB2">
      <w:pPr>
        <w:ind w:left="360"/>
      </w:pPr>
    </w:p>
    <w:p w14:paraId="614B8B6E" w14:textId="77777777" w:rsidR="007316D8" w:rsidRPr="001E0ADC" w:rsidRDefault="007316D8" w:rsidP="00F94BB2">
      <w:pPr>
        <w:pStyle w:val="ListParagraph"/>
        <w:ind w:left="360" w:firstLine="0"/>
        <w:rPr>
          <w:sz w:val="22"/>
          <w:szCs w:val="22"/>
        </w:rPr>
      </w:pPr>
      <w:r w:rsidRPr="001E0ADC">
        <w:rPr>
          <w:color w:val="0070C0"/>
          <w:sz w:val="22"/>
          <w:szCs w:val="22"/>
        </w:rPr>
        <w:t>[Employer name]</w:t>
      </w:r>
      <w:r w:rsidRPr="001E0ADC">
        <w:rPr>
          <w:sz w:val="22"/>
          <w:szCs w:val="22"/>
        </w:rPr>
        <w:t xml:space="preserve"> will identify potential hazards and implement measures to protect employees who, in the course of their employment, enter into private residences and other physical locations controlled by a person not covered by the Occupational Safety &amp; Health Act of 1970 (OSH Act). </w:t>
      </w:r>
      <w:r w:rsidRPr="001E0ADC">
        <w:rPr>
          <w:color w:val="0070C0"/>
          <w:sz w:val="22"/>
          <w:szCs w:val="22"/>
        </w:rPr>
        <w:t xml:space="preserve">[Employer name] </w:t>
      </w:r>
      <w:r w:rsidRPr="001E0ADC">
        <w:rPr>
          <w:sz w:val="22"/>
          <w:szCs w:val="22"/>
        </w:rPr>
        <w:t xml:space="preserve">requires that </w:t>
      </w:r>
      <w:r w:rsidRPr="001E0ADC">
        <w:rPr>
          <w:color w:val="0070C0"/>
          <w:sz w:val="22"/>
          <w:szCs w:val="22"/>
        </w:rPr>
        <w:t xml:space="preserve">[Employer] </w:t>
      </w:r>
      <w:r w:rsidRPr="001E0ADC">
        <w:rPr>
          <w:sz w:val="22"/>
          <w:szCs w:val="22"/>
        </w:rPr>
        <w:t>COVID-19 protocols be communicated to homeowners and sole proprietors prior to conducting work activities at private residences or other physical locations not covered by the OSH Act.</w:t>
      </w:r>
    </w:p>
    <w:p w14:paraId="2A30D600" w14:textId="77777777" w:rsidR="007316D8" w:rsidRPr="00EE02C3" w:rsidRDefault="007316D8" w:rsidP="00F94BB2">
      <w:pPr>
        <w:ind w:left="360"/>
        <w:rPr>
          <w:color w:val="0070C0"/>
        </w:rPr>
      </w:pPr>
    </w:p>
    <w:p w14:paraId="2E8E8C14" w14:textId="77777777" w:rsidR="007316D8" w:rsidRPr="00EE02C3" w:rsidRDefault="007316D8" w:rsidP="00F94BB2">
      <w:pPr>
        <w:ind w:left="360"/>
        <w:rPr>
          <w:color w:val="0070C0"/>
        </w:rPr>
      </w:pPr>
      <w:r w:rsidRPr="00EE02C3">
        <w:rPr>
          <w:color w:val="0070C0"/>
        </w:rPr>
        <w:t>[Describe policies and procedures to protect employees who enter these locations (e.g., policy for coordinating with homeowners and sole proprietors). This must include procedures for employee withdrawal from a location if other protections are inadequate.]</w:t>
      </w:r>
    </w:p>
    <w:p w14:paraId="04C4BD36" w14:textId="7928EBD2" w:rsidR="007316D8" w:rsidRDefault="007316D8" w:rsidP="007316D8"/>
    <w:p w14:paraId="31EBD65E" w14:textId="3F8BB063" w:rsidR="001E0ADC" w:rsidRDefault="001E0ADC" w:rsidP="007316D8"/>
    <w:p w14:paraId="6CFA9071" w14:textId="63842E05" w:rsidR="001E0ADC" w:rsidRDefault="001E0ADC" w:rsidP="007316D8"/>
    <w:p w14:paraId="60E6501A" w14:textId="7E9BF0EC" w:rsidR="001E0ADC" w:rsidRDefault="001E0ADC" w:rsidP="007316D8"/>
    <w:p w14:paraId="3F769B20" w14:textId="0E98E54E" w:rsidR="001E0ADC" w:rsidRDefault="001E0ADC" w:rsidP="007316D8"/>
    <w:p w14:paraId="1AA18FF2" w14:textId="431BE9A4" w:rsidR="000328BA" w:rsidRDefault="000328BA" w:rsidP="007316D8"/>
    <w:p w14:paraId="20DF114C" w14:textId="28A7467C" w:rsidR="000328BA" w:rsidRDefault="000328BA" w:rsidP="007316D8"/>
    <w:p w14:paraId="3447CD87" w14:textId="77777777" w:rsidR="000328BA" w:rsidRPr="00EE02C3" w:rsidRDefault="000328BA" w:rsidP="007316D8"/>
    <w:p w14:paraId="59FDFAF7" w14:textId="40C1F3E5" w:rsidR="007316D8" w:rsidRPr="00EE02C3" w:rsidRDefault="005326DE" w:rsidP="00EE02C3">
      <w:pPr>
        <w:pStyle w:val="ListParagraph"/>
        <w:numPr>
          <w:ilvl w:val="0"/>
          <w:numId w:val="3"/>
        </w:numPr>
        <w:adjustRightInd/>
        <w:ind w:left="360" w:firstLine="0"/>
        <w:contextualSpacing/>
      </w:pPr>
      <w:r w:rsidRPr="00EE02C3">
        <w:rPr>
          <w:b/>
          <w:bCs/>
        </w:rPr>
        <w:t>SIGNATURE AND PLAN AVAILABILITY</w:t>
      </w:r>
    </w:p>
    <w:p w14:paraId="7F91B14A" w14:textId="77777777" w:rsidR="007316D8" w:rsidRPr="00EE02C3" w:rsidRDefault="007316D8" w:rsidP="00F94BB2"/>
    <w:p w14:paraId="134B62BD" w14:textId="77777777" w:rsidR="007316D8" w:rsidRPr="00EE02C3" w:rsidRDefault="007316D8" w:rsidP="00F94BB2">
      <w:pPr>
        <w:ind w:left="360" w:right="440"/>
      </w:pPr>
      <w:r w:rsidRPr="00EE02C3">
        <w:rPr>
          <w:color w:val="0070C0"/>
        </w:rPr>
        <w:t xml:space="preserve">[Employer name] </w:t>
      </w:r>
      <w:r w:rsidRPr="00EE02C3">
        <w:t xml:space="preserve">has prepared and issued this COVID-19 plan on </w:t>
      </w:r>
      <w:r w:rsidRPr="00EE02C3">
        <w:rPr>
          <w:color w:val="0070C0"/>
        </w:rPr>
        <w:t>[insert date]</w:t>
      </w:r>
      <w:r w:rsidRPr="00EE02C3">
        <w:t xml:space="preserve">.  </w:t>
      </w:r>
    </w:p>
    <w:p w14:paraId="4E17B411" w14:textId="77777777" w:rsidR="007316D8" w:rsidRPr="00EE02C3" w:rsidRDefault="007316D8" w:rsidP="00F94BB2">
      <w:pPr>
        <w:ind w:left="360" w:right="440"/>
      </w:pPr>
    </w:p>
    <w:p w14:paraId="7E63CDFC" w14:textId="77777777" w:rsidR="007316D8" w:rsidRPr="00EE02C3" w:rsidRDefault="007316D8" w:rsidP="00F94BB2">
      <w:pPr>
        <w:ind w:left="360" w:right="440"/>
        <w:rPr>
          <w:color w:val="0070C0"/>
        </w:rPr>
      </w:pPr>
      <w:r w:rsidRPr="00EE02C3">
        <w:rPr>
          <w:color w:val="0070C0"/>
        </w:rPr>
        <w:t>[Insert statement and signature of signing official for employer.]</w:t>
      </w:r>
    </w:p>
    <w:p w14:paraId="55E22645" w14:textId="77777777" w:rsidR="007316D8" w:rsidRPr="00EE02C3" w:rsidRDefault="007316D8" w:rsidP="00F94BB2">
      <w:pPr>
        <w:rPr>
          <w:color w:val="0070C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8280"/>
      </w:tblGrid>
      <w:tr w:rsidR="00D9011C" w:rsidRPr="00EE02C3" w14:paraId="6626D869" w14:textId="77777777" w:rsidTr="00F94BB2">
        <w:trPr>
          <w:tblHeader/>
        </w:trPr>
        <w:tc>
          <w:tcPr>
            <w:tcW w:w="1957" w:type="dxa"/>
            <w:shd w:val="clear" w:color="auto" w:fill="auto"/>
          </w:tcPr>
          <w:p w14:paraId="5FE30A4B" w14:textId="77777777" w:rsidR="007316D8" w:rsidRPr="00EE02C3" w:rsidRDefault="007316D8" w:rsidP="00F94BB2">
            <w:pPr>
              <w:pStyle w:val="Heading1"/>
              <w:jc w:val="center"/>
              <w:rPr>
                <w:rFonts w:ascii="Calibri" w:hAnsi="Calibri" w:cs="Calibri"/>
                <w:b/>
                <w:color w:val="auto"/>
                <w:sz w:val="24"/>
              </w:rPr>
            </w:pPr>
            <w:r w:rsidRPr="00EE02C3">
              <w:rPr>
                <w:rFonts w:ascii="Calibri" w:hAnsi="Calibri" w:cs="Calibri"/>
                <w:b/>
                <w:color w:val="auto"/>
                <w:sz w:val="24"/>
              </w:rPr>
              <w:t>Employer Name:</w:t>
            </w:r>
          </w:p>
        </w:tc>
        <w:tc>
          <w:tcPr>
            <w:tcW w:w="8280" w:type="dxa"/>
            <w:shd w:val="clear" w:color="auto" w:fill="auto"/>
          </w:tcPr>
          <w:p w14:paraId="240EC84C" w14:textId="77777777" w:rsidR="007316D8" w:rsidRPr="00EE02C3" w:rsidRDefault="007316D8" w:rsidP="00F94BB2">
            <w:pPr>
              <w:pStyle w:val="Heading1"/>
              <w:jc w:val="center"/>
              <w:rPr>
                <w:rFonts w:ascii="Calibri" w:hAnsi="Calibri" w:cs="Calibri"/>
                <w:b/>
                <w:color w:val="auto"/>
                <w:sz w:val="24"/>
              </w:rPr>
            </w:pPr>
          </w:p>
        </w:tc>
      </w:tr>
      <w:tr w:rsidR="00D9011C" w:rsidRPr="00EE02C3" w14:paraId="7C1C0BA3" w14:textId="77777777" w:rsidTr="00F94BB2">
        <w:tc>
          <w:tcPr>
            <w:tcW w:w="1957" w:type="dxa"/>
            <w:shd w:val="clear" w:color="auto" w:fill="auto"/>
          </w:tcPr>
          <w:p w14:paraId="7B4914F3" w14:textId="77777777" w:rsidR="007316D8" w:rsidRPr="00EE02C3" w:rsidRDefault="007316D8" w:rsidP="00F94BB2">
            <w:pPr>
              <w:pStyle w:val="Heading1"/>
              <w:jc w:val="center"/>
              <w:rPr>
                <w:rFonts w:ascii="Calibri" w:hAnsi="Calibri" w:cs="Calibri"/>
                <w:b/>
                <w:color w:val="auto"/>
                <w:sz w:val="24"/>
              </w:rPr>
            </w:pPr>
            <w:r w:rsidRPr="00EE02C3">
              <w:rPr>
                <w:rFonts w:ascii="Calibri" w:hAnsi="Calibri" w:cs="Calibri"/>
                <w:b/>
                <w:color w:val="auto"/>
                <w:sz w:val="24"/>
              </w:rPr>
              <w:t>Address:</w:t>
            </w:r>
          </w:p>
        </w:tc>
        <w:tc>
          <w:tcPr>
            <w:tcW w:w="8280" w:type="dxa"/>
            <w:shd w:val="clear" w:color="auto" w:fill="auto"/>
          </w:tcPr>
          <w:p w14:paraId="3DB5A231" w14:textId="77777777" w:rsidR="007316D8" w:rsidRPr="00EE02C3" w:rsidRDefault="007316D8" w:rsidP="00F94BB2">
            <w:pPr>
              <w:pStyle w:val="Heading1"/>
              <w:jc w:val="center"/>
              <w:rPr>
                <w:rFonts w:ascii="Calibri" w:hAnsi="Calibri" w:cs="Calibri"/>
                <w:b/>
                <w:color w:val="auto"/>
                <w:sz w:val="24"/>
              </w:rPr>
            </w:pPr>
          </w:p>
        </w:tc>
      </w:tr>
      <w:tr w:rsidR="00D9011C" w:rsidRPr="00EE02C3" w14:paraId="7403558B" w14:textId="77777777" w:rsidTr="00F94BB2">
        <w:tc>
          <w:tcPr>
            <w:tcW w:w="1957" w:type="dxa"/>
            <w:shd w:val="clear" w:color="auto" w:fill="auto"/>
          </w:tcPr>
          <w:p w14:paraId="5AF76440" w14:textId="77777777" w:rsidR="007316D8" w:rsidRPr="00EE02C3" w:rsidRDefault="007316D8" w:rsidP="00F94BB2">
            <w:pPr>
              <w:pStyle w:val="Heading1"/>
              <w:jc w:val="center"/>
              <w:rPr>
                <w:rFonts w:ascii="Calibri" w:hAnsi="Calibri" w:cs="Calibri"/>
                <w:b/>
                <w:color w:val="auto"/>
                <w:sz w:val="24"/>
              </w:rPr>
            </w:pPr>
            <w:r w:rsidRPr="00EE02C3">
              <w:rPr>
                <w:rFonts w:ascii="Calibri" w:hAnsi="Calibri" w:cs="Calibri"/>
                <w:b/>
                <w:color w:val="auto"/>
                <w:sz w:val="24"/>
              </w:rPr>
              <w:t>Business Owner:</w:t>
            </w:r>
          </w:p>
        </w:tc>
        <w:tc>
          <w:tcPr>
            <w:tcW w:w="8280" w:type="dxa"/>
            <w:shd w:val="clear" w:color="auto" w:fill="auto"/>
          </w:tcPr>
          <w:p w14:paraId="5FCDC4CA" w14:textId="77777777" w:rsidR="007316D8" w:rsidRPr="00EE02C3" w:rsidRDefault="007316D8" w:rsidP="00F94BB2">
            <w:pPr>
              <w:pStyle w:val="Heading1"/>
              <w:jc w:val="center"/>
              <w:rPr>
                <w:rFonts w:ascii="Calibri" w:hAnsi="Calibri" w:cs="Calibri"/>
                <w:b/>
                <w:color w:val="auto"/>
                <w:sz w:val="24"/>
              </w:rPr>
            </w:pPr>
          </w:p>
        </w:tc>
      </w:tr>
    </w:tbl>
    <w:p w14:paraId="3EF59F5F" w14:textId="77777777" w:rsidR="007316D8" w:rsidRPr="00EE02C3" w:rsidRDefault="007316D8" w:rsidP="00F94BB2"/>
    <w:p w14:paraId="6FEFCC50" w14:textId="77777777" w:rsidR="007316D8" w:rsidRPr="001E0ADC" w:rsidRDefault="007316D8" w:rsidP="00F94BB2">
      <w:pPr>
        <w:ind w:left="360"/>
      </w:pPr>
      <w:r w:rsidRPr="001E0ADC">
        <w:t xml:space="preserve">This COVID-19 plan is available: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330"/>
        <w:gridCol w:w="4657"/>
      </w:tblGrid>
      <w:tr w:rsidR="00D9011C" w:rsidRPr="001E0ADC" w14:paraId="4A8594F8" w14:textId="77777777" w:rsidTr="00C60137">
        <w:trPr>
          <w:tblHeader/>
        </w:trPr>
        <w:tc>
          <w:tcPr>
            <w:tcW w:w="2250" w:type="dxa"/>
            <w:shd w:val="clear" w:color="auto" w:fill="auto"/>
          </w:tcPr>
          <w:p w14:paraId="5D7DF9DE" w14:textId="77777777" w:rsidR="007316D8" w:rsidRPr="001E0ADC" w:rsidRDefault="007316D8" w:rsidP="00EE02C3">
            <w:pPr>
              <w:pStyle w:val="ListParagraph"/>
              <w:widowControl/>
              <w:numPr>
                <w:ilvl w:val="0"/>
                <w:numId w:val="18"/>
              </w:numPr>
              <w:autoSpaceDE/>
              <w:autoSpaceDN/>
              <w:adjustRightInd/>
              <w:ind w:left="345" w:hanging="270"/>
              <w:contextualSpacing/>
              <w:rPr>
                <w:rFonts w:eastAsia="Calibri"/>
                <w:sz w:val="22"/>
                <w:szCs w:val="22"/>
              </w:rPr>
            </w:pPr>
            <w:r w:rsidRPr="001E0ADC">
              <w:rPr>
                <w:rFonts w:eastAsia="Calibri"/>
                <w:sz w:val="22"/>
                <w:szCs w:val="22"/>
              </w:rPr>
              <w:t xml:space="preserve">Via hard copy at </w:t>
            </w:r>
            <w:r w:rsidRPr="001E0ADC">
              <w:rPr>
                <w:rFonts w:eastAsia="Calibri"/>
                <w:color w:val="0070C0"/>
                <w:sz w:val="22"/>
                <w:szCs w:val="22"/>
              </w:rPr>
              <w:t>[office location]</w:t>
            </w:r>
          </w:p>
        </w:tc>
        <w:tc>
          <w:tcPr>
            <w:tcW w:w="3330" w:type="dxa"/>
            <w:shd w:val="clear" w:color="auto" w:fill="auto"/>
          </w:tcPr>
          <w:p w14:paraId="44E7AD90" w14:textId="77777777" w:rsidR="007316D8" w:rsidRPr="001E0ADC" w:rsidRDefault="007316D8" w:rsidP="00EE02C3">
            <w:pPr>
              <w:pStyle w:val="ListParagraph"/>
              <w:widowControl/>
              <w:numPr>
                <w:ilvl w:val="0"/>
                <w:numId w:val="18"/>
              </w:numPr>
              <w:autoSpaceDE/>
              <w:autoSpaceDN/>
              <w:adjustRightInd/>
              <w:ind w:left="391" w:hanging="270"/>
              <w:contextualSpacing/>
              <w:rPr>
                <w:rFonts w:eastAsia="Calibri"/>
                <w:sz w:val="22"/>
                <w:szCs w:val="22"/>
              </w:rPr>
            </w:pPr>
            <w:r w:rsidRPr="001E0ADC">
              <w:rPr>
                <w:rFonts w:eastAsia="Calibri"/>
                <w:sz w:val="22"/>
                <w:szCs w:val="22"/>
              </w:rPr>
              <w:t xml:space="preserve">Posted to </w:t>
            </w:r>
            <w:r w:rsidRPr="001E0ADC">
              <w:rPr>
                <w:rFonts w:eastAsia="Calibri"/>
                <w:color w:val="0070C0"/>
                <w:sz w:val="22"/>
                <w:szCs w:val="22"/>
              </w:rPr>
              <w:t>[business intranet, shared drive, etc.]</w:t>
            </w:r>
          </w:p>
        </w:tc>
        <w:tc>
          <w:tcPr>
            <w:tcW w:w="4657" w:type="dxa"/>
            <w:shd w:val="clear" w:color="auto" w:fill="auto"/>
          </w:tcPr>
          <w:p w14:paraId="06FA4715" w14:textId="77777777" w:rsidR="007316D8" w:rsidRPr="001E0ADC" w:rsidRDefault="007316D8" w:rsidP="00EE02C3">
            <w:pPr>
              <w:pStyle w:val="ListParagraph"/>
              <w:widowControl/>
              <w:numPr>
                <w:ilvl w:val="0"/>
                <w:numId w:val="18"/>
              </w:numPr>
              <w:autoSpaceDE/>
              <w:autoSpaceDN/>
              <w:adjustRightInd/>
              <w:ind w:left="511"/>
              <w:contextualSpacing/>
              <w:rPr>
                <w:rFonts w:eastAsia="Calibri"/>
                <w:sz w:val="22"/>
                <w:szCs w:val="22"/>
              </w:rPr>
            </w:pPr>
            <w:r w:rsidRPr="001E0ADC">
              <w:rPr>
                <w:rFonts w:eastAsia="Calibri"/>
                <w:sz w:val="22"/>
                <w:szCs w:val="22"/>
              </w:rPr>
              <w:t xml:space="preserve">Available by request.  </w:t>
            </w:r>
            <w:r w:rsidRPr="001E0ADC">
              <w:rPr>
                <w:rFonts w:eastAsia="Calibri"/>
                <w:color w:val="0070C0"/>
                <w:sz w:val="22"/>
                <w:szCs w:val="22"/>
              </w:rPr>
              <w:t>[Enter contact information for requests. Note that this COVID-19 plan must be provided for examination and copying by employees and their representatives by the end of the next business day after a request.]</w:t>
            </w:r>
          </w:p>
        </w:tc>
      </w:tr>
    </w:tbl>
    <w:p w14:paraId="01B0CB9C" w14:textId="2DA71D1A" w:rsidR="007316D8" w:rsidRPr="00EE02C3" w:rsidRDefault="007316D8" w:rsidP="00F94BB2"/>
    <w:p w14:paraId="2448E04C" w14:textId="77777777" w:rsidR="006C0D3E" w:rsidRDefault="004A4B3B" w:rsidP="00F94BB2">
      <w:pPr>
        <w:rPr>
          <w:b/>
          <w:bCs/>
        </w:rPr>
      </w:pPr>
      <w:r w:rsidRPr="004A4B3B">
        <w:rPr>
          <w:b/>
          <w:bCs/>
        </w:rPr>
        <w:t>Resources:</w:t>
      </w:r>
      <w:r w:rsidR="006C3C07">
        <w:rPr>
          <w:b/>
          <w:bCs/>
        </w:rPr>
        <w:t xml:space="preserve"> </w:t>
      </w:r>
    </w:p>
    <w:p w14:paraId="73A0F854" w14:textId="77777777" w:rsidR="006C0D3E" w:rsidRDefault="006C0D3E" w:rsidP="00F94BB2">
      <w:pPr>
        <w:rPr>
          <w:b/>
          <w:bCs/>
        </w:rPr>
      </w:pPr>
    </w:p>
    <w:p w14:paraId="7F143F11" w14:textId="534DED4A" w:rsidR="00C60137" w:rsidRDefault="000328BA" w:rsidP="00F94BB2">
      <w:pPr>
        <w:rPr>
          <w:b/>
          <w:bCs/>
        </w:rPr>
      </w:pPr>
      <w:hyperlink r:id="rId29" w:history="1">
        <w:r w:rsidR="006C0D3E" w:rsidRPr="004A3B23">
          <w:rPr>
            <w:rStyle w:val="Hyperlink"/>
            <w:b/>
            <w:bCs/>
          </w:rPr>
          <w:t>NC</w:t>
        </w:r>
        <w:r w:rsidR="00DC103A">
          <w:rPr>
            <w:rStyle w:val="Hyperlink"/>
            <w:b/>
            <w:bCs/>
          </w:rPr>
          <w:t xml:space="preserve"> OSH Division</w:t>
        </w:r>
        <w:r w:rsidR="006C0D3E" w:rsidRPr="004A3B23">
          <w:rPr>
            <w:rStyle w:val="Hyperlink"/>
            <w:b/>
            <w:bCs/>
          </w:rPr>
          <w:t xml:space="preserve"> COVID-19 Topic Page</w:t>
        </w:r>
      </w:hyperlink>
    </w:p>
    <w:p w14:paraId="2DFF9397" w14:textId="40CDCA51" w:rsidR="004A3B23" w:rsidRDefault="004A3B23" w:rsidP="00F94BB2">
      <w:pPr>
        <w:rPr>
          <w:b/>
          <w:bCs/>
        </w:rPr>
      </w:pPr>
    </w:p>
    <w:p w14:paraId="53149255" w14:textId="23814E86" w:rsidR="00182A00" w:rsidRDefault="000328BA" w:rsidP="00F94BB2">
      <w:pPr>
        <w:rPr>
          <w:b/>
          <w:bCs/>
        </w:rPr>
      </w:pPr>
      <w:hyperlink r:id="rId30" w:history="1">
        <w:r w:rsidR="00182A00" w:rsidRPr="0051641B">
          <w:rPr>
            <w:rStyle w:val="Hyperlink"/>
            <w:b/>
            <w:bCs/>
          </w:rPr>
          <w:t>NC</w:t>
        </w:r>
        <w:r w:rsidR="00DC103A" w:rsidRPr="0051641B">
          <w:rPr>
            <w:rStyle w:val="Hyperlink"/>
            <w:b/>
            <w:bCs/>
          </w:rPr>
          <w:t xml:space="preserve"> OSH Division Training Calendar</w:t>
        </w:r>
      </w:hyperlink>
    </w:p>
    <w:p w14:paraId="509A1CE8" w14:textId="4353DA4E" w:rsidR="00DC103A" w:rsidRDefault="00DC103A" w:rsidP="00F94BB2">
      <w:pPr>
        <w:rPr>
          <w:b/>
          <w:bCs/>
        </w:rPr>
      </w:pPr>
    </w:p>
    <w:p w14:paraId="02EABD01" w14:textId="2BEA0171" w:rsidR="00DC103A" w:rsidRDefault="000328BA" w:rsidP="00F94BB2">
      <w:pPr>
        <w:rPr>
          <w:b/>
          <w:bCs/>
        </w:rPr>
      </w:pPr>
      <w:hyperlink r:id="rId31" w:history="1">
        <w:r w:rsidR="00DC103A" w:rsidRPr="00456CB0">
          <w:rPr>
            <w:rStyle w:val="Hyperlink"/>
            <w:b/>
            <w:bCs/>
          </w:rPr>
          <w:t>NC OSH Division Example Programs</w:t>
        </w:r>
      </w:hyperlink>
    </w:p>
    <w:p w14:paraId="10D714F4" w14:textId="264B87E5" w:rsidR="00DC103A" w:rsidRDefault="00DC103A" w:rsidP="00F94BB2">
      <w:pPr>
        <w:rPr>
          <w:b/>
          <w:bCs/>
        </w:rPr>
      </w:pPr>
    </w:p>
    <w:p w14:paraId="3AA918F5" w14:textId="42235A19" w:rsidR="00DC103A" w:rsidRDefault="000328BA" w:rsidP="00F94BB2">
      <w:pPr>
        <w:rPr>
          <w:b/>
          <w:bCs/>
        </w:rPr>
      </w:pPr>
      <w:hyperlink r:id="rId32" w:history="1">
        <w:r w:rsidR="00DC103A" w:rsidRPr="00456CB0">
          <w:rPr>
            <w:rStyle w:val="Hyperlink"/>
            <w:b/>
            <w:bCs/>
          </w:rPr>
          <w:t>NC OSH Division Example Presentations</w:t>
        </w:r>
      </w:hyperlink>
    </w:p>
    <w:p w14:paraId="1B5A657B" w14:textId="77777777" w:rsidR="00182A00" w:rsidRDefault="00182A00" w:rsidP="00F94BB2">
      <w:pPr>
        <w:rPr>
          <w:b/>
          <w:bCs/>
        </w:rPr>
      </w:pPr>
    </w:p>
    <w:p w14:paraId="31D763B0" w14:textId="573EB2B3" w:rsidR="004A3B23" w:rsidRDefault="000328BA" w:rsidP="00F94BB2">
      <w:pPr>
        <w:rPr>
          <w:b/>
          <w:bCs/>
        </w:rPr>
      </w:pPr>
      <w:hyperlink r:id="rId33" w:history="1">
        <w:r w:rsidR="004A3B23" w:rsidRPr="004A3B23">
          <w:rPr>
            <w:rStyle w:val="Hyperlink"/>
            <w:b/>
            <w:bCs/>
          </w:rPr>
          <w:t>Federal OSHA</w:t>
        </w:r>
        <w:r w:rsidR="00C15D36">
          <w:rPr>
            <w:rStyle w:val="Hyperlink"/>
            <w:b/>
            <w:bCs/>
          </w:rPr>
          <w:t>’s</w:t>
        </w:r>
        <w:r w:rsidR="004A3B23" w:rsidRPr="004A3B23">
          <w:rPr>
            <w:rStyle w:val="Hyperlink"/>
            <w:b/>
            <w:bCs/>
          </w:rPr>
          <w:t xml:space="preserve"> Emergency Temporary Standard Webpage</w:t>
        </w:r>
      </w:hyperlink>
    </w:p>
    <w:p w14:paraId="59EF3E74" w14:textId="4A3BBD42" w:rsidR="002B6520" w:rsidRDefault="002B6520" w:rsidP="00F94BB2">
      <w:pPr>
        <w:rPr>
          <w:b/>
          <w:bCs/>
        </w:rPr>
      </w:pPr>
    </w:p>
    <w:p w14:paraId="70D87400" w14:textId="153B3958" w:rsidR="002B6520" w:rsidRPr="006C3C07" w:rsidRDefault="000328BA" w:rsidP="00F94BB2">
      <w:hyperlink r:id="rId34" w:history="1">
        <w:r w:rsidR="002B6520" w:rsidRPr="00441463">
          <w:rPr>
            <w:rStyle w:val="Hyperlink"/>
            <w:b/>
            <w:bCs/>
          </w:rPr>
          <w:t>Federal OSHA</w:t>
        </w:r>
        <w:r w:rsidR="00C15D36">
          <w:rPr>
            <w:rStyle w:val="Hyperlink"/>
            <w:b/>
            <w:bCs/>
          </w:rPr>
          <w:t>’s</w:t>
        </w:r>
        <w:r w:rsidR="002B6520" w:rsidRPr="00441463">
          <w:rPr>
            <w:rStyle w:val="Hyperlink"/>
            <w:b/>
            <w:bCs/>
          </w:rPr>
          <w:t xml:space="preserve"> Updated Guidance for </w:t>
        </w:r>
        <w:r w:rsidR="00441463" w:rsidRPr="00441463">
          <w:rPr>
            <w:rStyle w:val="Hyperlink"/>
            <w:b/>
            <w:bCs/>
          </w:rPr>
          <w:t>All Industries</w:t>
        </w:r>
      </w:hyperlink>
    </w:p>
    <w:p w14:paraId="0377109E" w14:textId="1C138EC8" w:rsidR="004A4B3B" w:rsidRDefault="004A4B3B" w:rsidP="00F94BB2">
      <w:pPr>
        <w:rPr>
          <w:b/>
          <w:bCs/>
        </w:rPr>
      </w:pPr>
    </w:p>
    <w:p w14:paraId="35594FC5" w14:textId="6D31E984" w:rsidR="00C15D36" w:rsidRDefault="000328BA" w:rsidP="00F94BB2">
      <w:pPr>
        <w:rPr>
          <w:b/>
          <w:bCs/>
        </w:rPr>
      </w:pPr>
      <w:hyperlink r:id="rId35" w:history="1">
        <w:r w:rsidR="00C15D36" w:rsidRPr="00C15D36">
          <w:rPr>
            <w:rStyle w:val="Hyperlink"/>
            <w:b/>
            <w:bCs/>
          </w:rPr>
          <w:t>Materials Incorporated by Reference in the ETS</w:t>
        </w:r>
      </w:hyperlink>
    </w:p>
    <w:p w14:paraId="2ED85D92" w14:textId="3D8A842E" w:rsidR="00AE34B6" w:rsidRDefault="00AE34B6" w:rsidP="00F94BB2">
      <w:pPr>
        <w:rPr>
          <w:b/>
          <w:bCs/>
        </w:rPr>
      </w:pPr>
    </w:p>
    <w:p w14:paraId="52C57D1E" w14:textId="7D5DD477" w:rsidR="005326DE" w:rsidRPr="00EE02C3" w:rsidRDefault="005326DE" w:rsidP="00236018">
      <w:pPr>
        <w:pStyle w:val="TableParagraph"/>
        <w:kinsoku w:val="0"/>
        <w:overflowPunct w:val="0"/>
        <w:ind w:left="510" w:right="501"/>
        <w:jc w:val="center"/>
        <w:rPr>
          <w:b/>
          <w:bCs/>
          <w:sz w:val="32"/>
          <w:szCs w:val="32"/>
        </w:rPr>
      </w:pPr>
    </w:p>
    <w:p w14:paraId="13ACE101" w14:textId="6A409BEF" w:rsidR="005326DE" w:rsidRPr="00EE02C3" w:rsidRDefault="005326DE" w:rsidP="00236018">
      <w:pPr>
        <w:pStyle w:val="TableParagraph"/>
        <w:kinsoku w:val="0"/>
        <w:overflowPunct w:val="0"/>
        <w:ind w:left="510" w:right="501"/>
        <w:jc w:val="center"/>
        <w:rPr>
          <w:b/>
          <w:bCs/>
          <w:sz w:val="32"/>
          <w:szCs w:val="32"/>
        </w:rPr>
      </w:pPr>
    </w:p>
    <w:p w14:paraId="4BAAFEFC" w14:textId="7A04D73F" w:rsidR="005326DE" w:rsidRPr="00EE02C3" w:rsidRDefault="005326DE" w:rsidP="00236018">
      <w:pPr>
        <w:pStyle w:val="TableParagraph"/>
        <w:kinsoku w:val="0"/>
        <w:overflowPunct w:val="0"/>
        <w:ind w:left="510" w:right="501"/>
        <w:jc w:val="center"/>
        <w:rPr>
          <w:b/>
          <w:bCs/>
          <w:sz w:val="32"/>
          <w:szCs w:val="32"/>
        </w:rPr>
      </w:pPr>
    </w:p>
    <w:p w14:paraId="26C27397" w14:textId="0CD92A52" w:rsidR="005326DE" w:rsidRPr="00EE02C3" w:rsidRDefault="005326DE" w:rsidP="00236018">
      <w:pPr>
        <w:pStyle w:val="TableParagraph"/>
        <w:kinsoku w:val="0"/>
        <w:overflowPunct w:val="0"/>
        <w:ind w:left="510" w:right="501"/>
        <w:jc w:val="center"/>
        <w:rPr>
          <w:b/>
          <w:bCs/>
          <w:sz w:val="32"/>
          <w:szCs w:val="32"/>
        </w:rPr>
      </w:pPr>
    </w:p>
    <w:p w14:paraId="023943B1" w14:textId="69E67DBE" w:rsidR="005326DE" w:rsidRPr="00EE02C3" w:rsidRDefault="005326DE" w:rsidP="00236018">
      <w:pPr>
        <w:pStyle w:val="TableParagraph"/>
        <w:kinsoku w:val="0"/>
        <w:overflowPunct w:val="0"/>
        <w:ind w:left="510" w:right="501"/>
        <w:jc w:val="center"/>
        <w:rPr>
          <w:b/>
          <w:bCs/>
          <w:sz w:val="32"/>
          <w:szCs w:val="32"/>
        </w:rPr>
      </w:pPr>
    </w:p>
    <w:p w14:paraId="4A72D4D1" w14:textId="325B2AE5" w:rsidR="005326DE" w:rsidRPr="00EE02C3" w:rsidRDefault="005326DE" w:rsidP="00236018">
      <w:pPr>
        <w:pStyle w:val="TableParagraph"/>
        <w:kinsoku w:val="0"/>
        <w:overflowPunct w:val="0"/>
        <w:ind w:left="510" w:right="501"/>
        <w:jc w:val="center"/>
        <w:rPr>
          <w:b/>
          <w:bCs/>
          <w:sz w:val="32"/>
          <w:szCs w:val="32"/>
        </w:rPr>
      </w:pPr>
    </w:p>
    <w:p w14:paraId="6E896C47" w14:textId="290BDEE0" w:rsidR="005326DE" w:rsidRPr="00EE02C3" w:rsidRDefault="005326DE" w:rsidP="00236018">
      <w:pPr>
        <w:pStyle w:val="TableParagraph"/>
        <w:kinsoku w:val="0"/>
        <w:overflowPunct w:val="0"/>
        <w:ind w:left="510" w:right="501"/>
        <w:jc w:val="center"/>
        <w:rPr>
          <w:b/>
          <w:bCs/>
          <w:sz w:val="32"/>
          <w:szCs w:val="32"/>
        </w:rPr>
      </w:pPr>
    </w:p>
    <w:p w14:paraId="4771ED40" w14:textId="78A77ABA" w:rsidR="005326DE" w:rsidRPr="00EE02C3" w:rsidRDefault="005326DE" w:rsidP="00236018">
      <w:pPr>
        <w:pStyle w:val="TableParagraph"/>
        <w:kinsoku w:val="0"/>
        <w:overflowPunct w:val="0"/>
        <w:ind w:left="510" w:right="501"/>
        <w:jc w:val="center"/>
        <w:rPr>
          <w:b/>
          <w:bCs/>
          <w:sz w:val="32"/>
          <w:szCs w:val="32"/>
        </w:rPr>
      </w:pPr>
    </w:p>
    <w:p w14:paraId="4C1C208A" w14:textId="41A47CA6" w:rsidR="005326DE" w:rsidRDefault="005326DE" w:rsidP="00236018">
      <w:pPr>
        <w:pStyle w:val="TableParagraph"/>
        <w:kinsoku w:val="0"/>
        <w:overflowPunct w:val="0"/>
        <w:ind w:left="510" w:right="501"/>
        <w:jc w:val="center"/>
        <w:rPr>
          <w:b/>
          <w:bCs/>
          <w:sz w:val="32"/>
          <w:szCs w:val="32"/>
        </w:rPr>
      </w:pPr>
    </w:p>
    <w:p w14:paraId="1C4FE796" w14:textId="77777777" w:rsidR="003910A1" w:rsidRPr="006C3C07" w:rsidRDefault="003910A1" w:rsidP="00236018">
      <w:pPr>
        <w:pStyle w:val="TableParagraph"/>
        <w:kinsoku w:val="0"/>
        <w:overflowPunct w:val="0"/>
        <w:ind w:left="510" w:right="501"/>
        <w:jc w:val="center"/>
        <w:rPr>
          <w:b/>
          <w:bCs/>
        </w:rPr>
      </w:pPr>
      <w:r w:rsidRPr="006C3C07">
        <w:rPr>
          <w:b/>
          <w:bCs/>
        </w:rPr>
        <w:t>Appendix</w:t>
      </w:r>
    </w:p>
    <w:p w14:paraId="7A96E386" w14:textId="471C1B4B" w:rsidR="00236018" w:rsidRPr="00EE02C3" w:rsidRDefault="00236018" w:rsidP="00236018">
      <w:pPr>
        <w:pStyle w:val="TableParagraph"/>
        <w:kinsoku w:val="0"/>
        <w:overflowPunct w:val="0"/>
        <w:ind w:left="510" w:right="501"/>
        <w:jc w:val="center"/>
        <w:rPr>
          <w:b/>
          <w:bCs/>
          <w:sz w:val="32"/>
          <w:szCs w:val="32"/>
        </w:rPr>
      </w:pPr>
      <w:r w:rsidRPr="00EE02C3">
        <w:rPr>
          <w:b/>
          <w:bCs/>
          <w:sz w:val="32"/>
          <w:szCs w:val="32"/>
        </w:rPr>
        <w:t>COVID-19</w:t>
      </w:r>
      <w:r w:rsidRPr="00EE02C3">
        <w:rPr>
          <w:b/>
          <w:bCs/>
          <w:spacing w:val="-1"/>
          <w:sz w:val="32"/>
          <w:szCs w:val="32"/>
        </w:rPr>
        <w:t xml:space="preserve"> </w:t>
      </w:r>
      <w:r w:rsidRPr="00EE02C3">
        <w:rPr>
          <w:b/>
          <w:bCs/>
          <w:sz w:val="32"/>
          <w:szCs w:val="32"/>
        </w:rPr>
        <w:t>Healthcare</w:t>
      </w:r>
      <w:r w:rsidRPr="00EE02C3">
        <w:rPr>
          <w:b/>
          <w:bCs/>
          <w:spacing w:val="-1"/>
          <w:sz w:val="32"/>
          <w:szCs w:val="32"/>
        </w:rPr>
        <w:t xml:space="preserve"> </w:t>
      </w:r>
      <w:r w:rsidRPr="00EE02C3">
        <w:rPr>
          <w:b/>
          <w:bCs/>
          <w:sz w:val="32"/>
          <w:szCs w:val="32"/>
        </w:rPr>
        <w:t>Worksite</w:t>
      </w:r>
      <w:r w:rsidRPr="00EE02C3">
        <w:rPr>
          <w:b/>
          <w:bCs/>
          <w:spacing w:val="-3"/>
          <w:sz w:val="32"/>
          <w:szCs w:val="32"/>
        </w:rPr>
        <w:t xml:space="preserve"> </w:t>
      </w:r>
      <w:r w:rsidRPr="00EE02C3">
        <w:rPr>
          <w:b/>
          <w:bCs/>
          <w:sz w:val="32"/>
          <w:szCs w:val="32"/>
        </w:rPr>
        <w:t>Checklist</w:t>
      </w:r>
    </w:p>
    <w:p w14:paraId="4629E0F4" w14:textId="69F39D90" w:rsidR="00236018" w:rsidRPr="00EE02C3" w:rsidRDefault="00236018" w:rsidP="00B755BD">
      <w:pPr>
        <w:pStyle w:val="TableParagraph"/>
        <w:kinsoku w:val="0"/>
        <w:overflowPunct w:val="0"/>
        <w:ind w:left="107" w:right="419"/>
        <w:jc w:val="both"/>
        <w:rPr>
          <w:b/>
          <w:bCs/>
          <w:sz w:val="22"/>
          <w:szCs w:val="22"/>
        </w:rPr>
      </w:pPr>
    </w:p>
    <w:p w14:paraId="41F082B1" w14:textId="61A0C2AC" w:rsidR="00B755BD" w:rsidRPr="00EE02C3" w:rsidRDefault="00B755BD" w:rsidP="00F82740">
      <w:pPr>
        <w:pStyle w:val="TableParagraph"/>
        <w:kinsoku w:val="0"/>
        <w:overflowPunct w:val="0"/>
        <w:ind w:left="180" w:right="419"/>
        <w:jc w:val="both"/>
        <w:rPr>
          <w:i/>
          <w:iCs/>
          <w:sz w:val="22"/>
          <w:szCs w:val="22"/>
        </w:rPr>
      </w:pPr>
      <w:r w:rsidRPr="00EE02C3">
        <w:rPr>
          <w:b/>
          <w:bCs/>
          <w:i/>
          <w:iCs/>
          <w:sz w:val="22"/>
          <w:szCs w:val="22"/>
        </w:rPr>
        <w:t>Note:</w:t>
      </w:r>
      <w:r w:rsidRPr="00EE02C3">
        <w:rPr>
          <w:b/>
          <w:bCs/>
          <w:sz w:val="22"/>
          <w:szCs w:val="22"/>
        </w:rPr>
        <w:t xml:space="preserve"> </w:t>
      </w:r>
      <w:r w:rsidR="001A4013" w:rsidRPr="00EE02C3">
        <w:rPr>
          <w:i/>
          <w:iCs/>
          <w:sz w:val="22"/>
          <w:szCs w:val="22"/>
        </w:rPr>
        <w:t xml:space="preserve">29 CFR 1910.502 requires that the employer conduct a workplace </w:t>
      </w:r>
      <w:r w:rsidR="00784928" w:rsidRPr="00EE02C3">
        <w:rPr>
          <w:i/>
          <w:iCs/>
          <w:sz w:val="22"/>
          <w:szCs w:val="22"/>
        </w:rPr>
        <w:t xml:space="preserve">hazard assessment to identify potential workplace hazards related to </w:t>
      </w:r>
      <w:r w:rsidR="003B5303">
        <w:rPr>
          <w:i/>
          <w:iCs/>
          <w:sz w:val="22"/>
          <w:szCs w:val="22"/>
        </w:rPr>
        <w:t>COVID-19</w:t>
      </w:r>
      <w:r w:rsidR="00784928" w:rsidRPr="00EE02C3">
        <w:rPr>
          <w:i/>
          <w:iCs/>
          <w:sz w:val="22"/>
          <w:szCs w:val="22"/>
        </w:rPr>
        <w:t xml:space="preserve">. </w:t>
      </w:r>
    </w:p>
    <w:p w14:paraId="387B4968" w14:textId="1BA2B6AD" w:rsidR="00F82C06" w:rsidRPr="00EE02C3" w:rsidRDefault="00F82C06" w:rsidP="00F82C06">
      <w:pPr>
        <w:pStyle w:val="BodyText"/>
        <w:kinsoku w:val="0"/>
        <w:overflowPunct w:val="0"/>
        <w:spacing w:before="10"/>
        <w:rPr>
          <w:sz w:val="26"/>
          <w:szCs w:val="26"/>
        </w:rPr>
      </w:pPr>
    </w:p>
    <w:p w14:paraId="4C46DE05" w14:textId="3810390D" w:rsidR="00377076" w:rsidRPr="00EE02C3" w:rsidRDefault="00377076" w:rsidP="00377076">
      <w:pPr>
        <w:pStyle w:val="BodyText"/>
        <w:kinsoku w:val="0"/>
        <w:overflowPunct w:val="0"/>
        <w:spacing w:before="10"/>
        <w:ind w:left="180"/>
        <w:rPr>
          <w:color w:val="000000"/>
        </w:rPr>
      </w:pPr>
      <w:r w:rsidRPr="00EE02C3">
        <w:t>Use the sections of this Worksite Checklist &amp; Employee Job Hazard Analysis that apply to your workplace or portions</w:t>
      </w:r>
      <w:r w:rsidRPr="00EE02C3">
        <w:rPr>
          <w:spacing w:val="1"/>
        </w:rPr>
        <w:t xml:space="preserve"> </w:t>
      </w:r>
      <w:r w:rsidRPr="00EE02C3">
        <w:t>of your workplace to develop and implement worker protections from COVID-19. This checklist is intended to be used</w:t>
      </w:r>
      <w:r w:rsidRPr="00EE02C3">
        <w:rPr>
          <w:spacing w:val="-53"/>
        </w:rPr>
        <w:t xml:space="preserve"> </w:t>
      </w:r>
      <w:r w:rsidRPr="00EE02C3">
        <w:t xml:space="preserve">alongside your COVID-19 Plan </w:t>
      </w:r>
      <w:r w:rsidRPr="00EE02C3">
        <w:rPr>
          <w:color w:val="000000"/>
        </w:rPr>
        <w:t xml:space="preserve">to help you develop and implement your plan, as required by </w:t>
      </w:r>
      <w:proofErr w:type="gramStart"/>
      <w:r w:rsidRPr="00EE02C3">
        <w:rPr>
          <w:color w:val="000000"/>
        </w:rPr>
        <w:t xml:space="preserve">the </w:t>
      </w:r>
      <w:r w:rsidRPr="00EE02C3">
        <w:rPr>
          <w:color w:val="000000"/>
          <w:spacing w:val="-53"/>
        </w:rPr>
        <w:t xml:space="preserve"> </w:t>
      </w:r>
      <w:r w:rsidRPr="00EE02C3">
        <w:rPr>
          <w:color w:val="000000"/>
        </w:rPr>
        <w:t>ETS</w:t>
      </w:r>
      <w:proofErr w:type="gramEnd"/>
      <w:r w:rsidRPr="00EE02C3">
        <w:rPr>
          <w:color w:val="000000"/>
        </w:rPr>
        <w:t>, for your workplace. Seek the involvement of non-managerial employees and their representatives in completing</w:t>
      </w:r>
      <w:r w:rsidRPr="00EE02C3">
        <w:rPr>
          <w:color w:val="000000"/>
          <w:spacing w:val="1"/>
        </w:rPr>
        <w:t xml:space="preserve"> </w:t>
      </w:r>
      <w:r w:rsidRPr="00EE02C3">
        <w:rPr>
          <w:color w:val="000000"/>
        </w:rPr>
        <w:t>this</w:t>
      </w:r>
      <w:r w:rsidRPr="00EE02C3">
        <w:rPr>
          <w:color w:val="000000"/>
          <w:spacing w:val="-1"/>
        </w:rPr>
        <w:t xml:space="preserve"> </w:t>
      </w:r>
      <w:r w:rsidRPr="00EE02C3">
        <w:rPr>
          <w:color w:val="000000"/>
        </w:rPr>
        <w:t>checklist and implementing the</w:t>
      </w:r>
      <w:r w:rsidRPr="00EE02C3">
        <w:rPr>
          <w:color w:val="000000"/>
          <w:spacing w:val="-1"/>
        </w:rPr>
        <w:t xml:space="preserve"> </w:t>
      </w:r>
      <w:r w:rsidRPr="00EE02C3">
        <w:rPr>
          <w:color w:val="000000"/>
        </w:rPr>
        <w:t>COVID-19 plan.</w:t>
      </w:r>
    </w:p>
    <w:p w14:paraId="5A7F8A90" w14:textId="77777777" w:rsidR="00B755BD" w:rsidRPr="00EE02C3" w:rsidRDefault="00B755BD" w:rsidP="00F82C06">
      <w:pPr>
        <w:pStyle w:val="BodyText"/>
        <w:kinsoku w:val="0"/>
        <w:overflowPunct w:val="0"/>
        <w:spacing w:before="10"/>
        <w:rPr>
          <w:sz w:val="26"/>
          <w:szCs w:val="26"/>
        </w:rPr>
      </w:pPr>
    </w:p>
    <w:tbl>
      <w:tblPr>
        <w:tblW w:w="0" w:type="auto"/>
        <w:tblInd w:w="230" w:type="dxa"/>
        <w:tblLayout w:type="fixed"/>
        <w:tblCellMar>
          <w:left w:w="0" w:type="dxa"/>
          <w:right w:w="0" w:type="dxa"/>
        </w:tblCellMar>
        <w:tblLook w:val="0000" w:firstRow="0" w:lastRow="0" w:firstColumn="0" w:lastColumn="0" w:noHBand="0" w:noVBand="0"/>
      </w:tblPr>
      <w:tblGrid>
        <w:gridCol w:w="7110"/>
        <w:gridCol w:w="684"/>
        <w:gridCol w:w="576"/>
        <w:gridCol w:w="2517"/>
      </w:tblGrid>
      <w:tr w:rsidR="00F82C06" w:rsidRPr="00EE02C3" w14:paraId="3D8636D7" w14:textId="77777777" w:rsidTr="00EE1B78">
        <w:trPr>
          <w:trHeight w:val="417"/>
        </w:trPr>
        <w:tc>
          <w:tcPr>
            <w:tcW w:w="10887" w:type="dxa"/>
            <w:gridSpan w:val="4"/>
            <w:tcBorders>
              <w:top w:val="single" w:sz="4" w:space="0" w:color="000000"/>
              <w:left w:val="single" w:sz="4" w:space="0" w:color="000000"/>
              <w:bottom w:val="double" w:sz="2" w:space="0" w:color="000000"/>
              <w:right w:val="single" w:sz="4" w:space="0" w:color="000000"/>
            </w:tcBorders>
          </w:tcPr>
          <w:p w14:paraId="00865C0E" w14:textId="77777777" w:rsidR="00F82C06" w:rsidRPr="00EE02C3" w:rsidRDefault="00F82C06" w:rsidP="00377076">
            <w:pPr>
              <w:pStyle w:val="TableParagraph"/>
              <w:tabs>
                <w:tab w:val="left" w:pos="468"/>
              </w:tabs>
              <w:kinsoku w:val="0"/>
              <w:overflowPunct w:val="0"/>
              <w:ind w:left="106"/>
              <w:jc w:val="center"/>
              <w:rPr>
                <w:b/>
                <w:bCs/>
                <w:color w:val="2E5395"/>
                <w:sz w:val="28"/>
                <w:szCs w:val="28"/>
              </w:rPr>
            </w:pPr>
            <w:r w:rsidRPr="00EE02C3">
              <w:rPr>
                <w:b/>
                <w:bCs/>
                <w:color w:val="2E5395"/>
                <w:sz w:val="28"/>
                <w:szCs w:val="28"/>
              </w:rPr>
              <w:t>Getting</w:t>
            </w:r>
            <w:r w:rsidRPr="00EE02C3">
              <w:rPr>
                <w:b/>
                <w:bCs/>
                <w:color w:val="2E5395"/>
                <w:spacing w:val="-1"/>
                <w:sz w:val="28"/>
                <w:szCs w:val="28"/>
              </w:rPr>
              <w:t xml:space="preserve"> </w:t>
            </w:r>
            <w:r w:rsidRPr="00EE02C3">
              <w:rPr>
                <w:b/>
                <w:bCs/>
                <w:color w:val="2E5395"/>
                <w:sz w:val="28"/>
                <w:szCs w:val="28"/>
              </w:rPr>
              <w:t>Started</w:t>
            </w:r>
          </w:p>
        </w:tc>
      </w:tr>
      <w:tr w:rsidR="00F82C06" w:rsidRPr="00EE02C3" w14:paraId="45F9E215" w14:textId="77777777" w:rsidTr="00EE1B78">
        <w:trPr>
          <w:trHeight w:val="1128"/>
        </w:trPr>
        <w:tc>
          <w:tcPr>
            <w:tcW w:w="7110" w:type="dxa"/>
            <w:tcBorders>
              <w:top w:val="double" w:sz="2" w:space="0" w:color="000000"/>
              <w:left w:val="single" w:sz="4" w:space="0" w:color="000000"/>
              <w:bottom w:val="single" w:sz="4" w:space="0" w:color="000000"/>
              <w:right w:val="single" w:sz="4" w:space="0" w:color="000000"/>
            </w:tcBorders>
          </w:tcPr>
          <w:p w14:paraId="60F2A0F5" w14:textId="77777777" w:rsidR="00F82C06" w:rsidRPr="00EE02C3" w:rsidRDefault="00F82C06" w:rsidP="00EE1B78">
            <w:pPr>
              <w:pStyle w:val="TableParagraph"/>
              <w:kinsoku w:val="0"/>
              <w:overflowPunct w:val="0"/>
              <w:ind w:left="107" w:right="788"/>
              <w:rPr>
                <w:b/>
                <w:bCs/>
                <w:sz w:val="22"/>
                <w:szCs w:val="22"/>
              </w:rPr>
            </w:pPr>
            <w:r w:rsidRPr="00EE02C3">
              <w:rPr>
                <w:b/>
                <w:bCs/>
                <w:sz w:val="22"/>
                <w:szCs w:val="22"/>
              </w:rPr>
              <w:t>Take</w:t>
            </w:r>
            <w:r w:rsidRPr="00EE02C3">
              <w:rPr>
                <w:b/>
                <w:bCs/>
                <w:spacing w:val="-3"/>
                <w:sz w:val="22"/>
                <w:szCs w:val="22"/>
              </w:rPr>
              <w:t xml:space="preserve"> </w:t>
            </w:r>
            <w:r w:rsidRPr="00EE02C3">
              <w:rPr>
                <w:b/>
                <w:bCs/>
                <w:sz w:val="22"/>
                <w:szCs w:val="22"/>
              </w:rPr>
              <w:t>these</w:t>
            </w:r>
            <w:r w:rsidRPr="00EE02C3">
              <w:rPr>
                <w:b/>
                <w:bCs/>
                <w:spacing w:val="-2"/>
                <w:sz w:val="22"/>
                <w:szCs w:val="22"/>
              </w:rPr>
              <w:t xml:space="preserve"> </w:t>
            </w:r>
            <w:r w:rsidRPr="00EE02C3">
              <w:rPr>
                <w:b/>
                <w:bCs/>
                <w:sz w:val="22"/>
                <w:szCs w:val="22"/>
              </w:rPr>
              <w:t>steps</w:t>
            </w:r>
            <w:r w:rsidRPr="00EE02C3">
              <w:rPr>
                <w:b/>
                <w:bCs/>
                <w:spacing w:val="-2"/>
                <w:sz w:val="22"/>
                <w:szCs w:val="22"/>
              </w:rPr>
              <w:t xml:space="preserve"> </w:t>
            </w:r>
            <w:r w:rsidRPr="00EE02C3">
              <w:rPr>
                <w:b/>
                <w:bCs/>
                <w:sz w:val="22"/>
                <w:szCs w:val="22"/>
              </w:rPr>
              <w:t>to</w:t>
            </w:r>
            <w:r w:rsidRPr="00EE02C3">
              <w:rPr>
                <w:b/>
                <w:bCs/>
                <w:spacing w:val="-1"/>
                <w:sz w:val="22"/>
                <w:szCs w:val="22"/>
              </w:rPr>
              <w:t xml:space="preserve"> </w:t>
            </w:r>
            <w:r w:rsidRPr="00EE02C3">
              <w:rPr>
                <w:b/>
                <w:bCs/>
                <w:sz w:val="22"/>
                <w:szCs w:val="22"/>
              </w:rPr>
              <w:t>get</w:t>
            </w:r>
            <w:r w:rsidRPr="00EE02C3">
              <w:rPr>
                <w:b/>
                <w:bCs/>
                <w:spacing w:val="-2"/>
                <w:sz w:val="22"/>
                <w:szCs w:val="22"/>
              </w:rPr>
              <w:t xml:space="preserve"> </w:t>
            </w:r>
            <w:r w:rsidRPr="00EE02C3">
              <w:rPr>
                <w:b/>
                <w:bCs/>
                <w:sz w:val="22"/>
                <w:szCs w:val="22"/>
              </w:rPr>
              <w:t>your</w:t>
            </w:r>
            <w:r w:rsidRPr="00EE02C3">
              <w:rPr>
                <w:b/>
                <w:bCs/>
                <w:spacing w:val="-2"/>
                <w:sz w:val="22"/>
                <w:szCs w:val="22"/>
              </w:rPr>
              <w:t xml:space="preserve"> </w:t>
            </w:r>
            <w:r w:rsidRPr="00EE02C3">
              <w:rPr>
                <w:b/>
                <w:bCs/>
                <w:sz w:val="22"/>
                <w:szCs w:val="22"/>
              </w:rPr>
              <w:t>workplace</w:t>
            </w:r>
            <w:r w:rsidRPr="00EE02C3">
              <w:rPr>
                <w:b/>
                <w:bCs/>
                <w:spacing w:val="-2"/>
                <w:sz w:val="22"/>
                <w:szCs w:val="22"/>
              </w:rPr>
              <w:t xml:space="preserve"> </w:t>
            </w:r>
            <w:r w:rsidRPr="00EE02C3">
              <w:rPr>
                <w:b/>
                <w:bCs/>
                <w:sz w:val="22"/>
                <w:szCs w:val="22"/>
              </w:rPr>
              <w:t>ready</w:t>
            </w:r>
            <w:r w:rsidRPr="00EE02C3">
              <w:rPr>
                <w:b/>
                <w:bCs/>
                <w:spacing w:val="1"/>
                <w:sz w:val="22"/>
                <w:szCs w:val="22"/>
              </w:rPr>
              <w:t xml:space="preserve"> </w:t>
            </w:r>
            <w:r w:rsidRPr="00EE02C3">
              <w:rPr>
                <w:b/>
                <w:bCs/>
                <w:sz w:val="22"/>
                <w:szCs w:val="22"/>
              </w:rPr>
              <w:t>and</w:t>
            </w:r>
            <w:r w:rsidRPr="00EE02C3">
              <w:rPr>
                <w:b/>
                <w:bCs/>
                <w:spacing w:val="-2"/>
                <w:sz w:val="22"/>
                <w:szCs w:val="22"/>
              </w:rPr>
              <w:t xml:space="preserve"> </w:t>
            </w:r>
            <w:r w:rsidRPr="00EE02C3">
              <w:rPr>
                <w:b/>
                <w:bCs/>
                <w:sz w:val="22"/>
                <w:szCs w:val="22"/>
              </w:rPr>
              <w:t>ensure</w:t>
            </w:r>
            <w:r w:rsidRPr="00EE02C3">
              <w:rPr>
                <w:b/>
                <w:bCs/>
                <w:spacing w:val="-2"/>
                <w:sz w:val="22"/>
                <w:szCs w:val="22"/>
              </w:rPr>
              <w:t xml:space="preserve"> </w:t>
            </w:r>
            <w:r w:rsidRPr="00EE02C3">
              <w:rPr>
                <w:b/>
                <w:bCs/>
                <w:sz w:val="22"/>
                <w:szCs w:val="22"/>
              </w:rPr>
              <w:t>you</w:t>
            </w:r>
            <w:r w:rsidRPr="00EE02C3">
              <w:rPr>
                <w:b/>
                <w:bCs/>
                <w:spacing w:val="-1"/>
                <w:sz w:val="22"/>
                <w:szCs w:val="22"/>
              </w:rPr>
              <w:t xml:space="preserve"> </w:t>
            </w:r>
            <w:r w:rsidRPr="00EE02C3">
              <w:rPr>
                <w:b/>
                <w:bCs/>
                <w:sz w:val="22"/>
                <w:szCs w:val="22"/>
              </w:rPr>
              <w:t>have</w:t>
            </w:r>
            <w:r w:rsidRPr="00EE02C3">
              <w:rPr>
                <w:b/>
                <w:bCs/>
                <w:spacing w:val="-52"/>
                <w:sz w:val="22"/>
                <w:szCs w:val="22"/>
              </w:rPr>
              <w:t xml:space="preserve"> </w:t>
            </w:r>
            <w:r w:rsidRPr="00EE02C3">
              <w:rPr>
                <w:b/>
                <w:bCs/>
                <w:sz w:val="22"/>
                <w:szCs w:val="22"/>
              </w:rPr>
              <w:t>implemented policies</w:t>
            </w:r>
            <w:r w:rsidRPr="00EE02C3">
              <w:rPr>
                <w:b/>
                <w:bCs/>
                <w:spacing w:val="-2"/>
                <w:sz w:val="22"/>
                <w:szCs w:val="22"/>
              </w:rPr>
              <w:t xml:space="preserve"> </w:t>
            </w:r>
            <w:r w:rsidRPr="00EE02C3">
              <w:rPr>
                <w:b/>
                <w:bCs/>
                <w:sz w:val="22"/>
                <w:szCs w:val="22"/>
              </w:rPr>
              <w:t>and</w:t>
            </w:r>
            <w:r w:rsidRPr="00EE02C3">
              <w:rPr>
                <w:b/>
                <w:bCs/>
                <w:spacing w:val="-1"/>
                <w:sz w:val="22"/>
                <w:szCs w:val="22"/>
              </w:rPr>
              <w:t xml:space="preserve"> </w:t>
            </w:r>
            <w:r w:rsidRPr="00EE02C3">
              <w:rPr>
                <w:b/>
                <w:bCs/>
                <w:sz w:val="22"/>
                <w:szCs w:val="22"/>
              </w:rPr>
              <w:t>procedures</w:t>
            </w:r>
            <w:r w:rsidRPr="00EE02C3">
              <w:rPr>
                <w:b/>
                <w:bCs/>
                <w:spacing w:val="1"/>
                <w:sz w:val="22"/>
                <w:szCs w:val="22"/>
              </w:rPr>
              <w:t xml:space="preserve"> </w:t>
            </w:r>
            <w:r w:rsidRPr="00EE02C3">
              <w:rPr>
                <w:b/>
                <w:bCs/>
                <w:sz w:val="22"/>
                <w:szCs w:val="22"/>
              </w:rPr>
              <w:t>to</w:t>
            </w:r>
            <w:r w:rsidRPr="00EE02C3">
              <w:rPr>
                <w:b/>
                <w:bCs/>
                <w:spacing w:val="-1"/>
                <w:sz w:val="22"/>
                <w:szCs w:val="22"/>
              </w:rPr>
              <w:t xml:space="preserve"> </w:t>
            </w:r>
            <w:r w:rsidRPr="00EE02C3">
              <w:rPr>
                <w:b/>
                <w:bCs/>
                <w:sz w:val="22"/>
                <w:szCs w:val="22"/>
              </w:rPr>
              <w:t>prevent the</w:t>
            </w:r>
            <w:r w:rsidRPr="00EE02C3">
              <w:rPr>
                <w:b/>
                <w:bCs/>
                <w:spacing w:val="-2"/>
                <w:sz w:val="22"/>
                <w:szCs w:val="22"/>
              </w:rPr>
              <w:t xml:space="preserve"> </w:t>
            </w:r>
            <w:r w:rsidRPr="00EE02C3">
              <w:rPr>
                <w:b/>
                <w:bCs/>
                <w:sz w:val="22"/>
                <w:szCs w:val="22"/>
              </w:rPr>
              <w:t>spread</w:t>
            </w:r>
            <w:r w:rsidRPr="00EE02C3">
              <w:rPr>
                <w:b/>
                <w:bCs/>
                <w:spacing w:val="-1"/>
                <w:sz w:val="22"/>
                <w:szCs w:val="22"/>
              </w:rPr>
              <w:t xml:space="preserve"> </w:t>
            </w:r>
            <w:r w:rsidRPr="00EE02C3">
              <w:rPr>
                <w:b/>
                <w:bCs/>
                <w:sz w:val="22"/>
                <w:szCs w:val="22"/>
              </w:rPr>
              <w:t>of</w:t>
            </w:r>
          </w:p>
          <w:p w14:paraId="5715CDEA" w14:textId="77777777" w:rsidR="00F82C06" w:rsidRPr="00EE02C3" w:rsidRDefault="00F82C06" w:rsidP="00EE1B78">
            <w:pPr>
              <w:pStyle w:val="TableParagraph"/>
              <w:kinsoku w:val="0"/>
              <w:overflowPunct w:val="0"/>
              <w:ind w:left="107" w:right="261"/>
              <w:rPr>
                <w:b/>
                <w:bCs/>
                <w:sz w:val="22"/>
                <w:szCs w:val="22"/>
              </w:rPr>
            </w:pPr>
            <w:r w:rsidRPr="00EE02C3">
              <w:rPr>
                <w:b/>
                <w:bCs/>
                <w:sz w:val="22"/>
                <w:szCs w:val="22"/>
              </w:rPr>
              <w:t>COVID-19.</w:t>
            </w:r>
            <w:r w:rsidRPr="00EE02C3">
              <w:rPr>
                <w:b/>
                <w:bCs/>
                <w:spacing w:val="52"/>
                <w:sz w:val="22"/>
                <w:szCs w:val="22"/>
              </w:rPr>
              <w:t xml:space="preserve"> </w:t>
            </w:r>
            <w:r w:rsidRPr="00EE02C3">
              <w:rPr>
                <w:b/>
                <w:bCs/>
                <w:sz w:val="22"/>
                <w:szCs w:val="22"/>
              </w:rPr>
              <w:t>Some</w:t>
            </w:r>
            <w:r w:rsidRPr="00EE02C3">
              <w:rPr>
                <w:b/>
                <w:bCs/>
                <w:spacing w:val="-2"/>
                <w:sz w:val="22"/>
                <w:szCs w:val="22"/>
              </w:rPr>
              <w:t xml:space="preserve"> </w:t>
            </w:r>
            <w:r w:rsidRPr="00EE02C3">
              <w:rPr>
                <w:b/>
                <w:bCs/>
                <w:sz w:val="22"/>
                <w:szCs w:val="22"/>
              </w:rPr>
              <w:t>specific</w:t>
            </w:r>
            <w:r w:rsidRPr="00EE02C3">
              <w:rPr>
                <w:b/>
                <w:bCs/>
                <w:spacing w:val="-2"/>
                <w:sz w:val="22"/>
                <w:szCs w:val="22"/>
              </w:rPr>
              <w:t xml:space="preserve"> </w:t>
            </w:r>
            <w:r w:rsidRPr="00EE02C3">
              <w:rPr>
                <w:b/>
                <w:bCs/>
                <w:sz w:val="22"/>
                <w:szCs w:val="22"/>
              </w:rPr>
              <w:t>controls</w:t>
            </w:r>
            <w:r w:rsidRPr="00EE02C3">
              <w:rPr>
                <w:b/>
                <w:bCs/>
                <w:spacing w:val="-2"/>
                <w:sz w:val="22"/>
                <w:szCs w:val="22"/>
              </w:rPr>
              <w:t xml:space="preserve"> </w:t>
            </w:r>
            <w:r w:rsidRPr="00EE02C3">
              <w:rPr>
                <w:b/>
                <w:bCs/>
                <w:sz w:val="22"/>
                <w:szCs w:val="22"/>
              </w:rPr>
              <w:t>against</w:t>
            </w:r>
            <w:r w:rsidRPr="00EE02C3">
              <w:rPr>
                <w:b/>
                <w:bCs/>
                <w:spacing w:val="-2"/>
                <w:sz w:val="22"/>
                <w:szCs w:val="22"/>
              </w:rPr>
              <w:t xml:space="preserve"> </w:t>
            </w:r>
            <w:r w:rsidRPr="00EE02C3">
              <w:rPr>
                <w:b/>
                <w:bCs/>
                <w:sz w:val="22"/>
                <w:szCs w:val="22"/>
              </w:rPr>
              <w:t>COVID-19</w:t>
            </w:r>
            <w:r w:rsidRPr="00EE02C3">
              <w:rPr>
                <w:b/>
                <w:bCs/>
                <w:spacing w:val="-2"/>
                <w:sz w:val="22"/>
                <w:szCs w:val="22"/>
              </w:rPr>
              <w:t xml:space="preserve"> </w:t>
            </w:r>
            <w:r w:rsidRPr="00EE02C3">
              <w:rPr>
                <w:b/>
                <w:bCs/>
                <w:sz w:val="22"/>
                <w:szCs w:val="22"/>
              </w:rPr>
              <w:t>and</w:t>
            </w:r>
            <w:r w:rsidRPr="00EE02C3">
              <w:rPr>
                <w:b/>
                <w:bCs/>
                <w:spacing w:val="-2"/>
                <w:sz w:val="22"/>
                <w:szCs w:val="22"/>
              </w:rPr>
              <w:t xml:space="preserve"> </w:t>
            </w:r>
            <w:r w:rsidRPr="00EE02C3">
              <w:rPr>
                <w:b/>
                <w:bCs/>
                <w:sz w:val="22"/>
                <w:szCs w:val="22"/>
              </w:rPr>
              <w:t>a</w:t>
            </w:r>
            <w:r w:rsidRPr="00EE02C3">
              <w:rPr>
                <w:b/>
                <w:bCs/>
                <w:spacing w:val="-1"/>
                <w:sz w:val="22"/>
                <w:szCs w:val="22"/>
              </w:rPr>
              <w:t xml:space="preserve"> </w:t>
            </w:r>
            <w:r w:rsidRPr="00EE02C3">
              <w:rPr>
                <w:b/>
                <w:bCs/>
                <w:sz w:val="22"/>
                <w:szCs w:val="22"/>
              </w:rPr>
              <w:t>job</w:t>
            </w:r>
            <w:r w:rsidRPr="00EE02C3">
              <w:rPr>
                <w:b/>
                <w:bCs/>
                <w:spacing w:val="-1"/>
                <w:sz w:val="22"/>
                <w:szCs w:val="22"/>
              </w:rPr>
              <w:t xml:space="preserve"> </w:t>
            </w:r>
            <w:r w:rsidRPr="00EE02C3">
              <w:rPr>
                <w:b/>
                <w:bCs/>
                <w:sz w:val="22"/>
                <w:szCs w:val="22"/>
              </w:rPr>
              <w:t>hazard</w:t>
            </w:r>
            <w:r w:rsidRPr="00EE02C3">
              <w:rPr>
                <w:b/>
                <w:bCs/>
                <w:spacing w:val="-52"/>
                <w:sz w:val="22"/>
                <w:szCs w:val="22"/>
              </w:rPr>
              <w:t xml:space="preserve"> </w:t>
            </w:r>
            <w:r w:rsidRPr="00EE02C3">
              <w:rPr>
                <w:b/>
                <w:bCs/>
                <w:sz w:val="22"/>
                <w:szCs w:val="22"/>
              </w:rPr>
              <w:t>analysis are</w:t>
            </w:r>
            <w:r w:rsidRPr="00EE02C3">
              <w:rPr>
                <w:b/>
                <w:bCs/>
                <w:spacing w:val="-1"/>
                <w:sz w:val="22"/>
                <w:szCs w:val="22"/>
              </w:rPr>
              <w:t xml:space="preserve"> </w:t>
            </w:r>
            <w:r w:rsidRPr="00EE02C3">
              <w:rPr>
                <w:b/>
                <w:bCs/>
                <w:sz w:val="22"/>
                <w:szCs w:val="22"/>
              </w:rPr>
              <w:t>covered</w:t>
            </w:r>
            <w:r w:rsidRPr="00EE02C3">
              <w:rPr>
                <w:b/>
                <w:bCs/>
                <w:spacing w:val="-1"/>
                <w:sz w:val="22"/>
                <w:szCs w:val="22"/>
              </w:rPr>
              <w:t xml:space="preserve"> </w:t>
            </w:r>
            <w:r w:rsidRPr="00EE02C3">
              <w:rPr>
                <w:b/>
                <w:bCs/>
                <w:sz w:val="22"/>
                <w:szCs w:val="22"/>
              </w:rPr>
              <w:t>in</w:t>
            </w:r>
            <w:r w:rsidRPr="00EE02C3">
              <w:rPr>
                <w:b/>
                <w:bCs/>
                <w:spacing w:val="-1"/>
                <w:sz w:val="22"/>
                <w:szCs w:val="22"/>
              </w:rPr>
              <w:t xml:space="preserve"> </w:t>
            </w:r>
            <w:r w:rsidRPr="00EE02C3">
              <w:rPr>
                <w:b/>
                <w:bCs/>
                <w:sz w:val="22"/>
                <w:szCs w:val="22"/>
              </w:rPr>
              <w:t>the</w:t>
            </w:r>
            <w:r w:rsidRPr="00EE02C3">
              <w:rPr>
                <w:b/>
                <w:bCs/>
                <w:spacing w:val="-1"/>
                <w:sz w:val="22"/>
                <w:szCs w:val="22"/>
              </w:rPr>
              <w:t xml:space="preserve"> </w:t>
            </w:r>
            <w:r w:rsidRPr="00EE02C3">
              <w:rPr>
                <w:b/>
                <w:bCs/>
                <w:sz w:val="22"/>
                <w:szCs w:val="22"/>
              </w:rPr>
              <w:t>sections that</w:t>
            </w:r>
            <w:r w:rsidRPr="00EE02C3">
              <w:rPr>
                <w:b/>
                <w:bCs/>
                <w:spacing w:val="1"/>
                <w:sz w:val="22"/>
                <w:szCs w:val="22"/>
              </w:rPr>
              <w:t xml:space="preserve"> </w:t>
            </w:r>
            <w:r w:rsidRPr="00EE02C3">
              <w:rPr>
                <w:b/>
                <w:bCs/>
                <w:sz w:val="22"/>
                <w:szCs w:val="22"/>
              </w:rPr>
              <w:t>follow.</w:t>
            </w:r>
          </w:p>
        </w:tc>
        <w:tc>
          <w:tcPr>
            <w:tcW w:w="684" w:type="dxa"/>
            <w:tcBorders>
              <w:top w:val="double" w:sz="2" w:space="0" w:color="000000"/>
              <w:left w:val="single" w:sz="4" w:space="0" w:color="000000"/>
              <w:bottom w:val="single" w:sz="4" w:space="0" w:color="000000"/>
              <w:right w:val="single" w:sz="4" w:space="0" w:color="000000"/>
            </w:tcBorders>
          </w:tcPr>
          <w:p w14:paraId="7A896DF5" w14:textId="77777777" w:rsidR="00F82C06" w:rsidRPr="00EE02C3" w:rsidRDefault="00F82C06" w:rsidP="00EE1B78">
            <w:pPr>
              <w:pStyle w:val="TableParagraph"/>
              <w:kinsoku w:val="0"/>
              <w:overflowPunct w:val="0"/>
              <w:spacing w:line="249" w:lineRule="exact"/>
              <w:ind w:left="107"/>
              <w:rPr>
                <w:b/>
                <w:bCs/>
                <w:sz w:val="22"/>
                <w:szCs w:val="22"/>
              </w:rPr>
            </w:pPr>
            <w:r w:rsidRPr="00EE02C3">
              <w:rPr>
                <w:b/>
                <w:bCs/>
                <w:sz w:val="22"/>
                <w:szCs w:val="22"/>
              </w:rPr>
              <w:t>YES</w:t>
            </w:r>
          </w:p>
        </w:tc>
        <w:tc>
          <w:tcPr>
            <w:tcW w:w="576" w:type="dxa"/>
            <w:tcBorders>
              <w:top w:val="double" w:sz="2" w:space="0" w:color="000000"/>
              <w:left w:val="single" w:sz="4" w:space="0" w:color="000000"/>
              <w:bottom w:val="single" w:sz="4" w:space="0" w:color="000000"/>
              <w:right w:val="single" w:sz="4" w:space="0" w:color="000000"/>
            </w:tcBorders>
          </w:tcPr>
          <w:p w14:paraId="054C5C0C" w14:textId="77777777" w:rsidR="00F82C06" w:rsidRPr="00EE02C3" w:rsidRDefault="00F82C06" w:rsidP="00EE1B78">
            <w:pPr>
              <w:pStyle w:val="TableParagraph"/>
              <w:kinsoku w:val="0"/>
              <w:overflowPunct w:val="0"/>
              <w:spacing w:line="249" w:lineRule="exact"/>
              <w:ind w:left="107"/>
              <w:rPr>
                <w:b/>
                <w:bCs/>
                <w:sz w:val="22"/>
                <w:szCs w:val="22"/>
              </w:rPr>
            </w:pPr>
            <w:r w:rsidRPr="00EE02C3">
              <w:rPr>
                <w:b/>
                <w:bCs/>
                <w:sz w:val="22"/>
                <w:szCs w:val="22"/>
              </w:rPr>
              <w:t>NO</w:t>
            </w:r>
          </w:p>
        </w:tc>
        <w:tc>
          <w:tcPr>
            <w:tcW w:w="2517" w:type="dxa"/>
            <w:tcBorders>
              <w:top w:val="double" w:sz="2" w:space="0" w:color="000000"/>
              <w:left w:val="single" w:sz="4" w:space="0" w:color="000000"/>
              <w:bottom w:val="single" w:sz="4" w:space="0" w:color="000000"/>
              <w:right w:val="single" w:sz="4" w:space="0" w:color="000000"/>
            </w:tcBorders>
          </w:tcPr>
          <w:p w14:paraId="5D73FE91" w14:textId="77777777" w:rsidR="00F82C06" w:rsidRPr="00EE02C3" w:rsidRDefault="00F82C06" w:rsidP="00EE1B78">
            <w:pPr>
              <w:pStyle w:val="TableParagraph"/>
              <w:kinsoku w:val="0"/>
              <w:overflowPunct w:val="0"/>
              <w:spacing w:line="249" w:lineRule="exact"/>
              <w:ind w:left="106"/>
              <w:rPr>
                <w:b/>
                <w:bCs/>
                <w:sz w:val="22"/>
                <w:szCs w:val="22"/>
              </w:rPr>
            </w:pPr>
            <w:r w:rsidRPr="00EE02C3">
              <w:rPr>
                <w:b/>
                <w:bCs/>
                <w:sz w:val="22"/>
                <w:szCs w:val="22"/>
              </w:rPr>
              <w:t>Follow-up</w:t>
            </w:r>
            <w:r w:rsidRPr="00EE02C3">
              <w:rPr>
                <w:b/>
                <w:bCs/>
                <w:spacing w:val="-3"/>
                <w:sz w:val="22"/>
                <w:szCs w:val="22"/>
              </w:rPr>
              <w:t xml:space="preserve"> </w:t>
            </w:r>
            <w:r w:rsidRPr="00EE02C3">
              <w:rPr>
                <w:b/>
                <w:bCs/>
                <w:sz w:val="22"/>
                <w:szCs w:val="22"/>
              </w:rPr>
              <w:t>Action</w:t>
            </w:r>
          </w:p>
        </w:tc>
      </w:tr>
      <w:tr w:rsidR="00F82C06" w:rsidRPr="00EE02C3" w14:paraId="350D0F78" w14:textId="77777777" w:rsidTr="00EE1B78">
        <w:trPr>
          <w:trHeight w:val="459"/>
        </w:trPr>
        <w:tc>
          <w:tcPr>
            <w:tcW w:w="7110" w:type="dxa"/>
            <w:tcBorders>
              <w:top w:val="single" w:sz="4" w:space="0" w:color="000000"/>
              <w:left w:val="single" w:sz="4" w:space="0" w:color="000000"/>
              <w:bottom w:val="single" w:sz="4" w:space="0" w:color="000000"/>
              <w:right w:val="single" w:sz="4" w:space="0" w:color="000000"/>
            </w:tcBorders>
          </w:tcPr>
          <w:p w14:paraId="1E631E91" w14:textId="66D9E470" w:rsidR="00F82C06" w:rsidRPr="00EE02C3" w:rsidRDefault="00F82C06" w:rsidP="00C2208B">
            <w:pPr>
              <w:pStyle w:val="TableParagraph"/>
              <w:kinsoku w:val="0"/>
              <w:overflowPunct w:val="0"/>
              <w:spacing w:line="230" w:lineRule="exact"/>
              <w:ind w:left="135" w:right="261"/>
              <w:rPr>
                <w:sz w:val="20"/>
                <w:szCs w:val="20"/>
              </w:rPr>
            </w:pPr>
            <w:r w:rsidRPr="00EE02C3">
              <w:rPr>
                <w:sz w:val="20"/>
                <w:szCs w:val="20"/>
              </w:rPr>
              <w:t>Do you have a COVID-19 plan that was developed in consultation with non-</w:t>
            </w:r>
            <w:r w:rsidRPr="00EE02C3">
              <w:rPr>
                <w:spacing w:val="-47"/>
                <w:sz w:val="20"/>
                <w:szCs w:val="20"/>
              </w:rPr>
              <w:t xml:space="preserve"> </w:t>
            </w:r>
            <w:r w:rsidRPr="00EE02C3">
              <w:rPr>
                <w:sz w:val="20"/>
                <w:szCs w:val="20"/>
              </w:rPr>
              <w:t>managerial</w:t>
            </w:r>
            <w:r w:rsidRPr="00EE02C3">
              <w:rPr>
                <w:spacing w:val="-2"/>
                <w:sz w:val="20"/>
                <w:szCs w:val="20"/>
              </w:rPr>
              <w:t xml:space="preserve"> </w:t>
            </w:r>
            <w:r w:rsidRPr="00EE02C3">
              <w:rPr>
                <w:sz w:val="20"/>
                <w:szCs w:val="20"/>
              </w:rPr>
              <w:t>employees?</w:t>
            </w:r>
          </w:p>
        </w:tc>
        <w:tc>
          <w:tcPr>
            <w:tcW w:w="684" w:type="dxa"/>
            <w:tcBorders>
              <w:top w:val="single" w:sz="4" w:space="0" w:color="000000"/>
              <w:left w:val="single" w:sz="4" w:space="0" w:color="000000"/>
              <w:bottom w:val="single" w:sz="4" w:space="0" w:color="000000"/>
              <w:right w:val="single" w:sz="4" w:space="0" w:color="000000"/>
            </w:tcBorders>
          </w:tcPr>
          <w:p w14:paraId="5B985978" w14:textId="77777777" w:rsidR="00F82C06" w:rsidRPr="00EE02C3" w:rsidRDefault="00F82C06" w:rsidP="00EE1B78">
            <w:pPr>
              <w:pStyle w:val="TableParagraph"/>
              <w:kinsoku w:val="0"/>
              <w:overflowPunct w:val="0"/>
              <w:spacing w:before="8"/>
              <w:rPr>
                <w:sz w:val="8"/>
                <w:szCs w:val="8"/>
              </w:rPr>
            </w:pPr>
          </w:p>
          <w:p w14:paraId="7EAD44A7" w14:textId="314A3989" w:rsidR="00F82C06" w:rsidRPr="00EE02C3" w:rsidRDefault="007523FF" w:rsidP="00EE1B78">
            <w:pPr>
              <w:pStyle w:val="TableParagraph"/>
              <w:kinsoku w:val="0"/>
              <w:overflowPunct w:val="0"/>
              <w:ind w:left="207"/>
              <w:rPr>
                <w:sz w:val="20"/>
                <w:szCs w:val="20"/>
              </w:rPr>
            </w:pPr>
            <w:r>
              <w:rPr>
                <w:noProof/>
                <w:sz w:val="20"/>
                <w:szCs w:val="20"/>
              </w:rPr>
              <w:drawing>
                <wp:inline distT="0" distB="0" distL="0" distR="0" wp14:anchorId="4532F4BE" wp14:editId="525C12CE">
                  <wp:extent cx="161925" cy="161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82FC8BB" w14:textId="77777777" w:rsidR="00F82C06" w:rsidRPr="00EE02C3" w:rsidRDefault="00F82C06" w:rsidP="00EE1B78">
            <w:pPr>
              <w:pStyle w:val="TableParagraph"/>
              <w:kinsoku w:val="0"/>
              <w:overflowPunct w:val="0"/>
              <w:spacing w:before="8"/>
              <w:rPr>
                <w:sz w:val="8"/>
                <w:szCs w:val="8"/>
              </w:rPr>
            </w:pPr>
          </w:p>
          <w:p w14:paraId="3C3496C2" w14:textId="2379FCA9" w:rsidR="00F82C06" w:rsidRPr="00EE02C3" w:rsidRDefault="007523FF" w:rsidP="00EE1B78">
            <w:pPr>
              <w:pStyle w:val="TableParagraph"/>
              <w:kinsoku w:val="0"/>
              <w:overflowPunct w:val="0"/>
              <w:ind w:left="172"/>
              <w:rPr>
                <w:sz w:val="20"/>
                <w:szCs w:val="20"/>
              </w:rPr>
            </w:pPr>
            <w:r>
              <w:rPr>
                <w:noProof/>
                <w:sz w:val="20"/>
                <w:szCs w:val="20"/>
              </w:rPr>
              <w:drawing>
                <wp:inline distT="0" distB="0" distL="0" distR="0" wp14:anchorId="4EE3FC7B" wp14:editId="5D97CC00">
                  <wp:extent cx="161925" cy="161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48886EBC" w14:textId="77777777" w:rsidR="00F82C06" w:rsidRPr="00EE02C3" w:rsidRDefault="00F82C06" w:rsidP="00EE1B78">
            <w:pPr>
              <w:pStyle w:val="TableParagraph"/>
              <w:kinsoku w:val="0"/>
              <w:overflowPunct w:val="0"/>
              <w:rPr>
                <w:sz w:val="22"/>
                <w:szCs w:val="22"/>
              </w:rPr>
            </w:pPr>
          </w:p>
        </w:tc>
      </w:tr>
      <w:tr w:rsidR="00F82C06" w:rsidRPr="00EE02C3" w14:paraId="44D490AF" w14:textId="77777777" w:rsidTr="00EE1B78">
        <w:trPr>
          <w:trHeight w:val="1249"/>
        </w:trPr>
        <w:tc>
          <w:tcPr>
            <w:tcW w:w="7110" w:type="dxa"/>
            <w:tcBorders>
              <w:top w:val="single" w:sz="4" w:space="0" w:color="000000"/>
              <w:left w:val="single" w:sz="4" w:space="0" w:color="000000"/>
              <w:bottom w:val="single" w:sz="4" w:space="0" w:color="000000"/>
              <w:right w:val="single" w:sz="4" w:space="0" w:color="000000"/>
            </w:tcBorders>
          </w:tcPr>
          <w:p w14:paraId="51173B05" w14:textId="0D1E3569" w:rsidR="00F82C06" w:rsidRPr="00EE02C3" w:rsidRDefault="00C2208B" w:rsidP="00C2208B">
            <w:pPr>
              <w:pStyle w:val="TableParagraph"/>
              <w:kinsoku w:val="0"/>
              <w:overflowPunct w:val="0"/>
              <w:spacing w:line="235" w:lineRule="auto"/>
              <w:ind w:left="135" w:right="205"/>
              <w:rPr>
                <w:color w:val="000000"/>
                <w:sz w:val="20"/>
                <w:szCs w:val="20"/>
              </w:rPr>
            </w:pPr>
            <w:r w:rsidRPr="00EE02C3">
              <w:rPr>
                <w:sz w:val="20"/>
                <w:szCs w:val="20"/>
              </w:rPr>
              <w:t>I</w:t>
            </w:r>
            <w:r w:rsidR="00F82C06" w:rsidRPr="00EE02C3">
              <w:rPr>
                <w:sz w:val="20"/>
                <w:szCs w:val="20"/>
              </w:rPr>
              <w:t>f you</w:t>
            </w:r>
            <w:r w:rsidR="00F82C06" w:rsidRPr="00EE02C3">
              <w:rPr>
                <w:spacing w:val="-1"/>
                <w:sz w:val="20"/>
                <w:szCs w:val="20"/>
              </w:rPr>
              <w:t xml:space="preserve"> </w:t>
            </w:r>
            <w:r w:rsidR="00F82C06" w:rsidRPr="00EE02C3">
              <w:rPr>
                <w:sz w:val="20"/>
                <w:szCs w:val="20"/>
              </w:rPr>
              <w:t>are</w:t>
            </w:r>
            <w:r w:rsidR="00F82C06" w:rsidRPr="00EE02C3">
              <w:rPr>
                <w:spacing w:val="-1"/>
                <w:sz w:val="20"/>
                <w:szCs w:val="20"/>
              </w:rPr>
              <w:t xml:space="preserve"> </w:t>
            </w:r>
            <w:r w:rsidR="00F82C06" w:rsidRPr="00EE02C3">
              <w:rPr>
                <w:sz w:val="20"/>
                <w:szCs w:val="20"/>
              </w:rPr>
              <w:t>claiming</w:t>
            </w:r>
            <w:r w:rsidR="00F82C06" w:rsidRPr="00EE02C3">
              <w:rPr>
                <w:spacing w:val="-1"/>
                <w:sz w:val="20"/>
                <w:szCs w:val="20"/>
              </w:rPr>
              <w:t xml:space="preserve"> </w:t>
            </w:r>
            <w:r w:rsidR="00F82C06" w:rsidRPr="00EE02C3">
              <w:rPr>
                <w:sz w:val="20"/>
                <w:szCs w:val="20"/>
              </w:rPr>
              <w:t>exemption under</w:t>
            </w:r>
            <w:r w:rsidR="00F82C06" w:rsidRPr="00EE02C3">
              <w:rPr>
                <w:spacing w:val="-1"/>
                <w:sz w:val="20"/>
                <w:szCs w:val="20"/>
              </w:rPr>
              <w:t xml:space="preserve"> </w:t>
            </w:r>
            <w:hyperlink r:id="rId37" w:history="1">
              <w:r w:rsidR="00F82C06" w:rsidRPr="00EE02C3">
                <w:rPr>
                  <w:color w:val="0562C1"/>
                  <w:sz w:val="20"/>
                  <w:szCs w:val="20"/>
                </w:rPr>
                <w:t>1910.502(a)(4)</w:t>
              </w:r>
              <w:r w:rsidR="00F82C06" w:rsidRPr="00EE02C3">
                <w:rPr>
                  <w:color w:val="0562C1"/>
                  <w:spacing w:val="-1"/>
                  <w:sz w:val="20"/>
                  <w:szCs w:val="20"/>
                </w:rPr>
                <w:t xml:space="preserve"> </w:t>
              </w:r>
            </w:hyperlink>
            <w:r w:rsidR="00F82C06" w:rsidRPr="00EE02C3">
              <w:rPr>
                <w:color w:val="000000"/>
                <w:sz w:val="20"/>
                <w:szCs w:val="20"/>
              </w:rPr>
              <w:t>from</w:t>
            </w:r>
            <w:r w:rsidR="00F82C06" w:rsidRPr="00EE02C3">
              <w:rPr>
                <w:color w:val="000000"/>
                <w:spacing w:val="-2"/>
                <w:sz w:val="20"/>
                <w:szCs w:val="20"/>
              </w:rPr>
              <w:t xml:space="preserve"> </w:t>
            </w:r>
            <w:r w:rsidR="00F82C06" w:rsidRPr="00EE02C3">
              <w:rPr>
                <w:color w:val="000000"/>
                <w:sz w:val="20"/>
                <w:szCs w:val="20"/>
              </w:rPr>
              <w:t>providing</w:t>
            </w:r>
            <w:r w:rsidR="00F82C06" w:rsidRPr="00EE02C3">
              <w:rPr>
                <w:color w:val="000000"/>
                <w:spacing w:val="-1"/>
                <w:sz w:val="20"/>
                <w:szCs w:val="20"/>
              </w:rPr>
              <w:t xml:space="preserve"> </w:t>
            </w:r>
            <w:r w:rsidR="00F82C06" w:rsidRPr="00EE02C3">
              <w:rPr>
                <w:color w:val="000000"/>
                <w:sz w:val="20"/>
                <w:szCs w:val="20"/>
              </w:rPr>
              <w:t>controls</w:t>
            </w:r>
            <w:r w:rsidR="00F82C06" w:rsidRPr="00EE02C3">
              <w:rPr>
                <w:color w:val="000000"/>
                <w:spacing w:val="-1"/>
                <w:sz w:val="20"/>
                <w:szCs w:val="20"/>
              </w:rPr>
              <w:t xml:space="preserve"> </w:t>
            </w:r>
            <w:r w:rsidR="00F82C06" w:rsidRPr="00EE02C3">
              <w:rPr>
                <w:color w:val="000000"/>
                <w:sz w:val="20"/>
                <w:szCs w:val="20"/>
              </w:rPr>
              <w:t>for</w:t>
            </w:r>
            <w:r w:rsidR="00F82C06" w:rsidRPr="00EE02C3">
              <w:rPr>
                <w:color w:val="000000"/>
                <w:spacing w:val="-47"/>
                <w:sz w:val="20"/>
                <w:szCs w:val="20"/>
              </w:rPr>
              <w:t xml:space="preserve"> </w:t>
            </w:r>
            <w:r w:rsidR="00F82C06" w:rsidRPr="00EE02C3">
              <w:rPr>
                <w:color w:val="000000"/>
                <w:sz w:val="20"/>
                <w:szCs w:val="20"/>
              </w:rPr>
              <w:t>fully vaccinated employees in a well-defined area(s) of the workplace where</w:t>
            </w:r>
            <w:r w:rsidR="00F82C06" w:rsidRPr="00EE02C3">
              <w:rPr>
                <w:color w:val="000000"/>
                <w:spacing w:val="1"/>
                <w:sz w:val="20"/>
                <w:szCs w:val="20"/>
              </w:rPr>
              <w:t xml:space="preserve"> </w:t>
            </w:r>
            <w:r w:rsidR="00F82C06" w:rsidRPr="00EE02C3">
              <w:rPr>
                <w:color w:val="000000"/>
                <w:sz w:val="20"/>
                <w:szCs w:val="20"/>
              </w:rPr>
              <w:t>there is no reasonable expectation that any person with suspected or confirmed</w:t>
            </w:r>
            <w:r w:rsidR="00F82C06" w:rsidRPr="00EE02C3">
              <w:rPr>
                <w:color w:val="000000"/>
                <w:spacing w:val="1"/>
                <w:sz w:val="20"/>
                <w:szCs w:val="20"/>
              </w:rPr>
              <w:t xml:space="preserve"> </w:t>
            </w:r>
            <w:r w:rsidR="00F82C06" w:rsidRPr="00EE02C3">
              <w:rPr>
                <w:color w:val="000000"/>
                <w:sz w:val="20"/>
                <w:szCs w:val="20"/>
              </w:rPr>
              <w:t>COVID-19 will be present, do you have policies and procedures in place to</w:t>
            </w:r>
            <w:r w:rsidR="00F82C06" w:rsidRPr="00EE02C3">
              <w:rPr>
                <w:color w:val="000000"/>
                <w:spacing w:val="1"/>
                <w:sz w:val="20"/>
                <w:szCs w:val="20"/>
              </w:rPr>
              <w:t xml:space="preserve"> </w:t>
            </w:r>
            <w:r w:rsidR="00F82C06" w:rsidRPr="00EE02C3">
              <w:rPr>
                <w:color w:val="000000"/>
                <w:sz w:val="20"/>
                <w:szCs w:val="20"/>
              </w:rPr>
              <w:t>determine</w:t>
            </w:r>
            <w:r w:rsidR="00F82C06" w:rsidRPr="00EE02C3">
              <w:rPr>
                <w:color w:val="000000"/>
                <w:spacing w:val="-1"/>
                <w:sz w:val="20"/>
                <w:szCs w:val="20"/>
              </w:rPr>
              <w:t xml:space="preserve"> </w:t>
            </w:r>
            <w:r w:rsidR="00F82C06" w:rsidRPr="00EE02C3">
              <w:rPr>
                <w:color w:val="000000"/>
                <w:sz w:val="20"/>
                <w:szCs w:val="20"/>
              </w:rPr>
              <w:t>employees’ vaccination</w:t>
            </w:r>
            <w:r w:rsidR="00F82C06" w:rsidRPr="00EE02C3">
              <w:rPr>
                <w:color w:val="000000"/>
                <w:spacing w:val="1"/>
                <w:sz w:val="20"/>
                <w:szCs w:val="20"/>
              </w:rPr>
              <w:t xml:space="preserve"> </w:t>
            </w:r>
            <w:r w:rsidR="00F82C06" w:rsidRPr="00EE02C3">
              <w:rPr>
                <w:color w:val="000000"/>
                <w:sz w:val="20"/>
                <w:szCs w:val="20"/>
              </w:rPr>
              <w:t>status?</w:t>
            </w:r>
          </w:p>
        </w:tc>
        <w:tc>
          <w:tcPr>
            <w:tcW w:w="684" w:type="dxa"/>
            <w:tcBorders>
              <w:top w:val="single" w:sz="4" w:space="0" w:color="000000"/>
              <w:left w:val="single" w:sz="4" w:space="0" w:color="000000"/>
              <w:bottom w:val="single" w:sz="4" w:space="0" w:color="000000"/>
              <w:right w:val="single" w:sz="4" w:space="0" w:color="000000"/>
            </w:tcBorders>
          </w:tcPr>
          <w:p w14:paraId="03401326" w14:textId="77777777" w:rsidR="00F82C06" w:rsidRPr="00EE02C3" w:rsidRDefault="00F82C06" w:rsidP="00EE1B78">
            <w:pPr>
              <w:pStyle w:val="TableParagraph"/>
              <w:kinsoku w:val="0"/>
              <w:overflowPunct w:val="0"/>
              <w:rPr>
                <w:sz w:val="20"/>
                <w:szCs w:val="20"/>
              </w:rPr>
            </w:pPr>
          </w:p>
          <w:p w14:paraId="4C2B5499" w14:textId="77777777" w:rsidR="00F82C06" w:rsidRPr="00EE02C3" w:rsidRDefault="00F82C06" w:rsidP="00EE1B78">
            <w:pPr>
              <w:pStyle w:val="TableParagraph"/>
              <w:kinsoku w:val="0"/>
              <w:overflowPunct w:val="0"/>
              <w:rPr>
                <w:sz w:val="20"/>
                <w:szCs w:val="20"/>
              </w:rPr>
            </w:pPr>
          </w:p>
          <w:p w14:paraId="3559497A" w14:textId="77777777" w:rsidR="00F82C06" w:rsidRPr="00EE02C3" w:rsidRDefault="00F82C06" w:rsidP="00EE1B78">
            <w:pPr>
              <w:pStyle w:val="TableParagraph"/>
              <w:kinsoku w:val="0"/>
              <w:overflowPunct w:val="0"/>
              <w:spacing w:before="10"/>
              <w:rPr>
                <w:sz w:val="20"/>
                <w:szCs w:val="20"/>
              </w:rPr>
            </w:pPr>
          </w:p>
          <w:p w14:paraId="3D649A46" w14:textId="54032281" w:rsidR="00F82C06" w:rsidRPr="00EE02C3" w:rsidRDefault="007523FF" w:rsidP="00EE1B78">
            <w:pPr>
              <w:pStyle w:val="TableParagraph"/>
              <w:kinsoku w:val="0"/>
              <w:overflowPunct w:val="0"/>
              <w:ind w:left="207"/>
              <w:rPr>
                <w:sz w:val="20"/>
                <w:szCs w:val="20"/>
              </w:rPr>
            </w:pPr>
            <w:r>
              <w:rPr>
                <w:noProof/>
                <w:sz w:val="20"/>
                <w:szCs w:val="20"/>
              </w:rPr>
              <w:drawing>
                <wp:inline distT="0" distB="0" distL="0" distR="0" wp14:anchorId="1B59E443" wp14:editId="3A93D29A">
                  <wp:extent cx="161925" cy="161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77F37CF" w14:textId="77777777" w:rsidR="00F82C06" w:rsidRPr="00EE02C3" w:rsidRDefault="00F82C06" w:rsidP="00EE1B78">
            <w:pPr>
              <w:pStyle w:val="TableParagraph"/>
              <w:kinsoku w:val="0"/>
              <w:overflowPunct w:val="0"/>
              <w:rPr>
                <w:sz w:val="20"/>
                <w:szCs w:val="20"/>
              </w:rPr>
            </w:pPr>
          </w:p>
          <w:p w14:paraId="468CEBDF" w14:textId="77777777" w:rsidR="00F82C06" w:rsidRPr="00EE02C3" w:rsidRDefault="00F82C06" w:rsidP="00EE1B78">
            <w:pPr>
              <w:pStyle w:val="TableParagraph"/>
              <w:kinsoku w:val="0"/>
              <w:overflowPunct w:val="0"/>
              <w:rPr>
                <w:sz w:val="20"/>
                <w:szCs w:val="20"/>
              </w:rPr>
            </w:pPr>
          </w:p>
          <w:p w14:paraId="2741A487" w14:textId="77777777" w:rsidR="00F82C06" w:rsidRPr="00EE02C3" w:rsidRDefault="00F82C06" w:rsidP="00EE1B78">
            <w:pPr>
              <w:pStyle w:val="TableParagraph"/>
              <w:kinsoku w:val="0"/>
              <w:overflowPunct w:val="0"/>
              <w:spacing w:before="10"/>
              <w:rPr>
                <w:sz w:val="20"/>
                <w:szCs w:val="20"/>
              </w:rPr>
            </w:pPr>
          </w:p>
          <w:p w14:paraId="1C5192B5" w14:textId="0383A48F" w:rsidR="00F82C06" w:rsidRPr="00EE02C3" w:rsidRDefault="007523FF" w:rsidP="00EE1B78">
            <w:pPr>
              <w:pStyle w:val="TableParagraph"/>
              <w:kinsoku w:val="0"/>
              <w:overflowPunct w:val="0"/>
              <w:ind w:left="172"/>
              <w:rPr>
                <w:sz w:val="20"/>
                <w:szCs w:val="20"/>
              </w:rPr>
            </w:pPr>
            <w:r>
              <w:rPr>
                <w:noProof/>
                <w:sz w:val="20"/>
                <w:szCs w:val="20"/>
              </w:rPr>
              <w:drawing>
                <wp:inline distT="0" distB="0" distL="0" distR="0" wp14:anchorId="62968F31" wp14:editId="30D55752">
                  <wp:extent cx="161925" cy="1619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0075DE0F" w14:textId="77777777" w:rsidR="00F82C06" w:rsidRPr="00EE02C3" w:rsidRDefault="00F82C06" w:rsidP="00EE1B78">
            <w:pPr>
              <w:pStyle w:val="TableParagraph"/>
              <w:kinsoku w:val="0"/>
              <w:overflowPunct w:val="0"/>
              <w:rPr>
                <w:sz w:val="22"/>
                <w:szCs w:val="22"/>
              </w:rPr>
            </w:pPr>
          </w:p>
        </w:tc>
      </w:tr>
      <w:tr w:rsidR="00F82C06" w:rsidRPr="00EE02C3" w14:paraId="0A738AFF" w14:textId="77777777" w:rsidTr="00EE1B78">
        <w:trPr>
          <w:trHeight w:val="602"/>
        </w:trPr>
        <w:tc>
          <w:tcPr>
            <w:tcW w:w="7110" w:type="dxa"/>
            <w:tcBorders>
              <w:top w:val="single" w:sz="4" w:space="0" w:color="000000"/>
              <w:left w:val="single" w:sz="4" w:space="0" w:color="000000"/>
              <w:bottom w:val="single" w:sz="4" w:space="0" w:color="000000"/>
              <w:right w:val="single" w:sz="4" w:space="0" w:color="000000"/>
            </w:tcBorders>
          </w:tcPr>
          <w:p w14:paraId="29BF5C00" w14:textId="70CEDE15" w:rsidR="00F82C06" w:rsidRPr="00EE02C3" w:rsidRDefault="00F82C06" w:rsidP="00C2208B">
            <w:pPr>
              <w:pStyle w:val="TableParagraph"/>
              <w:kinsoku w:val="0"/>
              <w:overflowPunct w:val="0"/>
              <w:spacing w:before="9" w:line="223" w:lineRule="auto"/>
              <w:ind w:left="135" w:right="788"/>
              <w:rPr>
                <w:sz w:val="20"/>
                <w:szCs w:val="20"/>
              </w:rPr>
            </w:pPr>
            <w:r w:rsidRPr="00EE02C3">
              <w:rPr>
                <w:sz w:val="20"/>
                <w:szCs w:val="20"/>
              </w:rPr>
              <w:t>Have you shared your COVID-19 plan with all other employers at your</w:t>
            </w:r>
            <w:r w:rsidRPr="00EE02C3">
              <w:rPr>
                <w:spacing w:val="-48"/>
                <w:sz w:val="20"/>
                <w:szCs w:val="20"/>
              </w:rPr>
              <w:t xml:space="preserve"> </w:t>
            </w:r>
            <w:r w:rsidRPr="00EE02C3">
              <w:rPr>
                <w:sz w:val="20"/>
                <w:szCs w:val="20"/>
              </w:rPr>
              <w:t>worksite(s)</w:t>
            </w:r>
            <w:r w:rsidRPr="00EE02C3">
              <w:rPr>
                <w:spacing w:val="-1"/>
                <w:sz w:val="20"/>
                <w:szCs w:val="20"/>
              </w:rPr>
              <w:t xml:space="preserve"> </w:t>
            </w:r>
            <w:r w:rsidRPr="00EE02C3">
              <w:rPr>
                <w:sz w:val="20"/>
                <w:szCs w:val="20"/>
              </w:rPr>
              <w:t>and coordinated</w:t>
            </w:r>
            <w:r w:rsidRPr="00EE02C3">
              <w:rPr>
                <w:spacing w:val="-2"/>
                <w:sz w:val="20"/>
                <w:szCs w:val="20"/>
              </w:rPr>
              <w:t xml:space="preserve"> </w:t>
            </w:r>
            <w:r w:rsidRPr="00EE02C3">
              <w:rPr>
                <w:sz w:val="20"/>
                <w:szCs w:val="20"/>
              </w:rPr>
              <w:t>to ensure</w:t>
            </w:r>
            <w:r w:rsidRPr="00EE02C3">
              <w:rPr>
                <w:spacing w:val="-1"/>
                <w:sz w:val="20"/>
                <w:szCs w:val="20"/>
              </w:rPr>
              <w:t xml:space="preserve"> </w:t>
            </w:r>
            <w:r w:rsidRPr="00EE02C3">
              <w:rPr>
                <w:sz w:val="20"/>
                <w:szCs w:val="20"/>
              </w:rPr>
              <w:t>all</w:t>
            </w:r>
            <w:r w:rsidRPr="00EE02C3">
              <w:rPr>
                <w:spacing w:val="-2"/>
                <w:sz w:val="20"/>
                <w:szCs w:val="20"/>
              </w:rPr>
              <w:t xml:space="preserve"> </w:t>
            </w:r>
            <w:r w:rsidRPr="00EE02C3">
              <w:rPr>
                <w:sz w:val="20"/>
                <w:szCs w:val="20"/>
              </w:rPr>
              <w:t>workers</w:t>
            </w:r>
            <w:r w:rsidRPr="00EE02C3">
              <w:rPr>
                <w:spacing w:val="-1"/>
                <w:sz w:val="20"/>
                <w:szCs w:val="20"/>
              </w:rPr>
              <w:t xml:space="preserve"> </w:t>
            </w:r>
            <w:r w:rsidRPr="00EE02C3">
              <w:rPr>
                <w:sz w:val="20"/>
                <w:szCs w:val="20"/>
              </w:rPr>
              <w:t>are</w:t>
            </w:r>
            <w:r w:rsidRPr="00EE02C3">
              <w:rPr>
                <w:spacing w:val="-1"/>
                <w:sz w:val="20"/>
                <w:szCs w:val="20"/>
              </w:rPr>
              <w:t xml:space="preserve"> </w:t>
            </w:r>
            <w:r w:rsidRPr="00EE02C3">
              <w:rPr>
                <w:sz w:val="20"/>
                <w:szCs w:val="20"/>
              </w:rPr>
              <w:t>protected?</w:t>
            </w:r>
          </w:p>
        </w:tc>
        <w:tc>
          <w:tcPr>
            <w:tcW w:w="684" w:type="dxa"/>
            <w:tcBorders>
              <w:top w:val="single" w:sz="4" w:space="0" w:color="000000"/>
              <w:left w:val="single" w:sz="4" w:space="0" w:color="000000"/>
              <w:bottom w:val="single" w:sz="4" w:space="0" w:color="000000"/>
              <w:right w:val="single" w:sz="4" w:space="0" w:color="000000"/>
            </w:tcBorders>
          </w:tcPr>
          <w:p w14:paraId="2D392373" w14:textId="77777777" w:rsidR="00F82C06" w:rsidRPr="00EE02C3" w:rsidRDefault="00F82C06" w:rsidP="00EE1B78">
            <w:pPr>
              <w:pStyle w:val="TableParagraph"/>
              <w:kinsoku w:val="0"/>
              <w:overflowPunct w:val="0"/>
              <w:spacing w:before="2"/>
              <w:rPr>
                <w:sz w:val="18"/>
                <w:szCs w:val="18"/>
              </w:rPr>
            </w:pPr>
          </w:p>
          <w:p w14:paraId="0411B624" w14:textId="1F776716" w:rsidR="00F82C06" w:rsidRPr="00EE02C3" w:rsidRDefault="007523FF" w:rsidP="00EE1B78">
            <w:pPr>
              <w:pStyle w:val="TableParagraph"/>
              <w:kinsoku w:val="0"/>
              <w:overflowPunct w:val="0"/>
              <w:ind w:left="207"/>
              <w:rPr>
                <w:sz w:val="20"/>
                <w:szCs w:val="20"/>
              </w:rPr>
            </w:pPr>
            <w:r>
              <w:rPr>
                <w:noProof/>
                <w:sz w:val="20"/>
                <w:szCs w:val="20"/>
              </w:rPr>
              <w:drawing>
                <wp:inline distT="0" distB="0" distL="0" distR="0" wp14:anchorId="45003520" wp14:editId="7F98AED0">
                  <wp:extent cx="161925" cy="161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68541DE" w14:textId="77777777" w:rsidR="00F82C06" w:rsidRPr="00EE02C3" w:rsidRDefault="00F82C06" w:rsidP="00EE1B78">
            <w:pPr>
              <w:pStyle w:val="TableParagraph"/>
              <w:kinsoku w:val="0"/>
              <w:overflowPunct w:val="0"/>
              <w:spacing w:before="2"/>
              <w:rPr>
                <w:sz w:val="18"/>
                <w:szCs w:val="18"/>
              </w:rPr>
            </w:pPr>
          </w:p>
          <w:p w14:paraId="313CC3BB" w14:textId="1D5B8C57" w:rsidR="00F82C06" w:rsidRPr="00EE02C3" w:rsidRDefault="007523FF" w:rsidP="00EE1B78">
            <w:pPr>
              <w:pStyle w:val="TableParagraph"/>
              <w:kinsoku w:val="0"/>
              <w:overflowPunct w:val="0"/>
              <w:ind w:left="172"/>
              <w:rPr>
                <w:sz w:val="20"/>
                <w:szCs w:val="20"/>
              </w:rPr>
            </w:pPr>
            <w:r>
              <w:rPr>
                <w:noProof/>
                <w:sz w:val="20"/>
                <w:szCs w:val="20"/>
              </w:rPr>
              <w:drawing>
                <wp:inline distT="0" distB="0" distL="0" distR="0" wp14:anchorId="3402DCCD" wp14:editId="5DF86585">
                  <wp:extent cx="161925" cy="1619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032DADDC" w14:textId="77777777" w:rsidR="00F82C06" w:rsidRPr="00EE02C3" w:rsidRDefault="00F82C06" w:rsidP="00EE1B78">
            <w:pPr>
              <w:pStyle w:val="TableParagraph"/>
              <w:kinsoku w:val="0"/>
              <w:overflowPunct w:val="0"/>
              <w:rPr>
                <w:sz w:val="22"/>
                <w:szCs w:val="22"/>
              </w:rPr>
            </w:pPr>
          </w:p>
        </w:tc>
      </w:tr>
      <w:tr w:rsidR="00F82C06" w:rsidRPr="00EE02C3" w14:paraId="0DDE7B71" w14:textId="77777777" w:rsidTr="00EE1B78">
        <w:trPr>
          <w:trHeight w:val="1097"/>
        </w:trPr>
        <w:tc>
          <w:tcPr>
            <w:tcW w:w="7110" w:type="dxa"/>
            <w:tcBorders>
              <w:top w:val="single" w:sz="4" w:space="0" w:color="000000"/>
              <w:left w:val="single" w:sz="4" w:space="0" w:color="000000"/>
              <w:bottom w:val="single" w:sz="4" w:space="0" w:color="000000"/>
              <w:right w:val="single" w:sz="4" w:space="0" w:color="000000"/>
            </w:tcBorders>
          </w:tcPr>
          <w:p w14:paraId="0DA8035A" w14:textId="5FAEF222" w:rsidR="00F82C06" w:rsidRPr="00EE02C3" w:rsidRDefault="00F82C06" w:rsidP="00C2208B">
            <w:pPr>
              <w:pStyle w:val="TableParagraph"/>
              <w:kinsoku w:val="0"/>
              <w:overflowPunct w:val="0"/>
              <w:spacing w:before="9" w:line="223" w:lineRule="auto"/>
              <w:ind w:left="135" w:right="205"/>
              <w:rPr>
                <w:sz w:val="20"/>
                <w:szCs w:val="20"/>
              </w:rPr>
            </w:pPr>
            <w:r w:rsidRPr="00EE02C3">
              <w:rPr>
                <w:sz w:val="20"/>
                <w:szCs w:val="20"/>
              </w:rPr>
              <w:t>Do you have policies to limit and monitor points of entry in settings where direct</w:t>
            </w:r>
            <w:r w:rsidRPr="00EE02C3">
              <w:rPr>
                <w:spacing w:val="-47"/>
                <w:sz w:val="20"/>
                <w:szCs w:val="20"/>
              </w:rPr>
              <w:t xml:space="preserve"> </w:t>
            </w:r>
            <w:r w:rsidRPr="00EE02C3">
              <w:rPr>
                <w:sz w:val="20"/>
                <w:szCs w:val="20"/>
              </w:rPr>
              <w:t>patient</w:t>
            </w:r>
            <w:r w:rsidRPr="00EE02C3">
              <w:rPr>
                <w:spacing w:val="-1"/>
                <w:sz w:val="20"/>
                <w:szCs w:val="20"/>
              </w:rPr>
              <w:t xml:space="preserve"> </w:t>
            </w:r>
            <w:r w:rsidRPr="00EE02C3">
              <w:rPr>
                <w:sz w:val="20"/>
                <w:szCs w:val="20"/>
              </w:rPr>
              <w:t>care</w:t>
            </w:r>
            <w:r w:rsidRPr="00EE02C3">
              <w:rPr>
                <w:spacing w:val="-1"/>
                <w:sz w:val="20"/>
                <w:szCs w:val="20"/>
              </w:rPr>
              <w:t xml:space="preserve"> </w:t>
            </w:r>
            <w:r w:rsidRPr="00EE02C3">
              <w:rPr>
                <w:sz w:val="20"/>
                <w:szCs w:val="20"/>
              </w:rPr>
              <w:t>is</w:t>
            </w:r>
            <w:r w:rsidRPr="00EE02C3">
              <w:rPr>
                <w:spacing w:val="-1"/>
                <w:sz w:val="20"/>
                <w:szCs w:val="20"/>
              </w:rPr>
              <w:t xml:space="preserve"> </w:t>
            </w:r>
            <w:r w:rsidRPr="00EE02C3">
              <w:rPr>
                <w:sz w:val="20"/>
                <w:szCs w:val="20"/>
              </w:rPr>
              <w:t>provided?</w:t>
            </w:r>
          </w:p>
          <w:p w14:paraId="01954C56" w14:textId="03830793" w:rsidR="00F82C06" w:rsidRPr="00EE02C3" w:rsidRDefault="00F82C06" w:rsidP="00C2208B">
            <w:pPr>
              <w:pStyle w:val="TableParagraph"/>
              <w:kinsoku w:val="0"/>
              <w:overflowPunct w:val="0"/>
              <w:spacing w:before="5"/>
              <w:ind w:left="135" w:right="146"/>
              <w:rPr>
                <w:i/>
                <w:iCs/>
                <w:sz w:val="20"/>
                <w:szCs w:val="20"/>
              </w:rPr>
            </w:pPr>
            <w:r w:rsidRPr="00EE02C3">
              <w:rPr>
                <w:i/>
                <w:iCs/>
                <w:sz w:val="20"/>
                <w:szCs w:val="20"/>
              </w:rPr>
              <w:t>(Note:</w:t>
            </w:r>
            <w:r w:rsidRPr="00EE02C3">
              <w:rPr>
                <w:i/>
                <w:iCs/>
                <w:spacing w:val="-1"/>
                <w:sz w:val="20"/>
                <w:szCs w:val="20"/>
              </w:rPr>
              <w:t xml:space="preserve"> </w:t>
            </w:r>
            <w:r w:rsidRPr="00EE02C3">
              <w:rPr>
                <w:i/>
                <w:iCs/>
                <w:sz w:val="20"/>
                <w:szCs w:val="20"/>
              </w:rPr>
              <w:t>Does</w:t>
            </w:r>
            <w:r w:rsidRPr="00EE02C3">
              <w:rPr>
                <w:i/>
                <w:iCs/>
                <w:spacing w:val="-1"/>
                <w:sz w:val="20"/>
                <w:szCs w:val="20"/>
              </w:rPr>
              <w:t xml:space="preserve"> </w:t>
            </w:r>
            <w:r w:rsidRPr="00EE02C3">
              <w:rPr>
                <w:i/>
                <w:iCs/>
                <w:sz w:val="20"/>
                <w:szCs w:val="20"/>
              </w:rPr>
              <w:t>not apply where</w:t>
            </w:r>
            <w:r w:rsidRPr="00EE02C3">
              <w:rPr>
                <w:i/>
                <w:iCs/>
                <w:spacing w:val="-1"/>
                <w:sz w:val="20"/>
                <w:szCs w:val="20"/>
              </w:rPr>
              <w:t xml:space="preserve"> </w:t>
            </w:r>
            <w:r w:rsidRPr="00EE02C3">
              <w:rPr>
                <w:i/>
                <w:iCs/>
                <w:sz w:val="20"/>
                <w:szCs w:val="20"/>
              </w:rPr>
              <w:t>emergency</w:t>
            </w:r>
            <w:r w:rsidRPr="00EE02C3">
              <w:rPr>
                <w:i/>
                <w:iCs/>
                <w:spacing w:val="-2"/>
                <w:sz w:val="20"/>
                <w:szCs w:val="20"/>
              </w:rPr>
              <w:t xml:space="preserve"> </w:t>
            </w:r>
            <w:r w:rsidRPr="00EE02C3">
              <w:rPr>
                <w:i/>
                <w:iCs/>
                <w:sz w:val="20"/>
                <w:szCs w:val="20"/>
              </w:rPr>
              <w:t>responders</w:t>
            </w:r>
            <w:r w:rsidRPr="00EE02C3">
              <w:rPr>
                <w:i/>
                <w:iCs/>
                <w:spacing w:val="-2"/>
                <w:sz w:val="20"/>
                <w:szCs w:val="20"/>
              </w:rPr>
              <w:t xml:space="preserve"> </w:t>
            </w:r>
            <w:r w:rsidRPr="00EE02C3">
              <w:rPr>
                <w:i/>
                <w:iCs/>
                <w:sz w:val="20"/>
                <w:szCs w:val="20"/>
              </w:rPr>
              <w:t>or</w:t>
            </w:r>
            <w:r w:rsidRPr="00EE02C3">
              <w:rPr>
                <w:i/>
                <w:iCs/>
                <w:spacing w:val="-2"/>
                <w:sz w:val="20"/>
                <w:szCs w:val="20"/>
              </w:rPr>
              <w:t xml:space="preserve"> </w:t>
            </w:r>
            <w:r w:rsidRPr="00EE02C3">
              <w:rPr>
                <w:i/>
                <w:iCs/>
                <w:sz w:val="20"/>
                <w:szCs w:val="20"/>
              </w:rPr>
              <w:t>other</w:t>
            </w:r>
            <w:r w:rsidRPr="00EE02C3">
              <w:rPr>
                <w:i/>
                <w:iCs/>
                <w:spacing w:val="-1"/>
                <w:sz w:val="20"/>
                <w:szCs w:val="20"/>
              </w:rPr>
              <w:t xml:space="preserve"> </w:t>
            </w:r>
            <w:r w:rsidRPr="00EE02C3">
              <w:rPr>
                <w:i/>
                <w:iCs/>
                <w:sz w:val="20"/>
                <w:szCs w:val="20"/>
              </w:rPr>
              <w:t>licensed healthcare</w:t>
            </w:r>
            <w:r w:rsidRPr="00EE02C3">
              <w:rPr>
                <w:i/>
                <w:iCs/>
                <w:spacing w:val="-47"/>
                <w:sz w:val="20"/>
                <w:szCs w:val="20"/>
              </w:rPr>
              <w:t xml:space="preserve"> </w:t>
            </w:r>
            <w:r w:rsidRPr="00EE02C3">
              <w:rPr>
                <w:i/>
                <w:iCs/>
                <w:sz w:val="20"/>
                <w:szCs w:val="20"/>
              </w:rPr>
              <w:t>providers</w:t>
            </w:r>
            <w:r w:rsidRPr="00EE02C3">
              <w:rPr>
                <w:i/>
                <w:iCs/>
                <w:spacing w:val="-3"/>
                <w:sz w:val="20"/>
                <w:szCs w:val="20"/>
              </w:rPr>
              <w:t xml:space="preserve"> </w:t>
            </w:r>
            <w:r w:rsidRPr="00EE02C3">
              <w:rPr>
                <w:i/>
                <w:iCs/>
                <w:sz w:val="20"/>
                <w:szCs w:val="20"/>
              </w:rPr>
              <w:t>enter</w:t>
            </w:r>
            <w:r w:rsidRPr="00EE02C3">
              <w:rPr>
                <w:i/>
                <w:iCs/>
                <w:spacing w:val="-2"/>
                <w:sz w:val="20"/>
                <w:szCs w:val="20"/>
              </w:rPr>
              <w:t xml:space="preserve"> </w:t>
            </w:r>
            <w:r w:rsidRPr="00EE02C3">
              <w:rPr>
                <w:i/>
                <w:iCs/>
                <w:sz w:val="20"/>
                <w:szCs w:val="20"/>
              </w:rPr>
              <w:t>a</w:t>
            </w:r>
            <w:r w:rsidRPr="00EE02C3">
              <w:rPr>
                <w:i/>
                <w:iCs/>
                <w:spacing w:val="-1"/>
                <w:sz w:val="20"/>
                <w:szCs w:val="20"/>
              </w:rPr>
              <w:t xml:space="preserve"> </w:t>
            </w:r>
            <w:r w:rsidRPr="00EE02C3">
              <w:rPr>
                <w:i/>
                <w:iCs/>
                <w:sz w:val="20"/>
                <w:szCs w:val="20"/>
              </w:rPr>
              <w:t>non-healthcare setting to</w:t>
            </w:r>
            <w:r w:rsidRPr="00EE02C3">
              <w:rPr>
                <w:i/>
                <w:iCs/>
                <w:spacing w:val="-2"/>
                <w:sz w:val="20"/>
                <w:szCs w:val="20"/>
              </w:rPr>
              <w:t xml:space="preserve"> </w:t>
            </w:r>
            <w:r w:rsidRPr="00EE02C3">
              <w:rPr>
                <w:i/>
                <w:iCs/>
                <w:sz w:val="20"/>
                <w:szCs w:val="20"/>
              </w:rPr>
              <w:t>provide</w:t>
            </w:r>
            <w:r w:rsidRPr="00EE02C3">
              <w:rPr>
                <w:i/>
                <w:iCs/>
                <w:spacing w:val="-2"/>
                <w:sz w:val="20"/>
                <w:szCs w:val="20"/>
              </w:rPr>
              <w:t xml:space="preserve"> </w:t>
            </w:r>
            <w:r w:rsidRPr="00EE02C3">
              <w:rPr>
                <w:i/>
                <w:iCs/>
                <w:sz w:val="20"/>
                <w:szCs w:val="20"/>
              </w:rPr>
              <w:t>healthcare services.)</w:t>
            </w:r>
          </w:p>
        </w:tc>
        <w:tc>
          <w:tcPr>
            <w:tcW w:w="684" w:type="dxa"/>
            <w:tcBorders>
              <w:top w:val="single" w:sz="4" w:space="0" w:color="000000"/>
              <w:left w:val="single" w:sz="4" w:space="0" w:color="000000"/>
              <w:bottom w:val="single" w:sz="4" w:space="0" w:color="000000"/>
              <w:right w:val="single" w:sz="4" w:space="0" w:color="000000"/>
            </w:tcBorders>
          </w:tcPr>
          <w:p w14:paraId="579E2FC2" w14:textId="77777777" w:rsidR="00F82C06" w:rsidRPr="00EE02C3" w:rsidRDefault="00F82C06" w:rsidP="00EE1B78">
            <w:pPr>
              <w:pStyle w:val="TableParagraph"/>
              <w:kinsoku w:val="0"/>
              <w:overflowPunct w:val="0"/>
              <w:rPr>
                <w:sz w:val="20"/>
                <w:szCs w:val="20"/>
              </w:rPr>
            </w:pPr>
          </w:p>
          <w:p w14:paraId="6A9B039F" w14:textId="77777777" w:rsidR="00F82C06" w:rsidRPr="00EE02C3" w:rsidRDefault="00F82C06" w:rsidP="00EE1B78">
            <w:pPr>
              <w:pStyle w:val="TableParagraph"/>
              <w:kinsoku w:val="0"/>
              <w:overflowPunct w:val="0"/>
              <w:rPr>
                <w:sz w:val="20"/>
                <w:szCs w:val="20"/>
              </w:rPr>
            </w:pPr>
          </w:p>
          <w:p w14:paraId="57E6EC29" w14:textId="77777777" w:rsidR="00F82C06" w:rsidRPr="00EE02C3" w:rsidRDefault="00F82C06" w:rsidP="00EE1B78">
            <w:pPr>
              <w:pStyle w:val="TableParagraph"/>
              <w:kinsoku w:val="0"/>
              <w:overflowPunct w:val="0"/>
              <w:spacing w:before="8"/>
              <w:rPr>
                <w:sz w:val="11"/>
                <w:szCs w:val="11"/>
              </w:rPr>
            </w:pPr>
          </w:p>
          <w:p w14:paraId="50FED555" w14:textId="5E75284F" w:rsidR="00F82C06" w:rsidRPr="00EE02C3" w:rsidRDefault="007523FF" w:rsidP="00EE1B78">
            <w:pPr>
              <w:pStyle w:val="TableParagraph"/>
              <w:kinsoku w:val="0"/>
              <w:overflowPunct w:val="0"/>
              <w:ind w:left="207"/>
              <w:rPr>
                <w:sz w:val="20"/>
                <w:szCs w:val="20"/>
              </w:rPr>
            </w:pPr>
            <w:r>
              <w:rPr>
                <w:noProof/>
                <w:sz w:val="20"/>
                <w:szCs w:val="20"/>
              </w:rPr>
              <w:drawing>
                <wp:inline distT="0" distB="0" distL="0" distR="0" wp14:anchorId="6CDD6595" wp14:editId="0E1F365C">
                  <wp:extent cx="161925" cy="1619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B4B020F" w14:textId="77777777" w:rsidR="00F82C06" w:rsidRPr="00EE02C3" w:rsidRDefault="00F82C06" w:rsidP="00EE1B78">
            <w:pPr>
              <w:pStyle w:val="TableParagraph"/>
              <w:kinsoku w:val="0"/>
              <w:overflowPunct w:val="0"/>
              <w:rPr>
                <w:sz w:val="20"/>
                <w:szCs w:val="20"/>
              </w:rPr>
            </w:pPr>
          </w:p>
          <w:p w14:paraId="679ACDAB" w14:textId="77777777" w:rsidR="00F82C06" w:rsidRPr="00EE02C3" w:rsidRDefault="00F82C06" w:rsidP="00EE1B78">
            <w:pPr>
              <w:pStyle w:val="TableParagraph"/>
              <w:kinsoku w:val="0"/>
              <w:overflowPunct w:val="0"/>
              <w:rPr>
                <w:sz w:val="20"/>
                <w:szCs w:val="20"/>
              </w:rPr>
            </w:pPr>
          </w:p>
          <w:p w14:paraId="38D0F941" w14:textId="77777777" w:rsidR="00F82C06" w:rsidRPr="00EE02C3" w:rsidRDefault="00F82C06" w:rsidP="00EE1B78">
            <w:pPr>
              <w:pStyle w:val="TableParagraph"/>
              <w:kinsoku w:val="0"/>
              <w:overflowPunct w:val="0"/>
              <w:spacing w:before="8"/>
              <w:rPr>
                <w:sz w:val="11"/>
                <w:szCs w:val="11"/>
              </w:rPr>
            </w:pPr>
          </w:p>
          <w:p w14:paraId="43F70E2D" w14:textId="5EE4B9FE" w:rsidR="00F82C06" w:rsidRPr="00EE02C3" w:rsidRDefault="007523FF" w:rsidP="00EE1B78">
            <w:pPr>
              <w:pStyle w:val="TableParagraph"/>
              <w:kinsoku w:val="0"/>
              <w:overflowPunct w:val="0"/>
              <w:ind w:left="172"/>
              <w:rPr>
                <w:sz w:val="20"/>
                <w:szCs w:val="20"/>
              </w:rPr>
            </w:pPr>
            <w:r>
              <w:rPr>
                <w:noProof/>
                <w:sz w:val="20"/>
                <w:szCs w:val="20"/>
              </w:rPr>
              <w:drawing>
                <wp:inline distT="0" distB="0" distL="0" distR="0" wp14:anchorId="048EFF6A" wp14:editId="6FC11F90">
                  <wp:extent cx="161925" cy="161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77E7ACD6" w14:textId="77777777" w:rsidR="00F82C06" w:rsidRPr="00EE02C3" w:rsidRDefault="00F82C06" w:rsidP="00EE1B78">
            <w:pPr>
              <w:pStyle w:val="TableParagraph"/>
              <w:kinsoku w:val="0"/>
              <w:overflowPunct w:val="0"/>
              <w:rPr>
                <w:sz w:val="22"/>
                <w:szCs w:val="22"/>
              </w:rPr>
            </w:pPr>
          </w:p>
        </w:tc>
      </w:tr>
      <w:tr w:rsidR="00F82C06" w:rsidRPr="00EE02C3" w14:paraId="79DFB6A2" w14:textId="77777777" w:rsidTr="00EE1B78">
        <w:trPr>
          <w:trHeight w:val="809"/>
        </w:trPr>
        <w:tc>
          <w:tcPr>
            <w:tcW w:w="7110" w:type="dxa"/>
            <w:tcBorders>
              <w:top w:val="single" w:sz="4" w:space="0" w:color="000000"/>
              <w:left w:val="single" w:sz="4" w:space="0" w:color="000000"/>
              <w:bottom w:val="single" w:sz="4" w:space="0" w:color="000000"/>
              <w:right w:val="single" w:sz="4" w:space="0" w:color="000000"/>
            </w:tcBorders>
          </w:tcPr>
          <w:p w14:paraId="2B324E88" w14:textId="307FEAC4" w:rsidR="00F82C06" w:rsidRPr="00EE02C3" w:rsidRDefault="00F82C06" w:rsidP="00C2208B">
            <w:pPr>
              <w:pStyle w:val="TableParagraph"/>
              <w:kinsoku w:val="0"/>
              <w:overflowPunct w:val="0"/>
              <w:spacing w:before="4" w:line="230" w:lineRule="auto"/>
              <w:ind w:left="135" w:right="205"/>
              <w:rPr>
                <w:sz w:val="20"/>
                <w:szCs w:val="20"/>
              </w:rPr>
            </w:pPr>
            <w:r w:rsidRPr="00EE02C3">
              <w:rPr>
                <w:sz w:val="20"/>
                <w:szCs w:val="20"/>
              </w:rPr>
              <w:t>Do you have a policy to screen and triage all clients, patients, residents, delivery</w:t>
            </w:r>
            <w:r w:rsidRPr="00EE02C3">
              <w:rPr>
                <w:spacing w:val="-47"/>
                <w:sz w:val="20"/>
                <w:szCs w:val="20"/>
              </w:rPr>
              <w:t xml:space="preserve"> </w:t>
            </w:r>
            <w:r w:rsidRPr="00EE02C3">
              <w:rPr>
                <w:sz w:val="20"/>
                <w:szCs w:val="20"/>
              </w:rPr>
              <w:t>people, visitors, and other non-employees entering settings where direct patient</w:t>
            </w:r>
            <w:r w:rsidRPr="00EE02C3">
              <w:rPr>
                <w:spacing w:val="1"/>
                <w:sz w:val="20"/>
                <w:szCs w:val="20"/>
              </w:rPr>
              <w:t xml:space="preserve"> </w:t>
            </w:r>
            <w:r w:rsidRPr="00EE02C3">
              <w:rPr>
                <w:sz w:val="20"/>
                <w:szCs w:val="20"/>
              </w:rPr>
              <w:t>care</w:t>
            </w:r>
            <w:r w:rsidRPr="00EE02C3">
              <w:rPr>
                <w:spacing w:val="-1"/>
                <w:sz w:val="20"/>
                <w:szCs w:val="20"/>
              </w:rPr>
              <w:t xml:space="preserve"> </w:t>
            </w:r>
            <w:r w:rsidRPr="00EE02C3">
              <w:rPr>
                <w:sz w:val="20"/>
                <w:szCs w:val="20"/>
              </w:rPr>
              <w:t>is</w:t>
            </w:r>
            <w:r w:rsidRPr="00EE02C3">
              <w:rPr>
                <w:spacing w:val="-2"/>
                <w:sz w:val="20"/>
                <w:szCs w:val="20"/>
              </w:rPr>
              <w:t xml:space="preserve"> </w:t>
            </w:r>
            <w:r w:rsidRPr="00EE02C3">
              <w:rPr>
                <w:sz w:val="20"/>
                <w:szCs w:val="20"/>
              </w:rPr>
              <w:t>provided for</w:t>
            </w:r>
            <w:r w:rsidRPr="00EE02C3">
              <w:rPr>
                <w:spacing w:val="-1"/>
                <w:sz w:val="20"/>
                <w:szCs w:val="20"/>
              </w:rPr>
              <w:t xml:space="preserve"> </w:t>
            </w:r>
            <w:r w:rsidRPr="00EE02C3">
              <w:rPr>
                <w:sz w:val="20"/>
                <w:szCs w:val="20"/>
              </w:rPr>
              <w:t>people</w:t>
            </w:r>
            <w:r w:rsidRPr="00EE02C3">
              <w:rPr>
                <w:spacing w:val="-3"/>
                <w:sz w:val="20"/>
                <w:szCs w:val="20"/>
              </w:rPr>
              <w:t xml:space="preserve"> </w:t>
            </w:r>
            <w:r w:rsidRPr="00EE02C3">
              <w:rPr>
                <w:sz w:val="20"/>
                <w:szCs w:val="20"/>
              </w:rPr>
              <w:t>who may</w:t>
            </w:r>
            <w:r w:rsidRPr="00EE02C3">
              <w:rPr>
                <w:spacing w:val="-1"/>
                <w:sz w:val="20"/>
                <w:szCs w:val="20"/>
              </w:rPr>
              <w:t xml:space="preserve"> </w:t>
            </w:r>
            <w:r w:rsidRPr="00EE02C3">
              <w:rPr>
                <w:sz w:val="20"/>
                <w:szCs w:val="20"/>
              </w:rPr>
              <w:t>have</w:t>
            </w:r>
            <w:r w:rsidRPr="00EE02C3">
              <w:rPr>
                <w:spacing w:val="1"/>
                <w:sz w:val="20"/>
                <w:szCs w:val="20"/>
              </w:rPr>
              <w:t xml:space="preserve"> </w:t>
            </w:r>
            <w:r w:rsidRPr="00EE02C3">
              <w:rPr>
                <w:sz w:val="20"/>
                <w:szCs w:val="20"/>
              </w:rPr>
              <w:t>symptoms</w:t>
            </w:r>
            <w:r w:rsidRPr="00EE02C3">
              <w:rPr>
                <w:spacing w:val="-1"/>
                <w:sz w:val="20"/>
                <w:szCs w:val="20"/>
              </w:rPr>
              <w:t xml:space="preserve"> </w:t>
            </w:r>
            <w:r w:rsidRPr="00EE02C3">
              <w:rPr>
                <w:sz w:val="20"/>
                <w:szCs w:val="20"/>
              </w:rPr>
              <w:t>of COVID-19?</w:t>
            </w:r>
          </w:p>
        </w:tc>
        <w:tc>
          <w:tcPr>
            <w:tcW w:w="684" w:type="dxa"/>
            <w:tcBorders>
              <w:top w:val="single" w:sz="4" w:space="0" w:color="000000"/>
              <w:left w:val="single" w:sz="4" w:space="0" w:color="000000"/>
              <w:bottom w:val="single" w:sz="4" w:space="0" w:color="000000"/>
              <w:right w:val="single" w:sz="4" w:space="0" w:color="000000"/>
            </w:tcBorders>
          </w:tcPr>
          <w:p w14:paraId="43FB7EE3" w14:textId="77777777" w:rsidR="00F82C06" w:rsidRPr="00EE02C3" w:rsidRDefault="00F82C06" w:rsidP="00EE1B78">
            <w:pPr>
              <w:pStyle w:val="TableParagraph"/>
              <w:kinsoku w:val="0"/>
              <w:overflowPunct w:val="0"/>
              <w:spacing w:before="3"/>
              <w:rPr>
                <w:sz w:val="26"/>
                <w:szCs w:val="26"/>
              </w:rPr>
            </w:pPr>
          </w:p>
          <w:p w14:paraId="223FAF3F" w14:textId="5D9A5DD9" w:rsidR="00F82C06" w:rsidRPr="00EE02C3" w:rsidRDefault="007523FF" w:rsidP="00EE1B78">
            <w:pPr>
              <w:pStyle w:val="TableParagraph"/>
              <w:kinsoku w:val="0"/>
              <w:overflowPunct w:val="0"/>
              <w:ind w:left="207"/>
              <w:rPr>
                <w:sz w:val="20"/>
                <w:szCs w:val="20"/>
              </w:rPr>
            </w:pPr>
            <w:r>
              <w:rPr>
                <w:noProof/>
                <w:sz w:val="20"/>
                <w:szCs w:val="20"/>
              </w:rPr>
              <w:drawing>
                <wp:inline distT="0" distB="0" distL="0" distR="0" wp14:anchorId="7CE949C4" wp14:editId="6BC41D06">
                  <wp:extent cx="161925" cy="1619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0032C321" w14:textId="77777777" w:rsidR="00F82C06" w:rsidRPr="00EE02C3" w:rsidRDefault="00F82C06" w:rsidP="00EE1B78">
            <w:pPr>
              <w:pStyle w:val="TableParagraph"/>
              <w:kinsoku w:val="0"/>
              <w:overflowPunct w:val="0"/>
              <w:spacing w:before="3"/>
              <w:rPr>
                <w:sz w:val="26"/>
                <w:szCs w:val="26"/>
              </w:rPr>
            </w:pPr>
          </w:p>
          <w:p w14:paraId="36748827" w14:textId="32AEB359" w:rsidR="00F82C06" w:rsidRPr="00EE02C3" w:rsidRDefault="007523FF" w:rsidP="00EE1B78">
            <w:pPr>
              <w:pStyle w:val="TableParagraph"/>
              <w:kinsoku w:val="0"/>
              <w:overflowPunct w:val="0"/>
              <w:ind w:left="172"/>
              <w:rPr>
                <w:sz w:val="20"/>
                <w:szCs w:val="20"/>
              </w:rPr>
            </w:pPr>
            <w:r>
              <w:rPr>
                <w:noProof/>
                <w:sz w:val="20"/>
                <w:szCs w:val="20"/>
              </w:rPr>
              <w:drawing>
                <wp:inline distT="0" distB="0" distL="0" distR="0" wp14:anchorId="1CBFD041" wp14:editId="363537E9">
                  <wp:extent cx="161925" cy="1619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2F981EBB" w14:textId="77777777" w:rsidR="00F82C06" w:rsidRPr="00EE02C3" w:rsidRDefault="00F82C06" w:rsidP="00EE1B78">
            <w:pPr>
              <w:pStyle w:val="TableParagraph"/>
              <w:kinsoku w:val="0"/>
              <w:overflowPunct w:val="0"/>
              <w:rPr>
                <w:sz w:val="22"/>
                <w:szCs w:val="22"/>
              </w:rPr>
            </w:pPr>
          </w:p>
        </w:tc>
      </w:tr>
    </w:tbl>
    <w:p w14:paraId="166E68BA" w14:textId="77777777" w:rsidR="00F82C06" w:rsidRPr="00EE02C3" w:rsidRDefault="00F82C06" w:rsidP="00F82C06">
      <w:pPr>
        <w:pStyle w:val="BodyText"/>
        <w:kinsoku w:val="0"/>
        <w:overflowPunct w:val="0"/>
        <w:spacing w:before="9"/>
        <w:rPr>
          <w:sz w:val="12"/>
          <w:szCs w:val="12"/>
        </w:rPr>
      </w:pPr>
    </w:p>
    <w:tbl>
      <w:tblPr>
        <w:tblW w:w="0" w:type="auto"/>
        <w:tblInd w:w="230" w:type="dxa"/>
        <w:tblLayout w:type="fixed"/>
        <w:tblCellMar>
          <w:left w:w="0" w:type="dxa"/>
          <w:right w:w="0" w:type="dxa"/>
        </w:tblCellMar>
        <w:tblLook w:val="0000" w:firstRow="0" w:lastRow="0" w:firstColumn="0" w:lastColumn="0" w:noHBand="0" w:noVBand="0"/>
      </w:tblPr>
      <w:tblGrid>
        <w:gridCol w:w="4856"/>
        <w:gridCol w:w="2254"/>
        <w:gridCol w:w="684"/>
        <w:gridCol w:w="576"/>
        <w:gridCol w:w="2517"/>
      </w:tblGrid>
      <w:tr w:rsidR="00F82C06" w:rsidRPr="00EE02C3" w14:paraId="482BF6D6" w14:textId="77777777" w:rsidTr="00EE1B78">
        <w:trPr>
          <w:trHeight w:val="620"/>
        </w:trPr>
        <w:tc>
          <w:tcPr>
            <w:tcW w:w="7110" w:type="dxa"/>
            <w:gridSpan w:val="2"/>
            <w:tcBorders>
              <w:top w:val="single" w:sz="4" w:space="0" w:color="000000"/>
              <w:left w:val="single" w:sz="4" w:space="0" w:color="000000"/>
              <w:bottom w:val="single" w:sz="4" w:space="0" w:color="000000"/>
              <w:right w:val="single" w:sz="4" w:space="0" w:color="000000"/>
            </w:tcBorders>
          </w:tcPr>
          <w:p w14:paraId="4B321FCE" w14:textId="67D44D87" w:rsidR="00F82C06" w:rsidRPr="00EE02C3" w:rsidRDefault="00F82C06" w:rsidP="00C2208B">
            <w:pPr>
              <w:pStyle w:val="TableParagraph"/>
              <w:kinsoku w:val="0"/>
              <w:overflowPunct w:val="0"/>
              <w:spacing w:before="9" w:line="223" w:lineRule="auto"/>
              <w:ind w:left="135" w:right="261"/>
              <w:rPr>
                <w:sz w:val="20"/>
                <w:szCs w:val="20"/>
              </w:rPr>
            </w:pPr>
            <w:r w:rsidRPr="00EE02C3">
              <w:rPr>
                <w:sz w:val="20"/>
                <w:szCs w:val="20"/>
              </w:rPr>
              <w:t>Do you have a health screening protocol for screening employees before each</w:t>
            </w:r>
            <w:r w:rsidR="00C2208B" w:rsidRPr="00EE02C3">
              <w:rPr>
                <w:spacing w:val="-48"/>
                <w:sz w:val="20"/>
                <w:szCs w:val="20"/>
              </w:rPr>
              <w:t xml:space="preserve"> </w:t>
            </w:r>
            <w:r w:rsidRPr="00EE02C3">
              <w:rPr>
                <w:sz w:val="20"/>
                <w:szCs w:val="20"/>
              </w:rPr>
              <w:t>workday and each shift?</w:t>
            </w:r>
          </w:p>
        </w:tc>
        <w:tc>
          <w:tcPr>
            <w:tcW w:w="684" w:type="dxa"/>
            <w:tcBorders>
              <w:top w:val="single" w:sz="4" w:space="0" w:color="000000"/>
              <w:left w:val="single" w:sz="4" w:space="0" w:color="000000"/>
              <w:bottom w:val="single" w:sz="4" w:space="0" w:color="000000"/>
              <w:right w:val="single" w:sz="4" w:space="0" w:color="000000"/>
            </w:tcBorders>
          </w:tcPr>
          <w:p w14:paraId="5CFB10E1" w14:textId="77777777" w:rsidR="00F82C06" w:rsidRPr="00EE02C3" w:rsidRDefault="00F82C06" w:rsidP="00EE1B78">
            <w:pPr>
              <w:pStyle w:val="TableParagraph"/>
              <w:kinsoku w:val="0"/>
              <w:overflowPunct w:val="0"/>
              <w:spacing w:before="7"/>
              <w:rPr>
                <w:b/>
                <w:bCs/>
                <w:sz w:val="16"/>
                <w:szCs w:val="16"/>
              </w:rPr>
            </w:pPr>
          </w:p>
          <w:p w14:paraId="26C368EC" w14:textId="0672EFFC"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05A4FE65" wp14:editId="291ADBE7">
                  <wp:extent cx="161925" cy="1619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19CEFC4" w14:textId="77777777" w:rsidR="00F82C06" w:rsidRPr="00EE02C3" w:rsidRDefault="00F82C06" w:rsidP="00EE1B78">
            <w:pPr>
              <w:pStyle w:val="TableParagraph"/>
              <w:kinsoku w:val="0"/>
              <w:overflowPunct w:val="0"/>
              <w:spacing w:before="7"/>
              <w:rPr>
                <w:b/>
                <w:bCs/>
                <w:sz w:val="16"/>
                <w:szCs w:val="16"/>
              </w:rPr>
            </w:pPr>
          </w:p>
          <w:p w14:paraId="6CA6F75C" w14:textId="138D3244"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25C025AF" wp14:editId="0C40230C">
                  <wp:extent cx="161925" cy="1619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5C6C775C" w14:textId="77777777" w:rsidR="00F82C06" w:rsidRPr="00EE02C3" w:rsidRDefault="00F82C06" w:rsidP="00EE1B78">
            <w:pPr>
              <w:pStyle w:val="TableParagraph"/>
              <w:kinsoku w:val="0"/>
              <w:overflowPunct w:val="0"/>
              <w:rPr>
                <w:sz w:val="20"/>
                <w:szCs w:val="20"/>
              </w:rPr>
            </w:pPr>
          </w:p>
        </w:tc>
      </w:tr>
      <w:tr w:rsidR="00F82C06" w:rsidRPr="00EE02C3" w14:paraId="57B5A4AE" w14:textId="77777777" w:rsidTr="00EE1B78">
        <w:trPr>
          <w:trHeight w:val="350"/>
        </w:trPr>
        <w:tc>
          <w:tcPr>
            <w:tcW w:w="7110" w:type="dxa"/>
            <w:gridSpan w:val="2"/>
            <w:tcBorders>
              <w:top w:val="single" w:sz="4" w:space="0" w:color="000000"/>
              <w:left w:val="single" w:sz="4" w:space="0" w:color="000000"/>
              <w:bottom w:val="single" w:sz="4" w:space="0" w:color="000000"/>
              <w:right w:val="single" w:sz="4" w:space="0" w:color="000000"/>
            </w:tcBorders>
          </w:tcPr>
          <w:p w14:paraId="59A95797" w14:textId="2F94355A" w:rsidR="00F82C06" w:rsidRPr="00EE02C3" w:rsidRDefault="00F82C06" w:rsidP="00AA6F04">
            <w:pPr>
              <w:pStyle w:val="TableParagraph"/>
              <w:kinsoku w:val="0"/>
              <w:overflowPunct w:val="0"/>
              <w:spacing w:line="245" w:lineRule="exact"/>
              <w:ind w:left="495" w:hanging="360"/>
              <w:rPr>
                <w:sz w:val="20"/>
                <w:szCs w:val="20"/>
              </w:rPr>
            </w:pPr>
            <w:r w:rsidRPr="00EE02C3">
              <w:rPr>
                <w:sz w:val="20"/>
                <w:szCs w:val="20"/>
              </w:rPr>
              <w:t>Do you have</w:t>
            </w:r>
            <w:r w:rsidRPr="00EE02C3">
              <w:rPr>
                <w:spacing w:val="-2"/>
                <w:sz w:val="20"/>
                <w:szCs w:val="20"/>
              </w:rPr>
              <w:t xml:space="preserve"> </w:t>
            </w:r>
            <w:r w:rsidRPr="00EE02C3">
              <w:rPr>
                <w:sz w:val="20"/>
                <w:szCs w:val="20"/>
              </w:rPr>
              <w:t>a</w:t>
            </w:r>
            <w:r w:rsidRPr="00EE02C3">
              <w:rPr>
                <w:spacing w:val="-1"/>
                <w:sz w:val="20"/>
                <w:szCs w:val="20"/>
              </w:rPr>
              <w:t xml:space="preserve"> </w:t>
            </w:r>
            <w:r w:rsidRPr="00EE02C3">
              <w:rPr>
                <w:sz w:val="20"/>
                <w:szCs w:val="20"/>
              </w:rPr>
              <w:t>log</w:t>
            </w:r>
            <w:r w:rsidRPr="00EE02C3">
              <w:rPr>
                <w:spacing w:val="-1"/>
                <w:sz w:val="20"/>
                <w:szCs w:val="20"/>
              </w:rPr>
              <w:t xml:space="preserve"> </w:t>
            </w:r>
            <w:r w:rsidRPr="00EE02C3">
              <w:rPr>
                <w:sz w:val="20"/>
                <w:szCs w:val="20"/>
              </w:rPr>
              <w:t>for</w:t>
            </w:r>
            <w:r w:rsidRPr="00EE02C3">
              <w:rPr>
                <w:spacing w:val="-1"/>
                <w:sz w:val="20"/>
                <w:szCs w:val="20"/>
              </w:rPr>
              <w:t xml:space="preserve"> </w:t>
            </w:r>
            <w:r w:rsidRPr="00EE02C3">
              <w:rPr>
                <w:sz w:val="20"/>
                <w:szCs w:val="20"/>
              </w:rPr>
              <w:t>recording</w:t>
            </w:r>
            <w:r w:rsidRPr="00EE02C3">
              <w:rPr>
                <w:spacing w:val="1"/>
                <w:sz w:val="20"/>
                <w:szCs w:val="20"/>
              </w:rPr>
              <w:t xml:space="preserve"> </w:t>
            </w:r>
            <w:r w:rsidRPr="00EE02C3">
              <w:rPr>
                <w:sz w:val="20"/>
                <w:szCs w:val="20"/>
              </w:rPr>
              <w:t>all</w:t>
            </w:r>
            <w:r w:rsidRPr="00EE02C3">
              <w:rPr>
                <w:spacing w:val="-1"/>
                <w:sz w:val="20"/>
                <w:szCs w:val="20"/>
              </w:rPr>
              <w:t xml:space="preserve"> </w:t>
            </w:r>
            <w:r w:rsidRPr="00EE02C3">
              <w:rPr>
                <w:sz w:val="20"/>
                <w:szCs w:val="20"/>
              </w:rPr>
              <w:t>employee instances</w:t>
            </w:r>
            <w:r w:rsidRPr="00EE02C3">
              <w:rPr>
                <w:spacing w:val="-2"/>
                <w:sz w:val="20"/>
                <w:szCs w:val="20"/>
              </w:rPr>
              <w:t xml:space="preserve"> </w:t>
            </w:r>
            <w:r w:rsidRPr="00EE02C3">
              <w:rPr>
                <w:sz w:val="20"/>
                <w:szCs w:val="20"/>
              </w:rPr>
              <w:t>of</w:t>
            </w:r>
            <w:r w:rsidRPr="00EE02C3">
              <w:rPr>
                <w:spacing w:val="-1"/>
                <w:sz w:val="20"/>
                <w:szCs w:val="20"/>
              </w:rPr>
              <w:t xml:space="preserve"> </w:t>
            </w:r>
            <w:r w:rsidRPr="00EE02C3">
              <w:rPr>
                <w:sz w:val="20"/>
                <w:szCs w:val="20"/>
              </w:rPr>
              <w:t>COVID-19?</w:t>
            </w:r>
          </w:p>
        </w:tc>
        <w:tc>
          <w:tcPr>
            <w:tcW w:w="684" w:type="dxa"/>
            <w:tcBorders>
              <w:top w:val="single" w:sz="4" w:space="0" w:color="000000"/>
              <w:left w:val="single" w:sz="4" w:space="0" w:color="000000"/>
              <w:bottom w:val="single" w:sz="4" w:space="0" w:color="000000"/>
              <w:right w:val="single" w:sz="4" w:space="0" w:color="000000"/>
            </w:tcBorders>
          </w:tcPr>
          <w:p w14:paraId="5092329E" w14:textId="77777777" w:rsidR="00F82C06" w:rsidRPr="00EE02C3" w:rsidRDefault="00F82C06" w:rsidP="00EE1B78">
            <w:pPr>
              <w:pStyle w:val="TableParagraph"/>
              <w:kinsoku w:val="0"/>
              <w:overflowPunct w:val="0"/>
              <w:spacing w:before="8"/>
              <w:rPr>
                <w:b/>
                <w:bCs/>
                <w:sz w:val="3"/>
                <w:szCs w:val="3"/>
              </w:rPr>
            </w:pPr>
          </w:p>
          <w:p w14:paraId="13ACAD6B" w14:textId="299A4A82"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57727EDE" wp14:editId="27C7732D">
                  <wp:extent cx="161925" cy="1619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6285A96D" w14:textId="77777777" w:rsidR="00F82C06" w:rsidRPr="00EE02C3" w:rsidRDefault="00F82C06" w:rsidP="00EE1B78">
            <w:pPr>
              <w:pStyle w:val="TableParagraph"/>
              <w:kinsoku w:val="0"/>
              <w:overflowPunct w:val="0"/>
              <w:spacing w:before="8"/>
              <w:rPr>
                <w:b/>
                <w:bCs/>
                <w:sz w:val="3"/>
                <w:szCs w:val="3"/>
              </w:rPr>
            </w:pPr>
          </w:p>
          <w:p w14:paraId="3CC1A658" w14:textId="75C70006"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5E79F1C0" wp14:editId="58C0C15D">
                  <wp:extent cx="161925" cy="1619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6C175F73" w14:textId="77777777" w:rsidR="00F82C06" w:rsidRPr="00EE02C3" w:rsidRDefault="00F82C06" w:rsidP="00EE1B78">
            <w:pPr>
              <w:pStyle w:val="TableParagraph"/>
              <w:kinsoku w:val="0"/>
              <w:overflowPunct w:val="0"/>
              <w:rPr>
                <w:sz w:val="20"/>
                <w:szCs w:val="20"/>
              </w:rPr>
            </w:pPr>
          </w:p>
        </w:tc>
      </w:tr>
      <w:tr w:rsidR="00F82C06" w:rsidRPr="00EE02C3" w14:paraId="750BE3B9" w14:textId="77777777" w:rsidTr="00EE1B78">
        <w:trPr>
          <w:trHeight w:val="800"/>
        </w:trPr>
        <w:tc>
          <w:tcPr>
            <w:tcW w:w="7110" w:type="dxa"/>
            <w:gridSpan w:val="2"/>
            <w:tcBorders>
              <w:top w:val="single" w:sz="4" w:space="0" w:color="000000"/>
              <w:left w:val="single" w:sz="4" w:space="0" w:color="000000"/>
              <w:bottom w:val="single" w:sz="4" w:space="0" w:color="000000"/>
              <w:right w:val="single" w:sz="4" w:space="0" w:color="000000"/>
            </w:tcBorders>
          </w:tcPr>
          <w:p w14:paraId="6E7B823F" w14:textId="51FC24CB" w:rsidR="00F82C06" w:rsidRPr="00EE02C3" w:rsidRDefault="00F82C06" w:rsidP="00C2208B">
            <w:pPr>
              <w:pStyle w:val="TableParagraph"/>
              <w:kinsoku w:val="0"/>
              <w:overflowPunct w:val="0"/>
              <w:spacing w:before="5" w:line="230" w:lineRule="auto"/>
              <w:ind w:left="135" w:right="178"/>
              <w:rPr>
                <w:sz w:val="20"/>
                <w:szCs w:val="20"/>
              </w:rPr>
            </w:pPr>
            <w:r w:rsidRPr="00EE02C3">
              <w:rPr>
                <w:sz w:val="20"/>
                <w:szCs w:val="20"/>
              </w:rPr>
              <w:t>Do you have a policy that requires employees to notify you when they are</w:t>
            </w:r>
            <w:r w:rsidRPr="00EE02C3">
              <w:rPr>
                <w:spacing w:val="1"/>
                <w:sz w:val="20"/>
                <w:szCs w:val="20"/>
              </w:rPr>
              <w:t xml:space="preserve"> </w:t>
            </w:r>
            <w:r w:rsidRPr="00EE02C3">
              <w:rPr>
                <w:sz w:val="20"/>
                <w:szCs w:val="20"/>
              </w:rPr>
              <w:t>COVID-19</w:t>
            </w:r>
            <w:r w:rsidRPr="00EE02C3">
              <w:rPr>
                <w:spacing w:val="-2"/>
                <w:sz w:val="20"/>
                <w:szCs w:val="20"/>
              </w:rPr>
              <w:t xml:space="preserve"> </w:t>
            </w:r>
            <w:r w:rsidRPr="00EE02C3">
              <w:rPr>
                <w:sz w:val="20"/>
                <w:szCs w:val="20"/>
              </w:rPr>
              <w:t>positive</w:t>
            </w:r>
            <w:r w:rsidRPr="00EE02C3">
              <w:rPr>
                <w:spacing w:val="-1"/>
                <w:sz w:val="20"/>
                <w:szCs w:val="20"/>
              </w:rPr>
              <w:t xml:space="preserve"> </w:t>
            </w:r>
            <w:r w:rsidRPr="00EE02C3">
              <w:rPr>
                <w:sz w:val="20"/>
                <w:szCs w:val="20"/>
              </w:rPr>
              <w:t>or</w:t>
            </w:r>
            <w:r w:rsidRPr="00EE02C3">
              <w:rPr>
                <w:spacing w:val="-2"/>
                <w:sz w:val="20"/>
                <w:szCs w:val="20"/>
              </w:rPr>
              <w:t xml:space="preserve"> </w:t>
            </w:r>
            <w:r w:rsidRPr="00EE02C3">
              <w:rPr>
                <w:sz w:val="20"/>
                <w:szCs w:val="20"/>
              </w:rPr>
              <w:t>have been</w:t>
            </w:r>
            <w:r w:rsidRPr="00EE02C3">
              <w:rPr>
                <w:spacing w:val="-1"/>
                <w:sz w:val="20"/>
                <w:szCs w:val="20"/>
              </w:rPr>
              <w:t xml:space="preserve"> </w:t>
            </w:r>
            <w:r w:rsidRPr="00EE02C3">
              <w:rPr>
                <w:sz w:val="20"/>
                <w:szCs w:val="20"/>
              </w:rPr>
              <w:t>told</w:t>
            </w:r>
            <w:r w:rsidRPr="00EE02C3">
              <w:rPr>
                <w:spacing w:val="-1"/>
                <w:sz w:val="20"/>
                <w:szCs w:val="20"/>
              </w:rPr>
              <w:t xml:space="preserve"> </w:t>
            </w:r>
            <w:r w:rsidRPr="00EE02C3">
              <w:rPr>
                <w:sz w:val="20"/>
                <w:szCs w:val="20"/>
              </w:rPr>
              <w:t>by a</w:t>
            </w:r>
            <w:r w:rsidRPr="00EE02C3">
              <w:rPr>
                <w:spacing w:val="-1"/>
                <w:sz w:val="20"/>
                <w:szCs w:val="20"/>
              </w:rPr>
              <w:t xml:space="preserve"> </w:t>
            </w:r>
            <w:r w:rsidRPr="00EE02C3">
              <w:rPr>
                <w:sz w:val="20"/>
                <w:szCs w:val="20"/>
              </w:rPr>
              <w:t>licensed</w:t>
            </w:r>
            <w:r w:rsidRPr="00EE02C3">
              <w:rPr>
                <w:spacing w:val="-1"/>
                <w:sz w:val="20"/>
                <w:szCs w:val="20"/>
              </w:rPr>
              <w:t xml:space="preserve"> </w:t>
            </w:r>
            <w:r w:rsidRPr="00EE02C3">
              <w:rPr>
                <w:sz w:val="20"/>
                <w:szCs w:val="20"/>
              </w:rPr>
              <w:t>healthcare</w:t>
            </w:r>
            <w:r w:rsidRPr="00EE02C3">
              <w:rPr>
                <w:spacing w:val="-1"/>
                <w:sz w:val="20"/>
                <w:szCs w:val="20"/>
              </w:rPr>
              <w:t xml:space="preserve"> </w:t>
            </w:r>
            <w:r w:rsidRPr="00EE02C3">
              <w:rPr>
                <w:sz w:val="20"/>
                <w:szCs w:val="20"/>
              </w:rPr>
              <w:t>provider</w:t>
            </w:r>
            <w:r w:rsidRPr="00EE02C3">
              <w:rPr>
                <w:spacing w:val="-1"/>
                <w:sz w:val="20"/>
                <w:szCs w:val="20"/>
              </w:rPr>
              <w:t xml:space="preserve"> </w:t>
            </w:r>
            <w:r w:rsidRPr="00EE02C3">
              <w:rPr>
                <w:sz w:val="20"/>
                <w:szCs w:val="20"/>
              </w:rPr>
              <w:t>that</w:t>
            </w:r>
            <w:r w:rsidRPr="00EE02C3">
              <w:rPr>
                <w:spacing w:val="-2"/>
                <w:sz w:val="20"/>
                <w:szCs w:val="20"/>
              </w:rPr>
              <w:t xml:space="preserve"> </w:t>
            </w:r>
            <w:r w:rsidRPr="00EE02C3">
              <w:rPr>
                <w:sz w:val="20"/>
                <w:szCs w:val="20"/>
              </w:rPr>
              <w:t>they</w:t>
            </w:r>
            <w:r w:rsidRPr="00EE02C3">
              <w:rPr>
                <w:spacing w:val="-47"/>
                <w:sz w:val="20"/>
                <w:szCs w:val="20"/>
              </w:rPr>
              <w:t xml:space="preserve"> </w:t>
            </w:r>
            <w:r w:rsidRPr="00EE02C3">
              <w:rPr>
                <w:sz w:val="20"/>
                <w:szCs w:val="20"/>
              </w:rPr>
              <w:t>are</w:t>
            </w:r>
            <w:r w:rsidRPr="00EE02C3">
              <w:rPr>
                <w:spacing w:val="-1"/>
                <w:sz w:val="20"/>
                <w:szCs w:val="20"/>
              </w:rPr>
              <w:t xml:space="preserve"> </w:t>
            </w:r>
            <w:r w:rsidRPr="00EE02C3">
              <w:rPr>
                <w:sz w:val="20"/>
                <w:szCs w:val="20"/>
              </w:rPr>
              <w:t>suspected of having COVID-19?</w:t>
            </w:r>
          </w:p>
        </w:tc>
        <w:tc>
          <w:tcPr>
            <w:tcW w:w="684" w:type="dxa"/>
            <w:tcBorders>
              <w:top w:val="single" w:sz="4" w:space="0" w:color="000000"/>
              <w:left w:val="single" w:sz="4" w:space="0" w:color="000000"/>
              <w:bottom w:val="single" w:sz="4" w:space="0" w:color="000000"/>
              <w:right w:val="single" w:sz="4" w:space="0" w:color="000000"/>
            </w:tcBorders>
          </w:tcPr>
          <w:p w14:paraId="13409F54" w14:textId="77777777" w:rsidR="00F82C06" w:rsidRPr="00EE02C3" w:rsidRDefault="00F82C06" w:rsidP="00EE1B78">
            <w:pPr>
              <w:pStyle w:val="TableParagraph"/>
              <w:kinsoku w:val="0"/>
              <w:overflowPunct w:val="0"/>
              <w:spacing w:before="5" w:after="1"/>
              <w:rPr>
                <w:b/>
                <w:bCs/>
                <w:sz w:val="27"/>
                <w:szCs w:val="27"/>
              </w:rPr>
            </w:pPr>
          </w:p>
          <w:p w14:paraId="312D177C" w14:textId="73E0FDFE"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073C2A32" wp14:editId="5E295CFB">
                  <wp:extent cx="161925" cy="1619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29EAABD7" w14:textId="77777777" w:rsidR="00F82C06" w:rsidRPr="00EE02C3" w:rsidRDefault="00F82C06" w:rsidP="00EE1B78">
            <w:pPr>
              <w:pStyle w:val="TableParagraph"/>
              <w:kinsoku w:val="0"/>
              <w:overflowPunct w:val="0"/>
              <w:spacing w:before="5" w:after="1"/>
              <w:rPr>
                <w:b/>
                <w:bCs/>
                <w:sz w:val="27"/>
                <w:szCs w:val="27"/>
              </w:rPr>
            </w:pPr>
          </w:p>
          <w:p w14:paraId="2ACF2EFF" w14:textId="56B78863"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2A2B72AB" wp14:editId="143BD719">
                  <wp:extent cx="161925" cy="1619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694AC8F2" w14:textId="77777777" w:rsidR="00F82C06" w:rsidRPr="00EE02C3" w:rsidRDefault="00F82C06" w:rsidP="00EE1B78">
            <w:pPr>
              <w:pStyle w:val="TableParagraph"/>
              <w:kinsoku w:val="0"/>
              <w:overflowPunct w:val="0"/>
              <w:rPr>
                <w:sz w:val="20"/>
                <w:szCs w:val="20"/>
              </w:rPr>
            </w:pPr>
          </w:p>
        </w:tc>
      </w:tr>
      <w:tr w:rsidR="00F82C06" w:rsidRPr="00EE02C3" w14:paraId="35803E1F" w14:textId="77777777" w:rsidTr="00EE1B78">
        <w:trPr>
          <w:trHeight w:val="1348"/>
        </w:trPr>
        <w:tc>
          <w:tcPr>
            <w:tcW w:w="7110" w:type="dxa"/>
            <w:gridSpan w:val="2"/>
            <w:tcBorders>
              <w:top w:val="single" w:sz="4" w:space="0" w:color="000000"/>
              <w:left w:val="single" w:sz="4" w:space="0" w:color="000000"/>
              <w:bottom w:val="single" w:sz="4" w:space="0" w:color="000000"/>
              <w:right w:val="single" w:sz="4" w:space="0" w:color="000000"/>
            </w:tcBorders>
          </w:tcPr>
          <w:p w14:paraId="642C1B0E" w14:textId="60DA83E8" w:rsidR="00F82C06" w:rsidRPr="00EE02C3" w:rsidRDefault="00F82C06" w:rsidP="004135BE">
            <w:pPr>
              <w:pStyle w:val="TableParagraph"/>
              <w:tabs>
                <w:tab w:val="left" w:pos="468"/>
              </w:tabs>
              <w:kinsoku w:val="0"/>
              <w:overflowPunct w:val="0"/>
              <w:spacing w:line="242" w:lineRule="auto"/>
              <w:ind w:left="135" w:right="826"/>
              <w:rPr>
                <w:sz w:val="20"/>
                <w:szCs w:val="20"/>
              </w:rPr>
            </w:pPr>
            <w:r w:rsidRPr="00EE02C3">
              <w:rPr>
                <w:sz w:val="20"/>
                <w:szCs w:val="20"/>
              </w:rPr>
              <w:t xml:space="preserve">Does the policy require employees to notify you if they are </w:t>
            </w:r>
            <w:r w:rsidR="00C2208B" w:rsidRPr="00EE02C3">
              <w:rPr>
                <w:sz w:val="20"/>
                <w:szCs w:val="20"/>
              </w:rPr>
              <w:t>e</w:t>
            </w:r>
            <w:r w:rsidRPr="00EE02C3">
              <w:rPr>
                <w:sz w:val="20"/>
                <w:szCs w:val="20"/>
              </w:rPr>
              <w:t>xperiencing</w:t>
            </w:r>
            <w:r w:rsidRPr="00EE02C3">
              <w:rPr>
                <w:spacing w:val="-47"/>
                <w:sz w:val="20"/>
                <w:szCs w:val="20"/>
              </w:rPr>
              <w:t xml:space="preserve"> </w:t>
            </w:r>
            <w:r w:rsidR="00AA6F04" w:rsidRPr="00EE02C3">
              <w:rPr>
                <w:spacing w:val="-47"/>
                <w:sz w:val="20"/>
                <w:szCs w:val="20"/>
              </w:rPr>
              <w:t xml:space="preserve">            </w:t>
            </w:r>
            <w:r w:rsidRPr="00EE02C3">
              <w:rPr>
                <w:sz w:val="20"/>
                <w:szCs w:val="20"/>
              </w:rPr>
              <w:t>COVID-19</w:t>
            </w:r>
            <w:r w:rsidRPr="00EE02C3">
              <w:rPr>
                <w:spacing w:val="-1"/>
                <w:sz w:val="20"/>
                <w:szCs w:val="20"/>
              </w:rPr>
              <w:t xml:space="preserve"> </w:t>
            </w:r>
            <w:r w:rsidRPr="00EE02C3">
              <w:rPr>
                <w:sz w:val="20"/>
                <w:szCs w:val="20"/>
              </w:rPr>
              <w:t>like</w:t>
            </w:r>
            <w:r w:rsidRPr="00EE02C3">
              <w:rPr>
                <w:spacing w:val="-1"/>
                <w:sz w:val="20"/>
                <w:szCs w:val="20"/>
              </w:rPr>
              <w:t xml:space="preserve"> </w:t>
            </w:r>
            <w:r w:rsidRPr="00EE02C3">
              <w:rPr>
                <w:sz w:val="20"/>
                <w:szCs w:val="20"/>
              </w:rPr>
              <w:t xml:space="preserve">symptoms </w:t>
            </w:r>
            <w:proofErr w:type="gramStart"/>
            <w:r w:rsidRPr="00EE02C3">
              <w:rPr>
                <w:sz w:val="20"/>
                <w:szCs w:val="20"/>
              </w:rPr>
              <w:t>including:</w:t>
            </w:r>
            <w:proofErr w:type="gramEnd"/>
          </w:p>
          <w:p w14:paraId="3A035291" w14:textId="77777777" w:rsidR="00DD7DC6" w:rsidRPr="00EE02C3" w:rsidRDefault="00DD7DC6" w:rsidP="00C2208B">
            <w:pPr>
              <w:pStyle w:val="TableParagraph"/>
              <w:tabs>
                <w:tab w:val="left" w:pos="468"/>
              </w:tabs>
              <w:kinsoku w:val="0"/>
              <w:overflowPunct w:val="0"/>
              <w:spacing w:line="242" w:lineRule="auto"/>
              <w:ind w:right="826"/>
              <w:rPr>
                <w:sz w:val="20"/>
                <w:szCs w:val="20"/>
              </w:rPr>
            </w:pPr>
          </w:p>
          <w:p w14:paraId="0B16C2D4" w14:textId="2C83651C" w:rsidR="00F82C06" w:rsidRPr="00EE02C3" w:rsidRDefault="00F82C06" w:rsidP="00EE02C3">
            <w:pPr>
              <w:pStyle w:val="TableParagraph"/>
              <w:numPr>
                <w:ilvl w:val="1"/>
                <w:numId w:val="55"/>
              </w:numPr>
              <w:kinsoku w:val="0"/>
              <w:overflowPunct w:val="0"/>
              <w:spacing w:before="13"/>
              <w:ind w:left="361" w:hanging="361"/>
              <w:rPr>
                <w:sz w:val="20"/>
                <w:szCs w:val="20"/>
              </w:rPr>
            </w:pPr>
            <w:r w:rsidRPr="00EE02C3">
              <w:rPr>
                <w:sz w:val="20"/>
                <w:szCs w:val="20"/>
              </w:rPr>
              <w:t>A</w:t>
            </w:r>
            <w:r w:rsidRPr="00EE02C3">
              <w:rPr>
                <w:spacing w:val="-1"/>
                <w:sz w:val="20"/>
                <w:szCs w:val="20"/>
              </w:rPr>
              <w:t xml:space="preserve"> </w:t>
            </w:r>
            <w:r w:rsidRPr="00EE02C3">
              <w:rPr>
                <w:sz w:val="20"/>
                <w:szCs w:val="20"/>
              </w:rPr>
              <w:t>recent loss</w:t>
            </w:r>
            <w:r w:rsidRPr="00EE02C3">
              <w:rPr>
                <w:spacing w:val="-1"/>
                <w:sz w:val="20"/>
                <w:szCs w:val="20"/>
              </w:rPr>
              <w:t xml:space="preserve"> </w:t>
            </w:r>
            <w:r w:rsidRPr="00EE02C3">
              <w:rPr>
                <w:sz w:val="20"/>
                <w:szCs w:val="20"/>
              </w:rPr>
              <w:t>of</w:t>
            </w:r>
            <w:r w:rsidRPr="00EE02C3">
              <w:rPr>
                <w:spacing w:val="-1"/>
                <w:sz w:val="20"/>
                <w:szCs w:val="20"/>
              </w:rPr>
              <w:t xml:space="preserve"> </w:t>
            </w:r>
            <w:r w:rsidRPr="00EE02C3">
              <w:rPr>
                <w:sz w:val="20"/>
                <w:szCs w:val="20"/>
              </w:rPr>
              <w:t>taste and/or smell</w:t>
            </w:r>
            <w:r w:rsidRPr="00EE02C3">
              <w:rPr>
                <w:spacing w:val="-1"/>
                <w:sz w:val="20"/>
                <w:szCs w:val="20"/>
              </w:rPr>
              <w:t xml:space="preserve"> </w:t>
            </w:r>
            <w:r w:rsidRPr="00EE02C3">
              <w:rPr>
                <w:sz w:val="20"/>
                <w:szCs w:val="20"/>
              </w:rPr>
              <w:t>with no other</w:t>
            </w:r>
            <w:r w:rsidRPr="00EE02C3">
              <w:rPr>
                <w:spacing w:val="-2"/>
                <w:sz w:val="20"/>
                <w:szCs w:val="20"/>
              </w:rPr>
              <w:t xml:space="preserve"> </w:t>
            </w:r>
            <w:r w:rsidRPr="00EE02C3">
              <w:rPr>
                <w:sz w:val="20"/>
                <w:szCs w:val="20"/>
              </w:rPr>
              <w:t>explanation</w:t>
            </w:r>
          </w:p>
          <w:p w14:paraId="033CF139" w14:textId="77777777" w:rsidR="00F82C06" w:rsidRPr="00EE02C3" w:rsidRDefault="00F82C06" w:rsidP="00EE02C3">
            <w:pPr>
              <w:pStyle w:val="TableParagraph"/>
              <w:numPr>
                <w:ilvl w:val="1"/>
                <w:numId w:val="55"/>
              </w:numPr>
              <w:kinsoku w:val="0"/>
              <w:overflowPunct w:val="0"/>
              <w:spacing w:before="17" w:line="259" w:lineRule="auto"/>
              <w:ind w:left="361" w:right="395"/>
              <w:rPr>
                <w:sz w:val="20"/>
                <w:szCs w:val="20"/>
              </w:rPr>
            </w:pPr>
            <w:r w:rsidRPr="00EE02C3">
              <w:rPr>
                <w:sz w:val="20"/>
                <w:szCs w:val="20"/>
              </w:rPr>
              <w:t>A fever of at least 100.4°F with a new unexplained cough associated with</w:t>
            </w:r>
            <w:r w:rsidRPr="00EE02C3">
              <w:rPr>
                <w:spacing w:val="-47"/>
                <w:sz w:val="20"/>
                <w:szCs w:val="20"/>
              </w:rPr>
              <w:t xml:space="preserve"> </w:t>
            </w:r>
            <w:r w:rsidRPr="00EE02C3">
              <w:rPr>
                <w:sz w:val="20"/>
                <w:szCs w:val="20"/>
              </w:rPr>
              <w:t>shortness</w:t>
            </w:r>
            <w:r w:rsidRPr="00EE02C3">
              <w:rPr>
                <w:spacing w:val="-2"/>
                <w:sz w:val="20"/>
                <w:szCs w:val="20"/>
              </w:rPr>
              <w:t xml:space="preserve"> </w:t>
            </w:r>
            <w:r w:rsidRPr="00EE02C3">
              <w:rPr>
                <w:sz w:val="20"/>
                <w:szCs w:val="20"/>
              </w:rPr>
              <w:t>of breath</w:t>
            </w:r>
          </w:p>
        </w:tc>
        <w:tc>
          <w:tcPr>
            <w:tcW w:w="684" w:type="dxa"/>
            <w:tcBorders>
              <w:top w:val="single" w:sz="4" w:space="0" w:color="000000"/>
              <w:left w:val="single" w:sz="4" w:space="0" w:color="000000"/>
              <w:bottom w:val="single" w:sz="4" w:space="0" w:color="000000"/>
              <w:right w:val="single" w:sz="4" w:space="0" w:color="000000"/>
            </w:tcBorders>
          </w:tcPr>
          <w:p w14:paraId="53FEBFA5" w14:textId="77777777" w:rsidR="00F82C06" w:rsidRPr="00EE02C3" w:rsidRDefault="00F82C06" w:rsidP="00EE1B78">
            <w:pPr>
              <w:pStyle w:val="TableParagraph"/>
              <w:kinsoku w:val="0"/>
              <w:overflowPunct w:val="0"/>
              <w:rPr>
                <w:b/>
                <w:bCs/>
                <w:sz w:val="20"/>
                <w:szCs w:val="20"/>
              </w:rPr>
            </w:pPr>
          </w:p>
          <w:p w14:paraId="6F0AEFA9" w14:textId="77777777" w:rsidR="00F82C06" w:rsidRPr="00EE02C3" w:rsidRDefault="00F82C06" w:rsidP="00EE1B78">
            <w:pPr>
              <w:pStyle w:val="TableParagraph"/>
              <w:kinsoku w:val="0"/>
              <w:overflowPunct w:val="0"/>
              <w:spacing w:before="9" w:after="1"/>
              <w:rPr>
                <w:b/>
                <w:bCs/>
                <w:sz w:val="29"/>
                <w:szCs w:val="29"/>
              </w:rPr>
            </w:pPr>
          </w:p>
          <w:p w14:paraId="11992B9F" w14:textId="76B8DFCA"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5FDACDEE" wp14:editId="3B8BA154">
                  <wp:extent cx="161925" cy="1619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C2B24BD" w14:textId="77777777" w:rsidR="00F82C06" w:rsidRPr="00EE02C3" w:rsidRDefault="00F82C06" w:rsidP="00EE1B78">
            <w:pPr>
              <w:pStyle w:val="TableParagraph"/>
              <w:kinsoku w:val="0"/>
              <w:overflowPunct w:val="0"/>
              <w:rPr>
                <w:b/>
                <w:bCs/>
                <w:sz w:val="20"/>
                <w:szCs w:val="20"/>
              </w:rPr>
            </w:pPr>
          </w:p>
          <w:p w14:paraId="5E2D466B" w14:textId="77777777" w:rsidR="00F82C06" w:rsidRPr="00EE02C3" w:rsidRDefault="00F82C06" w:rsidP="00EE1B78">
            <w:pPr>
              <w:pStyle w:val="TableParagraph"/>
              <w:kinsoku w:val="0"/>
              <w:overflowPunct w:val="0"/>
              <w:spacing w:before="9" w:after="1"/>
              <w:rPr>
                <w:b/>
                <w:bCs/>
                <w:sz w:val="29"/>
                <w:szCs w:val="29"/>
              </w:rPr>
            </w:pPr>
          </w:p>
          <w:p w14:paraId="09F355F5" w14:textId="03B2A792"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681B0C0F" wp14:editId="7FFC0E04">
                  <wp:extent cx="161925" cy="1619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57355EBC" w14:textId="77777777" w:rsidR="00F82C06" w:rsidRPr="00EE02C3" w:rsidRDefault="00F82C06" w:rsidP="00EE1B78">
            <w:pPr>
              <w:pStyle w:val="TableParagraph"/>
              <w:kinsoku w:val="0"/>
              <w:overflowPunct w:val="0"/>
              <w:rPr>
                <w:sz w:val="20"/>
                <w:szCs w:val="20"/>
              </w:rPr>
            </w:pPr>
          </w:p>
        </w:tc>
      </w:tr>
      <w:tr w:rsidR="00F82C06" w:rsidRPr="00EE02C3" w14:paraId="5751FC45" w14:textId="77777777" w:rsidTr="00EE1B78">
        <w:trPr>
          <w:trHeight w:val="1079"/>
        </w:trPr>
        <w:tc>
          <w:tcPr>
            <w:tcW w:w="7110" w:type="dxa"/>
            <w:gridSpan w:val="2"/>
            <w:tcBorders>
              <w:top w:val="single" w:sz="4" w:space="0" w:color="000000"/>
              <w:left w:val="single" w:sz="4" w:space="0" w:color="000000"/>
              <w:bottom w:val="single" w:sz="4" w:space="0" w:color="000000"/>
              <w:right w:val="single" w:sz="4" w:space="0" w:color="000000"/>
            </w:tcBorders>
          </w:tcPr>
          <w:p w14:paraId="13DBED5A" w14:textId="342C0950" w:rsidR="00F82C06" w:rsidRPr="00EE02C3" w:rsidRDefault="00F82C06" w:rsidP="00C2208B">
            <w:pPr>
              <w:pStyle w:val="TableParagraph"/>
              <w:kinsoku w:val="0"/>
              <w:overflowPunct w:val="0"/>
              <w:spacing w:before="1" w:line="235" w:lineRule="auto"/>
              <w:ind w:left="135" w:right="274" w:hanging="28"/>
              <w:rPr>
                <w:sz w:val="20"/>
                <w:szCs w:val="20"/>
              </w:rPr>
            </w:pPr>
            <w:r w:rsidRPr="00EE02C3">
              <w:rPr>
                <w:sz w:val="20"/>
                <w:szCs w:val="20"/>
              </w:rPr>
              <w:lastRenderedPageBreak/>
              <w:t>Do you have a policy to notify employees within 24 hours, if required to do so,</w:t>
            </w:r>
            <w:r w:rsidRPr="00EE02C3">
              <w:rPr>
                <w:spacing w:val="-47"/>
                <w:sz w:val="20"/>
                <w:szCs w:val="20"/>
              </w:rPr>
              <w:t xml:space="preserve"> </w:t>
            </w:r>
            <w:r w:rsidRPr="00EE02C3">
              <w:rPr>
                <w:sz w:val="20"/>
                <w:szCs w:val="20"/>
              </w:rPr>
              <w:t>when</w:t>
            </w:r>
            <w:r w:rsidRPr="00EE02C3">
              <w:rPr>
                <w:spacing w:val="-1"/>
                <w:sz w:val="20"/>
                <w:szCs w:val="20"/>
              </w:rPr>
              <w:t xml:space="preserve"> </w:t>
            </w:r>
            <w:r w:rsidRPr="00EE02C3">
              <w:rPr>
                <w:sz w:val="20"/>
                <w:szCs w:val="20"/>
              </w:rPr>
              <w:t>they</w:t>
            </w:r>
            <w:r w:rsidRPr="00EE02C3">
              <w:rPr>
                <w:spacing w:val="-1"/>
                <w:sz w:val="20"/>
                <w:szCs w:val="20"/>
              </w:rPr>
              <w:t xml:space="preserve"> </w:t>
            </w:r>
            <w:r w:rsidRPr="00EE02C3">
              <w:rPr>
                <w:sz w:val="20"/>
                <w:szCs w:val="20"/>
              </w:rPr>
              <w:t>have</w:t>
            </w:r>
            <w:r w:rsidRPr="00EE02C3">
              <w:rPr>
                <w:spacing w:val="-1"/>
                <w:sz w:val="20"/>
                <w:szCs w:val="20"/>
              </w:rPr>
              <w:t xml:space="preserve"> </w:t>
            </w:r>
            <w:r w:rsidRPr="00EE02C3">
              <w:rPr>
                <w:sz w:val="20"/>
                <w:szCs w:val="20"/>
              </w:rPr>
              <w:t>been</w:t>
            </w:r>
            <w:r w:rsidRPr="00EE02C3">
              <w:rPr>
                <w:spacing w:val="-1"/>
                <w:sz w:val="20"/>
                <w:szCs w:val="20"/>
              </w:rPr>
              <w:t xml:space="preserve"> </w:t>
            </w:r>
            <w:r w:rsidRPr="00EE02C3">
              <w:rPr>
                <w:sz w:val="20"/>
                <w:szCs w:val="20"/>
              </w:rPr>
              <w:t>exposed</w:t>
            </w:r>
            <w:r w:rsidRPr="00EE02C3">
              <w:rPr>
                <w:spacing w:val="-1"/>
                <w:sz w:val="20"/>
                <w:szCs w:val="20"/>
              </w:rPr>
              <w:t xml:space="preserve"> </w:t>
            </w:r>
            <w:r w:rsidRPr="00EE02C3">
              <w:rPr>
                <w:sz w:val="20"/>
                <w:szCs w:val="20"/>
              </w:rPr>
              <w:t>(through close</w:t>
            </w:r>
            <w:r w:rsidRPr="00EE02C3">
              <w:rPr>
                <w:spacing w:val="-3"/>
                <w:sz w:val="20"/>
                <w:szCs w:val="20"/>
              </w:rPr>
              <w:t xml:space="preserve"> </w:t>
            </w:r>
            <w:r w:rsidRPr="00EE02C3">
              <w:rPr>
                <w:sz w:val="20"/>
                <w:szCs w:val="20"/>
              </w:rPr>
              <w:t>contact</w:t>
            </w:r>
            <w:r w:rsidRPr="00EE02C3">
              <w:rPr>
                <w:spacing w:val="-1"/>
                <w:sz w:val="20"/>
                <w:szCs w:val="20"/>
              </w:rPr>
              <w:t xml:space="preserve"> </w:t>
            </w:r>
            <w:r w:rsidRPr="00EE02C3">
              <w:rPr>
                <w:sz w:val="20"/>
                <w:szCs w:val="20"/>
              </w:rPr>
              <w:t>or by</w:t>
            </w:r>
            <w:r w:rsidRPr="00EE02C3">
              <w:rPr>
                <w:spacing w:val="-3"/>
                <w:sz w:val="20"/>
                <w:szCs w:val="20"/>
              </w:rPr>
              <w:t xml:space="preserve"> </w:t>
            </w:r>
            <w:r w:rsidRPr="00EE02C3">
              <w:rPr>
                <w:sz w:val="20"/>
                <w:szCs w:val="20"/>
              </w:rPr>
              <w:t>working</w:t>
            </w:r>
            <w:r w:rsidRPr="00EE02C3">
              <w:rPr>
                <w:spacing w:val="-1"/>
                <w:sz w:val="20"/>
                <w:szCs w:val="20"/>
              </w:rPr>
              <w:t xml:space="preserve"> </w:t>
            </w:r>
            <w:r w:rsidRPr="00EE02C3">
              <w:rPr>
                <w:sz w:val="20"/>
                <w:szCs w:val="20"/>
              </w:rPr>
              <w:t>in</w:t>
            </w:r>
            <w:r w:rsidRPr="00EE02C3">
              <w:rPr>
                <w:spacing w:val="-1"/>
                <w:sz w:val="20"/>
                <w:szCs w:val="20"/>
              </w:rPr>
              <w:t xml:space="preserve"> </w:t>
            </w:r>
            <w:r w:rsidRPr="00EE02C3">
              <w:rPr>
                <w:sz w:val="20"/>
                <w:szCs w:val="20"/>
              </w:rPr>
              <w:t>the</w:t>
            </w:r>
            <w:r w:rsidRPr="00EE02C3">
              <w:rPr>
                <w:spacing w:val="-2"/>
                <w:sz w:val="20"/>
                <w:szCs w:val="20"/>
              </w:rPr>
              <w:t xml:space="preserve"> </w:t>
            </w:r>
            <w:r w:rsidRPr="00EE02C3">
              <w:rPr>
                <w:sz w:val="20"/>
                <w:szCs w:val="20"/>
              </w:rPr>
              <w:t>same</w:t>
            </w:r>
            <w:r w:rsidRPr="00EE02C3">
              <w:rPr>
                <w:spacing w:val="-47"/>
                <w:sz w:val="20"/>
                <w:szCs w:val="20"/>
              </w:rPr>
              <w:t xml:space="preserve"> </w:t>
            </w:r>
            <w:r w:rsidRPr="00EE02C3">
              <w:rPr>
                <w:sz w:val="20"/>
                <w:szCs w:val="20"/>
              </w:rPr>
              <w:t>well-defined portion of a workplace during a person’s potential transmission</w:t>
            </w:r>
            <w:r w:rsidRPr="00EE02C3">
              <w:rPr>
                <w:spacing w:val="1"/>
                <w:sz w:val="20"/>
                <w:szCs w:val="20"/>
              </w:rPr>
              <w:t xml:space="preserve"> </w:t>
            </w:r>
            <w:r w:rsidRPr="00EE02C3">
              <w:rPr>
                <w:sz w:val="20"/>
                <w:szCs w:val="20"/>
              </w:rPr>
              <w:t>period)</w:t>
            </w:r>
            <w:r w:rsidRPr="00EE02C3">
              <w:rPr>
                <w:spacing w:val="-1"/>
                <w:sz w:val="20"/>
                <w:szCs w:val="20"/>
              </w:rPr>
              <w:t xml:space="preserve"> </w:t>
            </w:r>
            <w:r w:rsidRPr="00EE02C3">
              <w:rPr>
                <w:sz w:val="20"/>
                <w:szCs w:val="20"/>
              </w:rPr>
              <w:t>to</w:t>
            </w:r>
            <w:r w:rsidRPr="00EE02C3">
              <w:rPr>
                <w:spacing w:val="-2"/>
                <w:sz w:val="20"/>
                <w:szCs w:val="20"/>
              </w:rPr>
              <w:t xml:space="preserve"> </w:t>
            </w:r>
            <w:r w:rsidRPr="00EE02C3">
              <w:rPr>
                <w:sz w:val="20"/>
                <w:szCs w:val="20"/>
              </w:rPr>
              <w:t>a COVID-19 positive person</w:t>
            </w:r>
            <w:r w:rsidRPr="00EE02C3">
              <w:rPr>
                <w:spacing w:val="-1"/>
                <w:sz w:val="20"/>
                <w:szCs w:val="20"/>
              </w:rPr>
              <w:t xml:space="preserve"> </w:t>
            </w:r>
            <w:r w:rsidRPr="00EE02C3">
              <w:rPr>
                <w:sz w:val="20"/>
                <w:szCs w:val="20"/>
              </w:rPr>
              <w:t>who</w:t>
            </w:r>
            <w:r w:rsidRPr="00EE02C3">
              <w:rPr>
                <w:spacing w:val="-2"/>
                <w:sz w:val="20"/>
                <w:szCs w:val="20"/>
              </w:rPr>
              <w:t xml:space="preserve"> </w:t>
            </w:r>
            <w:r w:rsidRPr="00EE02C3">
              <w:rPr>
                <w:sz w:val="20"/>
                <w:szCs w:val="20"/>
              </w:rPr>
              <w:t>has</w:t>
            </w:r>
            <w:r w:rsidRPr="00EE02C3">
              <w:rPr>
                <w:spacing w:val="-2"/>
                <w:sz w:val="20"/>
                <w:szCs w:val="20"/>
              </w:rPr>
              <w:t xml:space="preserve"> </w:t>
            </w:r>
            <w:r w:rsidRPr="00EE02C3">
              <w:rPr>
                <w:sz w:val="20"/>
                <w:szCs w:val="20"/>
              </w:rPr>
              <w:t>been in the</w:t>
            </w:r>
            <w:r w:rsidRPr="00EE02C3">
              <w:rPr>
                <w:spacing w:val="-1"/>
                <w:sz w:val="20"/>
                <w:szCs w:val="20"/>
              </w:rPr>
              <w:t xml:space="preserve"> </w:t>
            </w:r>
            <w:r w:rsidRPr="00EE02C3">
              <w:rPr>
                <w:sz w:val="20"/>
                <w:szCs w:val="20"/>
              </w:rPr>
              <w:t>workplace?</w:t>
            </w:r>
          </w:p>
        </w:tc>
        <w:tc>
          <w:tcPr>
            <w:tcW w:w="684" w:type="dxa"/>
            <w:tcBorders>
              <w:top w:val="single" w:sz="4" w:space="0" w:color="000000"/>
              <w:left w:val="single" w:sz="4" w:space="0" w:color="000000"/>
              <w:bottom w:val="single" w:sz="4" w:space="0" w:color="000000"/>
              <w:right w:val="single" w:sz="4" w:space="0" w:color="000000"/>
            </w:tcBorders>
          </w:tcPr>
          <w:p w14:paraId="772D511C" w14:textId="77777777" w:rsidR="00F82C06" w:rsidRPr="00EE02C3" w:rsidRDefault="00F82C06" w:rsidP="00EE1B78">
            <w:pPr>
              <w:pStyle w:val="TableParagraph"/>
              <w:kinsoku w:val="0"/>
              <w:overflowPunct w:val="0"/>
              <w:rPr>
                <w:b/>
                <w:bCs/>
                <w:sz w:val="20"/>
                <w:szCs w:val="20"/>
              </w:rPr>
            </w:pPr>
          </w:p>
          <w:p w14:paraId="208DA0F3" w14:textId="77777777" w:rsidR="00F82C06" w:rsidRPr="00EE02C3" w:rsidRDefault="00F82C06" w:rsidP="00EE1B78">
            <w:pPr>
              <w:pStyle w:val="TableParagraph"/>
              <w:kinsoku w:val="0"/>
              <w:overflowPunct w:val="0"/>
              <w:spacing w:before="3"/>
              <w:rPr>
                <w:b/>
                <w:bCs/>
                <w:sz w:val="20"/>
                <w:szCs w:val="20"/>
              </w:rPr>
            </w:pPr>
          </w:p>
          <w:p w14:paraId="746454D4" w14:textId="15419068"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70AA8B2A" wp14:editId="7430F55B">
                  <wp:extent cx="161925" cy="1619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48173EF4" w14:textId="77777777" w:rsidR="00F82C06" w:rsidRPr="00EE02C3" w:rsidRDefault="00F82C06" w:rsidP="00EE1B78">
            <w:pPr>
              <w:pStyle w:val="TableParagraph"/>
              <w:kinsoku w:val="0"/>
              <w:overflowPunct w:val="0"/>
              <w:rPr>
                <w:b/>
                <w:bCs/>
                <w:sz w:val="20"/>
                <w:szCs w:val="20"/>
              </w:rPr>
            </w:pPr>
          </w:p>
          <w:p w14:paraId="3ED6ECE2" w14:textId="77777777" w:rsidR="00F82C06" w:rsidRPr="00EE02C3" w:rsidRDefault="00F82C06" w:rsidP="00EE1B78">
            <w:pPr>
              <w:pStyle w:val="TableParagraph"/>
              <w:kinsoku w:val="0"/>
              <w:overflowPunct w:val="0"/>
              <w:spacing w:before="3"/>
              <w:rPr>
                <w:b/>
                <w:bCs/>
                <w:sz w:val="20"/>
                <w:szCs w:val="20"/>
              </w:rPr>
            </w:pPr>
          </w:p>
          <w:p w14:paraId="564A7690" w14:textId="6F9FE9B9"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59A9C3CA" wp14:editId="794F3B39">
                  <wp:extent cx="161925" cy="1619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01B351B3" w14:textId="77777777" w:rsidR="00F82C06" w:rsidRPr="00EE02C3" w:rsidRDefault="00F82C06" w:rsidP="00EE1B78">
            <w:pPr>
              <w:pStyle w:val="TableParagraph"/>
              <w:kinsoku w:val="0"/>
              <w:overflowPunct w:val="0"/>
              <w:rPr>
                <w:sz w:val="20"/>
                <w:szCs w:val="20"/>
              </w:rPr>
            </w:pPr>
          </w:p>
        </w:tc>
      </w:tr>
      <w:tr w:rsidR="00F82C06" w:rsidRPr="00EE02C3" w14:paraId="620761D7" w14:textId="77777777" w:rsidTr="00EE1B78">
        <w:trPr>
          <w:trHeight w:val="728"/>
        </w:trPr>
        <w:tc>
          <w:tcPr>
            <w:tcW w:w="7110" w:type="dxa"/>
            <w:gridSpan w:val="2"/>
            <w:tcBorders>
              <w:top w:val="single" w:sz="4" w:space="0" w:color="000000"/>
              <w:left w:val="single" w:sz="4" w:space="0" w:color="000000"/>
              <w:bottom w:val="single" w:sz="4" w:space="0" w:color="000000"/>
              <w:right w:val="single" w:sz="4" w:space="0" w:color="000000"/>
            </w:tcBorders>
          </w:tcPr>
          <w:p w14:paraId="7F47BE67" w14:textId="18E7B5FD" w:rsidR="00F82C06" w:rsidRPr="00EE02C3" w:rsidRDefault="00C2208B" w:rsidP="00C2208B">
            <w:pPr>
              <w:pStyle w:val="TableParagraph"/>
              <w:kinsoku w:val="0"/>
              <w:overflowPunct w:val="0"/>
              <w:spacing w:before="4" w:line="230" w:lineRule="auto"/>
              <w:ind w:left="135" w:right="180" w:hanging="28"/>
              <w:rPr>
                <w:sz w:val="20"/>
                <w:szCs w:val="20"/>
              </w:rPr>
            </w:pPr>
            <w:r w:rsidRPr="00EE02C3">
              <w:rPr>
                <w:sz w:val="20"/>
                <w:szCs w:val="20"/>
              </w:rPr>
              <w:t>D</w:t>
            </w:r>
            <w:r w:rsidR="00F82C06" w:rsidRPr="00EE02C3">
              <w:rPr>
                <w:sz w:val="20"/>
                <w:szCs w:val="20"/>
              </w:rPr>
              <w:t>o you</w:t>
            </w:r>
            <w:r w:rsidR="00F82C06" w:rsidRPr="00EE02C3">
              <w:rPr>
                <w:spacing w:val="-1"/>
                <w:sz w:val="20"/>
                <w:szCs w:val="20"/>
              </w:rPr>
              <w:t xml:space="preserve"> </w:t>
            </w:r>
            <w:r w:rsidR="00F82C06" w:rsidRPr="00EE02C3">
              <w:rPr>
                <w:sz w:val="20"/>
                <w:szCs w:val="20"/>
              </w:rPr>
              <w:t>have</w:t>
            </w:r>
            <w:r w:rsidR="00F82C06" w:rsidRPr="00EE02C3">
              <w:rPr>
                <w:spacing w:val="-2"/>
                <w:sz w:val="20"/>
                <w:szCs w:val="20"/>
              </w:rPr>
              <w:t xml:space="preserve"> </w:t>
            </w:r>
            <w:r w:rsidR="00F82C06" w:rsidRPr="00EE02C3">
              <w:rPr>
                <w:sz w:val="20"/>
                <w:szCs w:val="20"/>
              </w:rPr>
              <w:t>a</w:t>
            </w:r>
            <w:r w:rsidR="00F82C06" w:rsidRPr="00EE02C3">
              <w:rPr>
                <w:spacing w:val="-1"/>
                <w:sz w:val="20"/>
                <w:szCs w:val="20"/>
              </w:rPr>
              <w:t xml:space="preserve"> </w:t>
            </w:r>
            <w:r w:rsidR="00F82C06" w:rsidRPr="00EE02C3">
              <w:rPr>
                <w:sz w:val="20"/>
                <w:szCs w:val="20"/>
              </w:rPr>
              <w:t>policy</w:t>
            </w:r>
            <w:r w:rsidR="00F82C06" w:rsidRPr="00EE02C3">
              <w:rPr>
                <w:spacing w:val="-2"/>
                <w:sz w:val="20"/>
                <w:szCs w:val="20"/>
              </w:rPr>
              <w:t xml:space="preserve"> </w:t>
            </w:r>
            <w:r w:rsidR="00F82C06" w:rsidRPr="00EE02C3">
              <w:rPr>
                <w:sz w:val="20"/>
                <w:szCs w:val="20"/>
              </w:rPr>
              <w:t>for employee COVID-19 testing,</w:t>
            </w:r>
            <w:r w:rsidR="00F82C06" w:rsidRPr="00EE02C3">
              <w:rPr>
                <w:spacing w:val="-1"/>
                <w:sz w:val="20"/>
                <w:szCs w:val="20"/>
              </w:rPr>
              <w:t xml:space="preserve"> </w:t>
            </w:r>
            <w:r w:rsidR="00F82C06" w:rsidRPr="00EE02C3">
              <w:rPr>
                <w:sz w:val="20"/>
                <w:szCs w:val="20"/>
              </w:rPr>
              <w:t>including providing time</w:t>
            </w:r>
            <w:r w:rsidRPr="00EE02C3">
              <w:rPr>
                <w:sz w:val="20"/>
                <w:szCs w:val="20"/>
              </w:rPr>
              <w:t>-</w:t>
            </w:r>
            <w:r w:rsidR="00F82C06" w:rsidRPr="00EE02C3">
              <w:rPr>
                <w:spacing w:val="-47"/>
                <w:sz w:val="20"/>
                <w:szCs w:val="20"/>
              </w:rPr>
              <w:t xml:space="preserve"> </w:t>
            </w:r>
            <w:r w:rsidR="00F82C06" w:rsidRPr="00EE02C3">
              <w:rPr>
                <w:sz w:val="20"/>
                <w:szCs w:val="20"/>
              </w:rPr>
              <w:t xml:space="preserve">off and payment for the test? </w:t>
            </w:r>
            <w:r w:rsidR="00F82C06" w:rsidRPr="00F03741">
              <w:rPr>
                <w:i/>
                <w:iCs/>
                <w:sz w:val="20"/>
                <w:szCs w:val="20"/>
              </w:rPr>
              <w:t>(</w:t>
            </w:r>
            <w:r w:rsidR="00F82C06" w:rsidRPr="00F03741">
              <w:rPr>
                <w:b/>
                <w:bCs/>
                <w:i/>
                <w:iCs/>
                <w:sz w:val="20"/>
                <w:szCs w:val="20"/>
              </w:rPr>
              <w:t>Note:</w:t>
            </w:r>
            <w:r w:rsidR="00F82C06" w:rsidRPr="00F03741">
              <w:rPr>
                <w:i/>
                <w:iCs/>
                <w:sz w:val="20"/>
                <w:szCs w:val="20"/>
              </w:rPr>
              <w:t xml:space="preserve"> </w:t>
            </w:r>
            <w:r w:rsidR="00F03741">
              <w:rPr>
                <w:i/>
                <w:iCs/>
                <w:sz w:val="20"/>
                <w:szCs w:val="20"/>
              </w:rPr>
              <w:t>E</w:t>
            </w:r>
            <w:r w:rsidR="00F82C06" w:rsidRPr="00F03741">
              <w:rPr>
                <w:i/>
                <w:iCs/>
                <w:sz w:val="20"/>
                <w:szCs w:val="20"/>
              </w:rPr>
              <w:t>mployers are not required to conduct</w:t>
            </w:r>
            <w:r w:rsidR="00F82C06" w:rsidRPr="00F03741">
              <w:rPr>
                <w:i/>
                <w:iCs/>
                <w:spacing w:val="1"/>
                <w:sz w:val="20"/>
                <w:szCs w:val="20"/>
              </w:rPr>
              <w:t xml:space="preserve"> </w:t>
            </w:r>
            <w:r w:rsidR="00F82C06" w:rsidRPr="00F03741">
              <w:rPr>
                <w:i/>
                <w:iCs/>
                <w:sz w:val="20"/>
                <w:szCs w:val="20"/>
              </w:rPr>
              <w:t>testing</w:t>
            </w:r>
            <w:r w:rsidR="00F03741">
              <w:rPr>
                <w:i/>
                <w:iCs/>
                <w:sz w:val="20"/>
                <w:szCs w:val="20"/>
              </w:rPr>
              <w:t>.</w:t>
            </w:r>
            <w:r w:rsidR="00F82C06" w:rsidRPr="00F03741">
              <w:rPr>
                <w:i/>
                <w:iCs/>
                <w:sz w:val="20"/>
                <w:szCs w:val="20"/>
              </w:rPr>
              <w:t>)</w:t>
            </w:r>
          </w:p>
        </w:tc>
        <w:tc>
          <w:tcPr>
            <w:tcW w:w="684" w:type="dxa"/>
            <w:tcBorders>
              <w:top w:val="single" w:sz="4" w:space="0" w:color="000000"/>
              <w:left w:val="single" w:sz="4" w:space="0" w:color="000000"/>
              <w:bottom w:val="single" w:sz="4" w:space="0" w:color="000000"/>
              <w:right w:val="single" w:sz="4" w:space="0" w:color="000000"/>
            </w:tcBorders>
          </w:tcPr>
          <w:p w14:paraId="7E60765E" w14:textId="77777777" w:rsidR="00F82C06" w:rsidRPr="00EE02C3" w:rsidRDefault="00F82C06" w:rsidP="00EE1B78">
            <w:pPr>
              <w:pStyle w:val="TableParagraph"/>
              <w:kinsoku w:val="0"/>
              <w:overflowPunct w:val="0"/>
              <w:spacing w:before="8"/>
              <w:rPr>
                <w:b/>
                <w:bCs/>
                <w:sz w:val="21"/>
                <w:szCs w:val="21"/>
              </w:rPr>
            </w:pPr>
          </w:p>
          <w:p w14:paraId="55A9E537" w14:textId="15E3496D"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60C90E32" wp14:editId="6B116883">
                  <wp:extent cx="161925"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71CB4C90" w14:textId="77777777" w:rsidR="00F82C06" w:rsidRPr="00EE02C3" w:rsidRDefault="00F82C06" w:rsidP="00EE1B78">
            <w:pPr>
              <w:pStyle w:val="TableParagraph"/>
              <w:kinsoku w:val="0"/>
              <w:overflowPunct w:val="0"/>
              <w:spacing w:before="8"/>
              <w:rPr>
                <w:b/>
                <w:bCs/>
                <w:sz w:val="21"/>
                <w:szCs w:val="21"/>
              </w:rPr>
            </w:pPr>
          </w:p>
          <w:p w14:paraId="1F452B7F" w14:textId="255276AE"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1C3290FF" wp14:editId="5561D5C3">
                  <wp:extent cx="161925" cy="1619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3BA2724A" w14:textId="77777777" w:rsidR="00F82C06" w:rsidRPr="00EE02C3" w:rsidRDefault="00F82C06" w:rsidP="00EE1B78">
            <w:pPr>
              <w:pStyle w:val="TableParagraph"/>
              <w:kinsoku w:val="0"/>
              <w:overflowPunct w:val="0"/>
              <w:rPr>
                <w:sz w:val="20"/>
                <w:szCs w:val="20"/>
              </w:rPr>
            </w:pPr>
          </w:p>
        </w:tc>
      </w:tr>
      <w:tr w:rsidR="00F82C06" w:rsidRPr="00EE02C3" w14:paraId="4C85B527" w14:textId="77777777" w:rsidTr="00EE1B78">
        <w:trPr>
          <w:trHeight w:val="1682"/>
        </w:trPr>
        <w:tc>
          <w:tcPr>
            <w:tcW w:w="7110" w:type="dxa"/>
            <w:gridSpan w:val="2"/>
            <w:tcBorders>
              <w:top w:val="single" w:sz="4" w:space="0" w:color="000000"/>
              <w:left w:val="single" w:sz="4" w:space="0" w:color="000000"/>
              <w:bottom w:val="single" w:sz="4" w:space="0" w:color="000000"/>
              <w:right w:val="single" w:sz="4" w:space="0" w:color="000000"/>
            </w:tcBorders>
          </w:tcPr>
          <w:p w14:paraId="50415098" w14:textId="05EDB3F6" w:rsidR="00F82C06" w:rsidRPr="00EE02C3" w:rsidRDefault="00F82C06" w:rsidP="00474CA6">
            <w:pPr>
              <w:pStyle w:val="TableParagraph"/>
              <w:kinsoku w:val="0"/>
              <w:overflowPunct w:val="0"/>
              <w:spacing w:line="237" w:lineRule="auto"/>
              <w:ind w:left="135" w:right="261" w:hanging="28"/>
              <w:rPr>
                <w:color w:val="000000"/>
                <w:sz w:val="20"/>
                <w:szCs w:val="20"/>
              </w:rPr>
            </w:pPr>
            <w:r w:rsidRPr="00EE02C3">
              <w:rPr>
                <w:sz w:val="20"/>
                <w:szCs w:val="20"/>
              </w:rPr>
              <w:t>Do you have policies to remove employees who have COVID-19, are suspected</w:t>
            </w:r>
            <w:r w:rsidRPr="00EE02C3">
              <w:rPr>
                <w:spacing w:val="-47"/>
                <w:sz w:val="20"/>
                <w:szCs w:val="20"/>
              </w:rPr>
              <w:t xml:space="preserve"> </w:t>
            </w:r>
            <w:r w:rsidRPr="00EE02C3">
              <w:rPr>
                <w:sz w:val="20"/>
                <w:szCs w:val="20"/>
              </w:rPr>
              <w:t>to have COVID-19, are experiencing certain symptoms of COVID-19, or have</w:t>
            </w:r>
            <w:r w:rsidRPr="00EE02C3">
              <w:rPr>
                <w:spacing w:val="1"/>
                <w:sz w:val="20"/>
                <w:szCs w:val="20"/>
              </w:rPr>
              <w:t xml:space="preserve"> </w:t>
            </w:r>
            <w:r w:rsidRPr="00EE02C3">
              <w:rPr>
                <w:sz w:val="20"/>
                <w:szCs w:val="20"/>
              </w:rPr>
              <w:t>been in close contact with a COVID-19 positive person in the workplace, until</w:t>
            </w:r>
            <w:r w:rsidRPr="00EE02C3">
              <w:rPr>
                <w:spacing w:val="1"/>
                <w:sz w:val="20"/>
                <w:szCs w:val="20"/>
              </w:rPr>
              <w:t xml:space="preserve"> </w:t>
            </w:r>
            <w:r w:rsidRPr="00EE02C3">
              <w:rPr>
                <w:sz w:val="20"/>
                <w:szCs w:val="20"/>
              </w:rPr>
              <w:t>they can return as provided for by the standard, and, for employers with more</w:t>
            </w:r>
            <w:r w:rsidRPr="00EE02C3">
              <w:rPr>
                <w:spacing w:val="1"/>
                <w:sz w:val="20"/>
                <w:szCs w:val="20"/>
              </w:rPr>
              <w:t xml:space="preserve"> </w:t>
            </w:r>
            <w:r w:rsidRPr="00EE02C3">
              <w:rPr>
                <w:sz w:val="20"/>
                <w:szCs w:val="20"/>
              </w:rPr>
              <w:t>than 10 employees, to provide medical removal protection benefits to such</w:t>
            </w:r>
            <w:r w:rsidRPr="00EE02C3">
              <w:rPr>
                <w:spacing w:val="1"/>
                <w:sz w:val="20"/>
                <w:szCs w:val="20"/>
              </w:rPr>
              <w:t xml:space="preserve"> </w:t>
            </w:r>
            <w:r w:rsidRPr="00EE02C3">
              <w:rPr>
                <w:sz w:val="20"/>
                <w:szCs w:val="20"/>
              </w:rPr>
              <w:t>employees where required to do so (see OSHA’s ETS Notification, Removal,</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Return to Work</w:t>
            </w:r>
            <w:r w:rsidRPr="00EE02C3">
              <w:rPr>
                <w:spacing w:val="-1"/>
                <w:sz w:val="20"/>
                <w:szCs w:val="20"/>
              </w:rPr>
              <w:t xml:space="preserve"> </w:t>
            </w:r>
            <w:r w:rsidRPr="00EE02C3">
              <w:rPr>
                <w:sz w:val="20"/>
                <w:szCs w:val="20"/>
              </w:rPr>
              <w:t xml:space="preserve">Flow Chart for </w:t>
            </w:r>
            <w:hyperlink r:id="rId39" w:history="1">
              <w:r w:rsidRPr="00EE02C3">
                <w:rPr>
                  <w:color w:val="0562C1"/>
                  <w:sz w:val="20"/>
                  <w:szCs w:val="20"/>
                </w:rPr>
                <w:t>Employers</w:t>
              </w:r>
              <w:r w:rsidRPr="00EE02C3">
                <w:rPr>
                  <w:color w:val="0562C1"/>
                  <w:spacing w:val="1"/>
                  <w:sz w:val="20"/>
                  <w:szCs w:val="20"/>
                </w:rPr>
                <w:t xml:space="preserve"> </w:t>
              </w:r>
            </w:hyperlink>
            <w:r w:rsidRPr="00EE02C3">
              <w:rPr>
                <w:color w:val="000000"/>
                <w:sz w:val="20"/>
                <w:szCs w:val="20"/>
              </w:rPr>
              <w:t xml:space="preserve">and </w:t>
            </w:r>
            <w:hyperlink r:id="rId40" w:history="1">
              <w:r w:rsidRPr="00EE02C3">
                <w:rPr>
                  <w:color w:val="0562C1"/>
                  <w:sz w:val="20"/>
                  <w:szCs w:val="20"/>
                </w:rPr>
                <w:t>Employees</w:t>
              </w:r>
            </w:hyperlink>
            <w:r w:rsidRPr="00EE02C3">
              <w:rPr>
                <w:color w:val="000000"/>
                <w:sz w:val="20"/>
                <w:szCs w:val="20"/>
              </w:rPr>
              <w:t>)?</w:t>
            </w:r>
          </w:p>
        </w:tc>
        <w:tc>
          <w:tcPr>
            <w:tcW w:w="684" w:type="dxa"/>
            <w:tcBorders>
              <w:top w:val="single" w:sz="4" w:space="0" w:color="000000"/>
              <w:left w:val="single" w:sz="4" w:space="0" w:color="000000"/>
              <w:bottom w:val="single" w:sz="4" w:space="0" w:color="000000"/>
              <w:right w:val="single" w:sz="4" w:space="0" w:color="000000"/>
            </w:tcBorders>
          </w:tcPr>
          <w:p w14:paraId="74BDA8BD" w14:textId="77777777" w:rsidR="00F82C06" w:rsidRPr="00EE02C3" w:rsidRDefault="00F82C06" w:rsidP="00EE1B78">
            <w:pPr>
              <w:pStyle w:val="TableParagraph"/>
              <w:kinsoku w:val="0"/>
              <w:overflowPunct w:val="0"/>
              <w:rPr>
                <w:b/>
                <w:bCs/>
                <w:sz w:val="20"/>
                <w:szCs w:val="20"/>
              </w:rPr>
            </w:pPr>
          </w:p>
          <w:p w14:paraId="2AFF4C7A" w14:textId="77777777" w:rsidR="00F82C06" w:rsidRPr="00EE02C3" w:rsidRDefault="00F82C06" w:rsidP="00EE1B78">
            <w:pPr>
              <w:pStyle w:val="TableParagraph"/>
              <w:kinsoku w:val="0"/>
              <w:overflowPunct w:val="0"/>
              <w:rPr>
                <w:b/>
                <w:bCs/>
                <w:sz w:val="20"/>
                <w:szCs w:val="20"/>
              </w:rPr>
            </w:pPr>
          </w:p>
          <w:p w14:paraId="1F25BADD" w14:textId="77777777" w:rsidR="00F82C06" w:rsidRPr="00EE02C3" w:rsidRDefault="00F82C06" w:rsidP="00EE1B78">
            <w:pPr>
              <w:pStyle w:val="TableParagraph"/>
              <w:kinsoku w:val="0"/>
              <w:overflowPunct w:val="0"/>
              <w:spacing w:before="3"/>
              <w:rPr>
                <w:b/>
                <w:bCs/>
                <w:sz w:val="19"/>
                <w:szCs w:val="19"/>
              </w:rPr>
            </w:pPr>
          </w:p>
          <w:p w14:paraId="057E8243" w14:textId="04F45D96"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5AF151A3" wp14:editId="5FFCEBF1">
                  <wp:extent cx="161925" cy="1619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6157ECE0" w14:textId="77777777" w:rsidR="00F82C06" w:rsidRPr="00EE02C3" w:rsidRDefault="00F82C06" w:rsidP="00EE1B78">
            <w:pPr>
              <w:pStyle w:val="TableParagraph"/>
              <w:kinsoku w:val="0"/>
              <w:overflowPunct w:val="0"/>
              <w:rPr>
                <w:b/>
                <w:bCs/>
                <w:sz w:val="20"/>
                <w:szCs w:val="20"/>
              </w:rPr>
            </w:pPr>
          </w:p>
          <w:p w14:paraId="0527317C" w14:textId="77777777" w:rsidR="00F82C06" w:rsidRPr="00EE02C3" w:rsidRDefault="00F82C06" w:rsidP="00EE1B78">
            <w:pPr>
              <w:pStyle w:val="TableParagraph"/>
              <w:kinsoku w:val="0"/>
              <w:overflowPunct w:val="0"/>
              <w:rPr>
                <w:b/>
                <w:bCs/>
                <w:sz w:val="20"/>
                <w:szCs w:val="20"/>
              </w:rPr>
            </w:pPr>
          </w:p>
          <w:p w14:paraId="4BA208EF" w14:textId="77777777" w:rsidR="00F82C06" w:rsidRPr="00EE02C3" w:rsidRDefault="00F82C06" w:rsidP="00EE1B78">
            <w:pPr>
              <w:pStyle w:val="TableParagraph"/>
              <w:kinsoku w:val="0"/>
              <w:overflowPunct w:val="0"/>
              <w:spacing w:before="3"/>
              <w:rPr>
                <w:b/>
                <w:bCs/>
                <w:sz w:val="19"/>
                <w:szCs w:val="19"/>
              </w:rPr>
            </w:pPr>
          </w:p>
          <w:p w14:paraId="223D9D15" w14:textId="1F6B7B78"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76D5D398" wp14:editId="4AD318CE">
                  <wp:extent cx="161925" cy="1619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30BFE374" w14:textId="77777777" w:rsidR="00F82C06" w:rsidRPr="00EE02C3" w:rsidRDefault="00F82C06" w:rsidP="00EE1B78">
            <w:pPr>
              <w:pStyle w:val="TableParagraph"/>
              <w:kinsoku w:val="0"/>
              <w:overflowPunct w:val="0"/>
              <w:rPr>
                <w:sz w:val="20"/>
                <w:szCs w:val="20"/>
              </w:rPr>
            </w:pPr>
          </w:p>
        </w:tc>
      </w:tr>
      <w:tr w:rsidR="00F82C06" w:rsidRPr="00EE02C3" w14:paraId="1469E7EB" w14:textId="77777777" w:rsidTr="00EE1B78">
        <w:trPr>
          <w:trHeight w:val="800"/>
        </w:trPr>
        <w:tc>
          <w:tcPr>
            <w:tcW w:w="7110" w:type="dxa"/>
            <w:gridSpan w:val="2"/>
            <w:tcBorders>
              <w:top w:val="single" w:sz="4" w:space="0" w:color="000000"/>
              <w:left w:val="single" w:sz="4" w:space="0" w:color="000000"/>
              <w:bottom w:val="single" w:sz="4" w:space="0" w:color="000000"/>
              <w:right w:val="single" w:sz="4" w:space="0" w:color="000000"/>
            </w:tcBorders>
          </w:tcPr>
          <w:p w14:paraId="4083751B" w14:textId="653E1E67" w:rsidR="00F82C06" w:rsidRPr="00EE02C3" w:rsidRDefault="00F82C06" w:rsidP="00474CA6">
            <w:pPr>
              <w:pStyle w:val="TableParagraph"/>
              <w:kinsoku w:val="0"/>
              <w:overflowPunct w:val="0"/>
              <w:spacing w:before="5" w:line="230" w:lineRule="auto"/>
              <w:ind w:left="135" w:right="205" w:hanging="28"/>
              <w:rPr>
                <w:color w:val="000000"/>
                <w:sz w:val="20"/>
                <w:szCs w:val="20"/>
              </w:rPr>
            </w:pPr>
            <w:r w:rsidRPr="00EE02C3">
              <w:rPr>
                <w:sz w:val="20"/>
                <w:szCs w:val="20"/>
              </w:rPr>
              <w:t>Do you have policies and procedures for adhering to Standard and Transmission-</w:t>
            </w:r>
            <w:r w:rsidRPr="00EE02C3">
              <w:rPr>
                <w:spacing w:val="-47"/>
                <w:sz w:val="20"/>
                <w:szCs w:val="20"/>
              </w:rPr>
              <w:t xml:space="preserve"> </w:t>
            </w:r>
            <w:r w:rsidRPr="00EE02C3">
              <w:rPr>
                <w:sz w:val="20"/>
                <w:szCs w:val="20"/>
              </w:rPr>
              <w:t>Based Precautions in accordance with CDC’s “</w:t>
            </w:r>
            <w:hyperlink r:id="rId41" w:history="1">
              <w:r w:rsidRPr="00EE02C3">
                <w:rPr>
                  <w:color w:val="0562C1"/>
                  <w:sz w:val="20"/>
                  <w:szCs w:val="20"/>
                </w:rPr>
                <w:t>Guidelines for Isolation</w:t>
              </w:r>
            </w:hyperlink>
            <w:r w:rsidRPr="00EE02C3">
              <w:rPr>
                <w:color w:val="0562C1"/>
                <w:spacing w:val="1"/>
                <w:sz w:val="20"/>
                <w:szCs w:val="20"/>
              </w:rPr>
              <w:t xml:space="preserve"> </w:t>
            </w:r>
            <w:hyperlink r:id="rId42" w:history="1">
              <w:r w:rsidRPr="00EE02C3">
                <w:rPr>
                  <w:color w:val="0562C1"/>
                  <w:sz w:val="20"/>
                  <w:szCs w:val="20"/>
                </w:rPr>
                <w:t>Precautions</w:t>
              </w:r>
            </w:hyperlink>
            <w:r w:rsidRPr="00EE02C3">
              <w:rPr>
                <w:color w:val="000000"/>
                <w:sz w:val="20"/>
                <w:szCs w:val="20"/>
              </w:rPr>
              <w:t>”?</w:t>
            </w:r>
          </w:p>
        </w:tc>
        <w:tc>
          <w:tcPr>
            <w:tcW w:w="684" w:type="dxa"/>
            <w:tcBorders>
              <w:top w:val="single" w:sz="4" w:space="0" w:color="000000"/>
              <w:left w:val="single" w:sz="4" w:space="0" w:color="000000"/>
              <w:bottom w:val="single" w:sz="4" w:space="0" w:color="000000"/>
              <w:right w:val="single" w:sz="4" w:space="0" w:color="000000"/>
            </w:tcBorders>
          </w:tcPr>
          <w:p w14:paraId="0E3061C8" w14:textId="77777777" w:rsidR="00F82C06" w:rsidRPr="00EE02C3" w:rsidRDefault="00F82C06" w:rsidP="00EE1B78">
            <w:pPr>
              <w:pStyle w:val="TableParagraph"/>
              <w:kinsoku w:val="0"/>
              <w:overflowPunct w:val="0"/>
              <w:spacing w:before="5"/>
              <w:rPr>
                <w:b/>
                <w:bCs/>
                <w:sz w:val="23"/>
                <w:szCs w:val="23"/>
              </w:rPr>
            </w:pPr>
          </w:p>
          <w:p w14:paraId="7123E861" w14:textId="124B4E61"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04237851" wp14:editId="1FB23295">
                  <wp:extent cx="161925" cy="1619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0996D052" w14:textId="77777777" w:rsidR="00F82C06" w:rsidRPr="00EE02C3" w:rsidRDefault="00F82C06" w:rsidP="00EE1B78">
            <w:pPr>
              <w:pStyle w:val="TableParagraph"/>
              <w:kinsoku w:val="0"/>
              <w:overflowPunct w:val="0"/>
              <w:spacing w:before="5"/>
              <w:rPr>
                <w:b/>
                <w:bCs/>
                <w:sz w:val="23"/>
                <w:szCs w:val="23"/>
              </w:rPr>
            </w:pPr>
          </w:p>
          <w:p w14:paraId="79C28FA9" w14:textId="4C55FECC"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5FCB65E9" wp14:editId="6E4E4911">
                  <wp:extent cx="161925" cy="16192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380E373D" w14:textId="77777777" w:rsidR="00F82C06" w:rsidRPr="00EE02C3" w:rsidRDefault="00F82C06" w:rsidP="00EE1B78">
            <w:pPr>
              <w:pStyle w:val="TableParagraph"/>
              <w:kinsoku w:val="0"/>
              <w:overflowPunct w:val="0"/>
              <w:rPr>
                <w:sz w:val="20"/>
                <w:szCs w:val="20"/>
              </w:rPr>
            </w:pPr>
          </w:p>
        </w:tc>
      </w:tr>
      <w:tr w:rsidR="00F82C06" w:rsidRPr="00EE02C3" w14:paraId="14F2E44A" w14:textId="77777777" w:rsidTr="00EE1B78">
        <w:trPr>
          <w:trHeight w:val="997"/>
        </w:trPr>
        <w:tc>
          <w:tcPr>
            <w:tcW w:w="7110" w:type="dxa"/>
            <w:gridSpan w:val="2"/>
            <w:tcBorders>
              <w:top w:val="single" w:sz="4" w:space="0" w:color="000000"/>
              <w:left w:val="single" w:sz="4" w:space="0" w:color="000000"/>
              <w:bottom w:val="single" w:sz="4" w:space="0" w:color="000000"/>
              <w:right w:val="single" w:sz="4" w:space="0" w:color="000000"/>
            </w:tcBorders>
          </w:tcPr>
          <w:p w14:paraId="3DF2E429" w14:textId="35F7C29D" w:rsidR="00F82C06" w:rsidRPr="00EE02C3" w:rsidRDefault="00F82C06" w:rsidP="00474CA6">
            <w:pPr>
              <w:pStyle w:val="TableParagraph"/>
              <w:kinsoku w:val="0"/>
              <w:overflowPunct w:val="0"/>
              <w:spacing w:before="1" w:line="235" w:lineRule="auto"/>
              <w:ind w:left="135" w:right="370" w:hanging="28"/>
              <w:rPr>
                <w:sz w:val="20"/>
                <w:szCs w:val="20"/>
              </w:rPr>
            </w:pPr>
            <w:r w:rsidRPr="00EE02C3">
              <w:rPr>
                <w:sz w:val="20"/>
                <w:szCs w:val="20"/>
              </w:rPr>
              <w:t>Have you considered the use of telehealth services where available and</w:t>
            </w:r>
            <w:r w:rsidRPr="00EE02C3">
              <w:rPr>
                <w:spacing w:val="1"/>
                <w:sz w:val="20"/>
                <w:szCs w:val="20"/>
              </w:rPr>
              <w:t xml:space="preserve"> </w:t>
            </w:r>
            <w:r w:rsidRPr="00EE02C3">
              <w:rPr>
                <w:sz w:val="20"/>
                <w:szCs w:val="20"/>
              </w:rPr>
              <w:t xml:space="preserve">appropriate </w:t>
            </w:r>
            <w:proofErr w:type="gramStart"/>
            <w:r w:rsidRPr="00EE02C3">
              <w:rPr>
                <w:sz w:val="20"/>
                <w:szCs w:val="20"/>
              </w:rPr>
              <w:t>in order to</w:t>
            </w:r>
            <w:proofErr w:type="gramEnd"/>
            <w:r w:rsidRPr="00EE02C3">
              <w:rPr>
                <w:sz w:val="20"/>
                <w:szCs w:val="20"/>
              </w:rPr>
              <w:t xml:space="preserve"> limit the number of people entering the facility? (Note:</w:t>
            </w:r>
            <w:r w:rsidRPr="00EE02C3">
              <w:rPr>
                <w:spacing w:val="-47"/>
                <w:sz w:val="20"/>
                <w:szCs w:val="20"/>
              </w:rPr>
              <w:t xml:space="preserve"> </w:t>
            </w:r>
            <w:r w:rsidRPr="00EE02C3">
              <w:rPr>
                <w:sz w:val="20"/>
                <w:szCs w:val="20"/>
              </w:rPr>
              <w:t>employers are not required to, but are encouraged to, use telehealth where</w:t>
            </w:r>
            <w:r w:rsidRPr="00EE02C3">
              <w:rPr>
                <w:spacing w:val="1"/>
                <w:sz w:val="20"/>
                <w:szCs w:val="20"/>
              </w:rPr>
              <w:t xml:space="preserve"> </w:t>
            </w:r>
            <w:r w:rsidRPr="00EE02C3">
              <w:rPr>
                <w:sz w:val="20"/>
                <w:szCs w:val="20"/>
              </w:rPr>
              <w:t>available</w:t>
            </w:r>
            <w:r w:rsidRPr="00EE02C3">
              <w:rPr>
                <w:spacing w:val="-1"/>
                <w:sz w:val="20"/>
                <w:szCs w:val="20"/>
              </w:rPr>
              <w:t xml:space="preserve"> </w:t>
            </w:r>
            <w:r w:rsidRPr="00EE02C3">
              <w:rPr>
                <w:sz w:val="20"/>
                <w:szCs w:val="20"/>
              </w:rPr>
              <w:t>and appropriate.)</w:t>
            </w:r>
          </w:p>
        </w:tc>
        <w:tc>
          <w:tcPr>
            <w:tcW w:w="684" w:type="dxa"/>
            <w:tcBorders>
              <w:top w:val="single" w:sz="4" w:space="0" w:color="000000"/>
              <w:left w:val="single" w:sz="4" w:space="0" w:color="000000"/>
              <w:bottom w:val="single" w:sz="4" w:space="0" w:color="000000"/>
              <w:right w:val="single" w:sz="4" w:space="0" w:color="000000"/>
            </w:tcBorders>
          </w:tcPr>
          <w:p w14:paraId="2A27BECE" w14:textId="77777777" w:rsidR="00F82C06" w:rsidRPr="00EE02C3" w:rsidRDefault="00F82C06" w:rsidP="00EE1B78">
            <w:pPr>
              <w:pStyle w:val="TableParagraph"/>
              <w:kinsoku w:val="0"/>
              <w:overflowPunct w:val="0"/>
              <w:rPr>
                <w:b/>
                <w:bCs/>
                <w:sz w:val="20"/>
                <w:szCs w:val="20"/>
              </w:rPr>
            </w:pPr>
          </w:p>
          <w:p w14:paraId="51CFAA5E" w14:textId="77777777" w:rsidR="00F82C06" w:rsidRPr="00EE02C3" w:rsidRDefault="00F82C06" w:rsidP="00EE1B78">
            <w:pPr>
              <w:pStyle w:val="TableParagraph"/>
              <w:kinsoku w:val="0"/>
              <w:overflowPunct w:val="0"/>
              <w:spacing w:before="7"/>
              <w:rPr>
                <w:b/>
                <w:bCs/>
                <w:sz w:val="18"/>
                <w:szCs w:val="18"/>
              </w:rPr>
            </w:pPr>
          </w:p>
          <w:p w14:paraId="26C7C792" w14:textId="1F8E12B2"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1911751D" wp14:editId="7AAB7AAC">
                  <wp:extent cx="161925" cy="1619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93FE356" w14:textId="77777777" w:rsidR="00F82C06" w:rsidRPr="00EE02C3" w:rsidRDefault="00F82C06" w:rsidP="00EE1B78">
            <w:pPr>
              <w:pStyle w:val="TableParagraph"/>
              <w:kinsoku w:val="0"/>
              <w:overflowPunct w:val="0"/>
              <w:rPr>
                <w:b/>
                <w:bCs/>
                <w:sz w:val="20"/>
                <w:szCs w:val="20"/>
              </w:rPr>
            </w:pPr>
          </w:p>
          <w:p w14:paraId="03013609" w14:textId="77777777" w:rsidR="00F82C06" w:rsidRPr="00EE02C3" w:rsidRDefault="00F82C06" w:rsidP="00EE1B78">
            <w:pPr>
              <w:pStyle w:val="TableParagraph"/>
              <w:kinsoku w:val="0"/>
              <w:overflowPunct w:val="0"/>
              <w:spacing w:before="7"/>
              <w:rPr>
                <w:b/>
                <w:bCs/>
                <w:sz w:val="18"/>
                <w:szCs w:val="18"/>
              </w:rPr>
            </w:pPr>
          </w:p>
          <w:p w14:paraId="608297F0" w14:textId="5E3CB300"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4DC6885D" wp14:editId="5C55AF8E">
                  <wp:extent cx="161925" cy="1619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0D0BB386" w14:textId="77777777" w:rsidR="00F82C06" w:rsidRPr="00EE02C3" w:rsidRDefault="00F82C06" w:rsidP="00EE1B78">
            <w:pPr>
              <w:pStyle w:val="TableParagraph"/>
              <w:kinsoku w:val="0"/>
              <w:overflowPunct w:val="0"/>
              <w:rPr>
                <w:sz w:val="20"/>
                <w:szCs w:val="20"/>
              </w:rPr>
            </w:pPr>
          </w:p>
        </w:tc>
      </w:tr>
      <w:tr w:rsidR="00F82C06" w:rsidRPr="00EE02C3" w14:paraId="64417E02" w14:textId="77777777" w:rsidTr="00EE1B78">
        <w:trPr>
          <w:trHeight w:val="2418"/>
        </w:trPr>
        <w:tc>
          <w:tcPr>
            <w:tcW w:w="7110" w:type="dxa"/>
            <w:gridSpan w:val="2"/>
            <w:tcBorders>
              <w:top w:val="single" w:sz="4" w:space="0" w:color="000000"/>
              <w:left w:val="single" w:sz="4" w:space="0" w:color="000000"/>
              <w:bottom w:val="single" w:sz="4" w:space="0" w:color="000000"/>
              <w:right w:val="single" w:sz="4" w:space="0" w:color="000000"/>
            </w:tcBorders>
          </w:tcPr>
          <w:p w14:paraId="452C9EBC" w14:textId="35AC016D" w:rsidR="00F82C06" w:rsidRPr="00EE02C3" w:rsidRDefault="00F82C06" w:rsidP="00474CA6">
            <w:pPr>
              <w:pStyle w:val="TableParagraph"/>
              <w:kinsoku w:val="0"/>
              <w:overflowPunct w:val="0"/>
              <w:spacing w:before="4" w:line="230" w:lineRule="auto"/>
              <w:ind w:left="135" w:right="432"/>
              <w:rPr>
                <w:sz w:val="20"/>
                <w:szCs w:val="20"/>
              </w:rPr>
            </w:pPr>
            <w:r w:rsidRPr="00EE02C3">
              <w:rPr>
                <w:sz w:val="20"/>
                <w:szCs w:val="20"/>
              </w:rPr>
              <w:t>Do you have a plan to support COVID-19 vaccination by providing each</w:t>
            </w:r>
            <w:r w:rsidRPr="00EE02C3">
              <w:rPr>
                <w:spacing w:val="1"/>
                <w:sz w:val="20"/>
                <w:szCs w:val="20"/>
              </w:rPr>
              <w:t xml:space="preserve"> </w:t>
            </w:r>
            <w:r w:rsidRPr="00EE02C3">
              <w:rPr>
                <w:sz w:val="20"/>
                <w:szCs w:val="20"/>
              </w:rPr>
              <w:t>employee reasonable time and paid leave for vaccination and any side effects</w:t>
            </w:r>
            <w:r w:rsidRPr="00EE02C3">
              <w:rPr>
                <w:spacing w:val="-48"/>
                <w:sz w:val="20"/>
                <w:szCs w:val="20"/>
              </w:rPr>
              <w:t xml:space="preserve"> </w:t>
            </w:r>
            <w:r w:rsidRPr="00EE02C3">
              <w:rPr>
                <w:sz w:val="20"/>
                <w:szCs w:val="20"/>
              </w:rPr>
              <w:t>experienced</w:t>
            </w:r>
            <w:r w:rsidRPr="00EE02C3">
              <w:rPr>
                <w:spacing w:val="-1"/>
                <w:sz w:val="20"/>
                <w:szCs w:val="20"/>
              </w:rPr>
              <w:t xml:space="preserve"> </w:t>
            </w:r>
            <w:r w:rsidRPr="00EE02C3">
              <w:rPr>
                <w:sz w:val="20"/>
                <w:szCs w:val="20"/>
              </w:rPr>
              <w:t>following</w:t>
            </w:r>
            <w:r w:rsidRPr="00EE02C3">
              <w:rPr>
                <w:spacing w:val="-1"/>
                <w:sz w:val="20"/>
                <w:szCs w:val="20"/>
              </w:rPr>
              <w:t xml:space="preserve"> </w:t>
            </w:r>
            <w:r w:rsidRPr="00EE02C3">
              <w:rPr>
                <w:sz w:val="20"/>
                <w:szCs w:val="20"/>
              </w:rPr>
              <w:t>vaccination?</w:t>
            </w:r>
          </w:p>
          <w:p w14:paraId="22BF7549" w14:textId="77777777" w:rsidR="00871FC2" w:rsidRPr="00EE02C3" w:rsidRDefault="00871FC2" w:rsidP="00474CA6">
            <w:pPr>
              <w:pStyle w:val="TableParagraph"/>
              <w:kinsoku w:val="0"/>
              <w:overflowPunct w:val="0"/>
              <w:spacing w:before="4" w:line="230" w:lineRule="auto"/>
              <w:ind w:left="135" w:right="432"/>
              <w:rPr>
                <w:sz w:val="20"/>
                <w:szCs w:val="20"/>
              </w:rPr>
            </w:pPr>
          </w:p>
          <w:p w14:paraId="5BD26072" w14:textId="77777777" w:rsidR="00F82C06" w:rsidRPr="00EE02C3" w:rsidRDefault="00F82C06" w:rsidP="00474CA6">
            <w:pPr>
              <w:pStyle w:val="TableParagraph"/>
              <w:kinsoku w:val="0"/>
              <w:overflowPunct w:val="0"/>
              <w:spacing w:before="4"/>
              <w:ind w:left="45" w:right="196"/>
              <w:rPr>
                <w:i/>
                <w:iCs/>
                <w:color w:val="000000"/>
                <w:sz w:val="20"/>
                <w:szCs w:val="20"/>
              </w:rPr>
            </w:pPr>
            <w:r w:rsidRPr="00EE02C3">
              <w:rPr>
                <w:i/>
                <w:iCs/>
                <w:sz w:val="20"/>
                <w:szCs w:val="20"/>
              </w:rPr>
              <w:t>(</w:t>
            </w:r>
            <w:r w:rsidRPr="00F03741">
              <w:rPr>
                <w:b/>
                <w:bCs/>
                <w:i/>
                <w:iCs/>
                <w:sz w:val="20"/>
                <w:szCs w:val="20"/>
              </w:rPr>
              <w:t>Note:</w:t>
            </w:r>
            <w:r w:rsidRPr="00EE02C3">
              <w:rPr>
                <w:i/>
                <w:iCs/>
                <w:sz w:val="20"/>
                <w:szCs w:val="20"/>
              </w:rPr>
              <w:t xml:space="preserve"> Eligible employers, including businesses and tax-exempt</w:t>
            </w:r>
            <w:r w:rsidRPr="00EE02C3">
              <w:rPr>
                <w:i/>
                <w:iCs/>
                <w:spacing w:val="1"/>
                <w:sz w:val="20"/>
                <w:szCs w:val="20"/>
              </w:rPr>
              <w:t xml:space="preserve"> </w:t>
            </w:r>
            <w:r w:rsidRPr="00EE02C3">
              <w:rPr>
                <w:i/>
                <w:iCs/>
                <w:sz w:val="20"/>
                <w:szCs w:val="20"/>
              </w:rPr>
              <w:t>organizations with fewer than 500 employees, can receive a tax credit for</w:t>
            </w:r>
            <w:r w:rsidRPr="00EE02C3">
              <w:rPr>
                <w:i/>
                <w:iCs/>
                <w:spacing w:val="1"/>
                <w:sz w:val="20"/>
                <w:szCs w:val="20"/>
              </w:rPr>
              <w:t xml:space="preserve"> </w:t>
            </w:r>
            <w:r w:rsidRPr="00EE02C3">
              <w:rPr>
                <w:i/>
                <w:iCs/>
                <w:sz w:val="20"/>
                <w:szCs w:val="20"/>
              </w:rPr>
              <w:t>providing</w:t>
            </w:r>
            <w:r w:rsidRPr="00EE02C3">
              <w:rPr>
                <w:i/>
                <w:iCs/>
                <w:spacing w:val="-1"/>
                <w:sz w:val="20"/>
                <w:szCs w:val="20"/>
              </w:rPr>
              <w:t xml:space="preserve"> </w:t>
            </w:r>
            <w:r w:rsidRPr="00EE02C3">
              <w:rPr>
                <w:i/>
                <w:iCs/>
                <w:sz w:val="20"/>
                <w:szCs w:val="20"/>
              </w:rPr>
              <w:t>paid</w:t>
            </w:r>
            <w:r w:rsidRPr="00EE02C3">
              <w:rPr>
                <w:i/>
                <w:iCs/>
                <w:spacing w:val="-1"/>
                <w:sz w:val="20"/>
                <w:szCs w:val="20"/>
              </w:rPr>
              <w:t xml:space="preserve"> </w:t>
            </w:r>
            <w:r w:rsidRPr="00EE02C3">
              <w:rPr>
                <w:i/>
                <w:iCs/>
                <w:sz w:val="20"/>
                <w:szCs w:val="20"/>
              </w:rPr>
              <w:t>time</w:t>
            </w:r>
            <w:r w:rsidRPr="00EE02C3">
              <w:rPr>
                <w:i/>
                <w:iCs/>
                <w:spacing w:val="-1"/>
                <w:sz w:val="20"/>
                <w:szCs w:val="20"/>
              </w:rPr>
              <w:t xml:space="preserve"> </w:t>
            </w:r>
            <w:r w:rsidRPr="00EE02C3">
              <w:rPr>
                <w:i/>
                <w:iCs/>
                <w:sz w:val="20"/>
                <w:szCs w:val="20"/>
              </w:rPr>
              <w:t>off</w:t>
            </w:r>
            <w:r w:rsidRPr="00EE02C3">
              <w:rPr>
                <w:i/>
                <w:iCs/>
                <w:spacing w:val="-2"/>
                <w:sz w:val="20"/>
                <w:szCs w:val="20"/>
              </w:rPr>
              <w:t xml:space="preserve"> </w:t>
            </w:r>
            <w:r w:rsidRPr="00EE02C3">
              <w:rPr>
                <w:i/>
                <w:iCs/>
                <w:sz w:val="20"/>
                <w:szCs w:val="20"/>
              </w:rPr>
              <w:t>for</w:t>
            </w:r>
            <w:r w:rsidRPr="00EE02C3">
              <w:rPr>
                <w:i/>
                <w:iCs/>
                <w:spacing w:val="-1"/>
                <w:sz w:val="20"/>
                <w:szCs w:val="20"/>
              </w:rPr>
              <w:t xml:space="preserve"> </w:t>
            </w:r>
            <w:r w:rsidRPr="00EE02C3">
              <w:rPr>
                <w:i/>
                <w:iCs/>
                <w:sz w:val="20"/>
                <w:szCs w:val="20"/>
              </w:rPr>
              <w:t>each</w:t>
            </w:r>
            <w:r w:rsidRPr="00EE02C3">
              <w:rPr>
                <w:i/>
                <w:iCs/>
                <w:spacing w:val="-1"/>
                <w:sz w:val="20"/>
                <w:szCs w:val="20"/>
              </w:rPr>
              <w:t xml:space="preserve"> </w:t>
            </w:r>
            <w:r w:rsidRPr="00EE02C3">
              <w:rPr>
                <w:i/>
                <w:iCs/>
                <w:sz w:val="20"/>
                <w:szCs w:val="20"/>
              </w:rPr>
              <w:t>employee</w:t>
            </w:r>
            <w:r w:rsidRPr="00EE02C3">
              <w:rPr>
                <w:i/>
                <w:iCs/>
                <w:spacing w:val="-1"/>
                <w:sz w:val="20"/>
                <w:szCs w:val="20"/>
              </w:rPr>
              <w:t xml:space="preserve"> </w:t>
            </w:r>
            <w:r w:rsidRPr="00EE02C3">
              <w:rPr>
                <w:i/>
                <w:iCs/>
                <w:sz w:val="20"/>
                <w:szCs w:val="20"/>
              </w:rPr>
              <w:t>receiving the</w:t>
            </w:r>
            <w:r w:rsidRPr="00EE02C3">
              <w:rPr>
                <w:i/>
                <w:iCs/>
                <w:spacing w:val="-1"/>
                <w:sz w:val="20"/>
                <w:szCs w:val="20"/>
              </w:rPr>
              <w:t xml:space="preserve"> </w:t>
            </w:r>
            <w:r w:rsidRPr="00EE02C3">
              <w:rPr>
                <w:i/>
                <w:iCs/>
                <w:sz w:val="20"/>
                <w:szCs w:val="20"/>
              </w:rPr>
              <w:t>vaccine</w:t>
            </w:r>
            <w:r w:rsidRPr="00EE02C3">
              <w:rPr>
                <w:i/>
                <w:iCs/>
                <w:spacing w:val="-1"/>
                <w:sz w:val="20"/>
                <w:szCs w:val="20"/>
              </w:rPr>
              <w:t xml:space="preserve"> </w:t>
            </w:r>
            <w:r w:rsidRPr="00EE02C3">
              <w:rPr>
                <w:i/>
                <w:iCs/>
                <w:sz w:val="20"/>
                <w:szCs w:val="20"/>
              </w:rPr>
              <w:t>and</w:t>
            </w:r>
            <w:r w:rsidRPr="00EE02C3">
              <w:rPr>
                <w:i/>
                <w:iCs/>
                <w:spacing w:val="-1"/>
                <w:sz w:val="20"/>
                <w:szCs w:val="20"/>
              </w:rPr>
              <w:t xml:space="preserve"> </w:t>
            </w:r>
            <w:r w:rsidRPr="00EE02C3">
              <w:rPr>
                <w:i/>
                <w:iCs/>
                <w:sz w:val="20"/>
                <w:szCs w:val="20"/>
              </w:rPr>
              <w:t>for</w:t>
            </w:r>
            <w:r w:rsidRPr="00EE02C3">
              <w:rPr>
                <w:i/>
                <w:iCs/>
                <w:spacing w:val="-2"/>
                <w:sz w:val="20"/>
                <w:szCs w:val="20"/>
              </w:rPr>
              <w:t xml:space="preserve"> </w:t>
            </w:r>
            <w:r w:rsidRPr="00EE02C3">
              <w:rPr>
                <w:i/>
                <w:iCs/>
                <w:sz w:val="20"/>
                <w:szCs w:val="20"/>
              </w:rPr>
              <w:t>any</w:t>
            </w:r>
            <w:r w:rsidRPr="00EE02C3">
              <w:rPr>
                <w:i/>
                <w:iCs/>
                <w:spacing w:val="-47"/>
                <w:sz w:val="20"/>
                <w:szCs w:val="20"/>
              </w:rPr>
              <w:t xml:space="preserve"> </w:t>
            </w:r>
            <w:r w:rsidRPr="00EE02C3">
              <w:rPr>
                <w:i/>
                <w:iCs/>
                <w:sz w:val="20"/>
                <w:szCs w:val="20"/>
              </w:rPr>
              <w:t>time needed to recover from the vaccine. See</w:t>
            </w:r>
            <w:r w:rsidRPr="00EE02C3">
              <w:rPr>
                <w:i/>
                <w:iCs/>
                <w:spacing w:val="1"/>
                <w:sz w:val="20"/>
                <w:szCs w:val="20"/>
              </w:rPr>
              <w:t xml:space="preserve"> </w:t>
            </w:r>
            <w:hyperlink r:id="rId43" w:history="1">
              <w:r w:rsidRPr="00EE02C3">
                <w:rPr>
                  <w:i/>
                  <w:iCs/>
                  <w:color w:val="0562C1"/>
                  <w:sz w:val="20"/>
                  <w:szCs w:val="20"/>
                </w:rPr>
                <w:t>www.irs.gov/newsroom/american-rescue-plan-tax-credits-available-to-</w:t>
              </w:r>
            </w:hyperlink>
            <w:r w:rsidRPr="00EE02C3">
              <w:rPr>
                <w:i/>
                <w:iCs/>
                <w:color w:val="0562C1"/>
                <w:spacing w:val="1"/>
                <w:sz w:val="20"/>
                <w:szCs w:val="20"/>
              </w:rPr>
              <w:t xml:space="preserve"> </w:t>
            </w:r>
            <w:hyperlink r:id="rId44" w:history="1">
              <w:r w:rsidRPr="00EE02C3">
                <w:rPr>
                  <w:i/>
                  <w:iCs/>
                  <w:color w:val="0562C1"/>
                  <w:sz w:val="20"/>
                  <w:szCs w:val="20"/>
                </w:rPr>
                <w:t>small-employers-to-provide-paid-leave-to-employees-receiving-covid-19-</w:t>
              </w:r>
            </w:hyperlink>
            <w:r w:rsidRPr="00EE02C3">
              <w:rPr>
                <w:i/>
                <w:iCs/>
                <w:color w:val="0562C1"/>
                <w:spacing w:val="1"/>
                <w:sz w:val="20"/>
                <w:szCs w:val="20"/>
              </w:rPr>
              <w:t xml:space="preserve"> </w:t>
            </w:r>
            <w:hyperlink r:id="rId45" w:history="1">
              <w:r w:rsidRPr="00EE02C3">
                <w:rPr>
                  <w:i/>
                  <w:iCs/>
                  <w:color w:val="0562C1"/>
                  <w:sz w:val="20"/>
                  <w:szCs w:val="20"/>
                </w:rPr>
                <w:t>vaccines-new-fact-sheet-outlines-details</w:t>
              </w:r>
            </w:hyperlink>
            <w:r w:rsidRPr="00EE02C3">
              <w:rPr>
                <w:i/>
                <w:iCs/>
                <w:color w:val="000000"/>
                <w:sz w:val="20"/>
                <w:szCs w:val="20"/>
              </w:rPr>
              <w:t>)</w:t>
            </w:r>
          </w:p>
        </w:tc>
        <w:tc>
          <w:tcPr>
            <w:tcW w:w="684" w:type="dxa"/>
            <w:tcBorders>
              <w:top w:val="single" w:sz="4" w:space="0" w:color="000000"/>
              <w:left w:val="single" w:sz="4" w:space="0" w:color="000000"/>
              <w:bottom w:val="single" w:sz="4" w:space="0" w:color="000000"/>
              <w:right w:val="single" w:sz="4" w:space="0" w:color="000000"/>
            </w:tcBorders>
          </w:tcPr>
          <w:p w14:paraId="30CAE090" w14:textId="77777777" w:rsidR="00F82C06" w:rsidRPr="00EE02C3" w:rsidRDefault="00F82C06" w:rsidP="00EE1B78">
            <w:pPr>
              <w:pStyle w:val="TableParagraph"/>
              <w:kinsoku w:val="0"/>
              <w:overflowPunct w:val="0"/>
              <w:rPr>
                <w:b/>
                <w:bCs/>
                <w:sz w:val="20"/>
                <w:szCs w:val="20"/>
              </w:rPr>
            </w:pPr>
          </w:p>
          <w:p w14:paraId="7215C468" w14:textId="77777777" w:rsidR="00F82C06" w:rsidRPr="00EE02C3" w:rsidRDefault="00F82C06" w:rsidP="00EE1B78">
            <w:pPr>
              <w:pStyle w:val="TableParagraph"/>
              <w:kinsoku w:val="0"/>
              <w:overflowPunct w:val="0"/>
              <w:rPr>
                <w:b/>
                <w:bCs/>
                <w:sz w:val="20"/>
                <w:szCs w:val="20"/>
              </w:rPr>
            </w:pPr>
          </w:p>
          <w:p w14:paraId="481CD0A7" w14:textId="77777777" w:rsidR="00F82C06" w:rsidRPr="00EE02C3" w:rsidRDefault="00F82C06" w:rsidP="00EE1B78">
            <w:pPr>
              <w:pStyle w:val="TableParagraph"/>
              <w:kinsoku w:val="0"/>
              <w:overflowPunct w:val="0"/>
              <w:rPr>
                <w:b/>
                <w:bCs/>
                <w:sz w:val="20"/>
                <w:szCs w:val="20"/>
              </w:rPr>
            </w:pPr>
          </w:p>
          <w:p w14:paraId="147D6EB6" w14:textId="77777777" w:rsidR="00F82C06" w:rsidRPr="00EE02C3" w:rsidRDefault="00F82C06" w:rsidP="00EE1B78">
            <w:pPr>
              <w:pStyle w:val="TableParagraph"/>
              <w:kinsoku w:val="0"/>
              <w:overflowPunct w:val="0"/>
              <w:rPr>
                <w:b/>
                <w:bCs/>
                <w:sz w:val="20"/>
                <w:szCs w:val="20"/>
              </w:rPr>
            </w:pPr>
          </w:p>
          <w:p w14:paraId="2B0D0001" w14:textId="77777777" w:rsidR="00F82C06" w:rsidRPr="00EE02C3" w:rsidRDefault="00F82C06" w:rsidP="00EE1B78">
            <w:pPr>
              <w:pStyle w:val="TableParagraph"/>
              <w:kinsoku w:val="0"/>
              <w:overflowPunct w:val="0"/>
              <w:spacing w:before="4"/>
              <w:rPr>
                <w:b/>
                <w:bCs/>
                <w:sz w:val="11"/>
                <w:szCs w:val="11"/>
              </w:rPr>
            </w:pPr>
          </w:p>
          <w:p w14:paraId="2CC5EF92" w14:textId="44CDE83E" w:rsidR="00F82C06" w:rsidRPr="00EE02C3" w:rsidRDefault="007523FF" w:rsidP="00EE1B78">
            <w:pPr>
              <w:pStyle w:val="TableParagraph"/>
              <w:kinsoku w:val="0"/>
              <w:overflowPunct w:val="0"/>
              <w:ind w:left="223"/>
              <w:rPr>
                <w:sz w:val="20"/>
                <w:szCs w:val="20"/>
              </w:rPr>
            </w:pPr>
            <w:r>
              <w:rPr>
                <w:noProof/>
                <w:sz w:val="20"/>
                <w:szCs w:val="20"/>
              </w:rPr>
              <w:drawing>
                <wp:inline distT="0" distB="0" distL="0" distR="0" wp14:anchorId="546A45C7" wp14:editId="35381D6F">
                  <wp:extent cx="161925" cy="1619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40847946" w14:textId="77777777" w:rsidR="00F82C06" w:rsidRPr="00EE02C3" w:rsidRDefault="00F82C06" w:rsidP="00EE1B78">
            <w:pPr>
              <w:pStyle w:val="TableParagraph"/>
              <w:kinsoku w:val="0"/>
              <w:overflowPunct w:val="0"/>
              <w:rPr>
                <w:b/>
                <w:bCs/>
                <w:sz w:val="20"/>
                <w:szCs w:val="20"/>
              </w:rPr>
            </w:pPr>
          </w:p>
          <w:p w14:paraId="352D45FA" w14:textId="77777777" w:rsidR="00F82C06" w:rsidRPr="00EE02C3" w:rsidRDefault="00F82C06" w:rsidP="00EE1B78">
            <w:pPr>
              <w:pStyle w:val="TableParagraph"/>
              <w:kinsoku w:val="0"/>
              <w:overflowPunct w:val="0"/>
              <w:rPr>
                <w:b/>
                <w:bCs/>
                <w:sz w:val="20"/>
                <w:szCs w:val="20"/>
              </w:rPr>
            </w:pPr>
          </w:p>
          <w:p w14:paraId="24E24F9B" w14:textId="77777777" w:rsidR="00F82C06" w:rsidRPr="00EE02C3" w:rsidRDefault="00F82C06" w:rsidP="00EE1B78">
            <w:pPr>
              <w:pStyle w:val="TableParagraph"/>
              <w:kinsoku w:val="0"/>
              <w:overflowPunct w:val="0"/>
              <w:rPr>
                <w:b/>
                <w:bCs/>
                <w:sz w:val="20"/>
                <w:szCs w:val="20"/>
              </w:rPr>
            </w:pPr>
          </w:p>
          <w:p w14:paraId="1914A13D" w14:textId="77777777" w:rsidR="00F82C06" w:rsidRPr="00EE02C3" w:rsidRDefault="00F82C06" w:rsidP="00EE1B78">
            <w:pPr>
              <w:pStyle w:val="TableParagraph"/>
              <w:kinsoku w:val="0"/>
              <w:overflowPunct w:val="0"/>
              <w:rPr>
                <w:b/>
                <w:bCs/>
                <w:sz w:val="20"/>
                <w:szCs w:val="20"/>
              </w:rPr>
            </w:pPr>
          </w:p>
          <w:p w14:paraId="477A4FEA" w14:textId="77777777" w:rsidR="00F82C06" w:rsidRPr="00EE02C3" w:rsidRDefault="00F82C06" w:rsidP="00EE1B78">
            <w:pPr>
              <w:pStyle w:val="TableParagraph"/>
              <w:kinsoku w:val="0"/>
              <w:overflowPunct w:val="0"/>
              <w:spacing w:before="4"/>
              <w:rPr>
                <w:b/>
                <w:bCs/>
                <w:sz w:val="11"/>
                <w:szCs w:val="11"/>
              </w:rPr>
            </w:pPr>
          </w:p>
          <w:p w14:paraId="3A58AB09" w14:textId="0B52409D" w:rsidR="00F82C06" w:rsidRPr="00EE02C3" w:rsidRDefault="007523FF" w:rsidP="00EE1B78">
            <w:pPr>
              <w:pStyle w:val="TableParagraph"/>
              <w:kinsoku w:val="0"/>
              <w:overflowPunct w:val="0"/>
              <w:ind w:left="188"/>
              <w:rPr>
                <w:sz w:val="20"/>
                <w:szCs w:val="20"/>
              </w:rPr>
            </w:pPr>
            <w:r>
              <w:rPr>
                <w:noProof/>
                <w:sz w:val="20"/>
                <w:szCs w:val="20"/>
              </w:rPr>
              <w:drawing>
                <wp:inline distT="0" distB="0" distL="0" distR="0" wp14:anchorId="0C03D603" wp14:editId="763C889F">
                  <wp:extent cx="161925" cy="1619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76A648BD" w14:textId="77777777" w:rsidR="00F82C06" w:rsidRPr="00EE02C3" w:rsidRDefault="00F82C06" w:rsidP="00EE1B78">
            <w:pPr>
              <w:pStyle w:val="TableParagraph"/>
              <w:kinsoku w:val="0"/>
              <w:overflowPunct w:val="0"/>
              <w:rPr>
                <w:sz w:val="20"/>
                <w:szCs w:val="20"/>
              </w:rPr>
            </w:pPr>
          </w:p>
        </w:tc>
      </w:tr>
      <w:tr w:rsidR="00F82C06" w:rsidRPr="00EE02C3" w14:paraId="78666CAB" w14:textId="77777777" w:rsidTr="00EE1B78">
        <w:trPr>
          <w:trHeight w:val="530"/>
        </w:trPr>
        <w:tc>
          <w:tcPr>
            <w:tcW w:w="10887" w:type="dxa"/>
            <w:gridSpan w:val="5"/>
            <w:tcBorders>
              <w:top w:val="single" w:sz="4" w:space="0" w:color="000000"/>
              <w:left w:val="single" w:sz="4" w:space="0" w:color="000000"/>
              <w:bottom w:val="single" w:sz="4" w:space="0" w:color="000000"/>
              <w:right w:val="single" w:sz="4" w:space="0" w:color="000000"/>
            </w:tcBorders>
          </w:tcPr>
          <w:p w14:paraId="3F8BFC9A" w14:textId="77777777" w:rsidR="00F82C06" w:rsidRPr="00EE02C3" w:rsidRDefault="00F82C06" w:rsidP="00EE1B78">
            <w:pPr>
              <w:pStyle w:val="TableParagraph"/>
              <w:kinsoku w:val="0"/>
              <w:overflowPunct w:val="0"/>
              <w:spacing w:before="121"/>
              <w:ind w:left="107"/>
              <w:rPr>
                <w:b/>
                <w:bCs/>
                <w:sz w:val="22"/>
                <w:szCs w:val="22"/>
              </w:rPr>
            </w:pPr>
            <w:r w:rsidRPr="00EE02C3">
              <w:rPr>
                <w:b/>
                <w:bCs/>
                <w:sz w:val="22"/>
                <w:szCs w:val="22"/>
              </w:rPr>
              <w:t>Identify</w:t>
            </w:r>
            <w:r w:rsidRPr="00EE02C3">
              <w:rPr>
                <w:b/>
                <w:bCs/>
                <w:spacing w:val="-2"/>
                <w:sz w:val="22"/>
                <w:szCs w:val="22"/>
              </w:rPr>
              <w:t xml:space="preserve"> </w:t>
            </w:r>
            <w:r w:rsidRPr="00EE02C3">
              <w:rPr>
                <w:b/>
                <w:bCs/>
                <w:sz w:val="22"/>
                <w:szCs w:val="22"/>
              </w:rPr>
              <w:t>COVID-19</w:t>
            </w:r>
            <w:r w:rsidRPr="00EE02C3">
              <w:rPr>
                <w:b/>
                <w:bCs/>
                <w:spacing w:val="-1"/>
                <w:sz w:val="22"/>
                <w:szCs w:val="22"/>
              </w:rPr>
              <w:t xml:space="preserve"> </w:t>
            </w:r>
            <w:r w:rsidRPr="00EE02C3">
              <w:rPr>
                <w:b/>
                <w:bCs/>
                <w:sz w:val="22"/>
                <w:szCs w:val="22"/>
              </w:rPr>
              <w:t>Safety</w:t>
            </w:r>
            <w:r w:rsidRPr="00EE02C3">
              <w:rPr>
                <w:b/>
                <w:bCs/>
                <w:spacing w:val="-1"/>
                <w:sz w:val="22"/>
                <w:szCs w:val="22"/>
              </w:rPr>
              <w:t xml:space="preserve"> </w:t>
            </w:r>
            <w:r w:rsidRPr="00EE02C3">
              <w:rPr>
                <w:b/>
                <w:bCs/>
                <w:sz w:val="22"/>
                <w:szCs w:val="22"/>
              </w:rPr>
              <w:t>Coordinators</w:t>
            </w:r>
            <w:r w:rsidRPr="00EE02C3">
              <w:rPr>
                <w:b/>
                <w:bCs/>
                <w:spacing w:val="-2"/>
                <w:sz w:val="22"/>
                <w:szCs w:val="22"/>
              </w:rPr>
              <w:t xml:space="preserve"> </w:t>
            </w:r>
            <w:r w:rsidRPr="00EE02C3">
              <w:rPr>
                <w:b/>
                <w:bCs/>
                <w:sz w:val="22"/>
                <w:szCs w:val="22"/>
              </w:rPr>
              <w:t>to</w:t>
            </w:r>
            <w:r w:rsidRPr="00EE02C3">
              <w:rPr>
                <w:b/>
                <w:bCs/>
                <w:spacing w:val="-1"/>
                <w:sz w:val="22"/>
                <w:szCs w:val="22"/>
              </w:rPr>
              <w:t xml:space="preserve"> </w:t>
            </w:r>
            <w:r w:rsidRPr="00EE02C3">
              <w:rPr>
                <w:b/>
                <w:bCs/>
                <w:sz w:val="22"/>
                <w:szCs w:val="22"/>
              </w:rPr>
              <w:t>ensure</w:t>
            </w:r>
            <w:r w:rsidRPr="00EE02C3">
              <w:rPr>
                <w:b/>
                <w:bCs/>
                <w:spacing w:val="-1"/>
                <w:sz w:val="22"/>
                <w:szCs w:val="22"/>
              </w:rPr>
              <w:t xml:space="preserve"> </w:t>
            </w:r>
            <w:r w:rsidRPr="00EE02C3">
              <w:rPr>
                <w:b/>
                <w:bCs/>
                <w:sz w:val="22"/>
                <w:szCs w:val="22"/>
              </w:rPr>
              <w:t>compliance</w:t>
            </w:r>
            <w:r w:rsidRPr="00EE02C3">
              <w:rPr>
                <w:b/>
                <w:bCs/>
                <w:spacing w:val="-1"/>
                <w:sz w:val="22"/>
                <w:szCs w:val="22"/>
              </w:rPr>
              <w:t xml:space="preserve"> </w:t>
            </w:r>
            <w:r w:rsidRPr="00EE02C3">
              <w:rPr>
                <w:b/>
                <w:bCs/>
                <w:sz w:val="22"/>
                <w:szCs w:val="22"/>
              </w:rPr>
              <w:t>with</w:t>
            </w:r>
            <w:r w:rsidRPr="00EE02C3">
              <w:rPr>
                <w:b/>
                <w:bCs/>
                <w:spacing w:val="-1"/>
                <w:sz w:val="22"/>
                <w:szCs w:val="22"/>
              </w:rPr>
              <w:t xml:space="preserve"> </w:t>
            </w:r>
            <w:r w:rsidRPr="00EE02C3">
              <w:rPr>
                <w:b/>
                <w:bCs/>
                <w:sz w:val="22"/>
                <w:szCs w:val="22"/>
              </w:rPr>
              <w:t>all</w:t>
            </w:r>
            <w:r w:rsidRPr="00EE02C3">
              <w:rPr>
                <w:b/>
                <w:bCs/>
                <w:spacing w:val="-2"/>
                <w:sz w:val="22"/>
                <w:szCs w:val="22"/>
              </w:rPr>
              <w:t xml:space="preserve"> </w:t>
            </w:r>
            <w:r w:rsidRPr="00EE02C3">
              <w:rPr>
                <w:b/>
                <w:bCs/>
                <w:sz w:val="22"/>
                <w:szCs w:val="22"/>
              </w:rPr>
              <w:t>aspects</w:t>
            </w:r>
            <w:r w:rsidRPr="00EE02C3">
              <w:rPr>
                <w:b/>
                <w:bCs/>
                <w:spacing w:val="-2"/>
                <w:sz w:val="22"/>
                <w:szCs w:val="22"/>
              </w:rPr>
              <w:t xml:space="preserve"> </w:t>
            </w:r>
            <w:r w:rsidRPr="00EE02C3">
              <w:rPr>
                <w:b/>
                <w:bCs/>
                <w:sz w:val="22"/>
                <w:szCs w:val="22"/>
              </w:rPr>
              <w:t>of</w:t>
            </w:r>
            <w:r w:rsidRPr="00EE02C3">
              <w:rPr>
                <w:b/>
                <w:bCs/>
                <w:spacing w:val="-2"/>
                <w:sz w:val="22"/>
                <w:szCs w:val="22"/>
              </w:rPr>
              <w:t xml:space="preserve"> </w:t>
            </w:r>
            <w:r w:rsidRPr="00EE02C3">
              <w:rPr>
                <w:b/>
                <w:bCs/>
                <w:sz w:val="22"/>
                <w:szCs w:val="22"/>
              </w:rPr>
              <w:t>the</w:t>
            </w:r>
            <w:r w:rsidRPr="00EE02C3">
              <w:rPr>
                <w:b/>
                <w:bCs/>
                <w:spacing w:val="-2"/>
                <w:sz w:val="22"/>
                <w:szCs w:val="22"/>
              </w:rPr>
              <w:t xml:space="preserve"> </w:t>
            </w:r>
            <w:r w:rsidRPr="00EE02C3">
              <w:rPr>
                <w:b/>
                <w:bCs/>
                <w:sz w:val="22"/>
                <w:szCs w:val="22"/>
              </w:rPr>
              <w:t>COVID-19</w:t>
            </w:r>
            <w:r w:rsidRPr="00EE02C3">
              <w:rPr>
                <w:b/>
                <w:bCs/>
                <w:spacing w:val="-1"/>
                <w:sz w:val="22"/>
                <w:szCs w:val="22"/>
              </w:rPr>
              <w:t xml:space="preserve"> </w:t>
            </w:r>
            <w:r w:rsidRPr="00EE02C3">
              <w:rPr>
                <w:b/>
                <w:bCs/>
                <w:sz w:val="22"/>
                <w:szCs w:val="22"/>
              </w:rPr>
              <w:t>plan.</w:t>
            </w:r>
          </w:p>
        </w:tc>
      </w:tr>
      <w:tr w:rsidR="00F82C06" w:rsidRPr="00EE02C3" w14:paraId="02F0CB44" w14:textId="77777777" w:rsidTr="00EE1B78">
        <w:trPr>
          <w:trHeight w:val="290"/>
        </w:trPr>
        <w:tc>
          <w:tcPr>
            <w:tcW w:w="4856" w:type="dxa"/>
            <w:tcBorders>
              <w:top w:val="single" w:sz="4" w:space="0" w:color="000000"/>
              <w:left w:val="single" w:sz="4" w:space="0" w:color="000000"/>
              <w:bottom w:val="single" w:sz="4" w:space="0" w:color="000000"/>
              <w:right w:val="single" w:sz="4" w:space="0" w:color="000000"/>
            </w:tcBorders>
          </w:tcPr>
          <w:p w14:paraId="0C63DC54"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Name:</w:t>
            </w:r>
          </w:p>
        </w:tc>
        <w:tc>
          <w:tcPr>
            <w:tcW w:w="2254" w:type="dxa"/>
            <w:tcBorders>
              <w:top w:val="single" w:sz="4" w:space="0" w:color="000000"/>
              <w:left w:val="single" w:sz="4" w:space="0" w:color="000000"/>
              <w:bottom w:val="single" w:sz="4" w:space="0" w:color="000000"/>
              <w:right w:val="single" w:sz="4" w:space="0" w:color="000000"/>
            </w:tcBorders>
          </w:tcPr>
          <w:p w14:paraId="6E082DE6"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Position/Title/Campus:</w:t>
            </w:r>
          </w:p>
        </w:tc>
        <w:tc>
          <w:tcPr>
            <w:tcW w:w="3777" w:type="dxa"/>
            <w:gridSpan w:val="3"/>
            <w:tcBorders>
              <w:top w:val="single" w:sz="4" w:space="0" w:color="000000"/>
              <w:left w:val="single" w:sz="4" w:space="0" w:color="000000"/>
              <w:bottom w:val="single" w:sz="4" w:space="0" w:color="000000"/>
              <w:right w:val="single" w:sz="4" w:space="0" w:color="000000"/>
            </w:tcBorders>
          </w:tcPr>
          <w:p w14:paraId="4AD5B0EA"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Contact</w:t>
            </w:r>
            <w:r w:rsidRPr="00EE02C3">
              <w:rPr>
                <w:b/>
                <w:bCs/>
                <w:spacing w:val="-2"/>
                <w:sz w:val="20"/>
                <w:szCs w:val="20"/>
              </w:rPr>
              <w:t xml:space="preserve"> </w:t>
            </w:r>
            <w:r w:rsidRPr="00EE02C3">
              <w:rPr>
                <w:b/>
                <w:bCs/>
                <w:sz w:val="20"/>
                <w:szCs w:val="20"/>
              </w:rPr>
              <w:t>Information:</w:t>
            </w:r>
          </w:p>
        </w:tc>
      </w:tr>
      <w:tr w:rsidR="00F82C06" w:rsidRPr="00EE02C3" w14:paraId="2F67C468" w14:textId="77777777" w:rsidTr="00EE1B78">
        <w:trPr>
          <w:trHeight w:val="494"/>
        </w:trPr>
        <w:tc>
          <w:tcPr>
            <w:tcW w:w="4856" w:type="dxa"/>
            <w:tcBorders>
              <w:top w:val="single" w:sz="4" w:space="0" w:color="000000"/>
              <w:left w:val="single" w:sz="4" w:space="0" w:color="000000"/>
              <w:bottom w:val="single" w:sz="4" w:space="0" w:color="000000"/>
              <w:right w:val="single" w:sz="4" w:space="0" w:color="000000"/>
            </w:tcBorders>
          </w:tcPr>
          <w:p w14:paraId="6AB2A367" w14:textId="77777777" w:rsidR="00F82C06" w:rsidRPr="00EE02C3" w:rsidRDefault="00F82C06" w:rsidP="00EE1B78">
            <w:pPr>
              <w:pStyle w:val="TableParagraph"/>
              <w:kinsoku w:val="0"/>
              <w:overflowPunct w:val="0"/>
              <w:rPr>
                <w:sz w:val="20"/>
                <w:szCs w:val="20"/>
              </w:rPr>
            </w:pPr>
          </w:p>
        </w:tc>
        <w:tc>
          <w:tcPr>
            <w:tcW w:w="2254" w:type="dxa"/>
            <w:tcBorders>
              <w:top w:val="single" w:sz="4" w:space="0" w:color="000000"/>
              <w:left w:val="single" w:sz="4" w:space="0" w:color="000000"/>
              <w:bottom w:val="single" w:sz="4" w:space="0" w:color="000000"/>
              <w:right w:val="single" w:sz="4" w:space="0" w:color="000000"/>
            </w:tcBorders>
          </w:tcPr>
          <w:p w14:paraId="62338CFF" w14:textId="77777777" w:rsidR="00F82C06" w:rsidRPr="00EE02C3" w:rsidRDefault="00F82C06" w:rsidP="00EE1B78">
            <w:pPr>
              <w:pStyle w:val="TableParagraph"/>
              <w:kinsoku w:val="0"/>
              <w:overflowPunct w:val="0"/>
              <w:rPr>
                <w:sz w:val="20"/>
                <w:szCs w:val="20"/>
              </w:rPr>
            </w:pPr>
          </w:p>
        </w:tc>
        <w:tc>
          <w:tcPr>
            <w:tcW w:w="3777" w:type="dxa"/>
            <w:gridSpan w:val="3"/>
            <w:tcBorders>
              <w:top w:val="single" w:sz="4" w:space="0" w:color="000000"/>
              <w:left w:val="single" w:sz="4" w:space="0" w:color="000000"/>
              <w:bottom w:val="single" w:sz="4" w:space="0" w:color="000000"/>
              <w:right w:val="single" w:sz="4" w:space="0" w:color="000000"/>
            </w:tcBorders>
          </w:tcPr>
          <w:p w14:paraId="6EB4F6AA" w14:textId="77777777" w:rsidR="00F82C06" w:rsidRPr="00EE02C3" w:rsidRDefault="00F82C06" w:rsidP="00EE1B78">
            <w:pPr>
              <w:pStyle w:val="TableParagraph"/>
              <w:kinsoku w:val="0"/>
              <w:overflowPunct w:val="0"/>
              <w:rPr>
                <w:sz w:val="20"/>
                <w:szCs w:val="20"/>
              </w:rPr>
            </w:pPr>
          </w:p>
        </w:tc>
      </w:tr>
      <w:tr w:rsidR="00F82C06" w:rsidRPr="00EE02C3" w14:paraId="6A5CA5A1" w14:textId="77777777" w:rsidTr="00EE1B78">
        <w:trPr>
          <w:trHeight w:val="530"/>
        </w:trPr>
        <w:tc>
          <w:tcPr>
            <w:tcW w:w="4856" w:type="dxa"/>
            <w:tcBorders>
              <w:top w:val="single" w:sz="4" w:space="0" w:color="000000"/>
              <w:left w:val="single" w:sz="4" w:space="0" w:color="000000"/>
              <w:bottom w:val="single" w:sz="4" w:space="0" w:color="000000"/>
              <w:right w:val="single" w:sz="4" w:space="0" w:color="000000"/>
            </w:tcBorders>
          </w:tcPr>
          <w:p w14:paraId="3AE68BF2" w14:textId="77777777" w:rsidR="00F82C06" w:rsidRPr="00EE02C3" w:rsidRDefault="00F82C06" w:rsidP="00EE1B78">
            <w:pPr>
              <w:pStyle w:val="TableParagraph"/>
              <w:kinsoku w:val="0"/>
              <w:overflowPunct w:val="0"/>
              <w:rPr>
                <w:sz w:val="20"/>
                <w:szCs w:val="20"/>
              </w:rPr>
            </w:pPr>
          </w:p>
        </w:tc>
        <w:tc>
          <w:tcPr>
            <w:tcW w:w="2254" w:type="dxa"/>
            <w:tcBorders>
              <w:top w:val="single" w:sz="4" w:space="0" w:color="000000"/>
              <w:left w:val="single" w:sz="4" w:space="0" w:color="000000"/>
              <w:bottom w:val="single" w:sz="4" w:space="0" w:color="000000"/>
              <w:right w:val="single" w:sz="4" w:space="0" w:color="000000"/>
            </w:tcBorders>
          </w:tcPr>
          <w:p w14:paraId="3993854D" w14:textId="77777777" w:rsidR="00F82C06" w:rsidRPr="00EE02C3" w:rsidRDefault="00F82C06" w:rsidP="00EE1B78">
            <w:pPr>
              <w:pStyle w:val="TableParagraph"/>
              <w:kinsoku w:val="0"/>
              <w:overflowPunct w:val="0"/>
              <w:rPr>
                <w:sz w:val="20"/>
                <w:szCs w:val="20"/>
              </w:rPr>
            </w:pPr>
          </w:p>
        </w:tc>
        <w:tc>
          <w:tcPr>
            <w:tcW w:w="3777" w:type="dxa"/>
            <w:gridSpan w:val="3"/>
            <w:tcBorders>
              <w:top w:val="single" w:sz="4" w:space="0" w:color="000000"/>
              <w:left w:val="single" w:sz="4" w:space="0" w:color="000000"/>
              <w:bottom w:val="single" w:sz="4" w:space="0" w:color="000000"/>
              <w:right w:val="single" w:sz="4" w:space="0" w:color="000000"/>
            </w:tcBorders>
          </w:tcPr>
          <w:p w14:paraId="6B6DB243" w14:textId="77777777" w:rsidR="00F82C06" w:rsidRPr="00EE02C3" w:rsidRDefault="00F82C06" w:rsidP="00EE1B78">
            <w:pPr>
              <w:pStyle w:val="TableParagraph"/>
              <w:kinsoku w:val="0"/>
              <w:overflowPunct w:val="0"/>
              <w:rPr>
                <w:sz w:val="20"/>
                <w:szCs w:val="20"/>
              </w:rPr>
            </w:pPr>
          </w:p>
        </w:tc>
      </w:tr>
      <w:tr w:rsidR="00F82C06" w:rsidRPr="00EE02C3" w14:paraId="7A85F690" w14:textId="77777777" w:rsidTr="00EE1B78">
        <w:trPr>
          <w:trHeight w:val="531"/>
        </w:trPr>
        <w:tc>
          <w:tcPr>
            <w:tcW w:w="4856" w:type="dxa"/>
            <w:tcBorders>
              <w:top w:val="single" w:sz="4" w:space="0" w:color="000000"/>
              <w:left w:val="single" w:sz="4" w:space="0" w:color="000000"/>
              <w:bottom w:val="single" w:sz="4" w:space="0" w:color="000000"/>
              <w:right w:val="single" w:sz="4" w:space="0" w:color="000000"/>
            </w:tcBorders>
          </w:tcPr>
          <w:p w14:paraId="7F4B03E6" w14:textId="77777777" w:rsidR="00F82C06" w:rsidRPr="00EE02C3" w:rsidRDefault="00F82C06" w:rsidP="00EE1B78">
            <w:pPr>
              <w:pStyle w:val="TableParagraph"/>
              <w:kinsoku w:val="0"/>
              <w:overflowPunct w:val="0"/>
              <w:rPr>
                <w:sz w:val="20"/>
                <w:szCs w:val="20"/>
              </w:rPr>
            </w:pPr>
          </w:p>
        </w:tc>
        <w:tc>
          <w:tcPr>
            <w:tcW w:w="2254" w:type="dxa"/>
            <w:tcBorders>
              <w:top w:val="single" w:sz="4" w:space="0" w:color="000000"/>
              <w:left w:val="single" w:sz="4" w:space="0" w:color="000000"/>
              <w:bottom w:val="single" w:sz="4" w:space="0" w:color="000000"/>
              <w:right w:val="single" w:sz="4" w:space="0" w:color="000000"/>
            </w:tcBorders>
          </w:tcPr>
          <w:p w14:paraId="7BE19CC4" w14:textId="77777777" w:rsidR="00F82C06" w:rsidRPr="00EE02C3" w:rsidRDefault="00F82C06" w:rsidP="00EE1B78">
            <w:pPr>
              <w:pStyle w:val="TableParagraph"/>
              <w:kinsoku w:val="0"/>
              <w:overflowPunct w:val="0"/>
              <w:rPr>
                <w:sz w:val="20"/>
                <w:szCs w:val="20"/>
              </w:rPr>
            </w:pPr>
          </w:p>
        </w:tc>
        <w:tc>
          <w:tcPr>
            <w:tcW w:w="3777" w:type="dxa"/>
            <w:gridSpan w:val="3"/>
            <w:tcBorders>
              <w:top w:val="single" w:sz="4" w:space="0" w:color="000000"/>
              <w:left w:val="single" w:sz="4" w:space="0" w:color="000000"/>
              <w:bottom w:val="single" w:sz="4" w:space="0" w:color="000000"/>
              <w:right w:val="single" w:sz="4" w:space="0" w:color="000000"/>
            </w:tcBorders>
          </w:tcPr>
          <w:p w14:paraId="1948021E" w14:textId="77777777" w:rsidR="00F82C06" w:rsidRPr="00EE02C3" w:rsidRDefault="00F82C06" w:rsidP="00EE1B78">
            <w:pPr>
              <w:pStyle w:val="TableParagraph"/>
              <w:kinsoku w:val="0"/>
              <w:overflowPunct w:val="0"/>
              <w:rPr>
                <w:sz w:val="20"/>
                <w:szCs w:val="20"/>
              </w:rPr>
            </w:pPr>
          </w:p>
        </w:tc>
      </w:tr>
    </w:tbl>
    <w:p w14:paraId="3FF28261" w14:textId="77777777" w:rsidR="00F82C06" w:rsidRDefault="00F82C06" w:rsidP="00F82C06">
      <w:pPr>
        <w:rPr>
          <w:b/>
          <w:bCs/>
          <w:color w:val="000000"/>
          <w:sz w:val="28"/>
          <w:szCs w:val="28"/>
        </w:rPr>
      </w:pPr>
    </w:p>
    <w:p w14:paraId="372332A2" w14:textId="77777777" w:rsidR="000328BA" w:rsidRPr="000328BA" w:rsidRDefault="000328BA" w:rsidP="000328BA">
      <w:pPr>
        <w:rPr>
          <w:sz w:val="28"/>
          <w:szCs w:val="28"/>
        </w:rPr>
      </w:pPr>
    </w:p>
    <w:p w14:paraId="0050DEF6" w14:textId="7FE5D81C" w:rsidR="000328BA" w:rsidRPr="000328BA" w:rsidRDefault="000328BA" w:rsidP="000328BA">
      <w:pPr>
        <w:tabs>
          <w:tab w:val="left" w:pos="7125"/>
        </w:tabs>
        <w:rPr>
          <w:sz w:val="28"/>
          <w:szCs w:val="28"/>
        </w:rPr>
        <w:sectPr w:rsidR="000328BA" w:rsidRPr="000328BA" w:rsidSect="00F94BB2">
          <w:footerReference w:type="default" r:id="rId46"/>
          <w:pgSz w:w="12240" w:h="15840"/>
          <w:pgMar w:top="540" w:right="990" w:bottom="58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7116"/>
        <w:gridCol w:w="644"/>
        <w:gridCol w:w="609"/>
        <w:gridCol w:w="2520"/>
      </w:tblGrid>
      <w:tr w:rsidR="00F82C06" w:rsidRPr="00EE02C3" w14:paraId="6F2634CB" w14:textId="77777777" w:rsidTr="000328BA">
        <w:trPr>
          <w:trHeight w:val="349"/>
        </w:trPr>
        <w:tc>
          <w:tcPr>
            <w:tcW w:w="10889" w:type="dxa"/>
            <w:gridSpan w:val="4"/>
            <w:tcBorders>
              <w:top w:val="single" w:sz="4" w:space="0" w:color="000000"/>
              <w:left w:val="single" w:sz="4" w:space="0" w:color="000000"/>
              <w:bottom w:val="single" w:sz="4" w:space="0" w:color="000000"/>
              <w:right w:val="single" w:sz="4" w:space="0" w:color="000000"/>
            </w:tcBorders>
          </w:tcPr>
          <w:p w14:paraId="39864588" w14:textId="77777777" w:rsidR="00F82C06" w:rsidRPr="00EE02C3" w:rsidRDefault="00F82C06" w:rsidP="007539A7">
            <w:pPr>
              <w:pStyle w:val="TableParagraph"/>
              <w:tabs>
                <w:tab w:val="left" w:pos="468"/>
              </w:tabs>
              <w:kinsoku w:val="0"/>
              <w:overflowPunct w:val="0"/>
              <w:ind w:left="106"/>
              <w:jc w:val="center"/>
              <w:rPr>
                <w:b/>
                <w:bCs/>
                <w:color w:val="2E5395"/>
                <w:sz w:val="28"/>
                <w:szCs w:val="28"/>
              </w:rPr>
            </w:pPr>
            <w:r w:rsidRPr="00EE02C3">
              <w:rPr>
                <w:b/>
                <w:bCs/>
                <w:color w:val="2E5395"/>
                <w:sz w:val="28"/>
                <w:szCs w:val="28"/>
              </w:rPr>
              <w:lastRenderedPageBreak/>
              <w:t>Physical</w:t>
            </w:r>
            <w:r w:rsidRPr="00EE02C3">
              <w:rPr>
                <w:b/>
                <w:bCs/>
                <w:color w:val="2E5395"/>
                <w:spacing w:val="-3"/>
                <w:sz w:val="28"/>
                <w:szCs w:val="28"/>
              </w:rPr>
              <w:t xml:space="preserve"> </w:t>
            </w:r>
            <w:r w:rsidRPr="00EE02C3">
              <w:rPr>
                <w:b/>
                <w:bCs/>
                <w:color w:val="2E5395"/>
                <w:sz w:val="28"/>
                <w:szCs w:val="28"/>
              </w:rPr>
              <w:t>Distancing</w:t>
            </w:r>
            <w:r w:rsidRPr="00EE02C3">
              <w:rPr>
                <w:b/>
                <w:bCs/>
                <w:color w:val="2E5395"/>
                <w:spacing w:val="-1"/>
                <w:sz w:val="28"/>
                <w:szCs w:val="28"/>
              </w:rPr>
              <w:t xml:space="preserve"> </w:t>
            </w:r>
            <w:r w:rsidRPr="00EE02C3">
              <w:rPr>
                <w:b/>
                <w:bCs/>
                <w:color w:val="2E5395"/>
                <w:sz w:val="28"/>
                <w:szCs w:val="28"/>
              </w:rPr>
              <w:t>in</w:t>
            </w:r>
            <w:r w:rsidRPr="00EE02C3">
              <w:rPr>
                <w:b/>
                <w:bCs/>
                <w:color w:val="2E5395"/>
                <w:spacing w:val="-2"/>
                <w:sz w:val="28"/>
                <w:szCs w:val="28"/>
              </w:rPr>
              <w:t xml:space="preserve"> </w:t>
            </w:r>
            <w:r w:rsidRPr="00EE02C3">
              <w:rPr>
                <w:b/>
                <w:bCs/>
                <w:color w:val="2E5395"/>
                <w:sz w:val="28"/>
                <w:szCs w:val="28"/>
              </w:rPr>
              <w:t>your</w:t>
            </w:r>
            <w:r w:rsidRPr="00EE02C3">
              <w:rPr>
                <w:b/>
                <w:bCs/>
                <w:color w:val="2E5395"/>
                <w:spacing w:val="-3"/>
                <w:sz w:val="28"/>
                <w:szCs w:val="28"/>
              </w:rPr>
              <w:t xml:space="preserve"> </w:t>
            </w:r>
            <w:r w:rsidRPr="00EE02C3">
              <w:rPr>
                <w:b/>
                <w:bCs/>
                <w:color w:val="2E5395"/>
                <w:sz w:val="28"/>
                <w:szCs w:val="28"/>
              </w:rPr>
              <w:t>Workplace</w:t>
            </w:r>
          </w:p>
        </w:tc>
      </w:tr>
      <w:tr w:rsidR="00F82C06" w:rsidRPr="00EE02C3" w14:paraId="4C32BF75" w14:textId="77777777" w:rsidTr="000328BA">
        <w:trPr>
          <w:trHeight w:val="3139"/>
        </w:trPr>
        <w:tc>
          <w:tcPr>
            <w:tcW w:w="10889" w:type="dxa"/>
            <w:gridSpan w:val="4"/>
            <w:tcBorders>
              <w:top w:val="single" w:sz="4" w:space="0" w:color="000000"/>
              <w:left w:val="single" w:sz="4" w:space="0" w:color="000000"/>
              <w:bottom w:val="double" w:sz="2" w:space="0" w:color="000000"/>
              <w:right w:val="single" w:sz="4" w:space="0" w:color="000000"/>
            </w:tcBorders>
          </w:tcPr>
          <w:p w14:paraId="27C4356D" w14:textId="77777777" w:rsidR="00F82C06" w:rsidRPr="00EE02C3" w:rsidRDefault="00F82C06" w:rsidP="00EE1B78">
            <w:pPr>
              <w:pStyle w:val="TableParagraph"/>
              <w:kinsoku w:val="0"/>
              <w:overflowPunct w:val="0"/>
              <w:spacing w:line="253" w:lineRule="exact"/>
              <w:ind w:left="107"/>
              <w:rPr>
                <w:b/>
                <w:bCs/>
                <w:sz w:val="22"/>
                <w:szCs w:val="22"/>
              </w:rPr>
            </w:pPr>
            <w:r w:rsidRPr="00EE02C3">
              <w:rPr>
                <w:b/>
                <w:bCs/>
                <w:sz w:val="22"/>
                <w:szCs w:val="22"/>
              </w:rPr>
              <w:t>This</w:t>
            </w:r>
            <w:r w:rsidRPr="00EE02C3">
              <w:rPr>
                <w:b/>
                <w:bCs/>
                <w:spacing w:val="-2"/>
                <w:sz w:val="22"/>
                <w:szCs w:val="22"/>
              </w:rPr>
              <w:t xml:space="preserve"> </w:t>
            </w:r>
            <w:r w:rsidRPr="00EE02C3">
              <w:rPr>
                <w:b/>
                <w:bCs/>
                <w:sz w:val="22"/>
                <w:szCs w:val="22"/>
              </w:rPr>
              <w:t>section</w:t>
            </w:r>
            <w:r w:rsidRPr="00EE02C3">
              <w:rPr>
                <w:b/>
                <w:bCs/>
                <w:spacing w:val="1"/>
                <w:sz w:val="22"/>
                <w:szCs w:val="22"/>
              </w:rPr>
              <w:t xml:space="preserve"> </w:t>
            </w:r>
            <w:r w:rsidRPr="00EE02C3">
              <w:rPr>
                <w:b/>
                <w:bCs/>
                <w:sz w:val="22"/>
                <w:szCs w:val="22"/>
              </w:rPr>
              <w:t>will</w:t>
            </w:r>
            <w:r w:rsidRPr="00EE02C3">
              <w:rPr>
                <w:b/>
                <w:bCs/>
                <w:spacing w:val="-2"/>
                <w:sz w:val="22"/>
                <w:szCs w:val="22"/>
              </w:rPr>
              <w:t xml:space="preserve"> </w:t>
            </w:r>
            <w:r w:rsidRPr="00EE02C3">
              <w:rPr>
                <w:b/>
                <w:bCs/>
                <w:sz w:val="22"/>
                <w:szCs w:val="22"/>
              </w:rPr>
              <w:t>assist</w:t>
            </w:r>
            <w:r w:rsidRPr="00EE02C3">
              <w:rPr>
                <w:b/>
                <w:bCs/>
                <w:spacing w:val="-2"/>
                <w:sz w:val="22"/>
                <w:szCs w:val="22"/>
              </w:rPr>
              <w:t xml:space="preserve"> </w:t>
            </w:r>
            <w:r w:rsidRPr="00EE02C3">
              <w:rPr>
                <w:b/>
                <w:bCs/>
                <w:sz w:val="22"/>
                <w:szCs w:val="22"/>
              </w:rPr>
              <w:t>you</w:t>
            </w:r>
            <w:r w:rsidRPr="00EE02C3">
              <w:rPr>
                <w:b/>
                <w:bCs/>
                <w:spacing w:val="-1"/>
                <w:sz w:val="22"/>
                <w:szCs w:val="22"/>
              </w:rPr>
              <w:t xml:space="preserve"> </w:t>
            </w:r>
            <w:r w:rsidRPr="00EE02C3">
              <w:rPr>
                <w:b/>
                <w:bCs/>
                <w:sz w:val="22"/>
                <w:szCs w:val="22"/>
              </w:rPr>
              <w:t>in</w:t>
            </w:r>
            <w:r w:rsidRPr="00EE02C3">
              <w:rPr>
                <w:b/>
                <w:bCs/>
                <w:spacing w:val="-1"/>
                <w:sz w:val="22"/>
                <w:szCs w:val="22"/>
              </w:rPr>
              <w:t xml:space="preserve"> </w:t>
            </w:r>
            <w:r w:rsidRPr="00EE02C3">
              <w:rPr>
                <w:b/>
                <w:bCs/>
                <w:sz w:val="22"/>
                <w:szCs w:val="22"/>
              </w:rPr>
              <w:t>implementing</w:t>
            </w:r>
            <w:r w:rsidRPr="00EE02C3">
              <w:rPr>
                <w:b/>
                <w:bCs/>
                <w:spacing w:val="-1"/>
                <w:sz w:val="22"/>
                <w:szCs w:val="22"/>
              </w:rPr>
              <w:t xml:space="preserve"> </w:t>
            </w:r>
            <w:r w:rsidRPr="00EE02C3">
              <w:rPr>
                <w:b/>
                <w:bCs/>
                <w:sz w:val="22"/>
                <w:szCs w:val="22"/>
              </w:rPr>
              <w:t>physical</w:t>
            </w:r>
            <w:r w:rsidRPr="00EE02C3">
              <w:rPr>
                <w:b/>
                <w:bCs/>
                <w:spacing w:val="-1"/>
                <w:sz w:val="22"/>
                <w:szCs w:val="22"/>
              </w:rPr>
              <w:t xml:space="preserve"> </w:t>
            </w:r>
            <w:r w:rsidRPr="00EE02C3">
              <w:rPr>
                <w:b/>
                <w:bCs/>
                <w:sz w:val="22"/>
                <w:szCs w:val="22"/>
              </w:rPr>
              <w:t>distancing</w:t>
            </w:r>
            <w:r w:rsidRPr="00EE02C3">
              <w:rPr>
                <w:b/>
                <w:bCs/>
                <w:spacing w:val="-3"/>
                <w:sz w:val="22"/>
                <w:szCs w:val="22"/>
              </w:rPr>
              <w:t xml:space="preserve"> </w:t>
            </w:r>
            <w:r w:rsidRPr="00EE02C3">
              <w:rPr>
                <w:b/>
                <w:bCs/>
                <w:sz w:val="22"/>
                <w:szCs w:val="22"/>
              </w:rPr>
              <w:t>measures</w:t>
            </w:r>
            <w:r w:rsidRPr="00EE02C3">
              <w:rPr>
                <w:b/>
                <w:bCs/>
                <w:spacing w:val="-2"/>
                <w:sz w:val="22"/>
                <w:szCs w:val="22"/>
              </w:rPr>
              <w:t xml:space="preserve"> </w:t>
            </w:r>
            <w:r w:rsidRPr="00EE02C3">
              <w:rPr>
                <w:b/>
                <w:bCs/>
                <w:sz w:val="22"/>
                <w:szCs w:val="22"/>
              </w:rPr>
              <w:t>at</w:t>
            </w:r>
            <w:r w:rsidRPr="00EE02C3">
              <w:rPr>
                <w:b/>
                <w:bCs/>
                <w:spacing w:val="-1"/>
                <w:sz w:val="22"/>
                <w:szCs w:val="22"/>
              </w:rPr>
              <w:t xml:space="preserve"> </w:t>
            </w:r>
            <w:r w:rsidRPr="00EE02C3">
              <w:rPr>
                <w:b/>
                <w:bCs/>
                <w:sz w:val="22"/>
                <w:szCs w:val="22"/>
              </w:rPr>
              <w:t>your</w:t>
            </w:r>
            <w:r w:rsidRPr="00EE02C3">
              <w:rPr>
                <w:b/>
                <w:bCs/>
                <w:spacing w:val="-2"/>
                <w:sz w:val="22"/>
                <w:szCs w:val="22"/>
              </w:rPr>
              <w:t xml:space="preserve"> </w:t>
            </w:r>
            <w:r w:rsidRPr="00EE02C3">
              <w:rPr>
                <w:b/>
                <w:bCs/>
                <w:sz w:val="22"/>
                <w:szCs w:val="22"/>
              </w:rPr>
              <w:t>workplace.</w:t>
            </w:r>
          </w:p>
          <w:p w14:paraId="2D425CCF" w14:textId="63A4451E" w:rsidR="00F82C06" w:rsidRPr="00F928C8" w:rsidRDefault="00F82C06" w:rsidP="00F928C8">
            <w:pPr>
              <w:pStyle w:val="TableParagraph"/>
              <w:numPr>
                <w:ilvl w:val="0"/>
                <w:numId w:val="56"/>
              </w:numPr>
              <w:tabs>
                <w:tab w:val="left" w:pos="468"/>
              </w:tabs>
              <w:kinsoku w:val="0"/>
              <w:overflowPunct w:val="0"/>
              <w:spacing w:before="128" w:line="235" w:lineRule="auto"/>
              <w:ind w:right="151"/>
              <w:rPr>
                <w:color w:val="000000"/>
                <w:sz w:val="20"/>
                <w:szCs w:val="20"/>
              </w:rPr>
            </w:pPr>
            <w:r w:rsidRPr="00EE02C3">
              <w:rPr>
                <w:sz w:val="20"/>
                <w:szCs w:val="20"/>
              </w:rPr>
              <w:t>Employers must ensure that employees are separated from other people by at least 6 feet when indoors, and install cleanable or</w:t>
            </w:r>
            <w:r w:rsidRPr="00EE02C3">
              <w:rPr>
                <w:spacing w:val="1"/>
                <w:sz w:val="20"/>
                <w:szCs w:val="20"/>
              </w:rPr>
              <w:t xml:space="preserve"> </w:t>
            </w:r>
            <w:r w:rsidRPr="00EE02C3">
              <w:rPr>
                <w:sz w:val="20"/>
                <w:szCs w:val="20"/>
              </w:rPr>
              <w:t>disposable solid barriers at fixed work locations outside of direct patient care areas where each employee is not separated from</w:t>
            </w:r>
            <w:r w:rsidRPr="00EE02C3">
              <w:rPr>
                <w:spacing w:val="1"/>
                <w:sz w:val="20"/>
                <w:szCs w:val="20"/>
              </w:rPr>
              <w:t xml:space="preserve"> </w:t>
            </w:r>
            <w:r w:rsidRPr="00EE02C3">
              <w:rPr>
                <w:sz w:val="20"/>
                <w:szCs w:val="20"/>
              </w:rPr>
              <w:t xml:space="preserve">other people by at least 6 feet, unless the employer can demonstrate that these measures are infeasible. Refer to the </w:t>
            </w:r>
            <w:r w:rsidRPr="00EE02C3">
              <w:rPr>
                <w:b/>
                <w:bCs/>
                <w:color w:val="2E5395"/>
                <w:sz w:val="20"/>
                <w:szCs w:val="20"/>
              </w:rPr>
              <w:t>Fixed Work</w:t>
            </w:r>
            <w:r w:rsidR="00F928C8">
              <w:rPr>
                <w:color w:val="000000"/>
                <w:sz w:val="20"/>
                <w:szCs w:val="20"/>
              </w:rPr>
              <w:t xml:space="preserve"> </w:t>
            </w:r>
            <w:r w:rsidRPr="00F928C8">
              <w:rPr>
                <w:b/>
                <w:bCs/>
                <w:color w:val="2E5395"/>
                <w:spacing w:val="-47"/>
                <w:sz w:val="20"/>
                <w:szCs w:val="20"/>
              </w:rPr>
              <w:t xml:space="preserve"> </w:t>
            </w:r>
            <w:r w:rsidR="00F928C8" w:rsidRPr="00F928C8">
              <w:rPr>
                <w:b/>
                <w:bCs/>
                <w:color w:val="2E5395"/>
                <w:spacing w:val="-47"/>
                <w:sz w:val="20"/>
                <w:szCs w:val="20"/>
              </w:rPr>
              <w:t xml:space="preserve">       </w:t>
            </w:r>
            <w:r w:rsidRPr="00F928C8">
              <w:rPr>
                <w:b/>
                <w:bCs/>
                <w:color w:val="2E5395"/>
                <w:sz w:val="20"/>
                <w:szCs w:val="20"/>
              </w:rPr>
              <w:t>Location and Job Task Inventory for Employees Outside of Direct Patient Care Areas Who Cannot Maintain Physical</w:t>
            </w:r>
            <w:r w:rsidRPr="00F928C8">
              <w:rPr>
                <w:b/>
                <w:bCs/>
                <w:color w:val="2E5395"/>
                <w:spacing w:val="1"/>
                <w:sz w:val="20"/>
                <w:szCs w:val="20"/>
              </w:rPr>
              <w:t xml:space="preserve"> </w:t>
            </w:r>
            <w:r w:rsidRPr="00F928C8">
              <w:rPr>
                <w:b/>
                <w:bCs/>
                <w:color w:val="2E5395"/>
                <w:sz w:val="20"/>
                <w:szCs w:val="20"/>
              </w:rPr>
              <w:t>Distancing</w:t>
            </w:r>
            <w:r w:rsidRPr="00F928C8">
              <w:rPr>
                <w:b/>
                <w:bCs/>
                <w:color w:val="C00000"/>
                <w:sz w:val="20"/>
                <w:szCs w:val="20"/>
              </w:rPr>
              <w:t xml:space="preserve"> </w:t>
            </w:r>
            <w:r w:rsidRPr="00F928C8">
              <w:rPr>
                <w:color w:val="000000"/>
                <w:sz w:val="20"/>
                <w:szCs w:val="20"/>
              </w:rPr>
              <w:t>and the</w:t>
            </w:r>
            <w:r w:rsidRPr="00F928C8">
              <w:rPr>
                <w:color w:val="000000"/>
                <w:spacing w:val="-1"/>
                <w:sz w:val="20"/>
                <w:szCs w:val="20"/>
              </w:rPr>
              <w:t xml:space="preserve"> </w:t>
            </w:r>
            <w:r w:rsidRPr="00F928C8">
              <w:rPr>
                <w:b/>
                <w:bCs/>
                <w:color w:val="2E5395"/>
                <w:sz w:val="20"/>
                <w:szCs w:val="20"/>
              </w:rPr>
              <w:t>Job</w:t>
            </w:r>
            <w:r w:rsidRPr="00F928C8">
              <w:rPr>
                <w:b/>
                <w:bCs/>
                <w:color w:val="2E5395"/>
                <w:spacing w:val="-1"/>
                <w:sz w:val="20"/>
                <w:szCs w:val="20"/>
              </w:rPr>
              <w:t xml:space="preserve"> </w:t>
            </w:r>
            <w:r w:rsidRPr="00F928C8">
              <w:rPr>
                <w:b/>
                <w:bCs/>
                <w:color w:val="2E5395"/>
                <w:sz w:val="20"/>
                <w:szCs w:val="20"/>
              </w:rPr>
              <w:t>Hazard Analysis</w:t>
            </w:r>
            <w:r w:rsidRPr="00F928C8">
              <w:rPr>
                <w:b/>
                <w:bCs/>
                <w:color w:val="2E5395"/>
                <w:spacing w:val="-2"/>
                <w:sz w:val="20"/>
                <w:szCs w:val="20"/>
              </w:rPr>
              <w:t xml:space="preserve"> </w:t>
            </w:r>
            <w:r w:rsidRPr="00F928C8">
              <w:rPr>
                <w:b/>
                <w:bCs/>
                <w:color w:val="2E5395"/>
                <w:sz w:val="20"/>
                <w:szCs w:val="20"/>
              </w:rPr>
              <w:t>(Controls)</w:t>
            </w:r>
            <w:r w:rsidRPr="00F928C8">
              <w:rPr>
                <w:b/>
                <w:bCs/>
                <w:color w:val="C00000"/>
                <w:sz w:val="20"/>
                <w:szCs w:val="20"/>
              </w:rPr>
              <w:t xml:space="preserve"> </w:t>
            </w:r>
            <w:r w:rsidRPr="00F928C8">
              <w:rPr>
                <w:color w:val="000000"/>
                <w:sz w:val="20"/>
                <w:szCs w:val="20"/>
              </w:rPr>
              <w:t>sections</w:t>
            </w:r>
            <w:r w:rsidRPr="00F928C8">
              <w:rPr>
                <w:color w:val="000000"/>
                <w:spacing w:val="-2"/>
                <w:sz w:val="20"/>
                <w:szCs w:val="20"/>
              </w:rPr>
              <w:t xml:space="preserve"> </w:t>
            </w:r>
            <w:r w:rsidRPr="00F928C8">
              <w:rPr>
                <w:color w:val="000000"/>
                <w:sz w:val="20"/>
                <w:szCs w:val="20"/>
              </w:rPr>
              <w:t>below.</w:t>
            </w:r>
          </w:p>
          <w:p w14:paraId="65EF2C3E" w14:textId="386B7474" w:rsidR="00F82C06" w:rsidRPr="00EE02C3" w:rsidRDefault="00F82C06" w:rsidP="00EE02C3">
            <w:pPr>
              <w:pStyle w:val="TableParagraph"/>
              <w:numPr>
                <w:ilvl w:val="0"/>
                <w:numId w:val="56"/>
              </w:numPr>
              <w:tabs>
                <w:tab w:val="left" w:pos="468"/>
              </w:tabs>
              <w:kinsoku w:val="0"/>
              <w:overflowPunct w:val="0"/>
              <w:spacing w:before="14" w:line="223" w:lineRule="auto"/>
              <w:ind w:right="1276"/>
              <w:rPr>
                <w:sz w:val="20"/>
                <w:szCs w:val="20"/>
              </w:rPr>
            </w:pPr>
            <w:r w:rsidRPr="00EE02C3">
              <w:rPr>
                <w:sz w:val="20"/>
                <w:szCs w:val="20"/>
              </w:rPr>
              <w:t xml:space="preserve">In evaluating how to implement physical distancing, employers should consider these measures as they build </w:t>
            </w:r>
            <w:proofErr w:type="gramStart"/>
            <w:r w:rsidRPr="00EE02C3">
              <w:rPr>
                <w:sz w:val="20"/>
                <w:szCs w:val="20"/>
              </w:rPr>
              <w:t>their</w:t>
            </w:r>
            <w:r w:rsidR="00871FC2" w:rsidRPr="00EE02C3">
              <w:rPr>
                <w:sz w:val="20"/>
                <w:szCs w:val="20"/>
              </w:rPr>
              <w:t xml:space="preserve"> </w:t>
            </w:r>
            <w:r w:rsidRPr="00EE02C3">
              <w:rPr>
                <w:spacing w:val="-47"/>
                <w:sz w:val="20"/>
                <w:szCs w:val="20"/>
              </w:rPr>
              <w:t xml:space="preserve"> </w:t>
            </w:r>
            <w:r w:rsidRPr="00EE02C3">
              <w:rPr>
                <w:sz w:val="20"/>
                <w:szCs w:val="20"/>
              </w:rPr>
              <w:t>COVID</w:t>
            </w:r>
            <w:proofErr w:type="gramEnd"/>
            <w:r w:rsidRPr="00EE02C3">
              <w:rPr>
                <w:sz w:val="20"/>
                <w:szCs w:val="20"/>
              </w:rPr>
              <w:t>-19</w:t>
            </w:r>
            <w:r w:rsidRPr="00EE02C3">
              <w:rPr>
                <w:spacing w:val="-2"/>
                <w:sz w:val="20"/>
                <w:szCs w:val="20"/>
              </w:rPr>
              <w:t xml:space="preserve"> </w:t>
            </w:r>
            <w:r w:rsidRPr="00EE02C3">
              <w:rPr>
                <w:sz w:val="20"/>
                <w:szCs w:val="20"/>
              </w:rPr>
              <w:t>plans.</w:t>
            </w:r>
          </w:p>
          <w:p w14:paraId="23812576" w14:textId="52B4C6AF" w:rsidR="00F82C06" w:rsidRPr="00EE02C3" w:rsidRDefault="00F82C06" w:rsidP="00EE02C3">
            <w:pPr>
              <w:pStyle w:val="TableParagraph"/>
              <w:numPr>
                <w:ilvl w:val="0"/>
                <w:numId w:val="56"/>
              </w:numPr>
              <w:tabs>
                <w:tab w:val="left" w:pos="468"/>
              </w:tabs>
              <w:kinsoku w:val="0"/>
              <w:overflowPunct w:val="0"/>
              <w:spacing w:before="15" w:line="223" w:lineRule="auto"/>
              <w:ind w:right="343"/>
              <w:rPr>
                <w:sz w:val="20"/>
                <w:szCs w:val="20"/>
              </w:rPr>
            </w:pPr>
            <w:r w:rsidRPr="00EE02C3">
              <w:rPr>
                <w:sz w:val="20"/>
                <w:szCs w:val="20"/>
              </w:rPr>
              <w:t>Employers must implement physical distancing along with the other provisions required by the ETS as part of a multi-</w:t>
            </w:r>
            <w:proofErr w:type="gramStart"/>
            <w:r w:rsidRPr="00EE02C3">
              <w:rPr>
                <w:sz w:val="20"/>
                <w:szCs w:val="20"/>
              </w:rPr>
              <w:t>layered</w:t>
            </w:r>
            <w:r w:rsidR="00663CEB">
              <w:rPr>
                <w:sz w:val="20"/>
                <w:szCs w:val="20"/>
              </w:rPr>
              <w:t xml:space="preserve"> </w:t>
            </w:r>
            <w:r w:rsidRPr="00EE02C3">
              <w:rPr>
                <w:spacing w:val="-47"/>
                <w:sz w:val="20"/>
                <w:szCs w:val="20"/>
              </w:rPr>
              <w:t xml:space="preserve"> </w:t>
            </w:r>
            <w:r w:rsidRPr="00EE02C3">
              <w:rPr>
                <w:sz w:val="20"/>
                <w:szCs w:val="20"/>
              </w:rPr>
              <w:t>strategy</w:t>
            </w:r>
            <w:proofErr w:type="gramEnd"/>
            <w:r w:rsidRPr="00EE02C3">
              <w:rPr>
                <w:spacing w:val="-1"/>
                <w:sz w:val="20"/>
                <w:szCs w:val="20"/>
              </w:rPr>
              <w:t xml:space="preserve"> </w:t>
            </w:r>
            <w:r w:rsidRPr="00EE02C3">
              <w:rPr>
                <w:sz w:val="20"/>
                <w:szCs w:val="20"/>
              </w:rPr>
              <w:t>to minimize employee exposure to</w:t>
            </w:r>
            <w:r w:rsidRPr="00EE02C3">
              <w:rPr>
                <w:spacing w:val="-2"/>
                <w:sz w:val="20"/>
                <w:szCs w:val="20"/>
              </w:rPr>
              <w:t xml:space="preserve"> </w:t>
            </w:r>
            <w:r w:rsidRPr="00EE02C3">
              <w:rPr>
                <w:sz w:val="20"/>
                <w:szCs w:val="20"/>
              </w:rPr>
              <w:t>COVID-19.</w:t>
            </w:r>
          </w:p>
          <w:p w14:paraId="1F6B60FB" w14:textId="77777777" w:rsidR="00871FC2" w:rsidRPr="000328BA" w:rsidRDefault="00871FC2" w:rsidP="00871FC2">
            <w:pPr>
              <w:pStyle w:val="TableParagraph"/>
              <w:tabs>
                <w:tab w:val="left" w:pos="468"/>
              </w:tabs>
              <w:kinsoku w:val="0"/>
              <w:overflowPunct w:val="0"/>
              <w:spacing w:before="15" w:line="223" w:lineRule="auto"/>
              <w:ind w:left="107" w:right="343"/>
              <w:rPr>
                <w:sz w:val="16"/>
                <w:szCs w:val="16"/>
              </w:rPr>
            </w:pPr>
          </w:p>
          <w:p w14:paraId="2C86D8AA" w14:textId="16E1AFCB" w:rsidR="00F82C06" w:rsidRPr="00EE02C3" w:rsidRDefault="00F82C06" w:rsidP="00871FC2">
            <w:pPr>
              <w:pStyle w:val="TableParagraph"/>
              <w:tabs>
                <w:tab w:val="left" w:pos="468"/>
              </w:tabs>
              <w:kinsoku w:val="0"/>
              <w:overflowPunct w:val="0"/>
              <w:spacing w:before="17" w:line="223" w:lineRule="auto"/>
              <w:ind w:left="107" w:right="474"/>
              <w:rPr>
                <w:i/>
                <w:iCs/>
                <w:sz w:val="20"/>
                <w:szCs w:val="20"/>
              </w:rPr>
            </w:pPr>
            <w:r w:rsidRPr="00EE02C3">
              <w:rPr>
                <w:b/>
                <w:bCs/>
                <w:i/>
                <w:iCs/>
                <w:sz w:val="20"/>
                <w:szCs w:val="20"/>
              </w:rPr>
              <w:t xml:space="preserve">NOTE: </w:t>
            </w:r>
            <w:r w:rsidRPr="00EE02C3">
              <w:rPr>
                <w:i/>
                <w:iCs/>
                <w:sz w:val="20"/>
                <w:szCs w:val="20"/>
              </w:rPr>
              <w:t>The ETS exempts fully vaccinated workers from physical distancing and barrier requirements when in well-</w:t>
            </w:r>
            <w:proofErr w:type="gramStart"/>
            <w:r w:rsidRPr="00EE02C3">
              <w:rPr>
                <w:i/>
                <w:iCs/>
                <w:sz w:val="20"/>
                <w:szCs w:val="20"/>
              </w:rPr>
              <w:t>defined</w:t>
            </w:r>
            <w:r w:rsidR="00663CEB">
              <w:rPr>
                <w:i/>
                <w:iCs/>
                <w:sz w:val="20"/>
                <w:szCs w:val="20"/>
              </w:rPr>
              <w:t xml:space="preserve"> </w:t>
            </w:r>
            <w:r w:rsidRPr="00EE02C3">
              <w:rPr>
                <w:i/>
                <w:iCs/>
                <w:spacing w:val="-48"/>
                <w:sz w:val="20"/>
                <w:szCs w:val="20"/>
              </w:rPr>
              <w:t xml:space="preserve"> </w:t>
            </w:r>
            <w:r w:rsidRPr="00EE02C3">
              <w:rPr>
                <w:i/>
                <w:iCs/>
                <w:sz w:val="20"/>
                <w:szCs w:val="20"/>
              </w:rPr>
              <w:t>areas</w:t>
            </w:r>
            <w:proofErr w:type="gramEnd"/>
            <w:r w:rsidRPr="00EE02C3">
              <w:rPr>
                <w:i/>
                <w:iCs/>
                <w:spacing w:val="-2"/>
                <w:sz w:val="20"/>
                <w:szCs w:val="20"/>
              </w:rPr>
              <w:t xml:space="preserve"> </w:t>
            </w:r>
            <w:r w:rsidRPr="00EE02C3">
              <w:rPr>
                <w:i/>
                <w:iCs/>
                <w:sz w:val="20"/>
                <w:szCs w:val="20"/>
              </w:rPr>
              <w:t>where there</w:t>
            </w:r>
            <w:r w:rsidRPr="00EE02C3">
              <w:rPr>
                <w:i/>
                <w:iCs/>
                <w:spacing w:val="-1"/>
                <w:sz w:val="20"/>
                <w:szCs w:val="20"/>
              </w:rPr>
              <w:t xml:space="preserve"> </w:t>
            </w:r>
            <w:r w:rsidRPr="00EE02C3">
              <w:rPr>
                <w:i/>
                <w:iCs/>
                <w:sz w:val="20"/>
                <w:szCs w:val="20"/>
              </w:rPr>
              <w:t>is</w:t>
            </w:r>
            <w:r w:rsidRPr="00EE02C3">
              <w:rPr>
                <w:i/>
                <w:iCs/>
                <w:spacing w:val="-1"/>
                <w:sz w:val="20"/>
                <w:szCs w:val="20"/>
              </w:rPr>
              <w:t xml:space="preserve"> </w:t>
            </w:r>
            <w:r w:rsidRPr="00EE02C3">
              <w:rPr>
                <w:i/>
                <w:iCs/>
                <w:sz w:val="20"/>
                <w:szCs w:val="20"/>
              </w:rPr>
              <w:t>no</w:t>
            </w:r>
            <w:r w:rsidRPr="00EE02C3">
              <w:rPr>
                <w:i/>
                <w:iCs/>
                <w:spacing w:val="-1"/>
                <w:sz w:val="20"/>
                <w:szCs w:val="20"/>
              </w:rPr>
              <w:t xml:space="preserve"> </w:t>
            </w:r>
            <w:r w:rsidRPr="00EE02C3">
              <w:rPr>
                <w:i/>
                <w:iCs/>
                <w:sz w:val="20"/>
                <w:szCs w:val="20"/>
              </w:rPr>
              <w:t>reasonable expectation</w:t>
            </w:r>
            <w:r w:rsidRPr="00EE02C3">
              <w:rPr>
                <w:i/>
                <w:iCs/>
                <w:spacing w:val="-1"/>
                <w:sz w:val="20"/>
                <w:szCs w:val="20"/>
              </w:rPr>
              <w:t xml:space="preserve"> </w:t>
            </w:r>
            <w:r w:rsidRPr="00EE02C3">
              <w:rPr>
                <w:i/>
                <w:iCs/>
                <w:sz w:val="20"/>
                <w:szCs w:val="20"/>
              </w:rPr>
              <w:t>that any</w:t>
            </w:r>
            <w:r w:rsidRPr="00EE02C3">
              <w:rPr>
                <w:i/>
                <w:iCs/>
                <w:spacing w:val="-1"/>
                <w:sz w:val="20"/>
                <w:szCs w:val="20"/>
              </w:rPr>
              <w:t xml:space="preserve"> </w:t>
            </w:r>
            <w:r w:rsidRPr="00EE02C3">
              <w:rPr>
                <w:i/>
                <w:iCs/>
                <w:sz w:val="20"/>
                <w:szCs w:val="20"/>
              </w:rPr>
              <w:t>person with</w:t>
            </w:r>
            <w:r w:rsidRPr="00EE02C3">
              <w:rPr>
                <w:i/>
                <w:iCs/>
                <w:spacing w:val="-1"/>
                <w:sz w:val="20"/>
                <w:szCs w:val="20"/>
              </w:rPr>
              <w:t xml:space="preserve"> </w:t>
            </w:r>
            <w:r w:rsidRPr="00EE02C3">
              <w:rPr>
                <w:i/>
                <w:iCs/>
                <w:sz w:val="20"/>
                <w:szCs w:val="20"/>
              </w:rPr>
              <w:t>suspected or</w:t>
            </w:r>
            <w:r w:rsidRPr="00EE02C3">
              <w:rPr>
                <w:i/>
                <w:iCs/>
                <w:spacing w:val="-1"/>
                <w:sz w:val="20"/>
                <w:szCs w:val="20"/>
              </w:rPr>
              <w:t xml:space="preserve"> </w:t>
            </w:r>
            <w:r w:rsidRPr="00EE02C3">
              <w:rPr>
                <w:i/>
                <w:iCs/>
                <w:sz w:val="20"/>
                <w:szCs w:val="20"/>
              </w:rPr>
              <w:t>confirmed COVID-19</w:t>
            </w:r>
            <w:r w:rsidRPr="00EE02C3">
              <w:rPr>
                <w:i/>
                <w:iCs/>
                <w:spacing w:val="-2"/>
                <w:sz w:val="20"/>
                <w:szCs w:val="20"/>
              </w:rPr>
              <w:t xml:space="preserve"> </w:t>
            </w:r>
            <w:r w:rsidRPr="00EE02C3">
              <w:rPr>
                <w:i/>
                <w:iCs/>
                <w:sz w:val="20"/>
                <w:szCs w:val="20"/>
              </w:rPr>
              <w:t>will</w:t>
            </w:r>
            <w:r w:rsidRPr="00EE02C3">
              <w:rPr>
                <w:i/>
                <w:iCs/>
                <w:spacing w:val="-1"/>
                <w:sz w:val="20"/>
                <w:szCs w:val="20"/>
              </w:rPr>
              <w:t xml:space="preserve"> </w:t>
            </w:r>
            <w:r w:rsidRPr="00EE02C3">
              <w:rPr>
                <w:i/>
                <w:iCs/>
                <w:sz w:val="20"/>
                <w:szCs w:val="20"/>
              </w:rPr>
              <w:t>be</w:t>
            </w:r>
            <w:r w:rsidRPr="00EE02C3">
              <w:rPr>
                <w:i/>
                <w:iCs/>
                <w:spacing w:val="-1"/>
                <w:sz w:val="20"/>
                <w:szCs w:val="20"/>
              </w:rPr>
              <w:t xml:space="preserve"> </w:t>
            </w:r>
            <w:r w:rsidRPr="00EE02C3">
              <w:rPr>
                <w:i/>
                <w:iCs/>
                <w:sz w:val="20"/>
                <w:szCs w:val="20"/>
              </w:rPr>
              <w:t>present.</w:t>
            </w:r>
          </w:p>
        </w:tc>
      </w:tr>
      <w:tr w:rsidR="00F82C06" w:rsidRPr="00EE02C3" w14:paraId="202E76CF" w14:textId="77777777" w:rsidTr="000328BA">
        <w:trPr>
          <w:trHeight w:val="173"/>
        </w:trPr>
        <w:tc>
          <w:tcPr>
            <w:tcW w:w="7116" w:type="dxa"/>
            <w:tcBorders>
              <w:top w:val="double" w:sz="2" w:space="0" w:color="000000"/>
              <w:left w:val="single" w:sz="4" w:space="0" w:color="000000"/>
              <w:bottom w:val="single" w:sz="4" w:space="0" w:color="000000"/>
              <w:right w:val="single" w:sz="4" w:space="0" w:color="000000"/>
            </w:tcBorders>
          </w:tcPr>
          <w:p w14:paraId="51E7D334" w14:textId="77777777" w:rsidR="00F82C06" w:rsidRPr="00EE02C3" w:rsidRDefault="00F82C06" w:rsidP="00EE1B78">
            <w:pPr>
              <w:pStyle w:val="TableParagraph"/>
              <w:kinsoku w:val="0"/>
              <w:overflowPunct w:val="0"/>
              <w:spacing w:line="226" w:lineRule="exact"/>
              <w:ind w:left="107"/>
              <w:rPr>
                <w:b/>
                <w:bCs/>
                <w:sz w:val="20"/>
                <w:szCs w:val="20"/>
              </w:rPr>
            </w:pPr>
            <w:r w:rsidRPr="00EE02C3">
              <w:rPr>
                <w:b/>
                <w:bCs/>
                <w:sz w:val="20"/>
                <w:szCs w:val="20"/>
              </w:rPr>
              <w:t>Have</w:t>
            </w:r>
            <w:r w:rsidRPr="00EE02C3">
              <w:rPr>
                <w:b/>
                <w:bCs/>
                <w:spacing w:val="-1"/>
                <w:sz w:val="20"/>
                <w:szCs w:val="20"/>
              </w:rPr>
              <w:t xml:space="preserve"> </w:t>
            </w:r>
            <w:r w:rsidRPr="00EE02C3">
              <w:rPr>
                <w:b/>
                <w:bCs/>
                <w:sz w:val="20"/>
                <w:szCs w:val="20"/>
              </w:rPr>
              <w:t>you considered these</w:t>
            </w:r>
            <w:r w:rsidRPr="00EE02C3">
              <w:rPr>
                <w:b/>
                <w:bCs/>
                <w:spacing w:val="-1"/>
                <w:sz w:val="20"/>
                <w:szCs w:val="20"/>
              </w:rPr>
              <w:t xml:space="preserve"> </w:t>
            </w:r>
            <w:r w:rsidRPr="00EE02C3">
              <w:rPr>
                <w:b/>
                <w:bCs/>
                <w:sz w:val="20"/>
                <w:szCs w:val="20"/>
              </w:rPr>
              <w:t>measures when/where possible?</w:t>
            </w:r>
          </w:p>
        </w:tc>
        <w:tc>
          <w:tcPr>
            <w:tcW w:w="644" w:type="dxa"/>
            <w:tcBorders>
              <w:top w:val="double" w:sz="2" w:space="0" w:color="000000"/>
              <w:left w:val="single" w:sz="4" w:space="0" w:color="000000"/>
              <w:bottom w:val="single" w:sz="4" w:space="0" w:color="000000"/>
              <w:right w:val="single" w:sz="4" w:space="0" w:color="000000"/>
            </w:tcBorders>
          </w:tcPr>
          <w:p w14:paraId="459E5AB7" w14:textId="77777777" w:rsidR="00F82C06" w:rsidRPr="00EE02C3" w:rsidRDefault="00F82C06" w:rsidP="00EE1B78">
            <w:pPr>
              <w:pStyle w:val="TableParagraph"/>
              <w:kinsoku w:val="0"/>
              <w:overflowPunct w:val="0"/>
              <w:spacing w:line="249" w:lineRule="exact"/>
              <w:ind w:left="106"/>
              <w:rPr>
                <w:b/>
                <w:bCs/>
                <w:sz w:val="22"/>
                <w:szCs w:val="22"/>
              </w:rPr>
            </w:pPr>
            <w:r w:rsidRPr="00EE02C3">
              <w:rPr>
                <w:b/>
                <w:bCs/>
                <w:sz w:val="22"/>
                <w:szCs w:val="22"/>
              </w:rPr>
              <w:t>YES</w:t>
            </w:r>
          </w:p>
        </w:tc>
        <w:tc>
          <w:tcPr>
            <w:tcW w:w="609" w:type="dxa"/>
            <w:tcBorders>
              <w:top w:val="double" w:sz="2" w:space="0" w:color="000000"/>
              <w:left w:val="single" w:sz="4" w:space="0" w:color="000000"/>
              <w:bottom w:val="single" w:sz="4" w:space="0" w:color="000000"/>
              <w:right w:val="single" w:sz="4" w:space="0" w:color="000000"/>
            </w:tcBorders>
          </w:tcPr>
          <w:p w14:paraId="670AFCBD" w14:textId="77777777" w:rsidR="00F82C06" w:rsidRPr="00EE02C3" w:rsidRDefault="00F82C06" w:rsidP="00EE1B78">
            <w:pPr>
              <w:pStyle w:val="TableParagraph"/>
              <w:kinsoku w:val="0"/>
              <w:overflowPunct w:val="0"/>
              <w:spacing w:line="249" w:lineRule="exact"/>
              <w:ind w:left="106"/>
              <w:rPr>
                <w:b/>
                <w:bCs/>
                <w:sz w:val="22"/>
                <w:szCs w:val="22"/>
              </w:rPr>
            </w:pPr>
            <w:r w:rsidRPr="00EE02C3">
              <w:rPr>
                <w:b/>
                <w:bCs/>
                <w:sz w:val="22"/>
                <w:szCs w:val="22"/>
              </w:rPr>
              <w:t>NO</w:t>
            </w:r>
          </w:p>
        </w:tc>
        <w:tc>
          <w:tcPr>
            <w:tcW w:w="2520" w:type="dxa"/>
            <w:tcBorders>
              <w:top w:val="double" w:sz="2" w:space="0" w:color="000000"/>
              <w:left w:val="single" w:sz="4" w:space="0" w:color="000000"/>
              <w:bottom w:val="single" w:sz="4" w:space="0" w:color="000000"/>
              <w:right w:val="single" w:sz="4" w:space="0" w:color="000000"/>
            </w:tcBorders>
          </w:tcPr>
          <w:p w14:paraId="2B8ECBD5" w14:textId="77777777" w:rsidR="00F82C06" w:rsidRPr="00EE02C3" w:rsidRDefault="00F82C06" w:rsidP="00EE1B78">
            <w:pPr>
              <w:pStyle w:val="TableParagraph"/>
              <w:kinsoku w:val="0"/>
              <w:overflowPunct w:val="0"/>
              <w:spacing w:line="249" w:lineRule="exact"/>
              <w:ind w:left="106"/>
              <w:rPr>
                <w:b/>
                <w:bCs/>
                <w:sz w:val="22"/>
                <w:szCs w:val="22"/>
              </w:rPr>
            </w:pPr>
            <w:r w:rsidRPr="00EE02C3">
              <w:rPr>
                <w:b/>
                <w:bCs/>
                <w:sz w:val="22"/>
                <w:szCs w:val="22"/>
              </w:rPr>
              <w:t>Follow-up</w:t>
            </w:r>
            <w:r w:rsidRPr="00EE02C3">
              <w:rPr>
                <w:b/>
                <w:bCs/>
                <w:spacing w:val="-3"/>
                <w:sz w:val="22"/>
                <w:szCs w:val="22"/>
              </w:rPr>
              <w:t xml:space="preserve"> </w:t>
            </w:r>
            <w:r w:rsidRPr="00EE02C3">
              <w:rPr>
                <w:b/>
                <w:bCs/>
                <w:sz w:val="22"/>
                <w:szCs w:val="22"/>
              </w:rPr>
              <w:t>Action</w:t>
            </w:r>
          </w:p>
        </w:tc>
      </w:tr>
      <w:tr w:rsidR="00F82C06" w:rsidRPr="00EE02C3" w14:paraId="579171B4" w14:textId="77777777" w:rsidTr="00EE1B78">
        <w:trPr>
          <w:trHeight w:val="1100"/>
        </w:trPr>
        <w:tc>
          <w:tcPr>
            <w:tcW w:w="7116" w:type="dxa"/>
            <w:tcBorders>
              <w:top w:val="single" w:sz="4" w:space="0" w:color="000000"/>
              <w:left w:val="single" w:sz="4" w:space="0" w:color="000000"/>
              <w:bottom w:val="single" w:sz="4" w:space="0" w:color="000000"/>
              <w:right w:val="single" w:sz="4" w:space="0" w:color="000000"/>
            </w:tcBorders>
          </w:tcPr>
          <w:p w14:paraId="3190A12B" w14:textId="5DB0CA2F" w:rsidR="00F82C06" w:rsidRPr="00EE02C3" w:rsidRDefault="00F82C06" w:rsidP="00871FC2">
            <w:pPr>
              <w:pStyle w:val="TableParagraph"/>
              <w:kinsoku w:val="0"/>
              <w:overflowPunct w:val="0"/>
              <w:spacing w:before="69" w:line="223" w:lineRule="auto"/>
              <w:ind w:left="135" w:right="250" w:hanging="28"/>
              <w:rPr>
                <w:sz w:val="20"/>
                <w:szCs w:val="20"/>
              </w:rPr>
            </w:pPr>
            <w:r w:rsidRPr="00EE02C3">
              <w:rPr>
                <w:sz w:val="20"/>
                <w:szCs w:val="20"/>
              </w:rPr>
              <w:t>Have</w:t>
            </w:r>
            <w:r w:rsidRPr="00EE02C3">
              <w:rPr>
                <w:spacing w:val="-11"/>
                <w:sz w:val="20"/>
                <w:szCs w:val="20"/>
              </w:rPr>
              <w:t xml:space="preserve"> </w:t>
            </w:r>
            <w:r w:rsidRPr="00EE02C3">
              <w:rPr>
                <w:sz w:val="20"/>
                <w:szCs w:val="20"/>
              </w:rPr>
              <w:t>you</w:t>
            </w:r>
            <w:r w:rsidRPr="00EE02C3">
              <w:rPr>
                <w:spacing w:val="-11"/>
                <w:sz w:val="20"/>
                <w:szCs w:val="20"/>
              </w:rPr>
              <w:t xml:space="preserve"> </w:t>
            </w:r>
            <w:r w:rsidRPr="00EE02C3">
              <w:rPr>
                <w:sz w:val="20"/>
                <w:szCs w:val="20"/>
              </w:rPr>
              <w:t>taken</w:t>
            </w:r>
            <w:r w:rsidRPr="00EE02C3">
              <w:rPr>
                <w:spacing w:val="-10"/>
                <w:sz w:val="20"/>
                <w:szCs w:val="20"/>
              </w:rPr>
              <w:t xml:space="preserve"> </w:t>
            </w:r>
            <w:r w:rsidRPr="00EE02C3">
              <w:rPr>
                <w:sz w:val="20"/>
                <w:szCs w:val="20"/>
              </w:rPr>
              <w:t>steps</w:t>
            </w:r>
            <w:r w:rsidRPr="00EE02C3">
              <w:rPr>
                <w:spacing w:val="-11"/>
                <w:sz w:val="20"/>
                <w:szCs w:val="20"/>
              </w:rPr>
              <w:t xml:space="preserve"> </w:t>
            </w:r>
            <w:r w:rsidRPr="00EE02C3">
              <w:rPr>
                <w:sz w:val="20"/>
                <w:szCs w:val="20"/>
              </w:rPr>
              <w:t>to</w:t>
            </w:r>
            <w:r w:rsidRPr="00EE02C3">
              <w:rPr>
                <w:spacing w:val="-11"/>
                <w:sz w:val="20"/>
                <w:szCs w:val="20"/>
              </w:rPr>
              <w:t xml:space="preserve"> </w:t>
            </w:r>
            <w:r w:rsidRPr="00EE02C3">
              <w:rPr>
                <w:sz w:val="20"/>
                <w:szCs w:val="20"/>
              </w:rPr>
              <w:t>reduce</w:t>
            </w:r>
            <w:r w:rsidRPr="00EE02C3">
              <w:rPr>
                <w:spacing w:val="-11"/>
                <w:sz w:val="20"/>
                <w:szCs w:val="20"/>
              </w:rPr>
              <w:t xml:space="preserve"> </w:t>
            </w:r>
            <w:r w:rsidRPr="00EE02C3">
              <w:rPr>
                <w:sz w:val="20"/>
                <w:szCs w:val="20"/>
              </w:rPr>
              <w:t>crowding</w:t>
            </w:r>
            <w:r w:rsidRPr="00EE02C3">
              <w:rPr>
                <w:spacing w:val="-11"/>
                <w:sz w:val="20"/>
                <w:szCs w:val="20"/>
              </w:rPr>
              <w:t xml:space="preserve"> </w:t>
            </w:r>
            <w:r w:rsidRPr="00EE02C3">
              <w:rPr>
                <w:sz w:val="20"/>
                <w:szCs w:val="20"/>
              </w:rPr>
              <w:t>in</w:t>
            </w:r>
            <w:r w:rsidRPr="00EE02C3">
              <w:rPr>
                <w:spacing w:val="-11"/>
                <w:sz w:val="20"/>
                <w:szCs w:val="20"/>
              </w:rPr>
              <w:t xml:space="preserve"> </w:t>
            </w:r>
            <w:r w:rsidRPr="00EE02C3">
              <w:rPr>
                <w:sz w:val="20"/>
                <w:szCs w:val="20"/>
              </w:rPr>
              <w:t>facilities</w:t>
            </w:r>
            <w:r w:rsidRPr="00EE02C3">
              <w:rPr>
                <w:spacing w:val="-11"/>
                <w:sz w:val="20"/>
                <w:szCs w:val="20"/>
              </w:rPr>
              <w:t xml:space="preserve"> </w:t>
            </w:r>
            <w:r w:rsidRPr="00EE02C3">
              <w:rPr>
                <w:sz w:val="20"/>
                <w:szCs w:val="20"/>
              </w:rPr>
              <w:t>by</w:t>
            </w:r>
            <w:r w:rsidRPr="00EE02C3">
              <w:rPr>
                <w:spacing w:val="-11"/>
                <w:sz w:val="20"/>
                <w:szCs w:val="20"/>
              </w:rPr>
              <w:t xml:space="preserve"> </w:t>
            </w:r>
            <w:r w:rsidRPr="00EE02C3">
              <w:rPr>
                <w:sz w:val="20"/>
                <w:szCs w:val="20"/>
              </w:rPr>
              <w:t>asking</w:t>
            </w:r>
            <w:r w:rsidRPr="00EE02C3">
              <w:rPr>
                <w:spacing w:val="-12"/>
                <w:sz w:val="20"/>
                <w:szCs w:val="20"/>
              </w:rPr>
              <w:t xml:space="preserve"> </w:t>
            </w:r>
            <w:r w:rsidRPr="00EE02C3">
              <w:rPr>
                <w:sz w:val="20"/>
                <w:szCs w:val="20"/>
              </w:rPr>
              <w:t>patients</w:t>
            </w:r>
            <w:r w:rsidRPr="00EE02C3">
              <w:rPr>
                <w:spacing w:val="-12"/>
                <w:sz w:val="20"/>
                <w:szCs w:val="20"/>
              </w:rPr>
              <w:t xml:space="preserve"> </w:t>
            </w:r>
            <w:r w:rsidRPr="00EE02C3">
              <w:rPr>
                <w:sz w:val="20"/>
                <w:szCs w:val="20"/>
              </w:rPr>
              <w:t>to</w:t>
            </w:r>
            <w:r w:rsidRPr="00EE02C3">
              <w:rPr>
                <w:spacing w:val="-10"/>
                <w:sz w:val="20"/>
                <w:szCs w:val="20"/>
              </w:rPr>
              <w:t xml:space="preserve"> </w:t>
            </w:r>
            <w:r w:rsidRPr="00EE02C3">
              <w:rPr>
                <w:sz w:val="20"/>
                <w:szCs w:val="20"/>
              </w:rPr>
              <w:t>remain</w:t>
            </w:r>
            <w:r w:rsidRPr="00EE02C3">
              <w:rPr>
                <w:spacing w:val="-47"/>
                <w:sz w:val="20"/>
                <w:szCs w:val="20"/>
              </w:rPr>
              <w:t xml:space="preserve"> </w:t>
            </w:r>
            <w:r w:rsidRPr="00EE02C3">
              <w:rPr>
                <w:sz w:val="20"/>
                <w:szCs w:val="20"/>
              </w:rPr>
              <w:t>outside</w:t>
            </w:r>
            <w:r w:rsidRPr="00EE02C3">
              <w:rPr>
                <w:spacing w:val="-12"/>
                <w:sz w:val="20"/>
                <w:szCs w:val="20"/>
              </w:rPr>
              <w:t xml:space="preserve"> </w:t>
            </w:r>
            <w:r w:rsidRPr="00EE02C3">
              <w:rPr>
                <w:sz w:val="20"/>
                <w:szCs w:val="20"/>
              </w:rPr>
              <w:t>if</w:t>
            </w:r>
            <w:r w:rsidRPr="00EE02C3">
              <w:rPr>
                <w:spacing w:val="-10"/>
                <w:sz w:val="20"/>
                <w:szCs w:val="20"/>
              </w:rPr>
              <w:t xml:space="preserve"> </w:t>
            </w:r>
            <w:r w:rsidRPr="00EE02C3">
              <w:rPr>
                <w:sz w:val="20"/>
                <w:szCs w:val="20"/>
              </w:rPr>
              <w:t>feasible</w:t>
            </w:r>
            <w:r w:rsidRPr="00EE02C3">
              <w:rPr>
                <w:spacing w:val="-11"/>
                <w:sz w:val="20"/>
                <w:szCs w:val="20"/>
              </w:rPr>
              <w:t xml:space="preserve"> </w:t>
            </w:r>
            <w:r w:rsidRPr="00EE02C3">
              <w:rPr>
                <w:sz w:val="20"/>
                <w:szCs w:val="20"/>
              </w:rPr>
              <w:t>until</w:t>
            </w:r>
            <w:r w:rsidRPr="00EE02C3">
              <w:rPr>
                <w:spacing w:val="-11"/>
                <w:sz w:val="20"/>
                <w:szCs w:val="20"/>
              </w:rPr>
              <w:t xml:space="preserve"> </w:t>
            </w:r>
            <w:r w:rsidRPr="00EE02C3">
              <w:rPr>
                <w:sz w:val="20"/>
                <w:szCs w:val="20"/>
              </w:rPr>
              <w:t>they</w:t>
            </w:r>
            <w:r w:rsidRPr="00EE02C3">
              <w:rPr>
                <w:spacing w:val="-11"/>
                <w:sz w:val="20"/>
                <w:szCs w:val="20"/>
              </w:rPr>
              <w:t xml:space="preserve"> </w:t>
            </w:r>
            <w:r w:rsidRPr="00EE02C3">
              <w:rPr>
                <w:sz w:val="20"/>
                <w:szCs w:val="20"/>
              </w:rPr>
              <w:t>are</w:t>
            </w:r>
            <w:r w:rsidRPr="00EE02C3">
              <w:rPr>
                <w:spacing w:val="-11"/>
                <w:sz w:val="20"/>
                <w:szCs w:val="20"/>
              </w:rPr>
              <w:t xml:space="preserve"> </w:t>
            </w:r>
            <w:r w:rsidRPr="00EE02C3">
              <w:rPr>
                <w:sz w:val="20"/>
                <w:szCs w:val="20"/>
              </w:rPr>
              <w:t>called</w:t>
            </w:r>
            <w:r w:rsidRPr="00EE02C3">
              <w:rPr>
                <w:spacing w:val="-9"/>
                <w:sz w:val="20"/>
                <w:szCs w:val="20"/>
              </w:rPr>
              <w:t xml:space="preserve"> </w:t>
            </w:r>
            <w:r w:rsidRPr="00EE02C3">
              <w:rPr>
                <w:sz w:val="20"/>
                <w:szCs w:val="20"/>
              </w:rPr>
              <w:t>into</w:t>
            </w:r>
            <w:r w:rsidRPr="00EE02C3">
              <w:rPr>
                <w:spacing w:val="-10"/>
                <w:sz w:val="20"/>
                <w:szCs w:val="20"/>
              </w:rPr>
              <w:t xml:space="preserve"> </w:t>
            </w:r>
            <w:r w:rsidRPr="00EE02C3">
              <w:rPr>
                <w:sz w:val="20"/>
                <w:szCs w:val="20"/>
              </w:rPr>
              <w:t>the</w:t>
            </w:r>
            <w:r w:rsidRPr="00EE02C3">
              <w:rPr>
                <w:spacing w:val="-12"/>
                <w:sz w:val="20"/>
                <w:szCs w:val="20"/>
              </w:rPr>
              <w:t xml:space="preserve"> </w:t>
            </w:r>
            <w:r w:rsidRPr="00EE02C3">
              <w:rPr>
                <w:sz w:val="20"/>
                <w:szCs w:val="20"/>
              </w:rPr>
              <w:t>facility</w:t>
            </w:r>
            <w:r w:rsidRPr="00EE02C3">
              <w:rPr>
                <w:spacing w:val="-11"/>
                <w:sz w:val="20"/>
                <w:szCs w:val="20"/>
              </w:rPr>
              <w:t xml:space="preserve"> </w:t>
            </w:r>
            <w:r w:rsidRPr="00EE02C3">
              <w:rPr>
                <w:sz w:val="20"/>
                <w:szCs w:val="20"/>
              </w:rPr>
              <w:t>for</w:t>
            </w:r>
            <w:r w:rsidRPr="00EE02C3">
              <w:rPr>
                <w:spacing w:val="-11"/>
                <w:sz w:val="20"/>
                <w:szCs w:val="20"/>
              </w:rPr>
              <w:t xml:space="preserve"> </w:t>
            </w:r>
            <w:r w:rsidRPr="00EE02C3">
              <w:rPr>
                <w:sz w:val="20"/>
                <w:szCs w:val="20"/>
              </w:rPr>
              <w:t>their</w:t>
            </w:r>
            <w:r w:rsidRPr="00EE02C3">
              <w:rPr>
                <w:spacing w:val="-10"/>
                <w:sz w:val="20"/>
                <w:szCs w:val="20"/>
              </w:rPr>
              <w:t xml:space="preserve"> </w:t>
            </w:r>
            <w:r w:rsidRPr="00EE02C3">
              <w:rPr>
                <w:sz w:val="20"/>
                <w:szCs w:val="20"/>
              </w:rPr>
              <w:t>appointment?</w:t>
            </w:r>
          </w:p>
          <w:p w14:paraId="1483AA6B" w14:textId="77777777" w:rsidR="00F82C06" w:rsidRPr="00EE02C3" w:rsidRDefault="00F82C06" w:rsidP="00871FC2">
            <w:pPr>
              <w:pStyle w:val="TableParagraph"/>
              <w:kinsoku w:val="0"/>
              <w:overflowPunct w:val="0"/>
              <w:spacing w:before="64"/>
              <w:ind w:left="135" w:right="622" w:hanging="28"/>
              <w:rPr>
                <w:i/>
                <w:iCs/>
                <w:color w:val="2D74B5"/>
                <w:sz w:val="20"/>
                <w:szCs w:val="20"/>
              </w:rPr>
            </w:pPr>
            <w:r w:rsidRPr="00EE02C3">
              <w:rPr>
                <w:i/>
                <w:iCs/>
                <w:color w:val="2D74B5"/>
                <w:sz w:val="20"/>
                <w:szCs w:val="20"/>
              </w:rPr>
              <w:t>For example: Vehicle waiting area in parking lot, open air triage tents and</w:t>
            </w:r>
            <w:r w:rsidRPr="00EE02C3">
              <w:rPr>
                <w:i/>
                <w:iCs/>
                <w:color w:val="2D74B5"/>
                <w:spacing w:val="-48"/>
                <w:sz w:val="20"/>
                <w:szCs w:val="20"/>
              </w:rPr>
              <w:t xml:space="preserve"> </w:t>
            </w:r>
            <w:r w:rsidRPr="00EE02C3">
              <w:rPr>
                <w:i/>
                <w:iCs/>
                <w:color w:val="2D74B5"/>
                <w:sz w:val="20"/>
                <w:szCs w:val="20"/>
              </w:rPr>
              <w:t>booths, etc.</w:t>
            </w:r>
          </w:p>
        </w:tc>
        <w:tc>
          <w:tcPr>
            <w:tcW w:w="644" w:type="dxa"/>
            <w:tcBorders>
              <w:top w:val="single" w:sz="4" w:space="0" w:color="000000"/>
              <w:left w:val="single" w:sz="4" w:space="0" w:color="000000"/>
              <w:bottom w:val="single" w:sz="4" w:space="0" w:color="000000"/>
              <w:right w:val="single" w:sz="4" w:space="0" w:color="000000"/>
            </w:tcBorders>
          </w:tcPr>
          <w:p w14:paraId="1A2D7C67" w14:textId="77777777" w:rsidR="00F82C06" w:rsidRPr="00EE02C3" w:rsidRDefault="00F82C06" w:rsidP="00EE1B78">
            <w:pPr>
              <w:pStyle w:val="TableParagraph"/>
              <w:kinsoku w:val="0"/>
              <w:overflowPunct w:val="0"/>
              <w:rPr>
                <w:b/>
                <w:bCs/>
                <w:sz w:val="20"/>
                <w:szCs w:val="20"/>
              </w:rPr>
            </w:pPr>
          </w:p>
          <w:p w14:paraId="5E0A315D" w14:textId="77777777" w:rsidR="00F82C06" w:rsidRPr="00EE02C3" w:rsidRDefault="00F82C06" w:rsidP="00EE1B78">
            <w:pPr>
              <w:pStyle w:val="TableParagraph"/>
              <w:kinsoku w:val="0"/>
              <w:overflowPunct w:val="0"/>
              <w:rPr>
                <w:b/>
                <w:bCs/>
                <w:sz w:val="19"/>
                <w:szCs w:val="19"/>
              </w:rPr>
            </w:pPr>
          </w:p>
          <w:p w14:paraId="4814B498" w14:textId="1E279F92"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0A35E817" wp14:editId="217B9C4B">
                  <wp:extent cx="161925" cy="1619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5D611611" w14:textId="77777777" w:rsidR="00F82C06" w:rsidRPr="00EE02C3" w:rsidRDefault="00F82C06" w:rsidP="00EE1B78">
            <w:pPr>
              <w:pStyle w:val="TableParagraph"/>
              <w:kinsoku w:val="0"/>
              <w:overflowPunct w:val="0"/>
              <w:rPr>
                <w:b/>
                <w:bCs/>
                <w:sz w:val="20"/>
                <w:szCs w:val="20"/>
              </w:rPr>
            </w:pPr>
          </w:p>
          <w:p w14:paraId="709864C3" w14:textId="77777777" w:rsidR="00F82C06" w:rsidRPr="00EE02C3" w:rsidRDefault="00F82C06" w:rsidP="00EE1B78">
            <w:pPr>
              <w:pStyle w:val="TableParagraph"/>
              <w:kinsoku w:val="0"/>
              <w:overflowPunct w:val="0"/>
              <w:rPr>
                <w:b/>
                <w:bCs/>
                <w:sz w:val="19"/>
                <w:szCs w:val="19"/>
              </w:rPr>
            </w:pPr>
          </w:p>
          <w:p w14:paraId="215E7DD5" w14:textId="2BC892C4"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51157A45" wp14:editId="51545834">
                  <wp:extent cx="161925" cy="1619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410E2AEC" w14:textId="77777777" w:rsidR="00F82C06" w:rsidRPr="00EE02C3" w:rsidRDefault="00F82C06" w:rsidP="00EE1B78">
            <w:pPr>
              <w:pStyle w:val="TableParagraph"/>
              <w:kinsoku w:val="0"/>
              <w:overflowPunct w:val="0"/>
              <w:rPr>
                <w:sz w:val="20"/>
                <w:szCs w:val="20"/>
              </w:rPr>
            </w:pPr>
          </w:p>
        </w:tc>
      </w:tr>
      <w:tr w:rsidR="00F82C06" w:rsidRPr="00EE02C3" w14:paraId="5B402EAD" w14:textId="77777777" w:rsidTr="00EE1B78">
        <w:trPr>
          <w:trHeight w:val="817"/>
        </w:trPr>
        <w:tc>
          <w:tcPr>
            <w:tcW w:w="7116" w:type="dxa"/>
            <w:tcBorders>
              <w:top w:val="single" w:sz="4" w:space="0" w:color="000000"/>
              <w:left w:val="single" w:sz="4" w:space="0" w:color="000000"/>
              <w:bottom w:val="single" w:sz="4" w:space="0" w:color="000000"/>
              <w:right w:val="single" w:sz="4" w:space="0" w:color="000000"/>
            </w:tcBorders>
          </w:tcPr>
          <w:p w14:paraId="01C3FBA8" w14:textId="7FF36964" w:rsidR="00F82C06" w:rsidRPr="00EE02C3" w:rsidRDefault="00F82C06" w:rsidP="00871FC2">
            <w:pPr>
              <w:pStyle w:val="TableParagraph"/>
              <w:kinsoku w:val="0"/>
              <w:overflowPunct w:val="0"/>
              <w:spacing w:before="64" w:line="230" w:lineRule="auto"/>
              <w:ind w:left="135" w:right="371" w:hanging="28"/>
              <w:rPr>
                <w:sz w:val="20"/>
                <w:szCs w:val="20"/>
              </w:rPr>
            </w:pPr>
            <w:r w:rsidRPr="00EE02C3">
              <w:rPr>
                <w:sz w:val="20"/>
                <w:szCs w:val="20"/>
              </w:rPr>
              <w:t>Have</w:t>
            </w:r>
            <w:r w:rsidRPr="00EE02C3">
              <w:rPr>
                <w:spacing w:val="-3"/>
                <w:sz w:val="20"/>
                <w:szCs w:val="20"/>
              </w:rPr>
              <w:t xml:space="preserve"> </w:t>
            </w:r>
            <w:r w:rsidRPr="00EE02C3">
              <w:rPr>
                <w:sz w:val="20"/>
                <w:szCs w:val="20"/>
              </w:rPr>
              <w:t>you</w:t>
            </w:r>
            <w:r w:rsidRPr="00EE02C3">
              <w:rPr>
                <w:spacing w:val="1"/>
                <w:sz w:val="20"/>
                <w:szCs w:val="20"/>
              </w:rPr>
              <w:t xml:space="preserve"> </w:t>
            </w:r>
            <w:r w:rsidRPr="00EE02C3">
              <w:rPr>
                <w:sz w:val="20"/>
                <w:szCs w:val="20"/>
              </w:rPr>
              <w:t>limited</w:t>
            </w:r>
            <w:r w:rsidRPr="00EE02C3">
              <w:rPr>
                <w:spacing w:val="-1"/>
                <w:sz w:val="20"/>
                <w:szCs w:val="20"/>
              </w:rPr>
              <w:t xml:space="preserve"> </w:t>
            </w:r>
            <w:r w:rsidRPr="00EE02C3">
              <w:rPr>
                <w:sz w:val="20"/>
                <w:szCs w:val="20"/>
              </w:rPr>
              <w:t>visitors to</w:t>
            </w:r>
            <w:r w:rsidRPr="00EE02C3">
              <w:rPr>
                <w:spacing w:val="-1"/>
                <w:sz w:val="20"/>
                <w:szCs w:val="20"/>
              </w:rPr>
              <w:t xml:space="preserve"> </w:t>
            </w:r>
            <w:r w:rsidRPr="00EE02C3">
              <w:rPr>
                <w:sz w:val="20"/>
                <w:szCs w:val="20"/>
              </w:rPr>
              <w:t>the facility</w:t>
            </w:r>
            <w:r w:rsidRPr="00EE02C3">
              <w:rPr>
                <w:spacing w:val="-2"/>
                <w:sz w:val="20"/>
                <w:szCs w:val="20"/>
              </w:rPr>
              <w:t xml:space="preserve"> </w:t>
            </w:r>
            <w:r w:rsidRPr="00EE02C3">
              <w:rPr>
                <w:sz w:val="20"/>
                <w:szCs w:val="20"/>
              </w:rPr>
              <w:t>to</w:t>
            </w:r>
            <w:r w:rsidRPr="00EE02C3">
              <w:rPr>
                <w:spacing w:val="-1"/>
                <w:sz w:val="20"/>
                <w:szCs w:val="20"/>
              </w:rPr>
              <w:t xml:space="preserve"> </w:t>
            </w:r>
            <w:r w:rsidRPr="00EE02C3">
              <w:rPr>
                <w:sz w:val="20"/>
                <w:szCs w:val="20"/>
              </w:rPr>
              <w:t>only</w:t>
            </w:r>
            <w:r w:rsidRPr="00EE02C3">
              <w:rPr>
                <w:spacing w:val="-2"/>
                <w:sz w:val="20"/>
                <w:szCs w:val="20"/>
              </w:rPr>
              <w:t xml:space="preserve"> </w:t>
            </w:r>
            <w:r w:rsidRPr="00EE02C3">
              <w:rPr>
                <w:sz w:val="20"/>
                <w:szCs w:val="20"/>
              </w:rPr>
              <w:t>those</w:t>
            </w:r>
            <w:r w:rsidRPr="00EE02C3">
              <w:rPr>
                <w:spacing w:val="-1"/>
                <w:sz w:val="20"/>
                <w:szCs w:val="20"/>
              </w:rPr>
              <w:t xml:space="preserve"> </w:t>
            </w:r>
            <w:r w:rsidRPr="00EE02C3">
              <w:rPr>
                <w:sz w:val="20"/>
                <w:szCs w:val="20"/>
              </w:rPr>
              <w:t>essential for the</w:t>
            </w:r>
            <w:r w:rsidRPr="00EE02C3">
              <w:rPr>
                <w:spacing w:val="-1"/>
                <w:sz w:val="20"/>
                <w:szCs w:val="20"/>
              </w:rPr>
              <w:t xml:space="preserve"> </w:t>
            </w:r>
            <w:r w:rsidRPr="00EE02C3">
              <w:rPr>
                <w:sz w:val="20"/>
                <w:szCs w:val="20"/>
              </w:rPr>
              <w:t>patient’s</w:t>
            </w:r>
            <w:r w:rsidRPr="00EE02C3">
              <w:rPr>
                <w:spacing w:val="-47"/>
                <w:sz w:val="20"/>
                <w:szCs w:val="20"/>
              </w:rPr>
              <w:t xml:space="preserve"> </w:t>
            </w:r>
            <w:r w:rsidRPr="00EE02C3">
              <w:rPr>
                <w:sz w:val="20"/>
                <w:szCs w:val="20"/>
              </w:rPr>
              <w:t>physical or emotional well-being and care, and restricted their visits to the</w:t>
            </w:r>
            <w:r w:rsidRPr="00EE02C3">
              <w:rPr>
                <w:spacing w:val="1"/>
                <w:sz w:val="20"/>
                <w:szCs w:val="20"/>
              </w:rPr>
              <w:t xml:space="preserve"> </w:t>
            </w:r>
            <w:r w:rsidRPr="00EE02C3">
              <w:rPr>
                <w:sz w:val="20"/>
                <w:szCs w:val="20"/>
              </w:rPr>
              <w:t>patient’s</w:t>
            </w:r>
            <w:r w:rsidRPr="00EE02C3">
              <w:rPr>
                <w:spacing w:val="-1"/>
                <w:sz w:val="20"/>
                <w:szCs w:val="20"/>
              </w:rPr>
              <w:t xml:space="preserve"> </w:t>
            </w:r>
            <w:r w:rsidRPr="00EE02C3">
              <w:rPr>
                <w:sz w:val="20"/>
                <w:szCs w:val="20"/>
              </w:rPr>
              <w:t>room</w:t>
            </w:r>
            <w:r w:rsidRPr="00EE02C3">
              <w:rPr>
                <w:spacing w:val="-3"/>
                <w:sz w:val="20"/>
                <w:szCs w:val="20"/>
              </w:rPr>
              <w:t xml:space="preserve"> </w:t>
            </w:r>
            <w:r w:rsidRPr="00EE02C3">
              <w:rPr>
                <w:sz w:val="20"/>
                <w:szCs w:val="20"/>
              </w:rPr>
              <w:t>or</w:t>
            </w:r>
            <w:r w:rsidRPr="00EE02C3">
              <w:rPr>
                <w:spacing w:val="-1"/>
                <w:sz w:val="20"/>
                <w:szCs w:val="20"/>
              </w:rPr>
              <w:t xml:space="preserve"> </w:t>
            </w:r>
            <w:r w:rsidRPr="00EE02C3">
              <w:rPr>
                <w:sz w:val="20"/>
                <w:szCs w:val="20"/>
              </w:rPr>
              <w:t>other</w:t>
            </w:r>
            <w:r w:rsidRPr="00EE02C3">
              <w:rPr>
                <w:spacing w:val="-1"/>
                <w:sz w:val="20"/>
                <w:szCs w:val="20"/>
              </w:rPr>
              <w:t xml:space="preserve"> </w:t>
            </w:r>
            <w:r w:rsidRPr="00EE02C3">
              <w:rPr>
                <w:sz w:val="20"/>
                <w:szCs w:val="20"/>
              </w:rPr>
              <w:t>designated areas?</w:t>
            </w:r>
          </w:p>
        </w:tc>
        <w:tc>
          <w:tcPr>
            <w:tcW w:w="644" w:type="dxa"/>
            <w:tcBorders>
              <w:top w:val="single" w:sz="4" w:space="0" w:color="000000"/>
              <w:left w:val="single" w:sz="4" w:space="0" w:color="000000"/>
              <w:bottom w:val="single" w:sz="4" w:space="0" w:color="000000"/>
              <w:right w:val="single" w:sz="4" w:space="0" w:color="000000"/>
            </w:tcBorders>
          </w:tcPr>
          <w:p w14:paraId="569A19C5" w14:textId="77777777" w:rsidR="00F82C06" w:rsidRPr="00EE02C3" w:rsidRDefault="00F82C06" w:rsidP="00EE1B78">
            <w:pPr>
              <w:pStyle w:val="TableParagraph"/>
              <w:kinsoku w:val="0"/>
              <w:overflowPunct w:val="0"/>
              <w:spacing w:before="6"/>
              <w:rPr>
                <w:b/>
                <w:bCs/>
                <w:sz w:val="18"/>
                <w:szCs w:val="18"/>
              </w:rPr>
            </w:pPr>
          </w:p>
          <w:p w14:paraId="70DB8E2E" w14:textId="6C9AC63B"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40008095" wp14:editId="75377BF1">
                  <wp:extent cx="161925" cy="1619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31EA75F8" w14:textId="77777777" w:rsidR="00F82C06" w:rsidRPr="00EE02C3" w:rsidRDefault="00F82C06" w:rsidP="00EE1B78">
            <w:pPr>
              <w:pStyle w:val="TableParagraph"/>
              <w:kinsoku w:val="0"/>
              <w:overflowPunct w:val="0"/>
              <w:spacing w:before="6"/>
              <w:rPr>
                <w:b/>
                <w:bCs/>
                <w:sz w:val="18"/>
                <w:szCs w:val="18"/>
              </w:rPr>
            </w:pPr>
          </w:p>
          <w:p w14:paraId="0ABC7D4B" w14:textId="6E3BAA35"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6E51B3F6" wp14:editId="1518A9ED">
                  <wp:extent cx="161925" cy="1619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7C1F63AF" w14:textId="77777777" w:rsidR="00F82C06" w:rsidRPr="00EE02C3" w:rsidRDefault="00F82C06" w:rsidP="00EE1B78">
            <w:pPr>
              <w:pStyle w:val="TableParagraph"/>
              <w:kinsoku w:val="0"/>
              <w:overflowPunct w:val="0"/>
              <w:rPr>
                <w:sz w:val="20"/>
                <w:szCs w:val="20"/>
              </w:rPr>
            </w:pPr>
          </w:p>
        </w:tc>
      </w:tr>
      <w:tr w:rsidR="00F82C06" w:rsidRPr="00EE02C3" w14:paraId="2D1F6D0A" w14:textId="77777777" w:rsidTr="000328BA">
        <w:trPr>
          <w:trHeight w:val="358"/>
        </w:trPr>
        <w:tc>
          <w:tcPr>
            <w:tcW w:w="7116" w:type="dxa"/>
            <w:tcBorders>
              <w:top w:val="single" w:sz="4" w:space="0" w:color="000000"/>
              <w:left w:val="single" w:sz="4" w:space="0" w:color="000000"/>
              <w:bottom w:val="single" w:sz="4" w:space="0" w:color="000000"/>
              <w:right w:val="single" w:sz="4" w:space="0" w:color="000000"/>
            </w:tcBorders>
          </w:tcPr>
          <w:p w14:paraId="484B97A9" w14:textId="2537DC5C" w:rsidR="00F82C06" w:rsidRPr="00EE02C3" w:rsidRDefault="00F82C06" w:rsidP="00871FC2">
            <w:pPr>
              <w:pStyle w:val="TableParagraph"/>
              <w:kinsoku w:val="0"/>
              <w:overflowPunct w:val="0"/>
              <w:spacing w:before="58"/>
              <w:ind w:left="135" w:hanging="28"/>
              <w:rPr>
                <w:sz w:val="20"/>
                <w:szCs w:val="20"/>
              </w:rPr>
            </w:pPr>
            <w:r w:rsidRPr="00EE02C3">
              <w:rPr>
                <w:sz w:val="20"/>
                <w:szCs w:val="20"/>
              </w:rPr>
              <w:t>Have</w:t>
            </w:r>
            <w:r w:rsidRPr="00EE02C3">
              <w:rPr>
                <w:spacing w:val="-3"/>
                <w:sz w:val="20"/>
                <w:szCs w:val="20"/>
              </w:rPr>
              <w:t xml:space="preserve"> </w:t>
            </w:r>
            <w:r w:rsidRPr="00EE02C3">
              <w:rPr>
                <w:sz w:val="20"/>
                <w:szCs w:val="20"/>
              </w:rPr>
              <w:t>you</w:t>
            </w:r>
            <w:r w:rsidRPr="00EE02C3">
              <w:rPr>
                <w:spacing w:val="-1"/>
                <w:sz w:val="20"/>
                <w:szCs w:val="20"/>
              </w:rPr>
              <w:t xml:space="preserve"> </w:t>
            </w:r>
            <w:r w:rsidRPr="00EE02C3">
              <w:rPr>
                <w:sz w:val="20"/>
                <w:szCs w:val="20"/>
              </w:rPr>
              <w:t>implemented teleworking</w:t>
            </w:r>
            <w:r w:rsidRPr="00EE02C3">
              <w:rPr>
                <w:spacing w:val="-1"/>
                <w:sz w:val="20"/>
                <w:szCs w:val="20"/>
              </w:rPr>
              <w:t xml:space="preserve"> </w:t>
            </w:r>
            <w:r w:rsidRPr="00EE02C3">
              <w:rPr>
                <w:sz w:val="20"/>
                <w:szCs w:val="20"/>
              </w:rPr>
              <w:t>options?</w:t>
            </w:r>
          </w:p>
        </w:tc>
        <w:tc>
          <w:tcPr>
            <w:tcW w:w="644" w:type="dxa"/>
            <w:tcBorders>
              <w:top w:val="single" w:sz="4" w:space="0" w:color="000000"/>
              <w:left w:val="single" w:sz="4" w:space="0" w:color="000000"/>
              <w:bottom w:val="single" w:sz="4" w:space="0" w:color="000000"/>
              <w:right w:val="single" w:sz="4" w:space="0" w:color="000000"/>
            </w:tcBorders>
          </w:tcPr>
          <w:p w14:paraId="17060F0E" w14:textId="77777777" w:rsidR="00F82C06" w:rsidRPr="00EE02C3" w:rsidRDefault="00F82C06" w:rsidP="00EE1B78">
            <w:pPr>
              <w:pStyle w:val="TableParagraph"/>
              <w:kinsoku w:val="0"/>
              <w:overflowPunct w:val="0"/>
              <w:spacing w:before="6"/>
              <w:rPr>
                <w:b/>
                <w:bCs/>
                <w:sz w:val="6"/>
                <w:szCs w:val="6"/>
              </w:rPr>
            </w:pPr>
          </w:p>
          <w:p w14:paraId="5E7C4BB3" w14:textId="51575F9B"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4F71CA6B" wp14:editId="3953725E">
                  <wp:extent cx="161925" cy="16192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6170F408" w14:textId="77777777" w:rsidR="00F82C06" w:rsidRPr="00EE02C3" w:rsidRDefault="00F82C06" w:rsidP="00EE1B78">
            <w:pPr>
              <w:pStyle w:val="TableParagraph"/>
              <w:kinsoku w:val="0"/>
              <w:overflowPunct w:val="0"/>
              <w:spacing w:before="6"/>
              <w:rPr>
                <w:b/>
                <w:bCs/>
                <w:sz w:val="6"/>
                <w:szCs w:val="6"/>
              </w:rPr>
            </w:pPr>
          </w:p>
          <w:p w14:paraId="454EC739" w14:textId="4BA39DF6"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5B6F53FE" wp14:editId="5602FCA8">
                  <wp:extent cx="161925" cy="1619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7A3DBA42" w14:textId="77777777" w:rsidR="00F82C06" w:rsidRPr="00EE02C3" w:rsidRDefault="00F82C06" w:rsidP="00EE1B78">
            <w:pPr>
              <w:pStyle w:val="TableParagraph"/>
              <w:kinsoku w:val="0"/>
              <w:overflowPunct w:val="0"/>
              <w:rPr>
                <w:sz w:val="20"/>
                <w:szCs w:val="20"/>
              </w:rPr>
            </w:pPr>
          </w:p>
        </w:tc>
      </w:tr>
      <w:tr w:rsidR="00F82C06" w:rsidRPr="00EE02C3" w14:paraId="2C0A6526" w14:textId="77777777" w:rsidTr="00EE1B78">
        <w:trPr>
          <w:trHeight w:val="864"/>
        </w:trPr>
        <w:tc>
          <w:tcPr>
            <w:tcW w:w="7116" w:type="dxa"/>
            <w:tcBorders>
              <w:top w:val="single" w:sz="4" w:space="0" w:color="000000"/>
              <w:left w:val="single" w:sz="4" w:space="0" w:color="000000"/>
              <w:bottom w:val="single" w:sz="4" w:space="0" w:color="000000"/>
              <w:right w:val="single" w:sz="4" w:space="0" w:color="000000"/>
            </w:tcBorders>
          </w:tcPr>
          <w:p w14:paraId="29A6E43D" w14:textId="5EC0CDFA" w:rsidR="00F82C06" w:rsidRPr="00EE02C3" w:rsidRDefault="00F82C06" w:rsidP="00871FC2">
            <w:pPr>
              <w:pStyle w:val="TableParagraph"/>
              <w:kinsoku w:val="0"/>
              <w:overflowPunct w:val="0"/>
              <w:spacing w:before="58" w:line="249" w:lineRule="auto"/>
              <w:ind w:left="135" w:right="135" w:hanging="28"/>
              <w:rPr>
                <w:sz w:val="20"/>
                <w:szCs w:val="20"/>
              </w:rPr>
            </w:pPr>
            <w:r w:rsidRPr="00EE02C3">
              <w:rPr>
                <w:sz w:val="20"/>
                <w:szCs w:val="20"/>
              </w:rPr>
              <w:t>Are</w:t>
            </w:r>
            <w:r w:rsidRPr="00EE02C3">
              <w:rPr>
                <w:spacing w:val="-3"/>
                <w:sz w:val="20"/>
                <w:szCs w:val="20"/>
              </w:rPr>
              <w:t xml:space="preserve"> </w:t>
            </w:r>
            <w:r w:rsidRPr="00EE02C3">
              <w:rPr>
                <w:sz w:val="20"/>
                <w:szCs w:val="20"/>
              </w:rPr>
              <w:t>physical</w:t>
            </w:r>
            <w:r w:rsidRPr="00EE02C3">
              <w:rPr>
                <w:spacing w:val="-1"/>
                <w:sz w:val="20"/>
                <w:szCs w:val="20"/>
              </w:rPr>
              <w:t xml:space="preserve"> </w:t>
            </w:r>
            <w:r w:rsidRPr="00EE02C3">
              <w:rPr>
                <w:sz w:val="20"/>
                <w:szCs w:val="20"/>
              </w:rPr>
              <w:t>distancing floor</w:t>
            </w:r>
            <w:r w:rsidRPr="00EE02C3">
              <w:rPr>
                <w:spacing w:val="-1"/>
                <w:sz w:val="20"/>
                <w:szCs w:val="20"/>
              </w:rPr>
              <w:t xml:space="preserve"> </w:t>
            </w:r>
            <w:r w:rsidRPr="00EE02C3">
              <w:rPr>
                <w:sz w:val="20"/>
                <w:szCs w:val="20"/>
              </w:rPr>
              <w:t>markers</w:t>
            </w:r>
            <w:r w:rsidRPr="00EE02C3">
              <w:rPr>
                <w:spacing w:val="-1"/>
                <w:sz w:val="20"/>
                <w:szCs w:val="20"/>
              </w:rPr>
              <w:t xml:space="preserve"> </w:t>
            </w:r>
            <w:r w:rsidRPr="00EE02C3">
              <w:rPr>
                <w:sz w:val="20"/>
                <w:szCs w:val="20"/>
              </w:rPr>
              <w:t>and/or</w:t>
            </w:r>
            <w:r w:rsidRPr="00EE02C3">
              <w:rPr>
                <w:spacing w:val="-1"/>
                <w:sz w:val="20"/>
                <w:szCs w:val="20"/>
              </w:rPr>
              <w:t xml:space="preserve"> </w:t>
            </w:r>
            <w:r w:rsidRPr="00EE02C3">
              <w:rPr>
                <w:sz w:val="20"/>
                <w:szCs w:val="20"/>
              </w:rPr>
              <w:t>visible</w:t>
            </w:r>
            <w:r w:rsidRPr="00EE02C3">
              <w:rPr>
                <w:spacing w:val="-2"/>
                <w:sz w:val="20"/>
                <w:szCs w:val="20"/>
              </w:rPr>
              <w:t xml:space="preserve"> </w:t>
            </w:r>
            <w:r w:rsidRPr="00EE02C3">
              <w:rPr>
                <w:sz w:val="20"/>
                <w:szCs w:val="20"/>
              </w:rPr>
              <w:t>wall</w:t>
            </w:r>
            <w:r w:rsidRPr="00EE02C3">
              <w:rPr>
                <w:spacing w:val="1"/>
                <w:sz w:val="20"/>
                <w:szCs w:val="20"/>
              </w:rPr>
              <w:t xml:space="preserve"> </w:t>
            </w:r>
            <w:r w:rsidRPr="00EE02C3">
              <w:rPr>
                <w:sz w:val="20"/>
                <w:szCs w:val="20"/>
              </w:rPr>
              <w:t>signs</w:t>
            </w:r>
            <w:r w:rsidRPr="00EE02C3">
              <w:rPr>
                <w:spacing w:val="-1"/>
                <w:sz w:val="20"/>
                <w:szCs w:val="20"/>
              </w:rPr>
              <w:t xml:space="preserve"> </w:t>
            </w:r>
            <w:r w:rsidRPr="00EE02C3">
              <w:rPr>
                <w:sz w:val="20"/>
                <w:szCs w:val="20"/>
              </w:rPr>
              <w:t>in</w:t>
            </w:r>
            <w:r w:rsidRPr="00EE02C3">
              <w:rPr>
                <w:spacing w:val="-3"/>
                <w:sz w:val="20"/>
                <w:szCs w:val="20"/>
              </w:rPr>
              <w:t xml:space="preserve"> </w:t>
            </w:r>
            <w:r w:rsidRPr="00EE02C3">
              <w:rPr>
                <w:sz w:val="20"/>
                <w:szCs w:val="20"/>
              </w:rPr>
              <w:t>place to</w:t>
            </w:r>
            <w:r w:rsidRPr="00EE02C3">
              <w:rPr>
                <w:spacing w:val="-1"/>
                <w:sz w:val="20"/>
                <w:szCs w:val="20"/>
              </w:rPr>
              <w:t xml:space="preserve"> </w:t>
            </w:r>
            <w:r w:rsidRPr="00EE02C3">
              <w:rPr>
                <w:sz w:val="20"/>
                <w:szCs w:val="20"/>
              </w:rPr>
              <w:t>remind</w:t>
            </w:r>
            <w:r w:rsidRPr="00EE02C3">
              <w:rPr>
                <w:spacing w:val="-47"/>
                <w:sz w:val="20"/>
                <w:szCs w:val="20"/>
              </w:rPr>
              <w:t xml:space="preserve"> </w:t>
            </w:r>
            <w:r w:rsidRPr="00EE02C3">
              <w:rPr>
                <w:sz w:val="20"/>
                <w:szCs w:val="20"/>
              </w:rPr>
              <w:t>employees, patients, visitors, customers, clients, and all other non-employees to</w:t>
            </w:r>
            <w:r w:rsidRPr="00EE02C3">
              <w:rPr>
                <w:spacing w:val="1"/>
                <w:sz w:val="20"/>
                <w:szCs w:val="20"/>
              </w:rPr>
              <w:t xml:space="preserve"> </w:t>
            </w:r>
            <w:r w:rsidRPr="00EE02C3">
              <w:rPr>
                <w:sz w:val="20"/>
                <w:szCs w:val="20"/>
              </w:rPr>
              <w:t>maintain</w:t>
            </w:r>
            <w:r w:rsidRPr="00EE02C3">
              <w:rPr>
                <w:spacing w:val="-1"/>
                <w:sz w:val="20"/>
                <w:szCs w:val="20"/>
              </w:rPr>
              <w:t xml:space="preserve"> </w:t>
            </w:r>
            <w:r w:rsidRPr="00EE02C3">
              <w:rPr>
                <w:sz w:val="20"/>
                <w:szCs w:val="20"/>
              </w:rPr>
              <w:t>a minimum</w:t>
            </w:r>
            <w:r w:rsidRPr="00EE02C3">
              <w:rPr>
                <w:spacing w:val="-1"/>
                <w:sz w:val="20"/>
                <w:szCs w:val="20"/>
              </w:rPr>
              <w:t xml:space="preserve"> </w:t>
            </w:r>
            <w:r w:rsidRPr="00EE02C3">
              <w:rPr>
                <w:sz w:val="20"/>
                <w:szCs w:val="20"/>
              </w:rPr>
              <w:t>distance</w:t>
            </w:r>
            <w:r w:rsidRPr="00EE02C3">
              <w:rPr>
                <w:spacing w:val="-1"/>
                <w:sz w:val="20"/>
                <w:szCs w:val="20"/>
              </w:rPr>
              <w:t xml:space="preserve"> </w:t>
            </w:r>
            <w:r w:rsidRPr="00EE02C3">
              <w:rPr>
                <w:sz w:val="20"/>
                <w:szCs w:val="20"/>
              </w:rPr>
              <w:t>of 6 feet</w:t>
            </w:r>
            <w:r w:rsidRPr="00EE02C3">
              <w:rPr>
                <w:spacing w:val="-2"/>
                <w:sz w:val="20"/>
                <w:szCs w:val="20"/>
              </w:rPr>
              <w:t xml:space="preserve"> </w:t>
            </w:r>
            <w:r w:rsidRPr="00EE02C3">
              <w:rPr>
                <w:sz w:val="20"/>
                <w:szCs w:val="20"/>
              </w:rPr>
              <w:t>between them?</w:t>
            </w:r>
          </w:p>
        </w:tc>
        <w:tc>
          <w:tcPr>
            <w:tcW w:w="644" w:type="dxa"/>
            <w:tcBorders>
              <w:top w:val="single" w:sz="4" w:space="0" w:color="000000"/>
              <w:left w:val="single" w:sz="4" w:space="0" w:color="000000"/>
              <w:bottom w:val="single" w:sz="4" w:space="0" w:color="000000"/>
              <w:right w:val="single" w:sz="4" w:space="0" w:color="000000"/>
            </w:tcBorders>
          </w:tcPr>
          <w:p w14:paraId="028EB634" w14:textId="77777777" w:rsidR="00F82C06" w:rsidRPr="00EE02C3" w:rsidRDefault="00F82C06" w:rsidP="00EE1B78">
            <w:pPr>
              <w:pStyle w:val="TableParagraph"/>
              <w:kinsoku w:val="0"/>
              <w:overflowPunct w:val="0"/>
              <w:spacing w:before="6"/>
              <w:rPr>
                <w:b/>
                <w:bCs/>
                <w:sz w:val="25"/>
                <w:szCs w:val="25"/>
              </w:rPr>
            </w:pPr>
          </w:p>
          <w:p w14:paraId="37F0ABA7" w14:textId="4100F78B"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58F63168" wp14:editId="1877A4FB">
                  <wp:extent cx="161925" cy="16192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26F5F971" w14:textId="77777777" w:rsidR="00F82C06" w:rsidRPr="00EE02C3" w:rsidRDefault="00F82C06" w:rsidP="00EE1B78">
            <w:pPr>
              <w:pStyle w:val="TableParagraph"/>
              <w:kinsoku w:val="0"/>
              <w:overflowPunct w:val="0"/>
              <w:spacing w:before="6"/>
              <w:rPr>
                <w:b/>
                <w:bCs/>
                <w:sz w:val="25"/>
                <w:szCs w:val="25"/>
              </w:rPr>
            </w:pPr>
          </w:p>
          <w:p w14:paraId="456F3160" w14:textId="247A3126"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77D23F77" wp14:editId="39C70E3E">
                  <wp:extent cx="161925" cy="1619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55C61B19" w14:textId="77777777" w:rsidR="00F82C06" w:rsidRPr="00EE02C3" w:rsidRDefault="00F82C06" w:rsidP="00EE1B78">
            <w:pPr>
              <w:pStyle w:val="TableParagraph"/>
              <w:kinsoku w:val="0"/>
              <w:overflowPunct w:val="0"/>
              <w:rPr>
                <w:sz w:val="20"/>
                <w:szCs w:val="20"/>
              </w:rPr>
            </w:pPr>
          </w:p>
        </w:tc>
      </w:tr>
      <w:tr w:rsidR="00F82C06" w:rsidRPr="00EE02C3" w14:paraId="17E40954" w14:textId="77777777" w:rsidTr="000328BA">
        <w:trPr>
          <w:trHeight w:val="529"/>
        </w:trPr>
        <w:tc>
          <w:tcPr>
            <w:tcW w:w="7116" w:type="dxa"/>
            <w:tcBorders>
              <w:top w:val="single" w:sz="4" w:space="0" w:color="000000"/>
              <w:left w:val="single" w:sz="4" w:space="0" w:color="000000"/>
              <w:bottom w:val="single" w:sz="4" w:space="0" w:color="000000"/>
              <w:right w:val="single" w:sz="4" w:space="0" w:color="000000"/>
            </w:tcBorders>
          </w:tcPr>
          <w:p w14:paraId="25D73F31" w14:textId="7844786F" w:rsidR="00F82C06" w:rsidRPr="00EE02C3" w:rsidRDefault="00F82C06" w:rsidP="00871FC2">
            <w:pPr>
              <w:pStyle w:val="TableParagraph"/>
              <w:kinsoku w:val="0"/>
              <w:overflowPunct w:val="0"/>
              <w:spacing w:before="58"/>
              <w:ind w:left="135" w:hanging="28"/>
              <w:rPr>
                <w:sz w:val="20"/>
                <w:szCs w:val="20"/>
              </w:rPr>
            </w:pPr>
            <w:r w:rsidRPr="00EE02C3">
              <w:rPr>
                <w:sz w:val="20"/>
                <w:szCs w:val="20"/>
              </w:rPr>
              <w:t>Have</w:t>
            </w:r>
            <w:r w:rsidRPr="00EE02C3">
              <w:rPr>
                <w:spacing w:val="-3"/>
                <w:sz w:val="20"/>
                <w:szCs w:val="20"/>
              </w:rPr>
              <w:t xml:space="preserve"> </w:t>
            </w:r>
            <w:r w:rsidRPr="00EE02C3">
              <w:rPr>
                <w:sz w:val="20"/>
                <w:szCs w:val="20"/>
              </w:rPr>
              <w:t>you reconfigured the</w:t>
            </w:r>
            <w:r w:rsidRPr="00EE02C3">
              <w:rPr>
                <w:spacing w:val="-2"/>
                <w:sz w:val="20"/>
                <w:szCs w:val="20"/>
              </w:rPr>
              <w:t xml:space="preserve"> </w:t>
            </w:r>
            <w:r w:rsidRPr="00EE02C3">
              <w:rPr>
                <w:sz w:val="20"/>
                <w:szCs w:val="20"/>
              </w:rPr>
              <w:t>work</w:t>
            </w:r>
            <w:r w:rsidRPr="00EE02C3">
              <w:rPr>
                <w:spacing w:val="1"/>
                <w:sz w:val="20"/>
                <w:szCs w:val="20"/>
              </w:rPr>
              <w:t xml:space="preserve"> </w:t>
            </w:r>
            <w:r w:rsidRPr="00EE02C3">
              <w:rPr>
                <w:sz w:val="20"/>
                <w:szCs w:val="20"/>
              </w:rPr>
              <w:t>environment to</w:t>
            </w:r>
            <w:r w:rsidRPr="00EE02C3">
              <w:rPr>
                <w:spacing w:val="-1"/>
                <w:sz w:val="20"/>
                <w:szCs w:val="20"/>
              </w:rPr>
              <w:t xml:space="preserve"> </w:t>
            </w:r>
            <w:r w:rsidRPr="00EE02C3">
              <w:rPr>
                <w:sz w:val="20"/>
                <w:szCs w:val="20"/>
              </w:rPr>
              <w:t>ensure</w:t>
            </w:r>
            <w:r w:rsidRPr="00EE02C3">
              <w:rPr>
                <w:spacing w:val="-1"/>
                <w:sz w:val="20"/>
                <w:szCs w:val="20"/>
              </w:rPr>
              <w:t xml:space="preserve"> </w:t>
            </w:r>
            <w:r w:rsidRPr="00EE02C3">
              <w:rPr>
                <w:sz w:val="20"/>
                <w:szCs w:val="20"/>
              </w:rPr>
              <w:t>physical</w:t>
            </w:r>
            <w:r w:rsidRPr="00EE02C3">
              <w:rPr>
                <w:spacing w:val="-2"/>
                <w:sz w:val="20"/>
                <w:szCs w:val="20"/>
              </w:rPr>
              <w:t xml:space="preserve"> </w:t>
            </w:r>
            <w:r w:rsidRPr="00EE02C3">
              <w:rPr>
                <w:sz w:val="20"/>
                <w:szCs w:val="20"/>
              </w:rPr>
              <w:t>distancing?</w:t>
            </w:r>
          </w:p>
          <w:p w14:paraId="4DA01337" w14:textId="77777777" w:rsidR="00F82C06" w:rsidRPr="00EE02C3" w:rsidRDefault="00F82C06" w:rsidP="00871FC2">
            <w:pPr>
              <w:pStyle w:val="TableParagraph"/>
              <w:kinsoku w:val="0"/>
              <w:overflowPunct w:val="0"/>
              <w:spacing w:before="44"/>
              <w:ind w:left="135" w:hanging="28"/>
              <w:rPr>
                <w:i/>
                <w:iCs/>
                <w:color w:val="000000"/>
                <w:sz w:val="20"/>
                <w:szCs w:val="20"/>
              </w:rPr>
            </w:pPr>
            <w:r w:rsidRPr="00EE02C3">
              <w:rPr>
                <w:i/>
                <w:iCs/>
                <w:color w:val="006FC0"/>
                <w:sz w:val="20"/>
                <w:szCs w:val="20"/>
              </w:rPr>
              <w:t>For</w:t>
            </w:r>
            <w:r w:rsidRPr="00EE02C3">
              <w:rPr>
                <w:i/>
                <w:iCs/>
                <w:color w:val="006FC0"/>
                <w:spacing w:val="-1"/>
                <w:sz w:val="20"/>
                <w:szCs w:val="20"/>
              </w:rPr>
              <w:t xml:space="preserve"> </w:t>
            </w:r>
            <w:r w:rsidRPr="00EE02C3">
              <w:rPr>
                <w:i/>
                <w:iCs/>
                <w:color w:val="006FC0"/>
                <w:sz w:val="20"/>
                <w:szCs w:val="20"/>
              </w:rPr>
              <w:t>example:</w:t>
            </w:r>
            <w:r w:rsidRPr="00EE02C3">
              <w:rPr>
                <w:i/>
                <w:iCs/>
                <w:color w:val="006FC0"/>
                <w:spacing w:val="-1"/>
                <w:sz w:val="20"/>
                <w:szCs w:val="20"/>
              </w:rPr>
              <w:t xml:space="preserve"> </w:t>
            </w:r>
            <w:r w:rsidRPr="00EE02C3">
              <w:rPr>
                <w:i/>
                <w:iCs/>
                <w:color w:val="006FC0"/>
                <w:sz w:val="20"/>
                <w:szCs w:val="20"/>
              </w:rPr>
              <w:t>Spacing</w:t>
            </w:r>
            <w:r w:rsidRPr="00EE02C3">
              <w:rPr>
                <w:i/>
                <w:iCs/>
                <w:color w:val="006FC0"/>
                <w:spacing w:val="-1"/>
                <w:sz w:val="20"/>
                <w:szCs w:val="20"/>
              </w:rPr>
              <w:t xml:space="preserve"> </w:t>
            </w:r>
            <w:r w:rsidRPr="00EE02C3">
              <w:rPr>
                <w:i/>
                <w:iCs/>
                <w:color w:val="006FC0"/>
                <w:sz w:val="20"/>
                <w:szCs w:val="20"/>
              </w:rPr>
              <w:t>out desks,</w:t>
            </w:r>
            <w:r w:rsidRPr="00EE02C3">
              <w:rPr>
                <w:i/>
                <w:iCs/>
                <w:color w:val="006FC0"/>
                <w:spacing w:val="-1"/>
                <w:sz w:val="20"/>
                <w:szCs w:val="20"/>
              </w:rPr>
              <w:t xml:space="preserve"> </w:t>
            </w:r>
            <w:r w:rsidRPr="00EE02C3">
              <w:rPr>
                <w:i/>
                <w:iCs/>
                <w:color w:val="006FC0"/>
                <w:sz w:val="20"/>
                <w:szCs w:val="20"/>
              </w:rPr>
              <w:t>etc</w:t>
            </w:r>
            <w:r w:rsidRPr="00EE02C3">
              <w:rPr>
                <w:i/>
                <w:iCs/>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Pr>
          <w:p w14:paraId="110E0BB6" w14:textId="77777777" w:rsidR="00F82C06" w:rsidRPr="00EE02C3" w:rsidRDefault="00F82C06" w:rsidP="00EE1B78">
            <w:pPr>
              <w:pStyle w:val="TableParagraph"/>
              <w:kinsoku w:val="0"/>
              <w:overflowPunct w:val="0"/>
              <w:spacing w:before="7"/>
              <w:rPr>
                <w:b/>
                <w:bCs/>
                <w:sz w:val="17"/>
                <w:szCs w:val="17"/>
              </w:rPr>
            </w:pPr>
          </w:p>
          <w:p w14:paraId="62E3F9B7" w14:textId="4063EA8D"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57D9AC85" wp14:editId="74461A17">
                  <wp:extent cx="161925" cy="1619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5EEFCEF3" w14:textId="77777777" w:rsidR="00F82C06" w:rsidRPr="00EE02C3" w:rsidRDefault="00F82C06" w:rsidP="00EE1B78">
            <w:pPr>
              <w:pStyle w:val="TableParagraph"/>
              <w:kinsoku w:val="0"/>
              <w:overflowPunct w:val="0"/>
              <w:spacing w:before="7"/>
              <w:rPr>
                <w:b/>
                <w:bCs/>
                <w:sz w:val="17"/>
                <w:szCs w:val="17"/>
              </w:rPr>
            </w:pPr>
          </w:p>
          <w:p w14:paraId="30E32894" w14:textId="2AD81ADB"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54BC408F" wp14:editId="4487DA8D">
                  <wp:extent cx="161925" cy="1619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1598899D" w14:textId="77777777" w:rsidR="00F82C06" w:rsidRPr="00EE02C3" w:rsidRDefault="00F82C06" w:rsidP="00EE1B78">
            <w:pPr>
              <w:pStyle w:val="TableParagraph"/>
              <w:kinsoku w:val="0"/>
              <w:overflowPunct w:val="0"/>
              <w:rPr>
                <w:sz w:val="20"/>
                <w:szCs w:val="20"/>
              </w:rPr>
            </w:pPr>
          </w:p>
        </w:tc>
      </w:tr>
      <w:tr w:rsidR="00F82C06" w:rsidRPr="00EE02C3" w14:paraId="51030D14" w14:textId="77777777" w:rsidTr="00EE1B78">
        <w:trPr>
          <w:trHeight w:val="580"/>
        </w:trPr>
        <w:tc>
          <w:tcPr>
            <w:tcW w:w="7116" w:type="dxa"/>
            <w:tcBorders>
              <w:top w:val="single" w:sz="4" w:space="0" w:color="000000"/>
              <w:left w:val="single" w:sz="4" w:space="0" w:color="000000"/>
              <w:bottom w:val="single" w:sz="4" w:space="0" w:color="000000"/>
              <w:right w:val="single" w:sz="4" w:space="0" w:color="000000"/>
            </w:tcBorders>
          </w:tcPr>
          <w:p w14:paraId="2246A552" w14:textId="15ABD5AC" w:rsidR="00F82C06" w:rsidRPr="00EE02C3" w:rsidRDefault="00F82C06" w:rsidP="00871FC2">
            <w:pPr>
              <w:pStyle w:val="TableParagraph"/>
              <w:kinsoku w:val="0"/>
              <w:overflowPunct w:val="0"/>
              <w:spacing w:before="69" w:line="223" w:lineRule="auto"/>
              <w:ind w:left="135" w:right="389" w:hanging="28"/>
              <w:rPr>
                <w:sz w:val="20"/>
                <w:szCs w:val="20"/>
              </w:rPr>
            </w:pPr>
            <w:r w:rsidRPr="00EE02C3">
              <w:rPr>
                <w:sz w:val="20"/>
                <w:szCs w:val="20"/>
              </w:rPr>
              <w:t>Have</w:t>
            </w:r>
            <w:r w:rsidRPr="00EE02C3">
              <w:rPr>
                <w:spacing w:val="-2"/>
                <w:sz w:val="20"/>
                <w:szCs w:val="20"/>
              </w:rPr>
              <w:t xml:space="preserve"> </w:t>
            </w:r>
            <w:r w:rsidRPr="00EE02C3">
              <w:rPr>
                <w:sz w:val="20"/>
                <w:szCs w:val="20"/>
              </w:rPr>
              <w:t>conference rooms and</w:t>
            </w:r>
            <w:r w:rsidRPr="00EE02C3">
              <w:rPr>
                <w:spacing w:val="-1"/>
                <w:sz w:val="20"/>
                <w:szCs w:val="20"/>
              </w:rPr>
              <w:t xml:space="preserve"> </w:t>
            </w:r>
            <w:r w:rsidRPr="00EE02C3">
              <w:rPr>
                <w:sz w:val="20"/>
                <w:szCs w:val="20"/>
              </w:rPr>
              <w:t>break area</w:t>
            </w:r>
            <w:r w:rsidRPr="00EE02C3">
              <w:rPr>
                <w:spacing w:val="-2"/>
                <w:sz w:val="20"/>
                <w:szCs w:val="20"/>
              </w:rPr>
              <w:t xml:space="preserve"> </w:t>
            </w:r>
            <w:r w:rsidRPr="00EE02C3">
              <w:rPr>
                <w:sz w:val="20"/>
                <w:szCs w:val="20"/>
              </w:rPr>
              <w:t>furnishings</w:t>
            </w:r>
            <w:r w:rsidRPr="00EE02C3">
              <w:rPr>
                <w:spacing w:val="-2"/>
                <w:sz w:val="20"/>
                <w:szCs w:val="20"/>
              </w:rPr>
              <w:t xml:space="preserve"> </w:t>
            </w:r>
            <w:r w:rsidRPr="00EE02C3">
              <w:rPr>
                <w:sz w:val="20"/>
                <w:szCs w:val="20"/>
              </w:rPr>
              <w:t>(tables,</w:t>
            </w:r>
            <w:r w:rsidRPr="00EE02C3">
              <w:rPr>
                <w:spacing w:val="-2"/>
                <w:sz w:val="20"/>
                <w:szCs w:val="20"/>
              </w:rPr>
              <w:t xml:space="preserve"> </w:t>
            </w:r>
            <w:r w:rsidRPr="00EE02C3">
              <w:rPr>
                <w:sz w:val="20"/>
                <w:szCs w:val="20"/>
              </w:rPr>
              <w:t>chairs,</w:t>
            </w:r>
            <w:r w:rsidRPr="00EE02C3">
              <w:rPr>
                <w:spacing w:val="-1"/>
                <w:sz w:val="20"/>
                <w:szCs w:val="20"/>
              </w:rPr>
              <w:t xml:space="preserve"> </w:t>
            </w:r>
            <w:r w:rsidRPr="00EE02C3">
              <w:rPr>
                <w:sz w:val="20"/>
                <w:szCs w:val="20"/>
              </w:rPr>
              <w:t>desks)</w:t>
            </w:r>
            <w:r w:rsidRPr="00EE02C3">
              <w:rPr>
                <w:spacing w:val="-1"/>
                <w:sz w:val="20"/>
                <w:szCs w:val="20"/>
              </w:rPr>
              <w:t xml:space="preserve"> </w:t>
            </w:r>
            <w:r w:rsidRPr="00EE02C3">
              <w:rPr>
                <w:sz w:val="20"/>
                <w:szCs w:val="20"/>
              </w:rPr>
              <w:t>been</w:t>
            </w:r>
            <w:r w:rsidRPr="00EE02C3">
              <w:rPr>
                <w:spacing w:val="-47"/>
                <w:sz w:val="20"/>
                <w:szCs w:val="20"/>
              </w:rPr>
              <w:t xml:space="preserve"> </w:t>
            </w:r>
            <w:r w:rsidRPr="00EE02C3">
              <w:rPr>
                <w:sz w:val="20"/>
                <w:szCs w:val="20"/>
              </w:rPr>
              <w:t>adjusted</w:t>
            </w:r>
            <w:r w:rsidRPr="00EE02C3">
              <w:rPr>
                <w:spacing w:val="-1"/>
                <w:sz w:val="20"/>
                <w:szCs w:val="20"/>
              </w:rPr>
              <w:t xml:space="preserve"> </w:t>
            </w:r>
            <w:r w:rsidRPr="00EE02C3">
              <w:rPr>
                <w:sz w:val="20"/>
                <w:szCs w:val="20"/>
              </w:rPr>
              <w:t>to</w:t>
            </w:r>
            <w:r w:rsidRPr="00EE02C3">
              <w:rPr>
                <w:spacing w:val="-2"/>
                <w:sz w:val="20"/>
                <w:szCs w:val="20"/>
              </w:rPr>
              <w:t xml:space="preserve"> </w:t>
            </w:r>
            <w:r w:rsidRPr="00EE02C3">
              <w:rPr>
                <w:sz w:val="20"/>
                <w:szCs w:val="20"/>
              </w:rPr>
              <w:t>maintain</w:t>
            </w:r>
            <w:r w:rsidRPr="00EE02C3">
              <w:rPr>
                <w:spacing w:val="-1"/>
                <w:sz w:val="20"/>
                <w:szCs w:val="20"/>
              </w:rPr>
              <w:t xml:space="preserve"> </w:t>
            </w:r>
            <w:r w:rsidRPr="00EE02C3">
              <w:rPr>
                <w:sz w:val="20"/>
                <w:szCs w:val="20"/>
              </w:rPr>
              <w:t>physical</w:t>
            </w:r>
            <w:r w:rsidRPr="00EE02C3">
              <w:rPr>
                <w:spacing w:val="-1"/>
                <w:sz w:val="20"/>
                <w:szCs w:val="20"/>
              </w:rPr>
              <w:t xml:space="preserve"> </w:t>
            </w:r>
            <w:r w:rsidRPr="00EE02C3">
              <w:rPr>
                <w:sz w:val="20"/>
                <w:szCs w:val="20"/>
              </w:rPr>
              <w:t>distancing?</w:t>
            </w:r>
          </w:p>
        </w:tc>
        <w:tc>
          <w:tcPr>
            <w:tcW w:w="644" w:type="dxa"/>
            <w:tcBorders>
              <w:top w:val="single" w:sz="4" w:space="0" w:color="000000"/>
              <w:left w:val="single" w:sz="4" w:space="0" w:color="000000"/>
              <w:bottom w:val="single" w:sz="4" w:space="0" w:color="000000"/>
              <w:right w:val="single" w:sz="4" w:space="0" w:color="000000"/>
            </w:tcBorders>
          </w:tcPr>
          <w:p w14:paraId="0B411169" w14:textId="77777777" w:rsidR="00F82C06" w:rsidRPr="00EE02C3" w:rsidRDefault="00F82C06" w:rsidP="00EE1B78">
            <w:pPr>
              <w:pStyle w:val="TableParagraph"/>
              <w:kinsoku w:val="0"/>
              <w:overflowPunct w:val="0"/>
              <w:spacing w:before="5" w:after="1"/>
              <w:rPr>
                <w:b/>
                <w:bCs/>
                <w:sz w:val="18"/>
                <w:szCs w:val="18"/>
              </w:rPr>
            </w:pPr>
          </w:p>
          <w:p w14:paraId="5A459BB8" w14:textId="27A03DA5"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55058A69" wp14:editId="7109FF9E">
                  <wp:extent cx="161925" cy="1619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3B73D2FC" w14:textId="77777777" w:rsidR="00F82C06" w:rsidRPr="00EE02C3" w:rsidRDefault="00F82C06" w:rsidP="00EE1B78">
            <w:pPr>
              <w:pStyle w:val="TableParagraph"/>
              <w:kinsoku w:val="0"/>
              <w:overflowPunct w:val="0"/>
              <w:spacing w:before="5" w:after="1"/>
              <w:rPr>
                <w:b/>
                <w:bCs/>
                <w:sz w:val="18"/>
                <w:szCs w:val="18"/>
              </w:rPr>
            </w:pPr>
          </w:p>
          <w:p w14:paraId="6571F206" w14:textId="79392773"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509BBD87" wp14:editId="7A5064D5">
                  <wp:extent cx="161925" cy="16192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5F5EC045" w14:textId="77777777" w:rsidR="00F82C06" w:rsidRPr="00EE02C3" w:rsidRDefault="00F82C06" w:rsidP="00EE1B78">
            <w:pPr>
              <w:pStyle w:val="TableParagraph"/>
              <w:kinsoku w:val="0"/>
              <w:overflowPunct w:val="0"/>
              <w:rPr>
                <w:sz w:val="20"/>
                <w:szCs w:val="20"/>
              </w:rPr>
            </w:pPr>
          </w:p>
        </w:tc>
      </w:tr>
      <w:tr w:rsidR="00F82C06" w:rsidRPr="00EE02C3" w14:paraId="430B82F6" w14:textId="77777777" w:rsidTr="00EE1B78">
        <w:trPr>
          <w:trHeight w:val="1061"/>
        </w:trPr>
        <w:tc>
          <w:tcPr>
            <w:tcW w:w="7116" w:type="dxa"/>
            <w:tcBorders>
              <w:top w:val="single" w:sz="4" w:space="0" w:color="000000"/>
              <w:left w:val="single" w:sz="4" w:space="0" w:color="000000"/>
              <w:bottom w:val="single" w:sz="4" w:space="0" w:color="000000"/>
              <w:right w:val="single" w:sz="4" w:space="0" w:color="000000"/>
            </w:tcBorders>
          </w:tcPr>
          <w:p w14:paraId="6FF302D2" w14:textId="77777777" w:rsidR="0010785A" w:rsidRDefault="00F82C06" w:rsidP="0010785A">
            <w:pPr>
              <w:pStyle w:val="TableParagraph"/>
              <w:kinsoku w:val="0"/>
              <w:overflowPunct w:val="0"/>
              <w:spacing w:before="61" w:line="235" w:lineRule="auto"/>
              <w:ind w:left="135" w:right="114" w:hanging="28"/>
              <w:rPr>
                <w:spacing w:val="-48"/>
                <w:sz w:val="20"/>
                <w:szCs w:val="20"/>
              </w:rPr>
            </w:pPr>
            <w:r w:rsidRPr="00EE02C3">
              <w:rPr>
                <w:sz w:val="20"/>
                <w:szCs w:val="20"/>
              </w:rPr>
              <w:t>Have you installed cleanable or disposable solid barriers at each fixed work</w:t>
            </w:r>
            <w:r w:rsidRPr="00EE02C3">
              <w:rPr>
                <w:spacing w:val="1"/>
                <w:sz w:val="20"/>
                <w:szCs w:val="20"/>
              </w:rPr>
              <w:t xml:space="preserve"> </w:t>
            </w:r>
            <w:r w:rsidRPr="00EE02C3">
              <w:rPr>
                <w:sz w:val="20"/>
                <w:szCs w:val="20"/>
              </w:rPr>
              <w:t>location outside of direct patient care areas (e.g., entryway/lobby, check-in desks,</w:t>
            </w:r>
            <w:r w:rsidRPr="00EE02C3">
              <w:rPr>
                <w:spacing w:val="-48"/>
                <w:sz w:val="20"/>
                <w:szCs w:val="20"/>
              </w:rPr>
              <w:t xml:space="preserve"> </w:t>
            </w:r>
            <w:r w:rsidR="00663CEB">
              <w:rPr>
                <w:spacing w:val="-48"/>
                <w:sz w:val="20"/>
                <w:szCs w:val="20"/>
              </w:rPr>
              <w:t xml:space="preserve">     </w:t>
            </w:r>
            <w:r w:rsidR="0010785A">
              <w:rPr>
                <w:spacing w:val="-48"/>
                <w:sz w:val="20"/>
                <w:szCs w:val="20"/>
              </w:rPr>
              <w:t xml:space="preserve">    </w:t>
            </w:r>
          </w:p>
          <w:p w14:paraId="7D199553" w14:textId="7317B7CC" w:rsidR="00F82C06" w:rsidRPr="0010785A" w:rsidRDefault="00F82C06" w:rsidP="0010785A">
            <w:pPr>
              <w:pStyle w:val="TableParagraph"/>
              <w:kinsoku w:val="0"/>
              <w:overflowPunct w:val="0"/>
              <w:spacing w:before="61" w:line="235" w:lineRule="auto"/>
              <w:ind w:left="135" w:right="114" w:hanging="28"/>
              <w:rPr>
                <w:spacing w:val="-48"/>
                <w:sz w:val="20"/>
                <w:szCs w:val="20"/>
              </w:rPr>
            </w:pPr>
            <w:r w:rsidRPr="00EE02C3">
              <w:rPr>
                <w:sz w:val="20"/>
                <w:szCs w:val="20"/>
              </w:rPr>
              <w:t>triage, hospital pharmacy windows, bill payment) where each employee is not</w:t>
            </w:r>
            <w:r w:rsidRPr="00EE02C3">
              <w:rPr>
                <w:spacing w:val="1"/>
                <w:sz w:val="20"/>
                <w:szCs w:val="20"/>
              </w:rPr>
              <w:t xml:space="preserve"> </w:t>
            </w:r>
            <w:r w:rsidRPr="00EE02C3">
              <w:rPr>
                <w:sz w:val="20"/>
                <w:szCs w:val="20"/>
              </w:rPr>
              <w:t>separated</w:t>
            </w:r>
            <w:r w:rsidRPr="00EE02C3">
              <w:rPr>
                <w:spacing w:val="-1"/>
                <w:sz w:val="20"/>
                <w:szCs w:val="20"/>
              </w:rPr>
              <w:t xml:space="preserve"> </w:t>
            </w:r>
            <w:r w:rsidRPr="00EE02C3">
              <w:rPr>
                <w:sz w:val="20"/>
                <w:szCs w:val="20"/>
              </w:rPr>
              <w:t>from</w:t>
            </w:r>
            <w:r w:rsidRPr="00EE02C3">
              <w:rPr>
                <w:spacing w:val="-1"/>
                <w:sz w:val="20"/>
                <w:szCs w:val="20"/>
              </w:rPr>
              <w:t xml:space="preserve"> </w:t>
            </w:r>
            <w:r w:rsidRPr="00EE02C3">
              <w:rPr>
                <w:sz w:val="20"/>
                <w:szCs w:val="20"/>
              </w:rPr>
              <w:t>all</w:t>
            </w:r>
            <w:r w:rsidRPr="00EE02C3">
              <w:rPr>
                <w:spacing w:val="-1"/>
                <w:sz w:val="20"/>
                <w:szCs w:val="20"/>
              </w:rPr>
              <w:t xml:space="preserve"> </w:t>
            </w:r>
            <w:r w:rsidRPr="00EE02C3">
              <w:rPr>
                <w:sz w:val="20"/>
                <w:szCs w:val="20"/>
              </w:rPr>
              <w:t>other people by at least</w:t>
            </w:r>
            <w:r w:rsidRPr="00EE02C3">
              <w:rPr>
                <w:spacing w:val="-2"/>
                <w:sz w:val="20"/>
                <w:szCs w:val="20"/>
              </w:rPr>
              <w:t xml:space="preserve"> </w:t>
            </w:r>
            <w:r w:rsidRPr="00EE02C3">
              <w:rPr>
                <w:sz w:val="20"/>
                <w:szCs w:val="20"/>
              </w:rPr>
              <w:t>6 feet</w:t>
            </w:r>
            <w:r w:rsidRPr="00EE02C3">
              <w:rPr>
                <w:spacing w:val="-1"/>
                <w:sz w:val="20"/>
                <w:szCs w:val="20"/>
              </w:rPr>
              <w:t xml:space="preserve"> </w:t>
            </w:r>
            <w:r w:rsidRPr="00EE02C3">
              <w:rPr>
                <w:sz w:val="20"/>
                <w:szCs w:val="20"/>
              </w:rPr>
              <w:t>of</w:t>
            </w:r>
            <w:r w:rsidRPr="00EE02C3">
              <w:rPr>
                <w:spacing w:val="-2"/>
                <w:sz w:val="20"/>
                <w:szCs w:val="20"/>
              </w:rPr>
              <w:t xml:space="preserve"> </w:t>
            </w:r>
            <w:r w:rsidRPr="00EE02C3">
              <w:rPr>
                <w:sz w:val="20"/>
                <w:szCs w:val="20"/>
              </w:rPr>
              <w:t>distance?</w:t>
            </w:r>
          </w:p>
        </w:tc>
        <w:tc>
          <w:tcPr>
            <w:tcW w:w="644" w:type="dxa"/>
            <w:tcBorders>
              <w:top w:val="single" w:sz="4" w:space="0" w:color="000000"/>
              <w:left w:val="single" w:sz="4" w:space="0" w:color="000000"/>
              <w:bottom w:val="single" w:sz="4" w:space="0" w:color="000000"/>
              <w:right w:val="single" w:sz="4" w:space="0" w:color="000000"/>
            </w:tcBorders>
          </w:tcPr>
          <w:p w14:paraId="598281EB" w14:textId="77777777" w:rsidR="00F82C06" w:rsidRPr="00EE02C3" w:rsidRDefault="00F82C06" w:rsidP="00EE1B78">
            <w:pPr>
              <w:pStyle w:val="TableParagraph"/>
              <w:kinsoku w:val="0"/>
              <w:overflowPunct w:val="0"/>
              <w:rPr>
                <w:b/>
                <w:bCs/>
                <w:sz w:val="20"/>
                <w:szCs w:val="20"/>
              </w:rPr>
            </w:pPr>
          </w:p>
          <w:p w14:paraId="7EBEFC71" w14:textId="77777777" w:rsidR="00F82C06" w:rsidRPr="00EE02C3" w:rsidRDefault="00F82C06" w:rsidP="00EE1B78">
            <w:pPr>
              <w:pStyle w:val="TableParagraph"/>
              <w:kinsoku w:val="0"/>
              <w:overflowPunct w:val="0"/>
              <w:spacing w:before="8" w:after="1"/>
              <w:rPr>
                <w:b/>
                <w:bCs/>
                <w:sz w:val="18"/>
                <w:szCs w:val="18"/>
              </w:rPr>
            </w:pPr>
          </w:p>
          <w:p w14:paraId="7FE786B7" w14:textId="667649EE"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01C2C6A7" wp14:editId="46D14CA6">
                  <wp:extent cx="161925" cy="16192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70280A7F" w14:textId="77777777" w:rsidR="00F82C06" w:rsidRPr="00EE02C3" w:rsidRDefault="00F82C06" w:rsidP="00EE1B78">
            <w:pPr>
              <w:pStyle w:val="TableParagraph"/>
              <w:kinsoku w:val="0"/>
              <w:overflowPunct w:val="0"/>
              <w:rPr>
                <w:b/>
                <w:bCs/>
                <w:sz w:val="20"/>
                <w:szCs w:val="20"/>
              </w:rPr>
            </w:pPr>
          </w:p>
          <w:p w14:paraId="4B279941" w14:textId="77777777" w:rsidR="00F82C06" w:rsidRPr="00EE02C3" w:rsidRDefault="00F82C06" w:rsidP="00EE1B78">
            <w:pPr>
              <w:pStyle w:val="TableParagraph"/>
              <w:kinsoku w:val="0"/>
              <w:overflowPunct w:val="0"/>
              <w:spacing w:before="8" w:after="1"/>
              <w:rPr>
                <w:b/>
                <w:bCs/>
                <w:sz w:val="18"/>
                <w:szCs w:val="18"/>
              </w:rPr>
            </w:pPr>
          </w:p>
          <w:p w14:paraId="492F3AD7" w14:textId="2A2AA300"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284BA9A5" wp14:editId="310BBBA6">
                  <wp:extent cx="161925" cy="16192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33F116FC" w14:textId="77777777" w:rsidR="00F82C06" w:rsidRPr="00EE02C3" w:rsidRDefault="00F82C06" w:rsidP="00EE1B78">
            <w:pPr>
              <w:pStyle w:val="TableParagraph"/>
              <w:kinsoku w:val="0"/>
              <w:overflowPunct w:val="0"/>
              <w:rPr>
                <w:sz w:val="20"/>
                <w:szCs w:val="20"/>
              </w:rPr>
            </w:pPr>
          </w:p>
        </w:tc>
      </w:tr>
      <w:tr w:rsidR="00F82C06" w:rsidRPr="00EE02C3" w14:paraId="3F25D2EC" w14:textId="77777777" w:rsidTr="00EE1B78">
        <w:trPr>
          <w:trHeight w:val="869"/>
        </w:trPr>
        <w:tc>
          <w:tcPr>
            <w:tcW w:w="7116" w:type="dxa"/>
            <w:tcBorders>
              <w:top w:val="single" w:sz="4" w:space="0" w:color="000000"/>
              <w:left w:val="single" w:sz="4" w:space="0" w:color="000000"/>
              <w:bottom w:val="single" w:sz="4" w:space="0" w:color="000000"/>
              <w:right w:val="single" w:sz="4" w:space="0" w:color="000000"/>
            </w:tcBorders>
          </w:tcPr>
          <w:p w14:paraId="2BABE0CC" w14:textId="332744BC" w:rsidR="00F82C06" w:rsidRPr="00EE02C3" w:rsidRDefault="00F82C06" w:rsidP="00871FC2">
            <w:pPr>
              <w:pStyle w:val="TableParagraph"/>
              <w:kinsoku w:val="0"/>
              <w:overflowPunct w:val="0"/>
              <w:spacing w:before="69" w:line="223" w:lineRule="auto"/>
              <w:ind w:left="135" w:right="176" w:hanging="28"/>
              <w:rPr>
                <w:sz w:val="20"/>
                <w:szCs w:val="20"/>
              </w:rPr>
            </w:pPr>
            <w:r w:rsidRPr="00EE02C3">
              <w:rPr>
                <w:sz w:val="20"/>
                <w:szCs w:val="20"/>
              </w:rPr>
              <w:t>Have</w:t>
            </w:r>
            <w:r w:rsidRPr="00EE02C3">
              <w:rPr>
                <w:spacing w:val="-2"/>
                <w:sz w:val="20"/>
                <w:szCs w:val="20"/>
              </w:rPr>
              <w:t xml:space="preserve"> </w:t>
            </w:r>
            <w:r w:rsidRPr="00EE02C3">
              <w:rPr>
                <w:sz w:val="20"/>
                <w:szCs w:val="20"/>
              </w:rPr>
              <w:t>work shifts and</w:t>
            </w:r>
            <w:r w:rsidRPr="00EE02C3">
              <w:rPr>
                <w:spacing w:val="-1"/>
                <w:sz w:val="20"/>
                <w:szCs w:val="20"/>
              </w:rPr>
              <w:t xml:space="preserve"> </w:t>
            </w:r>
            <w:r w:rsidRPr="00EE02C3">
              <w:rPr>
                <w:sz w:val="20"/>
                <w:szCs w:val="20"/>
              </w:rPr>
              <w:t>break</w:t>
            </w:r>
            <w:r w:rsidRPr="00EE02C3">
              <w:rPr>
                <w:spacing w:val="-1"/>
                <w:sz w:val="20"/>
                <w:szCs w:val="20"/>
              </w:rPr>
              <w:t xml:space="preserve"> </w:t>
            </w:r>
            <w:r w:rsidRPr="00EE02C3">
              <w:rPr>
                <w:sz w:val="20"/>
                <w:szCs w:val="20"/>
              </w:rPr>
              <w:t>times been</w:t>
            </w:r>
            <w:r w:rsidRPr="00EE02C3">
              <w:rPr>
                <w:spacing w:val="-1"/>
                <w:sz w:val="20"/>
                <w:szCs w:val="20"/>
              </w:rPr>
              <w:t xml:space="preserve"> </w:t>
            </w:r>
            <w:r w:rsidRPr="00EE02C3">
              <w:rPr>
                <w:sz w:val="20"/>
                <w:szCs w:val="20"/>
              </w:rPr>
              <w:t>staggered to</w:t>
            </w:r>
            <w:r w:rsidRPr="00EE02C3">
              <w:rPr>
                <w:spacing w:val="-2"/>
                <w:sz w:val="20"/>
                <w:szCs w:val="20"/>
              </w:rPr>
              <w:t xml:space="preserve"> </w:t>
            </w:r>
            <w:r w:rsidRPr="00EE02C3">
              <w:rPr>
                <w:sz w:val="20"/>
                <w:szCs w:val="20"/>
              </w:rPr>
              <w:t>reduce</w:t>
            </w:r>
            <w:r w:rsidRPr="00EE02C3">
              <w:rPr>
                <w:spacing w:val="-2"/>
                <w:sz w:val="20"/>
                <w:szCs w:val="20"/>
              </w:rPr>
              <w:t xml:space="preserve"> </w:t>
            </w:r>
            <w:r w:rsidRPr="00EE02C3">
              <w:rPr>
                <w:sz w:val="20"/>
                <w:szCs w:val="20"/>
              </w:rPr>
              <w:t>crowding in</w:t>
            </w:r>
            <w:r w:rsidRPr="00EE02C3">
              <w:rPr>
                <w:spacing w:val="-1"/>
                <w:sz w:val="20"/>
                <w:szCs w:val="20"/>
              </w:rPr>
              <w:t xml:space="preserve"> </w:t>
            </w:r>
            <w:r w:rsidRPr="00EE02C3">
              <w:rPr>
                <w:sz w:val="20"/>
                <w:szCs w:val="20"/>
              </w:rPr>
              <w:t>common</w:t>
            </w:r>
            <w:r w:rsidRPr="00EE02C3">
              <w:rPr>
                <w:spacing w:val="-47"/>
                <w:sz w:val="20"/>
                <w:szCs w:val="20"/>
              </w:rPr>
              <w:t xml:space="preserve"> </w:t>
            </w:r>
            <w:r w:rsidRPr="00EE02C3">
              <w:rPr>
                <w:sz w:val="20"/>
                <w:szCs w:val="20"/>
              </w:rPr>
              <w:t>employee</w:t>
            </w:r>
            <w:r w:rsidRPr="00EE02C3">
              <w:rPr>
                <w:spacing w:val="-1"/>
                <w:sz w:val="20"/>
                <w:szCs w:val="20"/>
              </w:rPr>
              <w:t xml:space="preserve"> </w:t>
            </w:r>
            <w:r w:rsidRPr="00EE02C3">
              <w:rPr>
                <w:sz w:val="20"/>
                <w:szCs w:val="20"/>
              </w:rPr>
              <w:t>areas?</w:t>
            </w:r>
          </w:p>
          <w:p w14:paraId="7BDBCC3F" w14:textId="77777777" w:rsidR="00F82C06" w:rsidRPr="00EE02C3" w:rsidRDefault="00F82C06" w:rsidP="00871FC2">
            <w:pPr>
              <w:pStyle w:val="TableParagraph"/>
              <w:kinsoku w:val="0"/>
              <w:overflowPunct w:val="0"/>
              <w:spacing w:before="64"/>
              <w:ind w:left="135" w:hanging="28"/>
              <w:rPr>
                <w:i/>
                <w:iCs/>
                <w:color w:val="006FC0"/>
                <w:sz w:val="20"/>
                <w:szCs w:val="20"/>
              </w:rPr>
            </w:pPr>
            <w:r w:rsidRPr="00EE02C3">
              <w:rPr>
                <w:i/>
                <w:iCs/>
                <w:color w:val="006FC0"/>
                <w:sz w:val="20"/>
                <w:szCs w:val="20"/>
              </w:rPr>
              <w:t>For</w:t>
            </w:r>
            <w:r w:rsidRPr="00EE02C3">
              <w:rPr>
                <w:i/>
                <w:iCs/>
                <w:color w:val="006FC0"/>
                <w:spacing w:val="-2"/>
                <w:sz w:val="20"/>
                <w:szCs w:val="20"/>
              </w:rPr>
              <w:t xml:space="preserve"> </w:t>
            </w:r>
            <w:r w:rsidRPr="00EE02C3">
              <w:rPr>
                <w:i/>
                <w:iCs/>
                <w:color w:val="006FC0"/>
                <w:sz w:val="20"/>
                <w:szCs w:val="20"/>
              </w:rPr>
              <w:t>example:</w:t>
            </w:r>
            <w:r w:rsidRPr="00EE02C3">
              <w:rPr>
                <w:i/>
                <w:iCs/>
                <w:color w:val="006FC0"/>
                <w:spacing w:val="-1"/>
                <w:sz w:val="20"/>
                <w:szCs w:val="20"/>
              </w:rPr>
              <w:t xml:space="preserve"> </w:t>
            </w:r>
            <w:r w:rsidRPr="00EE02C3">
              <w:rPr>
                <w:i/>
                <w:iCs/>
                <w:color w:val="006FC0"/>
                <w:sz w:val="20"/>
                <w:szCs w:val="20"/>
              </w:rPr>
              <w:t>Breakrooms,</w:t>
            </w:r>
            <w:r w:rsidRPr="00EE02C3">
              <w:rPr>
                <w:i/>
                <w:iCs/>
                <w:color w:val="006FC0"/>
                <w:spacing w:val="-1"/>
                <w:sz w:val="20"/>
                <w:szCs w:val="20"/>
              </w:rPr>
              <w:t xml:space="preserve"> </w:t>
            </w:r>
            <w:r w:rsidRPr="00EE02C3">
              <w:rPr>
                <w:i/>
                <w:iCs/>
                <w:color w:val="006FC0"/>
                <w:sz w:val="20"/>
                <w:szCs w:val="20"/>
              </w:rPr>
              <w:t>locker</w:t>
            </w:r>
            <w:r w:rsidRPr="00EE02C3">
              <w:rPr>
                <w:i/>
                <w:iCs/>
                <w:color w:val="006FC0"/>
                <w:spacing w:val="-1"/>
                <w:sz w:val="20"/>
                <w:szCs w:val="20"/>
              </w:rPr>
              <w:t xml:space="preserve"> </w:t>
            </w:r>
            <w:r w:rsidRPr="00EE02C3">
              <w:rPr>
                <w:i/>
                <w:iCs/>
                <w:color w:val="006FC0"/>
                <w:sz w:val="20"/>
                <w:szCs w:val="20"/>
              </w:rPr>
              <w:t>rooms,</w:t>
            </w:r>
            <w:r w:rsidRPr="00EE02C3">
              <w:rPr>
                <w:i/>
                <w:iCs/>
                <w:color w:val="006FC0"/>
                <w:spacing w:val="-1"/>
                <w:sz w:val="20"/>
                <w:szCs w:val="20"/>
              </w:rPr>
              <w:t xml:space="preserve"> </w:t>
            </w:r>
            <w:r w:rsidRPr="00EE02C3">
              <w:rPr>
                <w:i/>
                <w:iCs/>
                <w:color w:val="006FC0"/>
                <w:sz w:val="20"/>
                <w:szCs w:val="20"/>
              </w:rPr>
              <w:t>etc.</w:t>
            </w:r>
          </w:p>
        </w:tc>
        <w:tc>
          <w:tcPr>
            <w:tcW w:w="644" w:type="dxa"/>
            <w:tcBorders>
              <w:top w:val="single" w:sz="4" w:space="0" w:color="000000"/>
              <w:left w:val="single" w:sz="4" w:space="0" w:color="000000"/>
              <w:bottom w:val="single" w:sz="4" w:space="0" w:color="000000"/>
              <w:right w:val="single" w:sz="4" w:space="0" w:color="000000"/>
            </w:tcBorders>
          </w:tcPr>
          <w:p w14:paraId="3A377A6F" w14:textId="77777777" w:rsidR="00F82C06" w:rsidRPr="00EE02C3" w:rsidRDefault="00F82C06" w:rsidP="00EE1B78">
            <w:pPr>
              <w:pStyle w:val="TableParagraph"/>
              <w:kinsoku w:val="0"/>
              <w:overflowPunct w:val="0"/>
              <w:rPr>
                <w:b/>
                <w:bCs/>
                <w:sz w:val="20"/>
                <w:szCs w:val="20"/>
              </w:rPr>
            </w:pPr>
          </w:p>
          <w:p w14:paraId="7D60BD60" w14:textId="77777777" w:rsidR="00F82C06" w:rsidRPr="00EE02C3" w:rsidRDefault="00F82C06" w:rsidP="00EE1B78">
            <w:pPr>
              <w:pStyle w:val="TableParagraph"/>
              <w:kinsoku w:val="0"/>
              <w:overflowPunct w:val="0"/>
              <w:spacing w:before="9"/>
              <w:rPr>
                <w:b/>
                <w:bCs/>
                <w:sz w:val="12"/>
                <w:szCs w:val="12"/>
              </w:rPr>
            </w:pPr>
          </w:p>
          <w:p w14:paraId="034E0FE7" w14:textId="1E21E859"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79B7E287" wp14:editId="5608794A">
                  <wp:extent cx="161925" cy="16192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64C4C67D" w14:textId="77777777" w:rsidR="00F82C06" w:rsidRPr="00EE02C3" w:rsidRDefault="00F82C06" w:rsidP="00EE1B78">
            <w:pPr>
              <w:pStyle w:val="TableParagraph"/>
              <w:kinsoku w:val="0"/>
              <w:overflowPunct w:val="0"/>
              <w:rPr>
                <w:b/>
                <w:bCs/>
                <w:sz w:val="20"/>
                <w:szCs w:val="20"/>
              </w:rPr>
            </w:pPr>
          </w:p>
          <w:p w14:paraId="6BFFA4BE" w14:textId="77777777" w:rsidR="00F82C06" w:rsidRPr="00EE02C3" w:rsidRDefault="00F82C06" w:rsidP="00EE1B78">
            <w:pPr>
              <w:pStyle w:val="TableParagraph"/>
              <w:kinsoku w:val="0"/>
              <w:overflowPunct w:val="0"/>
              <w:spacing w:before="9"/>
              <w:rPr>
                <w:b/>
                <w:bCs/>
                <w:sz w:val="12"/>
                <w:szCs w:val="12"/>
              </w:rPr>
            </w:pPr>
          </w:p>
          <w:p w14:paraId="495FFD1E" w14:textId="1E2A5ACA"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1E7A3FBE" wp14:editId="6AB789B2">
                  <wp:extent cx="161925" cy="16192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027E378D" w14:textId="77777777" w:rsidR="00F82C06" w:rsidRPr="00EE02C3" w:rsidRDefault="00F82C06" w:rsidP="00EE1B78">
            <w:pPr>
              <w:pStyle w:val="TableParagraph"/>
              <w:kinsoku w:val="0"/>
              <w:overflowPunct w:val="0"/>
              <w:rPr>
                <w:sz w:val="20"/>
                <w:szCs w:val="20"/>
              </w:rPr>
            </w:pPr>
          </w:p>
        </w:tc>
      </w:tr>
      <w:tr w:rsidR="00F82C06" w:rsidRPr="00EE02C3" w14:paraId="3B9BEB74" w14:textId="77777777" w:rsidTr="00EE1B78">
        <w:trPr>
          <w:trHeight w:val="1329"/>
        </w:trPr>
        <w:tc>
          <w:tcPr>
            <w:tcW w:w="7116" w:type="dxa"/>
            <w:tcBorders>
              <w:top w:val="single" w:sz="4" w:space="0" w:color="000000"/>
              <w:left w:val="single" w:sz="4" w:space="0" w:color="000000"/>
              <w:bottom w:val="single" w:sz="4" w:space="0" w:color="000000"/>
              <w:right w:val="single" w:sz="4" w:space="0" w:color="000000"/>
            </w:tcBorders>
          </w:tcPr>
          <w:p w14:paraId="29197224" w14:textId="3BFF7953" w:rsidR="00F82C06" w:rsidRPr="00EE02C3" w:rsidRDefault="00F82C06" w:rsidP="00871FC2">
            <w:pPr>
              <w:pStyle w:val="TableParagraph"/>
              <w:kinsoku w:val="0"/>
              <w:overflowPunct w:val="0"/>
              <w:spacing w:before="64" w:line="230" w:lineRule="auto"/>
              <w:ind w:left="135" w:right="250" w:hanging="28"/>
              <w:rPr>
                <w:sz w:val="20"/>
                <w:szCs w:val="20"/>
              </w:rPr>
            </w:pPr>
            <w:r w:rsidRPr="00EE02C3">
              <w:rPr>
                <w:sz w:val="20"/>
                <w:szCs w:val="20"/>
              </w:rPr>
              <w:t>Have you taken steps to minimize the number of people within choke points</w:t>
            </w:r>
            <w:r w:rsidRPr="00EE02C3">
              <w:rPr>
                <w:spacing w:val="-48"/>
                <w:sz w:val="20"/>
                <w:szCs w:val="20"/>
              </w:rPr>
              <w:t xml:space="preserve"> </w:t>
            </w:r>
            <w:r w:rsidRPr="00EE02C3">
              <w:rPr>
                <w:sz w:val="20"/>
                <w:szCs w:val="20"/>
              </w:rPr>
              <w:t>(bottlenecks) at any time to ensure a minimum distance of 6 feet can be</w:t>
            </w:r>
            <w:r w:rsidRPr="00EE02C3">
              <w:rPr>
                <w:spacing w:val="1"/>
                <w:sz w:val="20"/>
                <w:szCs w:val="20"/>
              </w:rPr>
              <w:t xml:space="preserve"> </w:t>
            </w:r>
            <w:r w:rsidRPr="00EE02C3">
              <w:rPr>
                <w:sz w:val="20"/>
                <w:szCs w:val="20"/>
              </w:rPr>
              <w:t>maintained</w:t>
            </w:r>
            <w:r w:rsidRPr="00EE02C3">
              <w:rPr>
                <w:spacing w:val="-1"/>
                <w:sz w:val="20"/>
                <w:szCs w:val="20"/>
              </w:rPr>
              <w:t xml:space="preserve"> </w:t>
            </w:r>
            <w:r w:rsidRPr="00EE02C3">
              <w:rPr>
                <w:sz w:val="20"/>
                <w:szCs w:val="20"/>
              </w:rPr>
              <w:t>between</w:t>
            </w:r>
            <w:r w:rsidRPr="00EE02C3">
              <w:rPr>
                <w:spacing w:val="-1"/>
                <w:sz w:val="20"/>
                <w:szCs w:val="20"/>
              </w:rPr>
              <w:t xml:space="preserve"> </w:t>
            </w:r>
            <w:r w:rsidRPr="00EE02C3">
              <w:rPr>
                <w:sz w:val="20"/>
                <w:szCs w:val="20"/>
              </w:rPr>
              <w:t>them</w:t>
            </w:r>
            <w:r w:rsidRPr="00EE02C3">
              <w:rPr>
                <w:spacing w:val="-2"/>
                <w:sz w:val="20"/>
                <w:szCs w:val="20"/>
              </w:rPr>
              <w:t xml:space="preserve"> </w:t>
            </w:r>
            <w:r w:rsidRPr="00EE02C3">
              <w:rPr>
                <w:sz w:val="20"/>
                <w:szCs w:val="20"/>
              </w:rPr>
              <w:t>and reduce</w:t>
            </w:r>
            <w:r w:rsidRPr="00EE02C3">
              <w:rPr>
                <w:spacing w:val="-2"/>
                <w:sz w:val="20"/>
                <w:szCs w:val="20"/>
              </w:rPr>
              <w:t xml:space="preserve"> </w:t>
            </w:r>
            <w:r w:rsidRPr="00EE02C3">
              <w:rPr>
                <w:sz w:val="20"/>
                <w:szCs w:val="20"/>
              </w:rPr>
              <w:t>crowding?</w:t>
            </w:r>
          </w:p>
          <w:p w14:paraId="503CA7B8" w14:textId="77777777" w:rsidR="00F82C06" w:rsidRPr="00EE02C3" w:rsidRDefault="00F82C06" w:rsidP="00871FC2">
            <w:pPr>
              <w:pStyle w:val="TableParagraph"/>
              <w:kinsoku w:val="0"/>
              <w:overflowPunct w:val="0"/>
              <w:spacing w:before="64"/>
              <w:ind w:left="135" w:right="141" w:hanging="28"/>
              <w:rPr>
                <w:i/>
                <w:iCs/>
                <w:color w:val="006FC0"/>
                <w:sz w:val="20"/>
                <w:szCs w:val="20"/>
              </w:rPr>
            </w:pPr>
            <w:r w:rsidRPr="00EE02C3">
              <w:rPr>
                <w:i/>
                <w:iCs/>
                <w:color w:val="006FC0"/>
                <w:sz w:val="20"/>
                <w:szCs w:val="20"/>
              </w:rPr>
              <w:t>For example: Outside of direct patient care areas (e.g., entryway/lobby, check-in</w:t>
            </w:r>
            <w:r w:rsidRPr="00EE02C3">
              <w:rPr>
                <w:i/>
                <w:iCs/>
                <w:color w:val="006FC0"/>
                <w:spacing w:val="-48"/>
                <w:sz w:val="20"/>
                <w:szCs w:val="20"/>
              </w:rPr>
              <w:t xml:space="preserve"> </w:t>
            </w:r>
            <w:r w:rsidRPr="00EE02C3">
              <w:rPr>
                <w:i/>
                <w:iCs/>
                <w:color w:val="006FC0"/>
                <w:sz w:val="20"/>
                <w:szCs w:val="20"/>
              </w:rPr>
              <w:t>desks,</w:t>
            </w:r>
            <w:r w:rsidRPr="00EE02C3">
              <w:rPr>
                <w:i/>
                <w:iCs/>
                <w:color w:val="006FC0"/>
                <w:spacing w:val="-1"/>
                <w:sz w:val="20"/>
                <w:szCs w:val="20"/>
              </w:rPr>
              <w:t xml:space="preserve"> </w:t>
            </w:r>
            <w:r w:rsidRPr="00EE02C3">
              <w:rPr>
                <w:i/>
                <w:iCs/>
                <w:color w:val="006FC0"/>
                <w:sz w:val="20"/>
                <w:szCs w:val="20"/>
              </w:rPr>
              <w:t>triage, pharmacy windows,</w:t>
            </w:r>
            <w:r w:rsidRPr="00EE02C3">
              <w:rPr>
                <w:i/>
                <w:iCs/>
                <w:color w:val="006FC0"/>
                <w:spacing w:val="-1"/>
                <w:sz w:val="20"/>
                <w:szCs w:val="20"/>
              </w:rPr>
              <w:t xml:space="preserve"> </w:t>
            </w:r>
            <w:r w:rsidRPr="00EE02C3">
              <w:rPr>
                <w:i/>
                <w:iCs/>
                <w:color w:val="006FC0"/>
                <w:sz w:val="20"/>
                <w:szCs w:val="20"/>
              </w:rPr>
              <w:t>bill</w:t>
            </w:r>
            <w:r w:rsidRPr="00EE02C3">
              <w:rPr>
                <w:i/>
                <w:iCs/>
                <w:color w:val="006FC0"/>
                <w:spacing w:val="-1"/>
                <w:sz w:val="20"/>
                <w:szCs w:val="20"/>
              </w:rPr>
              <w:t xml:space="preserve"> </w:t>
            </w:r>
            <w:r w:rsidRPr="00EE02C3">
              <w:rPr>
                <w:i/>
                <w:iCs/>
                <w:color w:val="006FC0"/>
                <w:sz w:val="20"/>
                <w:szCs w:val="20"/>
              </w:rPr>
              <w:t>payment).</w:t>
            </w:r>
          </w:p>
        </w:tc>
        <w:tc>
          <w:tcPr>
            <w:tcW w:w="644" w:type="dxa"/>
            <w:tcBorders>
              <w:top w:val="single" w:sz="4" w:space="0" w:color="000000"/>
              <w:left w:val="single" w:sz="4" w:space="0" w:color="000000"/>
              <w:bottom w:val="single" w:sz="4" w:space="0" w:color="000000"/>
              <w:right w:val="single" w:sz="4" w:space="0" w:color="000000"/>
            </w:tcBorders>
          </w:tcPr>
          <w:p w14:paraId="41FB131D" w14:textId="77777777" w:rsidR="00F82C06" w:rsidRPr="00EE02C3" w:rsidRDefault="00F82C06" w:rsidP="00EE1B78">
            <w:pPr>
              <w:pStyle w:val="TableParagraph"/>
              <w:kinsoku w:val="0"/>
              <w:overflowPunct w:val="0"/>
              <w:rPr>
                <w:b/>
                <w:bCs/>
                <w:sz w:val="20"/>
                <w:szCs w:val="20"/>
              </w:rPr>
            </w:pPr>
          </w:p>
          <w:p w14:paraId="58190E22" w14:textId="77777777" w:rsidR="00F82C06" w:rsidRPr="00EE02C3" w:rsidRDefault="00F82C06" w:rsidP="00EE1B78">
            <w:pPr>
              <w:pStyle w:val="TableParagraph"/>
              <w:kinsoku w:val="0"/>
              <w:overflowPunct w:val="0"/>
              <w:spacing w:before="4"/>
              <w:rPr>
                <w:b/>
                <w:bCs/>
                <w:sz w:val="28"/>
                <w:szCs w:val="28"/>
              </w:rPr>
            </w:pPr>
          </w:p>
          <w:p w14:paraId="54401CF2" w14:textId="765D8099"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52EC28AD" wp14:editId="1ABD972E">
                  <wp:extent cx="161925" cy="16192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3AA34DA6" w14:textId="77777777" w:rsidR="00F82C06" w:rsidRPr="00EE02C3" w:rsidRDefault="00F82C06" w:rsidP="00EE1B78">
            <w:pPr>
              <w:pStyle w:val="TableParagraph"/>
              <w:kinsoku w:val="0"/>
              <w:overflowPunct w:val="0"/>
              <w:rPr>
                <w:b/>
                <w:bCs/>
                <w:sz w:val="20"/>
                <w:szCs w:val="20"/>
              </w:rPr>
            </w:pPr>
          </w:p>
          <w:p w14:paraId="25E6BC10" w14:textId="77777777" w:rsidR="00F82C06" w:rsidRPr="00EE02C3" w:rsidRDefault="00F82C06" w:rsidP="00EE1B78">
            <w:pPr>
              <w:pStyle w:val="TableParagraph"/>
              <w:kinsoku w:val="0"/>
              <w:overflowPunct w:val="0"/>
              <w:spacing w:before="4"/>
              <w:rPr>
                <w:b/>
                <w:bCs/>
                <w:sz w:val="28"/>
                <w:szCs w:val="28"/>
              </w:rPr>
            </w:pPr>
          </w:p>
          <w:p w14:paraId="1FC974BA" w14:textId="583BD512"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48E147B8" wp14:editId="56D22E02">
                  <wp:extent cx="161925" cy="16192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0E8FBEEB" w14:textId="77777777" w:rsidR="00F82C06" w:rsidRPr="00EE02C3" w:rsidRDefault="00F82C06" w:rsidP="00EE1B78">
            <w:pPr>
              <w:pStyle w:val="TableParagraph"/>
              <w:kinsoku w:val="0"/>
              <w:overflowPunct w:val="0"/>
              <w:rPr>
                <w:sz w:val="20"/>
                <w:szCs w:val="20"/>
              </w:rPr>
            </w:pPr>
          </w:p>
        </w:tc>
      </w:tr>
      <w:tr w:rsidR="00F82C06" w:rsidRPr="00EE02C3" w14:paraId="6E2543BE" w14:textId="77777777" w:rsidTr="00EE1B78">
        <w:trPr>
          <w:trHeight w:val="396"/>
        </w:trPr>
        <w:tc>
          <w:tcPr>
            <w:tcW w:w="7116" w:type="dxa"/>
            <w:tcBorders>
              <w:top w:val="single" w:sz="4" w:space="0" w:color="000000"/>
              <w:left w:val="single" w:sz="4" w:space="0" w:color="000000"/>
              <w:bottom w:val="single" w:sz="4" w:space="0" w:color="000000"/>
              <w:right w:val="single" w:sz="4" w:space="0" w:color="000000"/>
            </w:tcBorders>
          </w:tcPr>
          <w:p w14:paraId="67A48FD0" w14:textId="3237B28D" w:rsidR="00F82C06" w:rsidRPr="00EE02C3" w:rsidRDefault="00F82C06" w:rsidP="00871FC2">
            <w:pPr>
              <w:pStyle w:val="TableParagraph"/>
              <w:kinsoku w:val="0"/>
              <w:overflowPunct w:val="0"/>
              <w:spacing w:before="59"/>
              <w:ind w:left="135" w:hanging="28"/>
              <w:rPr>
                <w:sz w:val="20"/>
                <w:szCs w:val="20"/>
              </w:rPr>
            </w:pPr>
            <w:r w:rsidRPr="00EE02C3">
              <w:rPr>
                <w:spacing w:val="-1"/>
                <w:sz w:val="20"/>
                <w:szCs w:val="20"/>
              </w:rPr>
              <w:t>Have</w:t>
            </w:r>
            <w:r w:rsidRPr="00EE02C3">
              <w:rPr>
                <w:spacing w:val="-11"/>
                <w:sz w:val="20"/>
                <w:szCs w:val="20"/>
              </w:rPr>
              <w:t xml:space="preserve"> </w:t>
            </w:r>
            <w:r w:rsidRPr="00EE02C3">
              <w:rPr>
                <w:spacing w:val="-1"/>
                <w:sz w:val="20"/>
                <w:szCs w:val="20"/>
              </w:rPr>
              <w:t>you</w:t>
            </w:r>
            <w:r w:rsidRPr="00EE02C3">
              <w:rPr>
                <w:spacing w:val="-10"/>
                <w:sz w:val="20"/>
                <w:szCs w:val="20"/>
              </w:rPr>
              <w:t xml:space="preserve"> </w:t>
            </w:r>
            <w:r w:rsidRPr="00EE02C3">
              <w:rPr>
                <w:spacing w:val="-1"/>
                <w:sz w:val="20"/>
                <w:szCs w:val="20"/>
              </w:rPr>
              <w:t>designated</w:t>
            </w:r>
            <w:r w:rsidRPr="00EE02C3">
              <w:rPr>
                <w:spacing w:val="-10"/>
                <w:sz w:val="20"/>
                <w:szCs w:val="20"/>
              </w:rPr>
              <w:t xml:space="preserve"> </w:t>
            </w:r>
            <w:r w:rsidRPr="00EE02C3">
              <w:rPr>
                <w:spacing w:val="-1"/>
                <w:sz w:val="20"/>
                <w:szCs w:val="20"/>
              </w:rPr>
              <w:t>pickup/drop-off</w:t>
            </w:r>
            <w:r w:rsidRPr="00EE02C3">
              <w:rPr>
                <w:spacing w:val="-10"/>
                <w:sz w:val="20"/>
                <w:szCs w:val="20"/>
              </w:rPr>
              <w:t xml:space="preserve"> </w:t>
            </w:r>
            <w:r w:rsidRPr="00EE02C3">
              <w:rPr>
                <w:sz w:val="20"/>
                <w:szCs w:val="20"/>
              </w:rPr>
              <w:t>delivery</w:t>
            </w:r>
            <w:r w:rsidRPr="00EE02C3">
              <w:rPr>
                <w:spacing w:val="-11"/>
                <w:sz w:val="20"/>
                <w:szCs w:val="20"/>
              </w:rPr>
              <w:t xml:space="preserve"> </w:t>
            </w:r>
            <w:r w:rsidRPr="00EE02C3">
              <w:rPr>
                <w:sz w:val="20"/>
                <w:szCs w:val="20"/>
              </w:rPr>
              <w:t>areas</w:t>
            </w:r>
            <w:r w:rsidRPr="00EE02C3">
              <w:rPr>
                <w:spacing w:val="-11"/>
                <w:sz w:val="20"/>
                <w:szCs w:val="20"/>
              </w:rPr>
              <w:t xml:space="preserve"> </w:t>
            </w:r>
            <w:r w:rsidRPr="00EE02C3">
              <w:rPr>
                <w:sz w:val="20"/>
                <w:szCs w:val="20"/>
              </w:rPr>
              <w:t>away</w:t>
            </w:r>
            <w:r w:rsidRPr="00EE02C3">
              <w:rPr>
                <w:spacing w:val="-11"/>
                <w:sz w:val="20"/>
                <w:szCs w:val="20"/>
              </w:rPr>
              <w:t xml:space="preserve"> </w:t>
            </w:r>
            <w:r w:rsidRPr="00EE02C3">
              <w:rPr>
                <w:sz w:val="20"/>
                <w:szCs w:val="20"/>
              </w:rPr>
              <w:t>from</w:t>
            </w:r>
            <w:r w:rsidRPr="00EE02C3">
              <w:rPr>
                <w:spacing w:val="-11"/>
                <w:sz w:val="20"/>
                <w:szCs w:val="20"/>
              </w:rPr>
              <w:t xml:space="preserve"> </w:t>
            </w:r>
            <w:r w:rsidRPr="00EE02C3">
              <w:rPr>
                <w:sz w:val="20"/>
                <w:szCs w:val="20"/>
              </w:rPr>
              <w:t>high</w:t>
            </w:r>
            <w:r w:rsidRPr="00EE02C3">
              <w:rPr>
                <w:spacing w:val="-10"/>
                <w:sz w:val="20"/>
                <w:szCs w:val="20"/>
              </w:rPr>
              <w:t xml:space="preserve"> </w:t>
            </w:r>
            <w:r w:rsidRPr="00EE02C3">
              <w:rPr>
                <w:sz w:val="20"/>
                <w:szCs w:val="20"/>
              </w:rPr>
              <w:t>traffic</w:t>
            </w:r>
            <w:r w:rsidRPr="00EE02C3">
              <w:rPr>
                <w:spacing w:val="-11"/>
                <w:sz w:val="20"/>
                <w:szCs w:val="20"/>
              </w:rPr>
              <w:t xml:space="preserve"> </w:t>
            </w:r>
            <w:r w:rsidRPr="00EE02C3">
              <w:rPr>
                <w:sz w:val="20"/>
                <w:szCs w:val="20"/>
              </w:rPr>
              <w:t>areas?</w:t>
            </w:r>
          </w:p>
        </w:tc>
        <w:tc>
          <w:tcPr>
            <w:tcW w:w="644" w:type="dxa"/>
            <w:tcBorders>
              <w:top w:val="single" w:sz="4" w:space="0" w:color="000000"/>
              <w:left w:val="single" w:sz="4" w:space="0" w:color="000000"/>
              <w:bottom w:val="single" w:sz="4" w:space="0" w:color="000000"/>
              <w:right w:val="single" w:sz="4" w:space="0" w:color="000000"/>
            </w:tcBorders>
          </w:tcPr>
          <w:p w14:paraId="2F2E1420" w14:textId="77777777" w:rsidR="00F82C06" w:rsidRPr="00EE02C3" w:rsidRDefault="00F82C06" w:rsidP="00EE1B78">
            <w:pPr>
              <w:pStyle w:val="TableParagraph"/>
              <w:kinsoku w:val="0"/>
              <w:overflowPunct w:val="0"/>
              <w:spacing w:before="11"/>
              <w:rPr>
                <w:b/>
                <w:bCs/>
                <w:sz w:val="6"/>
                <w:szCs w:val="6"/>
              </w:rPr>
            </w:pPr>
          </w:p>
          <w:p w14:paraId="15C6E93E" w14:textId="5C56C6C8"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058933A4" wp14:editId="5E4D738D">
                  <wp:extent cx="161925" cy="1619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0AEEAC4B" w14:textId="77777777" w:rsidR="00F82C06" w:rsidRPr="00EE02C3" w:rsidRDefault="00F82C06" w:rsidP="00EE1B78">
            <w:pPr>
              <w:pStyle w:val="TableParagraph"/>
              <w:kinsoku w:val="0"/>
              <w:overflowPunct w:val="0"/>
              <w:spacing w:before="11"/>
              <w:rPr>
                <w:b/>
                <w:bCs/>
                <w:sz w:val="6"/>
                <w:szCs w:val="6"/>
              </w:rPr>
            </w:pPr>
          </w:p>
          <w:p w14:paraId="015478A4" w14:textId="1664A30E"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7B8ECD3A" wp14:editId="53C70DAE">
                  <wp:extent cx="161925" cy="1619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20A4D251" w14:textId="77777777" w:rsidR="00F82C06" w:rsidRPr="00EE02C3" w:rsidRDefault="00F82C06" w:rsidP="00EE1B78">
            <w:pPr>
              <w:pStyle w:val="TableParagraph"/>
              <w:kinsoku w:val="0"/>
              <w:overflowPunct w:val="0"/>
              <w:rPr>
                <w:sz w:val="20"/>
                <w:szCs w:val="20"/>
              </w:rPr>
            </w:pPr>
          </w:p>
        </w:tc>
      </w:tr>
      <w:tr w:rsidR="00F82C06" w:rsidRPr="00EE02C3" w14:paraId="2BB9159F" w14:textId="77777777" w:rsidTr="000328BA">
        <w:trPr>
          <w:trHeight w:val="709"/>
        </w:trPr>
        <w:tc>
          <w:tcPr>
            <w:tcW w:w="7116" w:type="dxa"/>
            <w:tcBorders>
              <w:top w:val="single" w:sz="4" w:space="0" w:color="000000"/>
              <w:left w:val="single" w:sz="4" w:space="0" w:color="000000"/>
              <w:bottom w:val="single" w:sz="4" w:space="0" w:color="000000"/>
              <w:right w:val="single" w:sz="4" w:space="0" w:color="000000"/>
            </w:tcBorders>
          </w:tcPr>
          <w:p w14:paraId="26A4BEF5" w14:textId="5AA335EF" w:rsidR="00F82C06" w:rsidRPr="00EE02C3" w:rsidRDefault="00F82C06" w:rsidP="00871FC2">
            <w:pPr>
              <w:pStyle w:val="TableParagraph"/>
              <w:kinsoku w:val="0"/>
              <w:overflowPunct w:val="0"/>
              <w:spacing w:before="58" w:line="238" w:lineRule="exact"/>
              <w:ind w:left="135" w:hanging="28"/>
              <w:rPr>
                <w:sz w:val="20"/>
                <w:szCs w:val="20"/>
              </w:rPr>
            </w:pPr>
            <w:r w:rsidRPr="00EE02C3">
              <w:rPr>
                <w:sz w:val="20"/>
                <w:szCs w:val="20"/>
              </w:rPr>
              <w:t>Have</w:t>
            </w:r>
            <w:r w:rsidRPr="00EE02C3">
              <w:rPr>
                <w:spacing w:val="-3"/>
                <w:sz w:val="20"/>
                <w:szCs w:val="20"/>
              </w:rPr>
              <w:t xml:space="preserve"> </w:t>
            </w:r>
            <w:r w:rsidRPr="00EE02C3">
              <w:rPr>
                <w:sz w:val="20"/>
                <w:szCs w:val="20"/>
              </w:rPr>
              <w:t>you used</w:t>
            </w:r>
            <w:r w:rsidRPr="00EE02C3">
              <w:rPr>
                <w:spacing w:val="-1"/>
                <w:sz w:val="20"/>
                <w:szCs w:val="20"/>
              </w:rPr>
              <w:t xml:space="preserve"> </w:t>
            </w:r>
            <w:r w:rsidRPr="00EE02C3">
              <w:rPr>
                <w:sz w:val="20"/>
                <w:szCs w:val="20"/>
              </w:rPr>
              <w:t>scheduling to separate</w:t>
            </w:r>
            <w:r w:rsidRPr="00EE02C3">
              <w:rPr>
                <w:spacing w:val="-2"/>
                <w:sz w:val="20"/>
                <w:szCs w:val="20"/>
              </w:rPr>
              <w:t xml:space="preserve"> </w:t>
            </w:r>
            <w:r w:rsidRPr="00EE02C3">
              <w:rPr>
                <w:sz w:val="20"/>
                <w:szCs w:val="20"/>
              </w:rPr>
              <w:t>workers into</w:t>
            </w:r>
            <w:r w:rsidRPr="00EE02C3">
              <w:rPr>
                <w:spacing w:val="-1"/>
                <w:sz w:val="20"/>
                <w:szCs w:val="20"/>
              </w:rPr>
              <w:t xml:space="preserve"> </w:t>
            </w:r>
            <w:r w:rsidRPr="00EE02C3">
              <w:rPr>
                <w:sz w:val="20"/>
                <w:szCs w:val="20"/>
              </w:rPr>
              <w:t>dedicated groups (i.e.</w:t>
            </w:r>
          </w:p>
          <w:p w14:paraId="193E80AB" w14:textId="77777777" w:rsidR="00F82C06" w:rsidRPr="00EE02C3" w:rsidRDefault="00F82C06" w:rsidP="00871FC2">
            <w:pPr>
              <w:pStyle w:val="TableParagraph"/>
              <w:kinsoku w:val="0"/>
              <w:overflowPunct w:val="0"/>
              <w:ind w:left="135" w:right="486" w:hanging="28"/>
              <w:rPr>
                <w:sz w:val="20"/>
                <w:szCs w:val="20"/>
              </w:rPr>
            </w:pPr>
            <w:r w:rsidRPr="00EE02C3">
              <w:rPr>
                <w:sz w:val="20"/>
                <w:szCs w:val="20"/>
              </w:rPr>
              <w:t>“bubbles” or “cohorts”) to work the same shift or work in a particular area to</w:t>
            </w:r>
            <w:r w:rsidRPr="00EE02C3">
              <w:rPr>
                <w:spacing w:val="-47"/>
                <w:sz w:val="20"/>
                <w:szCs w:val="20"/>
              </w:rPr>
              <w:t xml:space="preserve"> </w:t>
            </w:r>
            <w:r w:rsidRPr="00EE02C3">
              <w:rPr>
                <w:sz w:val="20"/>
                <w:szCs w:val="20"/>
              </w:rPr>
              <w:t>reduce</w:t>
            </w:r>
            <w:r w:rsidRPr="00EE02C3">
              <w:rPr>
                <w:spacing w:val="-1"/>
                <w:sz w:val="20"/>
                <w:szCs w:val="20"/>
              </w:rPr>
              <w:t xml:space="preserve"> </w:t>
            </w:r>
            <w:r w:rsidRPr="00EE02C3">
              <w:rPr>
                <w:sz w:val="20"/>
                <w:szCs w:val="20"/>
              </w:rPr>
              <w:t>the number of individuals</w:t>
            </w:r>
            <w:r w:rsidRPr="00EE02C3">
              <w:rPr>
                <w:spacing w:val="-3"/>
                <w:sz w:val="20"/>
                <w:szCs w:val="20"/>
              </w:rPr>
              <w:t xml:space="preserve"> </w:t>
            </w:r>
            <w:r w:rsidRPr="00EE02C3">
              <w:rPr>
                <w:sz w:val="20"/>
                <w:szCs w:val="20"/>
              </w:rPr>
              <w:t>that each worker encounters?</w:t>
            </w:r>
          </w:p>
        </w:tc>
        <w:tc>
          <w:tcPr>
            <w:tcW w:w="644" w:type="dxa"/>
            <w:tcBorders>
              <w:top w:val="single" w:sz="4" w:space="0" w:color="000000"/>
              <w:left w:val="single" w:sz="4" w:space="0" w:color="000000"/>
              <w:bottom w:val="single" w:sz="4" w:space="0" w:color="000000"/>
              <w:right w:val="single" w:sz="4" w:space="0" w:color="000000"/>
            </w:tcBorders>
          </w:tcPr>
          <w:p w14:paraId="0DDAD46D" w14:textId="77777777" w:rsidR="00F82C06" w:rsidRPr="00EE02C3" w:rsidRDefault="00F82C06" w:rsidP="00EE1B78">
            <w:pPr>
              <w:pStyle w:val="TableParagraph"/>
              <w:kinsoku w:val="0"/>
              <w:overflowPunct w:val="0"/>
              <w:spacing w:before="8"/>
              <w:rPr>
                <w:b/>
                <w:bCs/>
                <w:sz w:val="25"/>
                <w:szCs w:val="25"/>
              </w:rPr>
            </w:pPr>
          </w:p>
          <w:p w14:paraId="1F1404D5" w14:textId="3602EC5B"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3064222F" wp14:editId="5D3ADB7B">
                  <wp:extent cx="161925" cy="1619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5E0A31CC" w14:textId="77777777" w:rsidR="00F82C06" w:rsidRPr="00EE02C3" w:rsidRDefault="00F82C06" w:rsidP="00EE1B78">
            <w:pPr>
              <w:pStyle w:val="TableParagraph"/>
              <w:kinsoku w:val="0"/>
              <w:overflowPunct w:val="0"/>
              <w:spacing w:before="8"/>
              <w:rPr>
                <w:b/>
                <w:bCs/>
                <w:sz w:val="25"/>
                <w:szCs w:val="25"/>
              </w:rPr>
            </w:pPr>
          </w:p>
          <w:p w14:paraId="482557D2" w14:textId="415DBB60"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0C801F26" wp14:editId="00B52BCB">
                  <wp:extent cx="161925" cy="1619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5BA6DEAA" w14:textId="77777777" w:rsidR="00F82C06" w:rsidRPr="00EE02C3" w:rsidRDefault="00F82C06" w:rsidP="00EE1B78">
            <w:pPr>
              <w:pStyle w:val="TableParagraph"/>
              <w:kinsoku w:val="0"/>
              <w:overflowPunct w:val="0"/>
              <w:rPr>
                <w:sz w:val="20"/>
                <w:szCs w:val="20"/>
              </w:rPr>
            </w:pPr>
          </w:p>
        </w:tc>
      </w:tr>
      <w:tr w:rsidR="00F82C06" w:rsidRPr="00EE02C3" w14:paraId="022A5692" w14:textId="77777777" w:rsidTr="00EE1B78">
        <w:trPr>
          <w:trHeight w:val="378"/>
        </w:trPr>
        <w:tc>
          <w:tcPr>
            <w:tcW w:w="7116" w:type="dxa"/>
            <w:tcBorders>
              <w:top w:val="single" w:sz="4" w:space="0" w:color="000000"/>
              <w:left w:val="single" w:sz="4" w:space="0" w:color="000000"/>
              <w:bottom w:val="single" w:sz="4" w:space="0" w:color="000000"/>
              <w:right w:val="single" w:sz="4" w:space="0" w:color="000000"/>
            </w:tcBorders>
          </w:tcPr>
          <w:p w14:paraId="767F43E2" w14:textId="5D96568C" w:rsidR="00F82C06" w:rsidRPr="00EE02C3" w:rsidRDefault="00DD7DC6" w:rsidP="00871FC2">
            <w:pPr>
              <w:pStyle w:val="TableParagraph"/>
              <w:kinsoku w:val="0"/>
              <w:overflowPunct w:val="0"/>
              <w:spacing w:before="58"/>
              <w:ind w:left="135" w:hanging="28"/>
              <w:rPr>
                <w:sz w:val="20"/>
                <w:szCs w:val="20"/>
              </w:rPr>
            </w:pPr>
            <w:r w:rsidRPr="00EE02C3">
              <w:rPr>
                <w:sz w:val="20"/>
                <w:szCs w:val="20"/>
              </w:rPr>
              <w:t>H</w:t>
            </w:r>
            <w:r w:rsidR="00F82C06" w:rsidRPr="00EE02C3">
              <w:rPr>
                <w:sz w:val="20"/>
                <w:szCs w:val="20"/>
              </w:rPr>
              <w:t>ave</w:t>
            </w:r>
            <w:r w:rsidR="00F82C06" w:rsidRPr="00EE02C3">
              <w:rPr>
                <w:spacing w:val="-2"/>
                <w:sz w:val="20"/>
                <w:szCs w:val="20"/>
              </w:rPr>
              <w:t xml:space="preserve"> </w:t>
            </w:r>
            <w:r w:rsidR="00F82C06" w:rsidRPr="00EE02C3">
              <w:rPr>
                <w:sz w:val="20"/>
                <w:szCs w:val="20"/>
              </w:rPr>
              <w:t>contactless payment systems</w:t>
            </w:r>
            <w:r w:rsidR="00F82C06" w:rsidRPr="00EE02C3">
              <w:rPr>
                <w:spacing w:val="-1"/>
                <w:sz w:val="20"/>
                <w:szCs w:val="20"/>
              </w:rPr>
              <w:t xml:space="preserve"> </w:t>
            </w:r>
            <w:r w:rsidR="00F82C06" w:rsidRPr="00EE02C3">
              <w:rPr>
                <w:sz w:val="20"/>
                <w:szCs w:val="20"/>
              </w:rPr>
              <w:t>been</w:t>
            </w:r>
            <w:r w:rsidR="00F82C06" w:rsidRPr="00EE02C3">
              <w:rPr>
                <w:spacing w:val="-1"/>
                <w:sz w:val="20"/>
                <w:szCs w:val="20"/>
              </w:rPr>
              <w:t xml:space="preserve"> </w:t>
            </w:r>
            <w:r w:rsidR="00F82C06" w:rsidRPr="00EE02C3">
              <w:rPr>
                <w:sz w:val="20"/>
                <w:szCs w:val="20"/>
              </w:rPr>
              <w:t>established?</w:t>
            </w:r>
          </w:p>
        </w:tc>
        <w:tc>
          <w:tcPr>
            <w:tcW w:w="644" w:type="dxa"/>
            <w:tcBorders>
              <w:top w:val="single" w:sz="4" w:space="0" w:color="000000"/>
              <w:left w:val="single" w:sz="4" w:space="0" w:color="000000"/>
              <w:bottom w:val="single" w:sz="4" w:space="0" w:color="000000"/>
              <w:right w:val="single" w:sz="4" w:space="0" w:color="000000"/>
            </w:tcBorders>
          </w:tcPr>
          <w:p w14:paraId="0B5C2E1D" w14:textId="77777777" w:rsidR="00F82C06" w:rsidRPr="00EE02C3" w:rsidRDefault="00F82C06" w:rsidP="00EE1B78">
            <w:pPr>
              <w:pStyle w:val="TableParagraph"/>
              <w:kinsoku w:val="0"/>
              <w:overflowPunct w:val="0"/>
              <w:spacing w:before="10"/>
              <w:rPr>
                <w:b/>
                <w:bCs/>
                <w:sz w:val="5"/>
                <w:szCs w:val="5"/>
              </w:rPr>
            </w:pPr>
          </w:p>
          <w:p w14:paraId="6A61CF7F" w14:textId="148E0C37"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2A379F84" wp14:editId="5C4D1791">
                  <wp:extent cx="161925" cy="1619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4562277C" w14:textId="77777777" w:rsidR="00F82C06" w:rsidRPr="00EE02C3" w:rsidRDefault="00F82C06" w:rsidP="00EE1B78">
            <w:pPr>
              <w:pStyle w:val="TableParagraph"/>
              <w:kinsoku w:val="0"/>
              <w:overflowPunct w:val="0"/>
              <w:spacing w:before="10"/>
              <w:rPr>
                <w:b/>
                <w:bCs/>
                <w:sz w:val="5"/>
                <w:szCs w:val="5"/>
              </w:rPr>
            </w:pPr>
          </w:p>
          <w:p w14:paraId="61918C8C" w14:textId="29F83DAE"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32EF52F6" wp14:editId="0EFD6429">
                  <wp:extent cx="161925" cy="1619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27C9C229" w14:textId="77777777" w:rsidR="00F82C06" w:rsidRPr="00EE02C3" w:rsidRDefault="00F82C06" w:rsidP="00EE1B78">
            <w:pPr>
              <w:pStyle w:val="TableParagraph"/>
              <w:kinsoku w:val="0"/>
              <w:overflowPunct w:val="0"/>
              <w:rPr>
                <w:sz w:val="20"/>
                <w:szCs w:val="20"/>
              </w:rPr>
            </w:pPr>
          </w:p>
        </w:tc>
      </w:tr>
      <w:tr w:rsidR="00F82C06" w:rsidRPr="00EE02C3" w14:paraId="5F16D278" w14:textId="77777777" w:rsidTr="00EE1B78">
        <w:trPr>
          <w:trHeight w:val="376"/>
        </w:trPr>
        <w:tc>
          <w:tcPr>
            <w:tcW w:w="7116" w:type="dxa"/>
            <w:tcBorders>
              <w:top w:val="single" w:sz="4" w:space="0" w:color="000000"/>
              <w:left w:val="single" w:sz="4" w:space="0" w:color="000000"/>
              <w:bottom w:val="single" w:sz="4" w:space="0" w:color="000000"/>
              <w:right w:val="single" w:sz="4" w:space="0" w:color="000000"/>
            </w:tcBorders>
          </w:tcPr>
          <w:p w14:paraId="2D47D0F1" w14:textId="1F0C67B8" w:rsidR="00F82C06" w:rsidRPr="00EE02C3" w:rsidRDefault="00F82C06" w:rsidP="00871FC2">
            <w:pPr>
              <w:pStyle w:val="TableParagraph"/>
              <w:kinsoku w:val="0"/>
              <w:overflowPunct w:val="0"/>
              <w:spacing w:before="58"/>
              <w:ind w:left="135" w:hanging="28"/>
              <w:rPr>
                <w:sz w:val="20"/>
                <w:szCs w:val="20"/>
              </w:rPr>
            </w:pPr>
            <w:r w:rsidRPr="00EE02C3">
              <w:rPr>
                <w:sz w:val="20"/>
                <w:szCs w:val="20"/>
              </w:rPr>
              <w:t>Have</w:t>
            </w:r>
            <w:r w:rsidRPr="00EE02C3">
              <w:rPr>
                <w:spacing w:val="-2"/>
                <w:sz w:val="20"/>
                <w:szCs w:val="20"/>
              </w:rPr>
              <w:t xml:space="preserve"> </w:t>
            </w:r>
            <w:r w:rsidRPr="00EE02C3">
              <w:rPr>
                <w:sz w:val="20"/>
                <w:szCs w:val="20"/>
              </w:rPr>
              <w:t>contactless</w:t>
            </w:r>
            <w:r w:rsidRPr="00EE02C3">
              <w:rPr>
                <w:spacing w:val="-1"/>
                <w:sz w:val="20"/>
                <w:szCs w:val="20"/>
              </w:rPr>
              <w:t xml:space="preserve"> </w:t>
            </w:r>
            <w:r w:rsidRPr="00EE02C3">
              <w:rPr>
                <w:sz w:val="20"/>
                <w:szCs w:val="20"/>
              </w:rPr>
              <w:t>scheduling systems</w:t>
            </w:r>
            <w:r w:rsidRPr="00EE02C3">
              <w:rPr>
                <w:spacing w:val="-1"/>
                <w:sz w:val="20"/>
                <w:szCs w:val="20"/>
              </w:rPr>
              <w:t xml:space="preserve"> </w:t>
            </w:r>
            <w:r w:rsidRPr="00EE02C3">
              <w:rPr>
                <w:sz w:val="20"/>
                <w:szCs w:val="20"/>
              </w:rPr>
              <w:t>been established?</w:t>
            </w:r>
          </w:p>
        </w:tc>
        <w:tc>
          <w:tcPr>
            <w:tcW w:w="644" w:type="dxa"/>
            <w:tcBorders>
              <w:top w:val="single" w:sz="4" w:space="0" w:color="000000"/>
              <w:left w:val="single" w:sz="4" w:space="0" w:color="000000"/>
              <w:bottom w:val="single" w:sz="4" w:space="0" w:color="000000"/>
              <w:right w:val="single" w:sz="4" w:space="0" w:color="000000"/>
            </w:tcBorders>
          </w:tcPr>
          <w:p w14:paraId="37278658" w14:textId="77777777" w:rsidR="00F82C06" w:rsidRPr="00EE02C3" w:rsidRDefault="00F82C06" w:rsidP="00EE1B78">
            <w:pPr>
              <w:pStyle w:val="TableParagraph"/>
              <w:kinsoku w:val="0"/>
              <w:overflowPunct w:val="0"/>
              <w:spacing w:before="6"/>
              <w:rPr>
                <w:b/>
                <w:bCs/>
                <w:sz w:val="5"/>
                <w:szCs w:val="5"/>
              </w:rPr>
            </w:pPr>
          </w:p>
          <w:p w14:paraId="0259B1D1" w14:textId="387C9098" w:rsidR="00F82C06" w:rsidRPr="00EE02C3" w:rsidRDefault="007523FF" w:rsidP="00EE1B78">
            <w:pPr>
              <w:pStyle w:val="TableParagraph"/>
              <w:kinsoku w:val="0"/>
              <w:overflowPunct w:val="0"/>
              <w:ind w:left="217"/>
              <w:rPr>
                <w:sz w:val="20"/>
                <w:szCs w:val="20"/>
              </w:rPr>
            </w:pPr>
            <w:r>
              <w:rPr>
                <w:noProof/>
                <w:sz w:val="20"/>
                <w:szCs w:val="20"/>
              </w:rPr>
              <w:drawing>
                <wp:inline distT="0" distB="0" distL="0" distR="0" wp14:anchorId="224E7033" wp14:editId="224B294F">
                  <wp:extent cx="161925" cy="1619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609" w:type="dxa"/>
            <w:tcBorders>
              <w:top w:val="single" w:sz="4" w:space="0" w:color="000000"/>
              <w:left w:val="single" w:sz="4" w:space="0" w:color="000000"/>
              <w:bottom w:val="single" w:sz="4" w:space="0" w:color="000000"/>
              <w:right w:val="single" w:sz="4" w:space="0" w:color="000000"/>
            </w:tcBorders>
          </w:tcPr>
          <w:p w14:paraId="46075C38" w14:textId="77777777" w:rsidR="00F82C06" w:rsidRPr="00EE02C3" w:rsidRDefault="00F82C06" w:rsidP="00EE1B78">
            <w:pPr>
              <w:pStyle w:val="TableParagraph"/>
              <w:kinsoku w:val="0"/>
              <w:overflowPunct w:val="0"/>
              <w:spacing w:before="6"/>
              <w:rPr>
                <w:b/>
                <w:bCs/>
                <w:sz w:val="5"/>
                <w:szCs w:val="5"/>
              </w:rPr>
            </w:pPr>
          </w:p>
          <w:p w14:paraId="23699A27" w14:textId="16FB793B" w:rsidR="00F82C06" w:rsidRPr="00EE02C3" w:rsidRDefault="007523FF" w:rsidP="00EE1B78">
            <w:pPr>
              <w:pStyle w:val="TableParagraph"/>
              <w:kinsoku w:val="0"/>
              <w:overflowPunct w:val="0"/>
              <w:ind w:left="222"/>
              <w:rPr>
                <w:sz w:val="20"/>
                <w:szCs w:val="20"/>
              </w:rPr>
            </w:pPr>
            <w:r>
              <w:rPr>
                <w:noProof/>
                <w:sz w:val="20"/>
                <w:szCs w:val="20"/>
              </w:rPr>
              <w:drawing>
                <wp:inline distT="0" distB="0" distL="0" distR="0" wp14:anchorId="36331D49" wp14:editId="4985397E">
                  <wp:extent cx="161925" cy="16192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20" w:type="dxa"/>
            <w:tcBorders>
              <w:top w:val="single" w:sz="4" w:space="0" w:color="000000"/>
              <w:left w:val="single" w:sz="4" w:space="0" w:color="000000"/>
              <w:bottom w:val="single" w:sz="4" w:space="0" w:color="000000"/>
              <w:right w:val="single" w:sz="4" w:space="0" w:color="000000"/>
            </w:tcBorders>
          </w:tcPr>
          <w:p w14:paraId="254B916D" w14:textId="77777777" w:rsidR="00F82C06" w:rsidRPr="00EE02C3" w:rsidRDefault="00F82C06" w:rsidP="00EE1B78">
            <w:pPr>
              <w:pStyle w:val="TableParagraph"/>
              <w:kinsoku w:val="0"/>
              <w:overflowPunct w:val="0"/>
              <w:rPr>
                <w:sz w:val="20"/>
                <w:szCs w:val="20"/>
              </w:rPr>
            </w:pPr>
          </w:p>
        </w:tc>
      </w:tr>
    </w:tbl>
    <w:p w14:paraId="09953790" w14:textId="77777777" w:rsidR="00F82C06" w:rsidRPr="00EE02C3" w:rsidRDefault="00F82C06" w:rsidP="00F82C06">
      <w:pPr>
        <w:rPr>
          <w:b/>
          <w:bCs/>
          <w:color w:val="000000"/>
          <w:sz w:val="28"/>
          <w:szCs w:val="28"/>
        </w:rPr>
        <w:sectPr w:rsidR="00F82C06" w:rsidRPr="00EE02C3">
          <w:pgSz w:w="12240" w:h="15840"/>
          <w:pgMar w:top="1000" w:right="500" w:bottom="97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7182"/>
        <w:gridCol w:w="610"/>
        <w:gridCol w:w="576"/>
        <w:gridCol w:w="2519"/>
      </w:tblGrid>
      <w:tr w:rsidR="00F82C06" w:rsidRPr="00EE02C3" w14:paraId="47815ED2" w14:textId="77777777" w:rsidTr="00EE1B78">
        <w:trPr>
          <w:trHeight w:val="431"/>
        </w:trPr>
        <w:tc>
          <w:tcPr>
            <w:tcW w:w="10887" w:type="dxa"/>
            <w:gridSpan w:val="4"/>
            <w:tcBorders>
              <w:top w:val="single" w:sz="4" w:space="0" w:color="000000"/>
              <w:left w:val="single" w:sz="4" w:space="0" w:color="000000"/>
              <w:bottom w:val="single" w:sz="4" w:space="0" w:color="000000"/>
              <w:right w:val="single" w:sz="4" w:space="0" w:color="000000"/>
            </w:tcBorders>
          </w:tcPr>
          <w:p w14:paraId="3C814D5B" w14:textId="77777777" w:rsidR="00F82C06" w:rsidRPr="00EE02C3" w:rsidRDefault="00F82C06" w:rsidP="007539A7">
            <w:pPr>
              <w:pStyle w:val="TableParagraph"/>
              <w:tabs>
                <w:tab w:val="left" w:pos="468"/>
              </w:tabs>
              <w:kinsoku w:val="0"/>
              <w:overflowPunct w:val="0"/>
              <w:ind w:left="106"/>
              <w:jc w:val="center"/>
              <w:rPr>
                <w:b/>
                <w:bCs/>
                <w:color w:val="2E5395"/>
                <w:sz w:val="28"/>
                <w:szCs w:val="28"/>
              </w:rPr>
            </w:pPr>
            <w:r w:rsidRPr="00EE02C3">
              <w:rPr>
                <w:b/>
                <w:bCs/>
                <w:color w:val="2E5395"/>
                <w:sz w:val="28"/>
                <w:szCs w:val="28"/>
              </w:rPr>
              <w:lastRenderedPageBreak/>
              <w:t>Ventilation</w:t>
            </w:r>
            <w:r w:rsidRPr="00EE02C3">
              <w:rPr>
                <w:b/>
                <w:bCs/>
                <w:color w:val="2E5395"/>
                <w:spacing w:val="-3"/>
                <w:sz w:val="28"/>
                <w:szCs w:val="28"/>
              </w:rPr>
              <w:t xml:space="preserve"> </w:t>
            </w:r>
            <w:r w:rsidRPr="00EE02C3">
              <w:rPr>
                <w:b/>
                <w:bCs/>
                <w:color w:val="2E5395"/>
                <w:sz w:val="28"/>
                <w:szCs w:val="28"/>
              </w:rPr>
              <w:t>in Your</w:t>
            </w:r>
            <w:r w:rsidRPr="00EE02C3">
              <w:rPr>
                <w:b/>
                <w:bCs/>
                <w:color w:val="2E5395"/>
                <w:spacing w:val="-2"/>
                <w:sz w:val="28"/>
                <w:szCs w:val="28"/>
              </w:rPr>
              <w:t xml:space="preserve"> </w:t>
            </w:r>
            <w:r w:rsidRPr="00EE02C3">
              <w:rPr>
                <w:b/>
                <w:bCs/>
                <w:color w:val="2E5395"/>
                <w:sz w:val="28"/>
                <w:szCs w:val="28"/>
              </w:rPr>
              <w:t>Workplace</w:t>
            </w:r>
          </w:p>
        </w:tc>
      </w:tr>
      <w:tr w:rsidR="00F82C06" w:rsidRPr="00EE02C3" w14:paraId="4AC93C22" w14:textId="77777777" w:rsidTr="00EE1B78">
        <w:trPr>
          <w:trHeight w:val="4298"/>
        </w:trPr>
        <w:tc>
          <w:tcPr>
            <w:tcW w:w="10887" w:type="dxa"/>
            <w:gridSpan w:val="4"/>
            <w:tcBorders>
              <w:top w:val="single" w:sz="4" w:space="0" w:color="000000"/>
              <w:left w:val="single" w:sz="4" w:space="0" w:color="000000"/>
              <w:bottom w:val="single" w:sz="4" w:space="0" w:color="000000"/>
              <w:right w:val="single" w:sz="4" w:space="0" w:color="000000"/>
            </w:tcBorders>
          </w:tcPr>
          <w:p w14:paraId="491F720F" w14:textId="4A92C9D2" w:rsidR="00F82C06" w:rsidRPr="00EE02C3" w:rsidRDefault="00F82C06" w:rsidP="00EE1B78">
            <w:pPr>
              <w:pStyle w:val="TableParagraph"/>
              <w:kinsoku w:val="0"/>
              <w:overflowPunct w:val="0"/>
              <w:spacing w:line="253" w:lineRule="exact"/>
              <w:ind w:left="107"/>
              <w:rPr>
                <w:b/>
                <w:bCs/>
                <w:sz w:val="22"/>
                <w:szCs w:val="22"/>
              </w:rPr>
            </w:pPr>
            <w:r w:rsidRPr="00EE02C3">
              <w:rPr>
                <w:b/>
                <w:bCs/>
                <w:sz w:val="22"/>
                <w:szCs w:val="22"/>
              </w:rPr>
              <w:t>This</w:t>
            </w:r>
            <w:r w:rsidRPr="00EE02C3">
              <w:rPr>
                <w:b/>
                <w:bCs/>
                <w:spacing w:val="-3"/>
                <w:sz w:val="22"/>
                <w:szCs w:val="22"/>
              </w:rPr>
              <w:t xml:space="preserve"> </w:t>
            </w:r>
            <w:r w:rsidRPr="00EE02C3">
              <w:rPr>
                <w:b/>
                <w:bCs/>
                <w:sz w:val="22"/>
                <w:szCs w:val="22"/>
              </w:rPr>
              <w:t>section will</w:t>
            </w:r>
            <w:r w:rsidRPr="00EE02C3">
              <w:rPr>
                <w:b/>
                <w:bCs/>
                <w:spacing w:val="-2"/>
                <w:sz w:val="22"/>
                <w:szCs w:val="22"/>
              </w:rPr>
              <w:t xml:space="preserve"> </w:t>
            </w:r>
            <w:r w:rsidRPr="00EE02C3">
              <w:rPr>
                <w:b/>
                <w:bCs/>
                <w:sz w:val="22"/>
                <w:szCs w:val="22"/>
              </w:rPr>
              <w:t>assist</w:t>
            </w:r>
            <w:r w:rsidRPr="00EE02C3">
              <w:rPr>
                <w:b/>
                <w:bCs/>
                <w:spacing w:val="-2"/>
                <w:sz w:val="22"/>
                <w:szCs w:val="22"/>
              </w:rPr>
              <w:t xml:space="preserve"> </w:t>
            </w:r>
            <w:r w:rsidRPr="00EE02C3">
              <w:rPr>
                <w:b/>
                <w:bCs/>
                <w:sz w:val="22"/>
                <w:szCs w:val="22"/>
              </w:rPr>
              <w:t>you</w:t>
            </w:r>
            <w:r w:rsidRPr="00EE02C3">
              <w:rPr>
                <w:b/>
                <w:bCs/>
                <w:spacing w:val="1"/>
                <w:sz w:val="22"/>
                <w:szCs w:val="22"/>
              </w:rPr>
              <w:t xml:space="preserve"> </w:t>
            </w:r>
            <w:r w:rsidRPr="00EE02C3">
              <w:rPr>
                <w:b/>
                <w:bCs/>
                <w:sz w:val="22"/>
                <w:szCs w:val="22"/>
              </w:rPr>
              <w:t>in</w:t>
            </w:r>
            <w:r w:rsidRPr="00EE02C3">
              <w:rPr>
                <w:b/>
                <w:bCs/>
                <w:spacing w:val="-1"/>
                <w:sz w:val="22"/>
                <w:szCs w:val="22"/>
              </w:rPr>
              <w:t xml:space="preserve"> </w:t>
            </w:r>
            <w:r w:rsidRPr="00EE02C3">
              <w:rPr>
                <w:b/>
                <w:bCs/>
                <w:sz w:val="22"/>
                <w:szCs w:val="22"/>
              </w:rPr>
              <w:t>improving ventilation</w:t>
            </w:r>
            <w:r w:rsidRPr="00EE02C3">
              <w:rPr>
                <w:b/>
                <w:bCs/>
                <w:spacing w:val="-2"/>
                <w:sz w:val="22"/>
                <w:szCs w:val="22"/>
              </w:rPr>
              <w:t xml:space="preserve"> </w:t>
            </w:r>
            <w:r w:rsidRPr="00EE02C3">
              <w:rPr>
                <w:b/>
                <w:bCs/>
                <w:sz w:val="22"/>
                <w:szCs w:val="22"/>
              </w:rPr>
              <w:t>at</w:t>
            </w:r>
            <w:r w:rsidRPr="00EE02C3">
              <w:rPr>
                <w:b/>
                <w:bCs/>
                <w:spacing w:val="-3"/>
                <w:sz w:val="22"/>
                <w:szCs w:val="22"/>
              </w:rPr>
              <w:t xml:space="preserve"> </w:t>
            </w:r>
            <w:r w:rsidRPr="00EE02C3">
              <w:rPr>
                <w:b/>
                <w:bCs/>
                <w:sz w:val="22"/>
                <w:szCs w:val="22"/>
              </w:rPr>
              <w:t>your</w:t>
            </w:r>
            <w:r w:rsidRPr="00EE02C3">
              <w:rPr>
                <w:b/>
                <w:bCs/>
                <w:spacing w:val="-2"/>
                <w:sz w:val="22"/>
                <w:szCs w:val="22"/>
              </w:rPr>
              <w:t xml:space="preserve"> </w:t>
            </w:r>
            <w:r w:rsidRPr="00EE02C3">
              <w:rPr>
                <w:b/>
                <w:bCs/>
                <w:sz w:val="22"/>
                <w:szCs w:val="22"/>
              </w:rPr>
              <w:t>workplace.</w:t>
            </w:r>
          </w:p>
          <w:p w14:paraId="7C5551A8" w14:textId="77777777" w:rsidR="001A3FBB" w:rsidRPr="00EE02C3" w:rsidRDefault="001A3FBB" w:rsidP="00EE1B78">
            <w:pPr>
              <w:pStyle w:val="TableParagraph"/>
              <w:kinsoku w:val="0"/>
              <w:overflowPunct w:val="0"/>
              <w:spacing w:line="253" w:lineRule="exact"/>
              <w:ind w:left="107"/>
              <w:rPr>
                <w:b/>
                <w:bCs/>
                <w:sz w:val="22"/>
                <w:szCs w:val="22"/>
              </w:rPr>
            </w:pPr>
          </w:p>
          <w:p w14:paraId="4DB1A93E" w14:textId="77777777" w:rsidR="005F18F1" w:rsidRDefault="00F82C06" w:rsidP="001A3FBB">
            <w:pPr>
              <w:pStyle w:val="TableParagraph"/>
              <w:tabs>
                <w:tab w:val="left" w:pos="468"/>
              </w:tabs>
              <w:kinsoku w:val="0"/>
              <w:overflowPunct w:val="0"/>
              <w:spacing w:line="237" w:lineRule="auto"/>
              <w:ind w:left="101" w:right="108"/>
              <w:rPr>
                <w:spacing w:val="-47"/>
                <w:sz w:val="20"/>
                <w:szCs w:val="20"/>
              </w:rPr>
            </w:pPr>
            <w:r w:rsidRPr="00EE02C3">
              <w:rPr>
                <w:sz w:val="20"/>
                <w:szCs w:val="20"/>
              </w:rPr>
              <w:t>Employers who own or control buildings or structures with an existing heating, ventilation, and air conditioning (HVAC)</w:t>
            </w:r>
            <w:r w:rsidRPr="00EE02C3">
              <w:rPr>
                <w:spacing w:val="1"/>
                <w:sz w:val="20"/>
                <w:szCs w:val="20"/>
              </w:rPr>
              <w:t xml:space="preserve"> </w:t>
            </w:r>
            <w:r w:rsidRPr="00EE02C3">
              <w:rPr>
                <w:sz w:val="20"/>
                <w:szCs w:val="20"/>
              </w:rPr>
              <w:t>system(s) must ensure that the HVAC system(s) is used in accordance with manufacturer's instructions and the design</w:t>
            </w:r>
            <w:r w:rsidRPr="00EE02C3">
              <w:rPr>
                <w:spacing w:val="1"/>
                <w:sz w:val="20"/>
                <w:szCs w:val="20"/>
              </w:rPr>
              <w:t xml:space="preserve"> </w:t>
            </w:r>
            <w:r w:rsidRPr="00EE02C3">
              <w:rPr>
                <w:sz w:val="20"/>
                <w:szCs w:val="20"/>
              </w:rPr>
              <w:t>specifications</w:t>
            </w:r>
            <w:r w:rsidRPr="00EE02C3">
              <w:rPr>
                <w:spacing w:val="-1"/>
                <w:sz w:val="20"/>
                <w:szCs w:val="20"/>
              </w:rPr>
              <w:t xml:space="preserve"> </w:t>
            </w:r>
            <w:r w:rsidRPr="00EE02C3">
              <w:rPr>
                <w:sz w:val="20"/>
                <w:szCs w:val="20"/>
              </w:rPr>
              <w:t>of</w:t>
            </w:r>
            <w:r w:rsidRPr="00EE02C3">
              <w:rPr>
                <w:spacing w:val="1"/>
                <w:sz w:val="20"/>
                <w:szCs w:val="20"/>
              </w:rPr>
              <w:t xml:space="preserve"> </w:t>
            </w:r>
            <w:r w:rsidRPr="00EE02C3">
              <w:rPr>
                <w:sz w:val="20"/>
                <w:szCs w:val="20"/>
              </w:rPr>
              <w:t>the</w:t>
            </w:r>
            <w:r w:rsidRPr="00EE02C3">
              <w:rPr>
                <w:spacing w:val="1"/>
                <w:sz w:val="20"/>
                <w:szCs w:val="20"/>
              </w:rPr>
              <w:t xml:space="preserve"> </w:t>
            </w:r>
            <w:r w:rsidRPr="00EE02C3">
              <w:rPr>
                <w:sz w:val="20"/>
                <w:szCs w:val="20"/>
              </w:rPr>
              <w:t>system(s);</w:t>
            </w:r>
            <w:r w:rsidRPr="00EE02C3">
              <w:rPr>
                <w:spacing w:val="2"/>
                <w:sz w:val="20"/>
                <w:szCs w:val="20"/>
              </w:rPr>
              <w:t xml:space="preserve"> </w:t>
            </w:r>
            <w:r w:rsidRPr="00EE02C3">
              <w:rPr>
                <w:sz w:val="20"/>
                <w:szCs w:val="20"/>
              </w:rPr>
              <w:t>the</w:t>
            </w:r>
            <w:r w:rsidRPr="00EE02C3">
              <w:rPr>
                <w:spacing w:val="1"/>
                <w:sz w:val="20"/>
                <w:szCs w:val="20"/>
              </w:rPr>
              <w:t xml:space="preserve"> </w:t>
            </w:r>
            <w:r w:rsidRPr="00EE02C3">
              <w:rPr>
                <w:sz w:val="20"/>
                <w:szCs w:val="20"/>
              </w:rPr>
              <w:t>amount</w:t>
            </w:r>
            <w:r w:rsidRPr="00EE02C3">
              <w:rPr>
                <w:spacing w:val="1"/>
                <w:sz w:val="20"/>
                <w:szCs w:val="20"/>
              </w:rPr>
              <w:t xml:space="preserve"> </w:t>
            </w:r>
            <w:r w:rsidRPr="00EE02C3">
              <w:rPr>
                <w:sz w:val="20"/>
                <w:szCs w:val="20"/>
              </w:rPr>
              <w:t>of outside</w:t>
            </w:r>
            <w:r w:rsidRPr="00EE02C3">
              <w:rPr>
                <w:spacing w:val="-1"/>
                <w:sz w:val="20"/>
                <w:szCs w:val="20"/>
              </w:rPr>
              <w:t xml:space="preserve"> </w:t>
            </w:r>
            <w:r w:rsidRPr="00EE02C3">
              <w:rPr>
                <w:sz w:val="20"/>
                <w:szCs w:val="20"/>
              </w:rPr>
              <w:t>air</w:t>
            </w:r>
            <w:r w:rsidRPr="00EE02C3">
              <w:rPr>
                <w:spacing w:val="1"/>
                <w:sz w:val="20"/>
                <w:szCs w:val="20"/>
              </w:rPr>
              <w:t xml:space="preserve"> </w:t>
            </w:r>
            <w:r w:rsidRPr="00EE02C3">
              <w:rPr>
                <w:sz w:val="20"/>
                <w:szCs w:val="20"/>
              </w:rPr>
              <w:t>circulated</w:t>
            </w:r>
            <w:r w:rsidRPr="00EE02C3">
              <w:rPr>
                <w:spacing w:val="1"/>
                <w:sz w:val="20"/>
                <w:szCs w:val="20"/>
              </w:rPr>
              <w:t xml:space="preserve"> </w:t>
            </w:r>
            <w:r w:rsidRPr="00EE02C3">
              <w:rPr>
                <w:sz w:val="20"/>
                <w:szCs w:val="20"/>
              </w:rPr>
              <w:t>through</w:t>
            </w:r>
            <w:r w:rsidRPr="00EE02C3">
              <w:rPr>
                <w:spacing w:val="1"/>
                <w:sz w:val="20"/>
                <w:szCs w:val="20"/>
              </w:rPr>
              <w:t xml:space="preserve"> </w:t>
            </w:r>
            <w:r w:rsidRPr="00EE02C3">
              <w:rPr>
                <w:sz w:val="20"/>
                <w:szCs w:val="20"/>
              </w:rPr>
              <w:t>the</w:t>
            </w:r>
            <w:r w:rsidRPr="00EE02C3">
              <w:rPr>
                <w:spacing w:val="-1"/>
                <w:sz w:val="20"/>
                <w:szCs w:val="20"/>
              </w:rPr>
              <w:t xml:space="preserve"> </w:t>
            </w:r>
            <w:r w:rsidRPr="00EE02C3">
              <w:rPr>
                <w:sz w:val="20"/>
                <w:szCs w:val="20"/>
              </w:rPr>
              <w:t>system(s)</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the number</w:t>
            </w:r>
            <w:r w:rsidRPr="00EE02C3">
              <w:rPr>
                <w:spacing w:val="-1"/>
                <w:sz w:val="20"/>
                <w:szCs w:val="20"/>
              </w:rPr>
              <w:t xml:space="preserve"> </w:t>
            </w:r>
            <w:r w:rsidRPr="00EE02C3">
              <w:rPr>
                <w:sz w:val="20"/>
                <w:szCs w:val="20"/>
              </w:rPr>
              <w:t>of</w:t>
            </w:r>
            <w:r w:rsidRPr="00EE02C3">
              <w:rPr>
                <w:spacing w:val="1"/>
                <w:sz w:val="20"/>
                <w:szCs w:val="20"/>
              </w:rPr>
              <w:t xml:space="preserve"> </w:t>
            </w:r>
            <w:r w:rsidRPr="00EE02C3">
              <w:rPr>
                <w:sz w:val="20"/>
                <w:szCs w:val="20"/>
              </w:rPr>
              <w:t>air</w:t>
            </w:r>
            <w:r w:rsidRPr="00EE02C3">
              <w:rPr>
                <w:spacing w:val="1"/>
                <w:sz w:val="20"/>
                <w:szCs w:val="20"/>
              </w:rPr>
              <w:t xml:space="preserve"> </w:t>
            </w:r>
            <w:r w:rsidRPr="00EE02C3">
              <w:rPr>
                <w:sz w:val="20"/>
                <w:szCs w:val="20"/>
              </w:rPr>
              <w:t>changes</w:t>
            </w:r>
            <w:r w:rsidRPr="00EE02C3">
              <w:rPr>
                <w:spacing w:val="1"/>
                <w:sz w:val="20"/>
                <w:szCs w:val="20"/>
              </w:rPr>
              <w:t xml:space="preserve"> </w:t>
            </w:r>
            <w:r w:rsidRPr="00EE02C3">
              <w:rPr>
                <w:sz w:val="20"/>
                <w:szCs w:val="20"/>
              </w:rPr>
              <w:t>per</w:t>
            </w:r>
            <w:r w:rsidRPr="00EE02C3">
              <w:rPr>
                <w:spacing w:val="1"/>
                <w:sz w:val="20"/>
                <w:szCs w:val="20"/>
              </w:rPr>
              <w:t xml:space="preserve"> </w:t>
            </w:r>
            <w:r w:rsidRPr="00EE02C3">
              <w:rPr>
                <w:sz w:val="20"/>
                <w:szCs w:val="20"/>
              </w:rPr>
              <w:t>hour are maximized to the extent appropriate; air filters are rated Minimum Efficiency Reporting Value (MERV) 13 or higher, if</w:t>
            </w:r>
            <w:r w:rsidRPr="00EE02C3">
              <w:rPr>
                <w:spacing w:val="-47"/>
                <w:sz w:val="20"/>
                <w:szCs w:val="20"/>
              </w:rPr>
              <w:t xml:space="preserve"> </w:t>
            </w:r>
            <w:r w:rsidR="0010785A">
              <w:rPr>
                <w:spacing w:val="-47"/>
                <w:sz w:val="20"/>
                <w:szCs w:val="20"/>
              </w:rPr>
              <w:t xml:space="preserve">   </w:t>
            </w:r>
            <w:r w:rsidR="005F18F1">
              <w:rPr>
                <w:spacing w:val="-47"/>
                <w:sz w:val="20"/>
                <w:szCs w:val="20"/>
              </w:rPr>
              <w:t xml:space="preserve">     </w:t>
            </w:r>
          </w:p>
          <w:p w14:paraId="56678622" w14:textId="0DA9FF3E" w:rsidR="00F82C06" w:rsidRPr="00EE02C3" w:rsidRDefault="00F82C06" w:rsidP="001A3FBB">
            <w:pPr>
              <w:pStyle w:val="TableParagraph"/>
              <w:tabs>
                <w:tab w:val="left" w:pos="468"/>
              </w:tabs>
              <w:kinsoku w:val="0"/>
              <w:overflowPunct w:val="0"/>
              <w:spacing w:line="237" w:lineRule="auto"/>
              <w:ind w:left="101" w:right="108"/>
              <w:rPr>
                <w:sz w:val="20"/>
                <w:szCs w:val="20"/>
              </w:rPr>
            </w:pPr>
            <w:r w:rsidRPr="00EE02C3">
              <w:rPr>
                <w:sz w:val="20"/>
                <w:szCs w:val="20"/>
              </w:rPr>
              <w:t>compatible with the HVAC system(s); air filters are maintained and replaced as necessary; intake ports are cleaned, maintained,</w:t>
            </w:r>
            <w:r w:rsidRPr="00EE02C3">
              <w:rPr>
                <w:spacing w:val="1"/>
                <w:sz w:val="20"/>
                <w:szCs w:val="20"/>
              </w:rPr>
              <w:t xml:space="preserve"> </w:t>
            </w:r>
            <w:r w:rsidRPr="00EE02C3">
              <w:rPr>
                <w:sz w:val="20"/>
                <w:szCs w:val="20"/>
              </w:rPr>
              <w:t>and cleared of debris; and airborne infection isolation rooms (AIIRs) are maintained and operated in accordance with their</w:t>
            </w:r>
            <w:r w:rsidRPr="00EE02C3">
              <w:rPr>
                <w:spacing w:val="1"/>
                <w:sz w:val="20"/>
                <w:szCs w:val="20"/>
              </w:rPr>
              <w:t xml:space="preserve"> </w:t>
            </w:r>
            <w:r w:rsidRPr="00EE02C3">
              <w:rPr>
                <w:sz w:val="20"/>
                <w:szCs w:val="20"/>
              </w:rPr>
              <w:t>design</w:t>
            </w:r>
            <w:r w:rsidRPr="00EE02C3">
              <w:rPr>
                <w:spacing w:val="-1"/>
                <w:sz w:val="20"/>
                <w:szCs w:val="20"/>
              </w:rPr>
              <w:t xml:space="preserve"> </w:t>
            </w:r>
            <w:r w:rsidRPr="00EE02C3">
              <w:rPr>
                <w:sz w:val="20"/>
                <w:szCs w:val="20"/>
              </w:rPr>
              <w:t>and construction criteria.</w:t>
            </w:r>
          </w:p>
          <w:p w14:paraId="78E8C33C" w14:textId="77777777" w:rsidR="001A3FBB" w:rsidRPr="00EE02C3" w:rsidRDefault="001A3FBB" w:rsidP="001A3FBB">
            <w:pPr>
              <w:pStyle w:val="TableParagraph"/>
              <w:tabs>
                <w:tab w:val="left" w:pos="468"/>
              </w:tabs>
              <w:kinsoku w:val="0"/>
              <w:overflowPunct w:val="0"/>
              <w:spacing w:line="237" w:lineRule="auto"/>
              <w:ind w:left="101" w:right="108"/>
              <w:rPr>
                <w:sz w:val="20"/>
                <w:szCs w:val="20"/>
              </w:rPr>
            </w:pPr>
          </w:p>
          <w:p w14:paraId="5C91BAA4" w14:textId="36CBBF02" w:rsidR="00F82C06" w:rsidRDefault="00F82C06" w:rsidP="00EE02C3">
            <w:pPr>
              <w:pStyle w:val="TableParagraph"/>
              <w:numPr>
                <w:ilvl w:val="0"/>
                <w:numId w:val="57"/>
              </w:numPr>
              <w:tabs>
                <w:tab w:val="left" w:pos="468"/>
              </w:tabs>
              <w:kinsoku w:val="0"/>
              <w:overflowPunct w:val="0"/>
              <w:ind w:left="461"/>
              <w:rPr>
                <w:i/>
                <w:iCs/>
                <w:sz w:val="20"/>
                <w:szCs w:val="20"/>
              </w:rPr>
            </w:pPr>
            <w:r w:rsidRPr="00EE02C3">
              <w:rPr>
                <w:i/>
                <w:iCs/>
                <w:sz w:val="20"/>
                <w:szCs w:val="20"/>
              </w:rPr>
              <w:t>Does</w:t>
            </w:r>
            <w:r w:rsidRPr="00EE02C3">
              <w:rPr>
                <w:i/>
                <w:iCs/>
                <w:spacing w:val="-2"/>
                <w:sz w:val="20"/>
                <w:szCs w:val="20"/>
              </w:rPr>
              <w:t xml:space="preserve"> </w:t>
            </w:r>
            <w:r w:rsidRPr="00EE02C3">
              <w:rPr>
                <w:i/>
                <w:iCs/>
                <w:sz w:val="20"/>
                <w:szCs w:val="20"/>
              </w:rPr>
              <w:t>your</w:t>
            </w:r>
            <w:r w:rsidRPr="00EE02C3">
              <w:rPr>
                <w:i/>
                <w:iCs/>
                <w:spacing w:val="-1"/>
                <w:sz w:val="20"/>
                <w:szCs w:val="20"/>
              </w:rPr>
              <w:t xml:space="preserve"> </w:t>
            </w:r>
            <w:r w:rsidRPr="00EE02C3">
              <w:rPr>
                <w:i/>
                <w:iCs/>
                <w:sz w:val="20"/>
                <w:szCs w:val="20"/>
              </w:rPr>
              <w:t>workplace</w:t>
            </w:r>
            <w:r w:rsidRPr="00EE02C3">
              <w:rPr>
                <w:i/>
                <w:iCs/>
                <w:spacing w:val="-1"/>
                <w:sz w:val="20"/>
                <w:szCs w:val="20"/>
              </w:rPr>
              <w:t xml:space="preserve"> </w:t>
            </w:r>
            <w:r w:rsidRPr="00EE02C3">
              <w:rPr>
                <w:i/>
                <w:iCs/>
                <w:sz w:val="20"/>
                <w:szCs w:val="20"/>
              </w:rPr>
              <w:t>have</w:t>
            </w:r>
            <w:r w:rsidRPr="00EE02C3">
              <w:rPr>
                <w:i/>
                <w:iCs/>
                <w:spacing w:val="-1"/>
                <w:sz w:val="20"/>
                <w:szCs w:val="20"/>
              </w:rPr>
              <w:t xml:space="preserve"> </w:t>
            </w:r>
            <w:r w:rsidRPr="00EE02C3">
              <w:rPr>
                <w:i/>
                <w:iCs/>
                <w:sz w:val="20"/>
                <w:szCs w:val="20"/>
              </w:rPr>
              <w:t>a HVAC system that</w:t>
            </w:r>
            <w:r w:rsidRPr="00EE02C3">
              <w:rPr>
                <w:i/>
                <w:iCs/>
                <w:spacing w:val="-1"/>
                <w:sz w:val="20"/>
                <w:szCs w:val="20"/>
              </w:rPr>
              <w:t xml:space="preserve"> </w:t>
            </w:r>
            <w:r w:rsidRPr="00EE02C3">
              <w:rPr>
                <w:i/>
                <w:iCs/>
                <w:sz w:val="20"/>
                <w:szCs w:val="20"/>
              </w:rPr>
              <w:t>you</w:t>
            </w:r>
            <w:r w:rsidRPr="00EE02C3">
              <w:rPr>
                <w:i/>
                <w:iCs/>
                <w:spacing w:val="-1"/>
                <w:sz w:val="20"/>
                <w:szCs w:val="20"/>
              </w:rPr>
              <w:t xml:space="preserve"> </w:t>
            </w:r>
            <w:r w:rsidRPr="00EE02C3">
              <w:rPr>
                <w:i/>
                <w:iCs/>
                <w:sz w:val="20"/>
                <w:szCs w:val="20"/>
              </w:rPr>
              <w:t>own or</w:t>
            </w:r>
            <w:r w:rsidRPr="00EE02C3">
              <w:rPr>
                <w:i/>
                <w:iCs/>
                <w:spacing w:val="-2"/>
                <w:sz w:val="20"/>
                <w:szCs w:val="20"/>
              </w:rPr>
              <w:t xml:space="preserve"> </w:t>
            </w:r>
            <w:r w:rsidRPr="00EE02C3">
              <w:rPr>
                <w:i/>
                <w:iCs/>
                <w:sz w:val="20"/>
                <w:szCs w:val="20"/>
              </w:rPr>
              <w:t>control?</w:t>
            </w:r>
          </w:p>
          <w:p w14:paraId="416B7CC1" w14:textId="77777777" w:rsidR="005F18F1" w:rsidRPr="00EE02C3" w:rsidRDefault="005F18F1" w:rsidP="005F18F1">
            <w:pPr>
              <w:pStyle w:val="TableParagraph"/>
              <w:tabs>
                <w:tab w:val="left" w:pos="468"/>
              </w:tabs>
              <w:kinsoku w:val="0"/>
              <w:overflowPunct w:val="0"/>
              <w:ind w:left="461"/>
              <w:rPr>
                <w:i/>
                <w:iCs/>
                <w:sz w:val="20"/>
                <w:szCs w:val="20"/>
              </w:rPr>
            </w:pPr>
          </w:p>
          <w:p w14:paraId="57781E69" w14:textId="68D5BAAD" w:rsidR="00377076" w:rsidRPr="00EE02C3" w:rsidRDefault="00F82C06" w:rsidP="00EE02C3">
            <w:pPr>
              <w:pStyle w:val="TableParagraph"/>
              <w:numPr>
                <w:ilvl w:val="0"/>
                <w:numId w:val="57"/>
              </w:numPr>
              <w:tabs>
                <w:tab w:val="left" w:pos="468"/>
                <w:tab w:val="left" w:pos="2054"/>
              </w:tabs>
              <w:kinsoku w:val="0"/>
              <w:overflowPunct w:val="0"/>
              <w:spacing w:line="223" w:lineRule="auto"/>
              <w:ind w:left="461" w:right="687"/>
              <w:rPr>
                <w:i/>
                <w:iCs/>
                <w:color w:val="006FC0"/>
                <w:spacing w:val="-47"/>
                <w:sz w:val="20"/>
                <w:szCs w:val="20"/>
              </w:rPr>
            </w:pPr>
            <w:r w:rsidRPr="00EE02C3">
              <w:rPr>
                <w:i/>
                <w:iCs/>
                <w:sz w:val="20"/>
                <w:szCs w:val="20"/>
              </w:rPr>
              <w:t>Who</w:t>
            </w:r>
            <w:r w:rsidRPr="00EE02C3">
              <w:rPr>
                <w:i/>
                <w:iCs/>
                <w:spacing w:val="-1"/>
                <w:sz w:val="20"/>
                <w:szCs w:val="20"/>
              </w:rPr>
              <w:t xml:space="preserve"> </w:t>
            </w:r>
            <w:r w:rsidRPr="00EE02C3">
              <w:rPr>
                <w:i/>
                <w:iCs/>
                <w:sz w:val="20"/>
                <w:szCs w:val="20"/>
              </w:rPr>
              <w:t>is</w:t>
            </w:r>
            <w:r w:rsidRPr="00EE02C3">
              <w:rPr>
                <w:i/>
                <w:iCs/>
                <w:spacing w:val="-1"/>
                <w:sz w:val="20"/>
                <w:szCs w:val="20"/>
              </w:rPr>
              <w:t xml:space="preserve"> </w:t>
            </w:r>
            <w:r w:rsidRPr="00EE02C3">
              <w:rPr>
                <w:i/>
                <w:iCs/>
                <w:sz w:val="20"/>
                <w:szCs w:val="20"/>
              </w:rPr>
              <w:t>responsible for</w:t>
            </w:r>
            <w:r w:rsidRPr="00EE02C3">
              <w:rPr>
                <w:i/>
                <w:iCs/>
                <w:spacing w:val="-3"/>
                <w:sz w:val="20"/>
                <w:szCs w:val="20"/>
              </w:rPr>
              <w:t xml:space="preserve"> </w:t>
            </w:r>
            <w:r w:rsidRPr="00EE02C3">
              <w:rPr>
                <w:i/>
                <w:iCs/>
                <w:sz w:val="20"/>
                <w:szCs w:val="20"/>
              </w:rPr>
              <w:t>maintaining the</w:t>
            </w:r>
            <w:r w:rsidRPr="00EE02C3">
              <w:rPr>
                <w:i/>
                <w:iCs/>
                <w:spacing w:val="-2"/>
                <w:sz w:val="20"/>
                <w:szCs w:val="20"/>
              </w:rPr>
              <w:t xml:space="preserve"> </w:t>
            </w:r>
            <w:r w:rsidRPr="00EE02C3">
              <w:rPr>
                <w:i/>
                <w:iCs/>
                <w:sz w:val="20"/>
                <w:szCs w:val="20"/>
              </w:rPr>
              <w:t>HVAC system(s)</w:t>
            </w:r>
            <w:r w:rsidRPr="00EE02C3">
              <w:rPr>
                <w:i/>
                <w:iCs/>
                <w:spacing w:val="-2"/>
                <w:sz w:val="20"/>
                <w:szCs w:val="20"/>
              </w:rPr>
              <w:t xml:space="preserve"> </w:t>
            </w:r>
            <w:r w:rsidRPr="00EE02C3">
              <w:rPr>
                <w:i/>
                <w:iCs/>
                <w:sz w:val="20"/>
                <w:szCs w:val="20"/>
              </w:rPr>
              <w:t>and</w:t>
            </w:r>
            <w:r w:rsidRPr="00EE02C3">
              <w:rPr>
                <w:i/>
                <w:iCs/>
                <w:spacing w:val="-1"/>
                <w:sz w:val="20"/>
                <w:szCs w:val="20"/>
              </w:rPr>
              <w:t xml:space="preserve"> </w:t>
            </w:r>
            <w:r w:rsidRPr="00EE02C3">
              <w:rPr>
                <w:i/>
                <w:iCs/>
                <w:sz w:val="20"/>
                <w:szCs w:val="20"/>
              </w:rPr>
              <w:t>can certify</w:t>
            </w:r>
            <w:r w:rsidRPr="00EE02C3">
              <w:rPr>
                <w:i/>
                <w:iCs/>
                <w:spacing w:val="-1"/>
                <w:sz w:val="20"/>
                <w:szCs w:val="20"/>
              </w:rPr>
              <w:t xml:space="preserve"> </w:t>
            </w:r>
            <w:r w:rsidRPr="00EE02C3">
              <w:rPr>
                <w:i/>
                <w:iCs/>
                <w:sz w:val="20"/>
                <w:szCs w:val="20"/>
              </w:rPr>
              <w:t>that it</w:t>
            </w:r>
            <w:r w:rsidRPr="00EE02C3">
              <w:rPr>
                <w:i/>
                <w:iCs/>
                <w:spacing w:val="-1"/>
                <w:sz w:val="20"/>
                <w:szCs w:val="20"/>
              </w:rPr>
              <w:t xml:space="preserve"> </w:t>
            </w:r>
            <w:r w:rsidRPr="00EE02C3">
              <w:rPr>
                <w:i/>
                <w:iCs/>
                <w:sz w:val="20"/>
                <w:szCs w:val="20"/>
              </w:rPr>
              <w:t>is</w:t>
            </w:r>
            <w:r w:rsidRPr="00EE02C3">
              <w:rPr>
                <w:i/>
                <w:iCs/>
                <w:spacing w:val="-2"/>
                <w:sz w:val="20"/>
                <w:szCs w:val="20"/>
              </w:rPr>
              <w:t xml:space="preserve"> </w:t>
            </w:r>
            <w:r w:rsidRPr="00EE02C3">
              <w:rPr>
                <w:i/>
                <w:iCs/>
                <w:sz w:val="20"/>
                <w:szCs w:val="20"/>
              </w:rPr>
              <w:t>operating</w:t>
            </w:r>
            <w:r w:rsidRPr="00EE02C3">
              <w:rPr>
                <w:i/>
                <w:iCs/>
                <w:spacing w:val="-1"/>
                <w:sz w:val="20"/>
                <w:szCs w:val="20"/>
              </w:rPr>
              <w:t xml:space="preserve"> </w:t>
            </w:r>
            <w:r w:rsidRPr="00EE02C3">
              <w:rPr>
                <w:i/>
                <w:iCs/>
                <w:sz w:val="20"/>
                <w:szCs w:val="20"/>
              </w:rPr>
              <w:t>in</w:t>
            </w:r>
            <w:r w:rsidRPr="00EE02C3">
              <w:rPr>
                <w:i/>
                <w:iCs/>
                <w:spacing w:val="-2"/>
                <w:sz w:val="20"/>
                <w:szCs w:val="20"/>
              </w:rPr>
              <w:t xml:space="preserve"> </w:t>
            </w:r>
            <w:r w:rsidRPr="00EE02C3">
              <w:rPr>
                <w:i/>
                <w:iCs/>
                <w:sz w:val="20"/>
                <w:szCs w:val="20"/>
              </w:rPr>
              <w:t>accordance</w:t>
            </w:r>
            <w:r w:rsidRPr="00EE02C3">
              <w:rPr>
                <w:i/>
                <w:iCs/>
                <w:spacing w:val="-1"/>
                <w:sz w:val="20"/>
                <w:szCs w:val="20"/>
              </w:rPr>
              <w:t xml:space="preserve"> </w:t>
            </w:r>
            <w:r w:rsidRPr="00EE02C3">
              <w:rPr>
                <w:i/>
                <w:iCs/>
                <w:sz w:val="20"/>
                <w:szCs w:val="20"/>
              </w:rPr>
              <w:t>with</w:t>
            </w:r>
            <w:r w:rsidRPr="00EE02C3">
              <w:rPr>
                <w:i/>
                <w:iCs/>
                <w:spacing w:val="-2"/>
                <w:sz w:val="20"/>
                <w:szCs w:val="20"/>
              </w:rPr>
              <w:t xml:space="preserve"> </w:t>
            </w:r>
            <w:r w:rsidRPr="00EE02C3">
              <w:rPr>
                <w:i/>
                <w:iCs/>
                <w:sz w:val="20"/>
                <w:szCs w:val="20"/>
              </w:rPr>
              <w:t>the</w:t>
            </w:r>
            <w:r w:rsidRPr="00EE02C3">
              <w:rPr>
                <w:i/>
                <w:iCs/>
                <w:spacing w:val="-47"/>
                <w:sz w:val="20"/>
                <w:szCs w:val="20"/>
              </w:rPr>
              <w:t xml:space="preserve"> </w:t>
            </w:r>
            <w:r w:rsidRPr="00EE02C3">
              <w:rPr>
                <w:i/>
                <w:iCs/>
                <w:sz w:val="20"/>
                <w:szCs w:val="20"/>
              </w:rPr>
              <w:t>ventilation provisions</w:t>
            </w:r>
            <w:r w:rsidRPr="00EE02C3">
              <w:rPr>
                <w:i/>
                <w:iCs/>
                <w:spacing w:val="-2"/>
                <w:sz w:val="20"/>
                <w:szCs w:val="20"/>
              </w:rPr>
              <w:t xml:space="preserve"> </w:t>
            </w:r>
            <w:r w:rsidRPr="00EE02C3">
              <w:rPr>
                <w:i/>
                <w:iCs/>
                <w:sz w:val="20"/>
                <w:szCs w:val="20"/>
              </w:rPr>
              <w:t>of the</w:t>
            </w:r>
            <w:r w:rsidRPr="00EE02C3">
              <w:rPr>
                <w:i/>
                <w:iCs/>
                <w:spacing w:val="-2"/>
                <w:sz w:val="20"/>
                <w:szCs w:val="20"/>
              </w:rPr>
              <w:t xml:space="preserve"> </w:t>
            </w:r>
            <w:r w:rsidRPr="00EE02C3">
              <w:rPr>
                <w:i/>
                <w:iCs/>
                <w:sz w:val="20"/>
                <w:szCs w:val="20"/>
              </w:rPr>
              <w:t>OSHA</w:t>
            </w:r>
            <w:r w:rsidRPr="00EE02C3">
              <w:rPr>
                <w:i/>
                <w:iCs/>
                <w:spacing w:val="-1"/>
                <w:sz w:val="20"/>
                <w:szCs w:val="20"/>
              </w:rPr>
              <w:t xml:space="preserve"> </w:t>
            </w:r>
            <w:r w:rsidRPr="00EE02C3">
              <w:rPr>
                <w:i/>
                <w:iCs/>
                <w:sz w:val="20"/>
                <w:szCs w:val="20"/>
              </w:rPr>
              <w:t>COVID-19 ETS?</w:t>
            </w:r>
            <w:r w:rsidR="00DD7DC6" w:rsidRPr="00EE02C3">
              <w:rPr>
                <w:sz w:val="20"/>
                <w:szCs w:val="20"/>
              </w:rPr>
              <w:t xml:space="preserve"> </w:t>
            </w:r>
            <w:r w:rsidRPr="00EE02C3">
              <w:rPr>
                <w:i/>
                <w:iCs/>
                <w:color w:val="006FC0"/>
                <w:sz w:val="20"/>
                <w:szCs w:val="20"/>
              </w:rPr>
              <w:t>(e.g., Maintenance staff, HVAC service contractor)</w:t>
            </w:r>
            <w:r w:rsidRPr="00EE02C3">
              <w:rPr>
                <w:i/>
                <w:iCs/>
                <w:color w:val="006FC0"/>
                <w:spacing w:val="-47"/>
                <w:sz w:val="20"/>
                <w:szCs w:val="20"/>
              </w:rPr>
              <w:t xml:space="preserve"> </w:t>
            </w:r>
            <w:r w:rsidR="00377076" w:rsidRPr="00EE02C3">
              <w:rPr>
                <w:i/>
                <w:iCs/>
                <w:color w:val="006FC0"/>
                <w:spacing w:val="-47"/>
                <w:sz w:val="20"/>
                <w:szCs w:val="20"/>
              </w:rPr>
              <w:t xml:space="preserve">     </w:t>
            </w:r>
          </w:p>
          <w:p w14:paraId="4ADF65D9" w14:textId="25D0D495" w:rsidR="00377076" w:rsidRPr="00EE02C3" w:rsidRDefault="00F82C06" w:rsidP="00377076">
            <w:pPr>
              <w:pStyle w:val="Title"/>
              <w:tabs>
                <w:tab w:val="left" w:pos="2054"/>
              </w:tabs>
              <w:kinsoku w:val="0"/>
              <w:overflowPunct w:val="0"/>
              <w:jc w:val="left"/>
              <w:rPr>
                <w:rFonts w:ascii="Calibri" w:hAnsi="Calibri" w:cs="Calibri"/>
                <w:color w:val="000000"/>
              </w:rPr>
            </w:pPr>
            <w:r w:rsidRPr="00EE02C3">
              <w:rPr>
                <w:rFonts w:ascii="Calibri" w:hAnsi="Calibri" w:cs="Calibri"/>
                <w:i/>
                <w:iCs/>
                <w:color w:val="000000"/>
                <w:sz w:val="20"/>
                <w:szCs w:val="20"/>
                <w:u w:val="single"/>
              </w:rPr>
              <w:t>Name/Contact</w:t>
            </w:r>
            <w:r w:rsidRPr="00EE02C3">
              <w:rPr>
                <w:rFonts w:ascii="Calibri" w:hAnsi="Calibri" w:cs="Calibri"/>
                <w:i/>
                <w:iCs/>
                <w:color w:val="000000"/>
                <w:spacing w:val="-3"/>
                <w:sz w:val="20"/>
                <w:szCs w:val="20"/>
                <w:u w:val="single"/>
              </w:rPr>
              <w:t xml:space="preserve"> </w:t>
            </w:r>
            <w:r w:rsidRPr="00EE02C3">
              <w:rPr>
                <w:rFonts w:ascii="Calibri" w:hAnsi="Calibri" w:cs="Calibri"/>
                <w:i/>
                <w:iCs/>
                <w:color w:val="000000"/>
                <w:sz w:val="20"/>
                <w:szCs w:val="20"/>
                <w:u w:val="single"/>
              </w:rPr>
              <w:t>Information</w:t>
            </w:r>
          </w:p>
          <w:p w14:paraId="101683C1" w14:textId="775314B0" w:rsidR="00F82C06" w:rsidRPr="00EE02C3" w:rsidRDefault="00F82C06" w:rsidP="00EE1B78">
            <w:pPr>
              <w:pStyle w:val="TableParagraph"/>
              <w:kinsoku w:val="0"/>
              <w:overflowPunct w:val="0"/>
              <w:spacing w:before="1" w:line="480" w:lineRule="auto"/>
              <w:ind w:left="448" w:right="6265" w:firstLine="50"/>
              <w:rPr>
                <w:i/>
                <w:iCs/>
                <w:color w:val="000000"/>
                <w:sz w:val="20"/>
                <w:szCs w:val="20"/>
              </w:rPr>
            </w:pPr>
          </w:p>
        </w:tc>
      </w:tr>
      <w:tr w:rsidR="00F82C06" w:rsidRPr="00EE02C3" w14:paraId="3CEBB9E0" w14:textId="77777777" w:rsidTr="00EE1B78">
        <w:trPr>
          <w:trHeight w:val="377"/>
        </w:trPr>
        <w:tc>
          <w:tcPr>
            <w:tcW w:w="7182" w:type="dxa"/>
            <w:tcBorders>
              <w:top w:val="single" w:sz="4" w:space="0" w:color="000000"/>
              <w:left w:val="single" w:sz="4" w:space="0" w:color="000000"/>
              <w:bottom w:val="single" w:sz="4" w:space="0" w:color="000000"/>
              <w:right w:val="single" w:sz="4" w:space="0" w:color="000000"/>
            </w:tcBorders>
          </w:tcPr>
          <w:p w14:paraId="2514C6F6"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Have</w:t>
            </w:r>
            <w:r w:rsidRPr="00EE02C3">
              <w:rPr>
                <w:b/>
                <w:bCs/>
                <w:spacing w:val="-2"/>
                <w:sz w:val="20"/>
                <w:szCs w:val="20"/>
              </w:rPr>
              <w:t xml:space="preserve"> </w:t>
            </w:r>
            <w:r w:rsidRPr="00EE02C3">
              <w:rPr>
                <w:b/>
                <w:bCs/>
                <w:sz w:val="20"/>
                <w:szCs w:val="20"/>
              </w:rPr>
              <w:t>you</w:t>
            </w:r>
            <w:r w:rsidRPr="00EE02C3">
              <w:rPr>
                <w:b/>
                <w:bCs/>
                <w:spacing w:val="-1"/>
                <w:sz w:val="20"/>
                <w:szCs w:val="20"/>
              </w:rPr>
              <w:t xml:space="preserve"> </w:t>
            </w:r>
            <w:r w:rsidRPr="00EE02C3">
              <w:rPr>
                <w:b/>
                <w:bCs/>
                <w:sz w:val="20"/>
                <w:szCs w:val="20"/>
              </w:rPr>
              <w:t>taken</w:t>
            </w:r>
            <w:r w:rsidRPr="00EE02C3">
              <w:rPr>
                <w:b/>
                <w:bCs/>
                <w:spacing w:val="-1"/>
                <w:sz w:val="20"/>
                <w:szCs w:val="20"/>
              </w:rPr>
              <w:t xml:space="preserve"> </w:t>
            </w:r>
            <w:r w:rsidRPr="00EE02C3">
              <w:rPr>
                <w:b/>
                <w:bCs/>
                <w:sz w:val="20"/>
                <w:szCs w:val="20"/>
              </w:rPr>
              <w:t>these measures</w:t>
            </w:r>
            <w:r w:rsidRPr="00EE02C3">
              <w:rPr>
                <w:b/>
                <w:bCs/>
                <w:spacing w:val="-1"/>
                <w:sz w:val="20"/>
                <w:szCs w:val="20"/>
              </w:rPr>
              <w:t xml:space="preserve"> </w:t>
            </w:r>
            <w:r w:rsidRPr="00EE02C3">
              <w:rPr>
                <w:b/>
                <w:bCs/>
                <w:sz w:val="20"/>
                <w:szCs w:val="20"/>
              </w:rPr>
              <w:t>where/when possible?</w:t>
            </w:r>
          </w:p>
        </w:tc>
        <w:tc>
          <w:tcPr>
            <w:tcW w:w="610" w:type="dxa"/>
            <w:tcBorders>
              <w:top w:val="single" w:sz="4" w:space="0" w:color="000000"/>
              <w:left w:val="single" w:sz="4" w:space="0" w:color="000000"/>
              <w:bottom w:val="single" w:sz="4" w:space="0" w:color="000000"/>
              <w:right w:val="single" w:sz="4" w:space="0" w:color="000000"/>
            </w:tcBorders>
          </w:tcPr>
          <w:p w14:paraId="29218058" w14:textId="77777777" w:rsidR="00F82C06" w:rsidRPr="00EE02C3" w:rsidRDefault="00F82C06" w:rsidP="00EE1B78">
            <w:pPr>
              <w:pStyle w:val="TableParagraph"/>
              <w:kinsoku w:val="0"/>
              <w:overflowPunct w:val="0"/>
              <w:ind w:left="87" w:right="83"/>
              <w:jc w:val="center"/>
              <w:rPr>
                <w:b/>
                <w:bCs/>
                <w:sz w:val="20"/>
                <w:szCs w:val="20"/>
              </w:rPr>
            </w:pPr>
            <w:r w:rsidRPr="00EE02C3">
              <w:rPr>
                <w:b/>
                <w:bCs/>
                <w:sz w:val="20"/>
                <w:szCs w:val="20"/>
              </w:rPr>
              <w:t>YES</w:t>
            </w:r>
          </w:p>
        </w:tc>
        <w:tc>
          <w:tcPr>
            <w:tcW w:w="576" w:type="dxa"/>
            <w:tcBorders>
              <w:top w:val="single" w:sz="4" w:space="0" w:color="000000"/>
              <w:left w:val="single" w:sz="4" w:space="0" w:color="000000"/>
              <w:bottom w:val="single" w:sz="4" w:space="0" w:color="000000"/>
              <w:right w:val="single" w:sz="4" w:space="0" w:color="000000"/>
            </w:tcBorders>
          </w:tcPr>
          <w:p w14:paraId="0545738F" w14:textId="77777777" w:rsidR="00F82C06" w:rsidRPr="00EE02C3" w:rsidRDefault="00F82C06" w:rsidP="00EE1B78">
            <w:pPr>
              <w:pStyle w:val="TableParagraph"/>
              <w:kinsoku w:val="0"/>
              <w:overflowPunct w:val="0"/>
              <w:ind w:left="89" w:right="137"/>
              <w:jc w:val="center"/>
              <w:rPr>
                <w:b/>
                <w:bCs/>
                <w:sz w:val="20"/>
                <w:szCs w:val="20"/>
              </w:rPr>
            </w:pPr>
            <w:r w:rsidRPr="00EE02C3">
              <w:rPr>
                <w:b/>
                <w:bCs/>
                <w:sz w:val="20"/>
                <w:szCs w:val="20"/>
              </w:rPr>
              <w:t>NO</w:t>
            </w:r>
          </w:p>
        </w:tc>
        <w:tc>
          <w:tcPr>
            <w:tcW w:w="2519" w:type="dxa"/>
            <w:tcBorders>
              <w:top w:val="single" w:sz="4" w:space="0" w:color="000000"/>
              <w:left w:val="single" w:sz="4" w:space="0" w:color="000000"/>
              <w:bottom w:val="single" w:sz="4" w:space="0" w:color="000000"/>
              <w:right w:val="single" w:sz="4" w:space="0" w:color="000000"/>
            </w:tcBorders>
          </w:tcPr>
          <w:p w14:paraId="546EE248" w14:textId="77777777" w:rsidR="00F82C06" w:rsidRPr="00EE02C3" w:rsidRDefault="00F82C06" w:rsidP="00EE1B78">
            <w:pPr>
              <w:pStyle w:val="TableParagraph"/>
              <w:kinsoku w:val="0"/>
              <w:overflowPunct w:val="0"/>
              <w:ind w:left="106"/>
              <w:rPr>
                <w:b/>
                <w:bCs/>
                <w:sz w:val="20"/>
                <w:szCs w:val="20"/>
              </w:rPr>
            </w:pPr>
            <w:r w:rsidRPr="00EE02C3">
              <w:rPr>
                <w:b/>
                <w:bCs/>
                <w:sz w:val="20"/>
                <w:szCs w:val="20"/>
              </w:rPr>
              <w:t>Follow-up</w:t>
            </w:r>
            <w:r w:rsidRPr="00EE02C3">
              <w:rPr>
                <w:b/>
                <w:bCs/>
                <w:spacing w:val="-2"/>
                <w:sz w:val="20"/>
                <w:szCs w:val="20"/>
              </w:rPr>
              <w:t xml:space="preserve"> </w:t>
            </w:r>
            <w:r w:rsidRPr="00EE02C3">
              <w:rPr>
                <w:b/>
                <w:bCs/>
                <w:sz w:val="20"/>
                <w:szCs w:val="20"/>
              </w:rPr>
              <w:t>Action</w:t>
            </w:r>
          </w:p>
        </w:tc>
      </w:tr>
      <w:tr w:rsidR="00F82C06" w:rsidRPr="00EE02C3" w14:paraId="4F0D2D6C" w14:textId="77777777" w:rsidTr="00EE1B78">
        <w:trPr>
          <w:trHeight w:val="547"/>
        </w:trPr>
        <w:tc>
          <w:tcPr>
            <w:tcW w:w="7182" w:type="dxa"/>
            <w:tcBorders>
              <w:top w:val="single" w:sz="4" w:space="0" w:color="000000"/>
              <w:left w:val="single" w:sz="4" w:space="0" w:color="000000"/>
              <w:bottom w:val="single" w:sz="4" w:space="0" w:color="000000"/>
              <w:right w:val="single" w:sz="4" w:space="0" w:color="000000"/>
            </w:tcBorders>
          </w:tcPr>
          <w:p w14:paraId="3A46986C" w14:textId="4E63D93C" w:rsidR="00F82C06" w:rsidRPr="00EE02C3" w:rsidRDefault="00F82C06" w:rsidP="00DD7DC6">
            <w:pPr>
              <w:pStyle w:val="TableParagraph"/>
              <w:kinsoku w:val="0"/>
              <w:overflowPunct w:val="0"/>
              <w:spacing w:before="9" w:line="223" w:lineRule="auto"/>
              <w:ind w:left="45" w:right="197"/>
              <w:rPr>
                <w:sz w:val="20"/>
                <w:szCs w:val="20"/>
              </w:rPr>
            </w:pPr>
            <w:r w:rsidRPr="00EE02C3">
              <w:rPr>
                <w:sz w:val="20"/>
                <w:szCs w:val="20"/>
              </w:rPr>
              <w:t>Is</w:t>
            </w:r>
            <w:r w:rsidRPr="00EE02C3">
              <w:rPr>
                <w:spacing w:val="-1"/>
                <w:sz w:val="20"/>
                <w:szCs w:val="20"/>
              </w:rPr>
              <w:t xml:space="preserve"> </w:t>
            </w:r>
            <w:r w:rsidRPr="00EE02C3">
              <w:rPr>
                <w:sz w:val="20"/>
                <w:szCs w:val="20"/>
              </w:rPr>
              <w:t>the</w:t>
            </w:r>
            <w:r w:rsidRPr="00EE02C3">
              <w:rPr>
                <w:spacing w:val="-2"/>
                <w:sz w:val="20"/>
                <w:szCs w:val="20"/>
              </w:rPr>
              <w:t xml:space="preserve"> </w:t>
            </w:r>
            <w:r w:rsidRPr="00EE02C3">
              <w:rPr>
                <w:sz w:val="20"/>
                <w:szCs w:val="20"/>
              </w:rPr>
              <w:t>HVAC system</w:t>
            </w:r>
            <w:r w:rsidRPr="00EE02C3">
              <w:rPr>
                <w:spacing w:val="-4"/>
                <w:sz w:val="20"/>
                <w:szCs w:val="20"/>
              </w:rPr>
              <w:t xml:space="preserve"> </w:t>
            </w:r>
            <w:r w:rsidRPr="00EE02C3">
              <w:rPr>
                <w:sz w:val="20"/>
                <w:szCs w:val="20"/>
              </w:rPr>
              <w:t>being</w:t>
            </w:r>
            <w:r w:rsidRPr="00EE02C3">
              <w:rPr>
                <w:spacing w:val="1"/>
                <w:sz w:val="20"/>
                <w:szCs w:val="20"/>
              </w:rPr>
              <w:t xml:space="preserve"> </w:t>
            </w:r>
            <w:r w:rsidRPr="00EE02C3">
              <w:rPr>
                <w:sz w:val="20"/>
                <w:szCs w:val="20"/>
              </w:rPr>
              <w:t>checked, inspected,</w:t>
            </w:r>
            <w:r w:rsidRPr="00EE02C3">
              <w:rPr>
                <w:spacing w:val="-1"/>
                <w:sz w:val="20"/>
                <w:szCs w:val="20"/>
              </w:rPr>
              <w:t xml:space="preserve"> </w:t>
            </w:r>
            <w:r w:rsidRPr="00EE02C3">
              <w:rPr>
                <w:sz w:val="20"/>
                <w:szCs w:val="20"/>
              </w:rPr>
              <w:t>cleaned, and</w:t>
            </w:r>
            <w:r w:rsidRPr="00EE02C3">
              <w:rPr>
                <w:spacing w:val="-2"/>
                <w:sz w:val="20"/>
                <w:szCs w:val="20"/>
              </w:rPr>
              <w:t xml:space="preserve"> </w:t>
            </w:r>
            <w:r w:rsidRPr="00EE02C3">
              <w:rPr>
                <w:sz w:val="20"/>
                <w:szCs w:val="20"/>
              </w:rPr>
              <w:t>maintained</w:t>
            </w:r>
            <w:r w:rsidRPr="00EE02C3">
              <w:rPr>
                <w:spacing w:val="-1"/>
                <w:sz w:val="20"/>
                <w:szCs w:val="20"/>
              </w:rPr>
              <w:t xml:space="preserve"> </w:t>
            </w:r>
            <w:r w:rsidRPr="00EE02C3">
              <w:rPr>
                <w:sz w:val="20"/>
                <w:szCs w:val="20"/>
              </w:rPr>
              <w:t>on</w:t>
            </w:r>
            <w:r w:rsidRPr="00EE02C3">
              <w:rPr>
                <w:spacing w:val="-2"/>
                <w:sz w:val="20"/>
                <w:szCs w:val="20"/>
              </w:rPr>
              <w:t xml:space="preserve"> </w:t>
            </w:r>
            <w:proofErr w:type="gramStart"/>
            <w:r w:rsidRPr="00EE02C3">
              <w:rPr>
                <w:sz w:val="20"/>
                <w:szCs w:val="20"/>
              </w:rPr>
              <w:t>a</w:t>
            </w:r>
            <w:r w:rsidR="005F18F1">
              <w:rPr>
                <w:sz w:val="20"/>
                <w:szCs w:val="20"/>
              </w:rPr>
              <w:t xml:space="preserve"> </w:t>
            </w:r>
            <w:r w:rsidRPr="00EE02C3">
              <w:rPr>
                <w:spacing w:val="-47"/>
                <w:sz w:val="20"/>
                <w:szCs w:val="20"/>
              </w:rPr>
              <w:t xml:space="preserve"> </w:t>
            </w:r>
            <w:r w:rsidRPr="00EE02C3">
              <w:rPr>
                <w:sz w:val="20"/>
                <w:szCs w:val="20"/>
              </w:rPr>
              <w:t>regularly</w:t>
            </w:r>
            <w:proofErr w:type="gramEnd"/>
            <w:r w:rsidRPr="00EE02C3">
              <w:rPr>
                <w:spacing w:val="-2"/>
                <w:sz w:val="20"/>
                <w:szCs w:val="20"/>
              </w:rPr>
              <w:t xml:space="preserve"> </w:t>
            </w:r>
            <w:r w:rsidRPr="00EE02C3">
              <w:rPr>
                <w:sz w:val="20"/>
                <w:szCs w:val="20"/>
              </w:rPr>
              <w:t>scheduled basis?</w:t>
            </w:r>
          </w:p>
        </w:tc>
        <w:tc>
          <w:tcPr>
            <w:tcW w:w="610" w:type="dxa"/>
            <w:tcBorders>
              <w:top w:val="single" w:sz="4" w:space="0" w:color="000000"/>
              <w:left w:val="single" w:sz="4" w:space="0" w:color="000000"/>
              <w:bottom w:val="single" w:sz="4" w:space="0" w:color="000000"/>
              <w:right w:val="single" w:sz="4" w:space="0" w:color="000000"/>
            </w:tcBorders>
          </w:tcPr>
          <w:p w14:paraId="41523D1A" w14:textId="77777777" w:rsidR="00F82C06" w:rsidRPr="00EE02C3" w:rsidRDefault="00F82C06" w:rsidP="00EE1B78">
            <w:pPr>
              <w:pStyle w:val="TableParagraph"/>
              <w:kinsoku w:val="0"/>
              <w:overflowPunct w:val="0"/>
              <w:spacing w:after="1"/>
              <w:rPr>
                <w:b/>
                <w:bCs/>
                <w:sz w:val="13"/>
                <w:szCs w:val="13"/>
              </w:rPr>
            </w:pPr>
          </w:p>
          <w:p w14:paraId="0AFEEE6F" w14:textId="6B762C7E"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61F73B4E" wp14:editId="2D5D32E4">
                  <wp:extent cx="161925" cy="16192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710DBF95" w14:textId="77777777" w:rsidR="00F82C06" w:rsidRPr="00EE02C3" w:rsidRDefault="00F82C06" w:rsidP="00EE1B78">
            <w:pPr>
              <w:pStyle w:val="TableParagraph"/>
              <w:kinsoku w:val="0"/>
              <w:overflowPunct w:val="0"/>
              <w:spacing w:after="1"/>
              <w:rPr>
                <w:b/>
                <w:bCs/>
                <w:sz w:val="13"/>
                <w:szCs w:val="13"/>
              </w:rPr>
            </w:pPr>
          </w:p>
          <w:p w14:paraId="377BBE3A" w14:textId="4AC9311E"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64AB0B9B" wp14:editId="0F18F059">
                  <wp:extent cx="161925" cy="1619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213D7DBB" w14:textId="77777777" w:rsidR="00F82C06" w:rsidRPr="00EE02C3" w:rsidRDefault="00F82C06" w:rsidP="00EE1B78">
            <w:pPr>
              <w:pStyle w:val="TableParagraph"/>
              <w:kinsoku w:val="0"/>
              <w:overflowPunct w:val="0"/>
              <w:rPr>
                <w:sz w:val="20"/>
                <w:szCs w:val="20"/>
              </w:rPr>
            </w:pPr>
          </w:p>
        </w:tc>
      </w:tr>
      <w:tr w:rsidR="00F82C06" w:rsidRPr="00EE02C3" w14:paraId="0322B2B8" w14:textId="77777777" w:rsidTr="00EE1B78">
        <w:trPr>
          <w:trHeight w:val="556"/>
        </w:trPr>
        <w:tc>
          <w:tcPr>
            <w:tcW w:w="7182" w:type="dxa"/>
            <w:tcBorders>
              <w:top w:val="single" w:sz="4" w:space="0" w:color="000000"/>
              <w:left w:val="single" w:sz="4" w:space="0" w:color="000000"/>
              <w:bottom w:val="single" w:sz="4" w:space="0" w:color="000000"/>
              <w:right w:val="single" w:sz="4" w:space="0" w:color="000000"/>
            </w:tcBorders>
          </w:tcPr>
          <w:p w14:paraId="0C988ED9" w14:textId="77777777" w:rsidR="00DD7DC6" w:rsidRPr="00EE02C3" w:rsidRDefault="00F82C06" w:rsidP="00DD7DC6">
            <w:pPr>
              <w:pStyle w:val="TableParagraph"/>
              <w:kinsoku w:val="0"/>
              <w:overflowPunct w:val="0"/>
              <w:spacing w:before="9" w:line="223" w:lineRule="auto"/>
              <w:ind w:left="45" w:right="230"/>
              <w:rPr>
                <w:sz w:val="20"/>
                <w:szCs w:val="20"/>
              </w:rPr>
            </w:pPr>
            <w:r w:rsidRPr="00EE02C3">
              <w:rPr>
                <w:sz w:val="20"/>
                <w:szCs w:val="20"/>
              </w:rPr>
              <w:t xml:space="preserve">Is the HVAC system being used in accordance with the </w:t>
            </w:r>
            <w:proofErr w:type="gramStart"/>
            <w:r w:rsidRPr="00EE02C3">
              <w:rPr>
                <w:sz w:val="20"/>
                <w:szCs w:val="20"/>
              </w:rPr>
              <w:t>HVAC</w:t>
            </w:r>
            <w:proofErr w:type="gramEnd"/>
          </w:p>
          <w:p w14:paraId="479474CE" w14:textId="7A7F9C35" w:rsidR="00F82C06" w:rsidRPr="00EE02C3" w:rsidRDefault="00F82C06" w:rsidP="00DD7DC6">
            <w:pPr>
              <w:pStyle w:val="TableParagraph"/>
              <w:kinsoku w:val="0"/>
              <w:overflowPunct w:val="0"/>
              <w:spacing w:before="9" w:line="223" w:lineRule="auto"/>
              <w:ind w:left="45" w:right="230"/>
              <w:rPr>
                <w:sz w:val="20"/>
                <w:szCs w:val="20"/>
              </w:rPr>
            </w:pPr>
            <w:r w:rsidRPr="00EE02C3">
              <w:rPr>
                <w:spacing w:val="-48"/>
                <w:sz w:val="20"/>
                <w:szCs w:val="20"/>
              </w:rPr>
              <w:t xml:space="preserve"> </w:t>
            </w:r>
            <w:r w:rsidR="00DD7DC6" w:rsidRPr="00EE02C3">
              <w:rPr>
                <w:spacing w:val="-48"/>
                <w:sz w:val="20"/>
                <w:szCs w:val="20"/>
              </w:rPr>
              <w:t xml:space="preserve"> </w:t>
            </w:r>
            <w:r w:rsidRPr="00EE02C3">
              <w:rPr>
                <w:sz w:val="20"/>
                <w:szCs w:val="20"/>
              </w:rPr>
              <w:t>manufacturer’s</w:t>
            </w:r>
            <w:r w:rsidRPr="00EE02C3">
              <w:rPr>
                <w:spacing w:val="-1"/>
                <w:sz w:val="20"/>
                <w:szCs w:val="20"/>
              </w:rPr>
              <w:t xml:space="preserve"> </w:t>
            </w:r>
            <w:r w:rsidRPr="00EE02C3">
              <w:rPr>
                <w:sz w:val="20"/>
                <w:szCs w:val="20"/>
              </w:rPr>
              <w:t>instructions</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design</w:t>
            </w:r>
            <w:r w:rsidRPr="00EE02C3">
              <w:rPr>
                <w:spacing w:val="-1"/>
                <w:sz w:val="20"/>
                <w:szCs w:val="20"/>
              </w:rPr>
              <w:t xml:space="preserve"> </w:t>
            </w:r>
            <w:r w:rsidRPr="00EE02C3">
              <w:rPr>
                <w:sz w:val="20"/>
                <w:szCs w:val="20"/>
              </w:rPr>
              <w:t>specifications?</w:t>
            </w:r>
          </w:p>
        </w:tc>
        <w:tc>
          <w:tcPr>
            <w:tcW w:w="610" w:type="dxa"/>
            <w:tcBorders>
              <w:top w:val="single" w:sz="4" w:space="0" w:color="000000"/>
              <w:left w:val="single" w:sz="4" w:space="0" w:color="000000"/>
              <w:bottom w:val="single" w:sz="4" w:space="0" w:color="000000"/>
              <w:right w:val="single" w:sz="4" w:space="0" w:color="000000"/>
            </w:tcBorders>
          </w:tcPr>
          <w:p w14:paraId="2551E43F" w14:textId="77777777" w:rsidR="00F82C06" w:rsidRPr="00EE02C3" w:rsidRDefault="00F82C06" w:rsidP="00EE1B78">
            <w:pPr>
              <w:pStyle w:val="TableParagraph"/>
              <w:kinsoku w:val="0"/>
              <w:overflowPunct w:val="0"/>
              <w:spacing w:before="6"/>
              <w:rPr>
                <w:b/>
                <w:bCs/>
                <w:sz w:val="13"/>
                <w:szCs w:val="13"/>
              </w:rPr>
            </w:pPr>
          </w:p>
          <w:p w14:paraId="51ADFD75" w14:textId="335A1806"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10E92535" wp14:editId="1C98F776">
                  <wp:extent cx="161925" cy="161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1AE150AA" w14:textId="77777777" w:rsidR="00F82C06" w:rsidRPr="00EE02C3" w:rsidRDefault="00F82C06" w:rsidP="00EE1B78">
            <w:pPr>
              <w:pStyle w:val="TableParagraph"/>
              <w:kinsoku w:val="0"/>
              <w:overflowPunct w:val="0"/>
              <w:spacing w:before="6"/>
              <w:rPr>
                <w:b/>
                <w:bCs/>
                <w:sz w:val="13"/>
                <w:szCs w:val="13"/>
              </w:rPr>
            </w:pPr>
          </w:p>
          <w:p w14:paraId="50E05775" w14:textId="6CDF7B46"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5B452B4F" wp14:editId="08A63F85">
                  <wp:extent cx="161925" cy="1619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49880B34" w14:textId="77777777" w:rsidR="00F82C06" w:rsidRPr="00EE02C3" w:rsidRDefault="00F82C06" w:rsidP="00EE1B78">
            <w:pPr>
              <w:pStyle w:val="TableParagraph"/>
              <w:kinsoku w:val="0"/>
              <w:overflowPunct w:val="0"/>
              <w:rPr>
                <w:sz w:val="20"/>
                <w:szCs w:val="20"/>
              </w:rPr>
            </w:pPr>
          </w:p>
        </w:tc>
      </w:tr>
      <w:tr w:rsidR="00F82C06" w:rsidRPr="00EE02C3" w14:paraId="33EFAFA6" w14:textId="77777777" w:rsidTr="00EE1B78">
        <w:trPr>
          <w:trHeight w:val="512"/>
        </w:trPr>
        <w:tc>
          <w:tcPr>
            <w:tcW w:w="7182" w:type="dxa"/>
            <w:tcBorders>
              <w:top w:val="single" w:sz="4" w:space="0" w:color="000000"/>
              <w:left w:val="single" w:sz="4" w:space="0" w:color="000000"/>
              <w:bottom w:val="single" w:sz="4" w:space="0" w:color="000000"/>
              <w:right w:val="single" w:sz="4" w:space="0" w:color="000000"/>
            </w:tcBorders>
          </w:tcPr>
          <w:p w14:paraId="652EF4BD" w14:textId="6791B6AD" w:rsidR="00F82C06" w:rsidRPr="00EE02C3" w:rsidRDefault="00F82C06" w:rsidP="00DD7DC6">
            <w:pPr>
              <w:pStyle w:val="TableParagraph"/>
              <w:kinsoku w:val="0"/>
              <w:overflowPunct w:val="0"/>
              <w:spacing w:before="9" w:line="223" w:lineRule="auto"/>
              <w:ind w:left="45"/>
              <w:rPr>
                <w:sz w:val="20"/>
                <w:szCs w:val="20"/>
              </w:rPr>
            </w:pPr>
            <w:r w:rsidRPr="00EE02C3">
              <w:rPr>
                <w:sz w:val="20"/>
                <w:szCs w:val="20"/>
              </w:rPr>
              <w:t xml:space="preserve">Is the HVAC system set to maximize the amount of fresh outdoor air that </w:t>
            </w:r>
            <w:proofErr w:type="gramStart"/>
            <w:r w:rsidRPr="00EE02C3">
              <w:rPr>
                <w:sz w:val="20"/>
                <w:szCs w:val="20"/>
              </w:rPr>
              <w:t>is</w:t>
            </w:r>
            <w:r w:rsidR="005F18F1">
              <w:rPr>
                <w:sz w:val="20"/>
                <w:szCs w:val="20"/>
              </w:rPr>
              <w:t xml:space="preserve"> </w:t>
            </w:r>
            <w:r w:rsidRPr="00EE02C3">
              <w:rPr>
                <w:spacing w:val="-47"/>
                <w:sz w:val="20"/>
                <w:szCs w:val="20"/>
              </w:rPr>
              <w:t xml:space="preserve"> </w:t>
            </w:r>
            <w:r w:rsidRPr="00EE02C3">
              <w:rPr>
                <w:sz w:val="20"/>
                <w:szCs w:val="20"/>
              </w:rPr>
              <w:t>supplied</w:t>
            </w:r>
            <w:proofErr w:type="gramEnd"/>
            <w:r w:rsidRPr="00EE02C3">
              <w:rPr>
                <w:spacing w:val="-2"/>
                <w:sz w:val="20"/>
                <w:szCs w:val="20"/>
              </w:rPr>
              <w:t xml:space="preserve"> </w:t>
            </w:r>
            <w:r w:rsidRPr="00EE02C3">
              <w:rPr>
                <w:sz w:val="20"/>
                <w:szCs w:val="20"/>
              </w:rPr>
              <w:t>to the</w:t>
            </w:r>
            <w:r w:rsidRPr="00EE02C3">
              <w:rPr>
                <w:spacing w:val="-1"/>
                <w:sz w:val="20"/>
                <w:szCs w:val="20"/>
              </w:rPr>
              <w:t xml:space="preserve"> </w:t>
            </w:r>
            <w:r w:rsidRPr="00EE02C3">
              <w:rPr>
                <w:sz w:val="20"/>
                <w:szCs w:val="20"/>
              </w:rPr>
              <w:t>system</w:t>
            </w:r>
            <w:r w:rsidRPr="00EE02C3">
              <w:rPr>
                <w:spacing w:val="-2"/>
                <w:sz w:val="20"/>
                <w:szCs w:val="20"/>
              </w:rPr>
              <w:t xml:space="preserve"> </w:t>
            </w:r>
            <w:r w:rsidRPr="00EE02C3">
              <w:rPr>
                <w:sz w:val="20"/>
                <w:szCs w:val="20"/>
              </w:rPr>
              <w:t>within the</w:t>
            </w:r>
            <w:r w:rsidRPr="00EE02C3">
              <w:rPr>
                <w:spacing w:val="-1"/>
                <w:sz w:val="20"/>
                <w:szCs w:val="20"/>
              </w:rPr>
              <w:t xml:space="preserve"> </w:t>
            </w:r>
            <w:r w:rsidRPr="00EE02C3">
              <w:rPr>
                <w:sz w:val="20"/>
                <w:szCs w:val="20"/>
              </w:rPr>
              <w:t>system’s capabilities?</w:t>
            </w:r>
          </w:p>
        </w:tc>
        <w:tc>
          <w:tcPr>
            <w:tcW w:w="610" w:type="dxa"/>
            <w:tcBorders>
              <w:top w:val="single" w:sz="4" w:space="0" w:color="000000"/>
              <w:left w:val="single" w:sz="4" w:space="0" w:color="000000"/>
              <w:bottom w:val="single" w:sz="4" w:space="0" w:color="000000"/>
              <w:right w:val="single" w:sz="4" w:space="0" w:color="000000"/>
            </w:tcBorders>
          </w:tcPr>
          <w:p w14:paraId="556FE3D5" w14:textId="77777777" w:rsidR="00F82C06" w:rsidRPr="00EE02C3" w:rsidRDefault="00F82C06" w:rsidP="00EE1B78">
            <w:pPr>
              <w:pStyle w:val="TableParagraph"/>
              <w:kinsoku w:val="0"/>
              <w:overflowPunct w:val="0"/>
              <w:spacing w:before="7"/>
              <w:rPr>
                <w:b/>
                <w:bCs/>
                <w:sz w:val="11"/>
                <w:szCs w:val="11"/>
              </w:rPr>
            </w:pPr>
          </w:p>
          <w:p w14:paraId="408445CF" w14:textId="1F837852"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079B535D" wp14:editId="740283B4">
                  <wp:extent cx="161925" cy="16192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2D76F177" w14:textId="77777777" w:rsidR="00F82C06" w:rsidRPr="00EE02C3" w:rsidRDefault="00F82C06" w:rsidP="00EE1B78">
            <w:pPr>
              <w:pStyle w:val="TableParagraph"/>
              <w:kinsoku w:val="0"/>
              <w:overflowPunct w:val="0"/>
              <w:spacing w:before="7"/>
              <w:rPr>
                <w:b/>
                <w:bCs/>
                <w:sz w:val="11"/>
                <w:szCs w:val="11"/>
              </w:rPr>
            </w:pPr>
          </w:p>
          <w:p w14:paraId="471A1ED9" w14:textId="02972E97"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6CD9CC35" wp14:editId="7D7EBFF6">
                  <wp:extent cx="161925" cy="1619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501E42A6" w14:textId="77777777" w:rsidR="00F82C06" w:rsidRPr="00EE02C3" w:rsidRDefault="00F82C06" w:rsidP="00EE1B78">
            <w:pPr>
              <w:pStyle w:val="TableParagraph"/>
              <w:kinsoku w:val="0"/>
              <w:overflowPunct w:val="0"/>
              <w:rPr>
                <w:sz w:val="20"/>
                <w:szCs w:val="20"/>
              </w:rPr>
            </w:pPr>
          </w:p>
        </w:tc>
      </w:tr>
      <w:tr w:rsidR="00F82C06" w:rsidRPr="00EE02C3" w14:paraId="7D0A97CB" w14:textId="77777777" w:rsidTr="00EE1B78">
        <w:trPr>
          <w:trHeight w:val="530"/>
        </w:trPr>
        <w:tc>
          <w:tcPr>
            <w:tcW w:w="7182" w:type="dxa"/>
            <w:tcBorders>
              <w:top w:val="single" w:sz="4" w:space="0" w:color="000000"/>
              <w:left w:val="single" w:sz="4" w:space="0" w:color="000000"/>
              <w:bottom w:val="single" w:sz="4" w:space="0" w:color="000000"/>
              <w:right w:val="single" w:sz="4" w:space="0" w:color="000000"/>
            </w:tcBorders>
          </w:tcPr>
          <w:p w14:paraId="0D3248E0" w14:textId="5C19E98E" w:rsidR="00F82C06" w:rsidRPr="00EE02C3" w:rsidRDefault="00F82C06" w:rsidP="00DD7DC6">
            <w:pPr>
              <w:pStyle w:val="TableParagraph"/>
              <w:kinsoku w:val="0"/>
              <w:overflowPunct w:val="0"/>
              <w:spacing w:before="9" w:line="223" w:lineRule="auto"/>
              <w:ind w:left="45" w:right="197"/>
              <w:rPr>
                <w:sz w:val="20"/>
                <w:szCs w:val="20"/>
              </w:rPr>
            </w:pPr>
            <w:r w:rsidRPr="00EE02C3">
              <w:rPr>
                <w:sz w:val="20"/>
                <w:szCs w:val="20"/>
              </w:rPr>
              <w:t xml:space="preserve">Are the HVAC outdoor air intakes clean, are they in good working order, </w:t>
            </w:r>
            <w:proofErr w:type="gramStart"/>
            <w:r w:rsidRPr="00EE02C3">
              <w:rPr>
                <w:sz w:val="20"/>
                <w:szCs w:val="20"/>
              </w:rPr>
              <w:t>and</w:t>
            </w:r>
            <w:r w:rsidR="005F18F1">
              <w:rPr>
                <w:sz w:val="20"/>
                <w:szCs w:val="20"/>
              </w:rPr>
              <w:t xml:space="preserve"> </w:t>
            </w:r>
            <w:r w:rsidRPr="00EE02C3">
              <w:rPr>
                <w:spacing w:val="-47"/>
                <w:sz w:val="20"/>
                <w:szCs w:val="20"/>
              </w:rPr>
              <w:t xml:space="preserve"> </w:t>
            </w:r>
            <w:r w:rsidRPr="00EE02C3">
              <w:rPr>
                <w:sz w:val="20"/>
                <w:szCs w:val="20"/>
              </w:rPr>
              <w:t>are</w:t>
            </w:r>
            <w:proofErr w:type="gramEnd"/>
            <w:r w:rsidRPr="00EE02C3">
              <w:rPr>
                <w:spacing w:val="-1"/>
                <w:sz w:val="20"/>
                <w:szCs w:val="20"/>
              </w:rPr>
              <w:t xml:space="preserve"> </w:t>
            </w:r>
            <w:r w:rsidRPr="00EE02C3">
              <w:rPr>
                <w:sz w:val="20"/>
                <w:szCs w:val="20"/>
              </w:rPr>
              <w:t>they clear of obstructions?</w:t>
            </w:r>
          </w:p>
        </w:tc>
        <w:tc>
          <w:tcPr>
            <w:tcW w:w="610" w:type="dxa"/>
            <w:tcBorders>
              <w:top w:val="single" w:sz="4" w:space="0" w:color="000000"/>
              <w:left w:val="single" w:sz="4" w:space="0" w:color="000000"/>
              <w:bottom w:val="single" w:sz="4" w:space="0" w:color="000000"/>
              <w:right w:val="single" w:sz="4" w:space="0" w:color="000000"/>
            </w:tcBorders>
          </w:tcPr>
          <w:p w14:paraId="5D227D7C" w14:textId="77777777" w:rsidR="00F82C06" w:rsidRPr="00EE02C3" w:rsidRDefault="00F82C06" w:rsidP="00EE1B78">
            <w:pPr>
              <w:pStyle w:val="TableParagraph"/>
              <w:kinsoku w:val="0"/>
              <w:overflowPunct w:val="0"/>
              <w:spacing w:before="3"/>
              <w:rPr>
                <w:b/>
                <w:bCs/>
                <w:sz w:val="15"/>
                <w:szCs w:val="15"/>
              </w:rPr>
            </w:pPr>
          </w:p>
          <w:p w14:paraId="0F34DC29" w14:textId="0B2656CC"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7A7BFAA5" wp14:editId="568A1A78">
                  <wp:extent cx="161925" cy="16192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79EEC9C3" w14:textId="77777777" w:rsidR="00F82C06" w:rsidRPr="00EE02C3" w:rsidRDefault="00F82C06" w:rsidP="00EE1B78">
            <w:pPr>
              <w:pStyle w:val="TableParagraph"/>
              <w:kinsoku w:val="0"/>
              <w:overflowPunct w:val="0"/>
              <w:spacing w:before="3"/>
              <w:rPr>
                <w:b/>
                <w:bCs/>
                <w:sz w:val="15"/>
                <w:szCs w:val="15"/>
              </w:rPr>
            </w:pPr>
          </w:p>
          <w:p w14:paraId="58BF38DF" w14:textId="59D9DC8D"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014B93A4" wp14:editId="46B2F124">
                  <wp:extent cx="161925" cy="1619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3AF5A6BE" w14:textId="77777777" w:rsidR="00F82C06" w:rsidRPr="00EE02C3" w:rsidRDefault="00F82C06" w:rsidP="00EE1B78">
            <w:pPr>
              <w:pStyle w:val="TableParagraph"/>
              <w:kinsoku w:val="0"/>
              <w:overflowPunct w:val="0"/>
              <w:rPr>
                <w:sz w:val="20"/>
                <w:szCs w:val="20"/>
              </w:rPr>
            </w:pPr>
          </w:p>
        </w:tc>
      </w:tr>
      <w:tr w:rsidR="00F82C06" w:rsidRPr="00EE02C3" w14:paraId="733783A2" w14:textId="77777777" w:rsidTr="00DD7DC6">
        <w:trPr>
          <w:trHeight w:val="593"/>
        </w:trPr>
        <w:tc>
          <w:tcPr>
            <w:tcW w:w="7182" w:type="dxa"/>
            <w:tcBorders>
              <w:top w:val="single" w:sz="4" w:space="0" w:color="000000"/>
              <w:left w:val="single" w:sz="4" w:space="0" w:color="000000"/>
              <w:bottom w:val="single" w:sz="4" w:space="0" w:color="000000"/>
              <w:right w:val="single" w:sz="4" w:space="0" w:color="000000"/>
            </w:tcBorders>
          </w:tcPr>
          <w:p w14:paraId="1A6E3F9C" w14:textId="6921DD33" w:rsidR="00F82C06" w:rsidRPr="00EE02C3" w:rsidRDefault="00F82C06" w:rsidP="00DD7DC6">
            <w:pPr>
              <w:pStyle w:val="TableParagraph"/>
              <w:kinsoku w:val="0"/>
              <w:overflowPunct w:val="0"/>
              <w:spacing w:before="3" w:line="232" w:lineRule="auto"/>
              <w:ind w:left="45" w:right="197"/>
              <w:rPr>
                <w:sz w:val="20"/>
                <w:szCs w:val="20"/>
              </w:rPr>
            </w:pPr>
            <w:r w:rsidRPr="00EE02C3">
              <w:rPr>
                <w:sz w:val="20"/>
                <w:szCs w:val="20"/>
              </w:rPr>
              <w:t xml:space="preserve">Are the HVAC air filters that are installed rated at least Minimum </w:t>
            </w:r>
            <w:proofErr w:type="gramStart"/>
            <w:r w:rsidRPr="00EE02C3">
              <w:rPr>
                <w:sz w:val="20"/>
                <w:szCs w:val="20"/>
              </w:rPr>
              <w:t>Efficiency</w:t>
            </w:r>
            <w:r w:rsidR="005F18F1">
              <w:rPr>
                <w:sz w:val="20"/>
                <w:szCs w:val="20"/>
              </w:rPr>
              <w:t xml:space="preserve"> </w:t>
            </w:r>
            <w:r w:rsidRPr="00EE02C3">
              <w:rPr>
                <w:spacing w:val="-47"/>
                <w:sz w:val="20"/>
                <w:szCs w:val="20"/>
              </w:rPr>
              <w:t xml:space="preserve"> </w:t>
            </w:r>
            <w:r w:rsidRPr="00EE02C3">
              <w:rPr>
                <w:sz w:val="20"/>
                <w:szCs w:val="20"/>
              </w:rPr>
              <w:t>Reporting</w:t>
            </w:r>
            <w:proofErr w:type="gramEnd"/>
            <w:r w:rsidRPr="00EE02C3">
              <w:rPr>
                <w:sz w:val="20"/>
                <w:szCs w:val="20"/>
              </w:rPr>
              <w:t xml:space="preserve"> Value (MERV) 13, or the highest level compatible with the</w:t>
            </w:r>
            <w:r w:rsidRPr="00EE02C3">
              <w:rPr>
                <w:spacing w:val="1"/>
                <w:sz w:val="20"/>
                <w:szCs w:val="20"/>
              </w:rPr>
              <w:t xml:space="preserve"> </w:t>
            </w:r>
            <w:r w:rsidRPr="00EE02C3">
              <w:rPr>
                <w:sz w:val="20"/>
                <w:szCs w:val="20"/>
              </w:rPr>
              <w:t>system?</w:t>
            </w:r>
          </w:p>
        </w:tc>
        <w:tc>
          <w:tcPr>
            <w:tcW w:w="610" w:type="dxa"/>
            <w:tcBorders>
              <w:top w:val="single" w:sz="4" w:space="0" w:color="000000"/>
              <w:left w:val="single" w:sz="4" w:space="0" w:color="000000"/>
              <w:bottom w:val="single" w:sz="4" w:space="0" w:color="000000"/>
              <w:right w:val="single" w:sz="4" w:space="0" w:color="000000"/>
            </w:tcBorders>
          </w:tcPr>
          <w:p w14:paraId="128AF6B3" w14:textId="77777777" w:rsidR="00F82C06" w:rsidRPr="00EE02C3" w:rsidRDefault="00F82C06" w:rsidP="00EE1B78">
            <w:pPr>
              <w:pStyle w:val="TableParagraph"/>
              <w:kinsoku w:val="0"/>
              <w:overflowPunct w:val="0"/>
              <w:spacing w:before="11"/>
              <w:rPr>
                <w:b/>
                <w:bCs/>
                <w:sz w:val="27"/>
                <w:szCs w:val="27"/>
              </w:rPr>
            </w:pPr>
          </w:p>
          <w:p w14:paraId="7826FF40" w14:textId="35A37A03"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4B6BAC41" wp14:editId="5AF9A107">
                  <wp:extent cx="161925" cy="16192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0B1B2C5F" w14:textId="77777777" w:rsidR="00F82C06" w:rsidRPr="00EE02C3" w:rsidRDefault="00F82C06" w:rsidP="00EE1B78">
            <w:pPr>
              <w:pStyle w:val="TableParagraph"/>
              <w:kinsoku w:val="0"/>
              <w:overflowPunct w:val="0"/>
              <w:spacing w:before="11"/>
              <w:rPr>
                <w:b/>
                <w:bCs/>
                <w:sz w:val="27"/>
                <w:szCs w:val="27"/>
              </w:rPr>
            </w:pPr>
          </w:p>
          <w:p w14:paraId="2C81DE34" w14:textId="3C23FDCE"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7CBC23DC" wp14:editId="644B69BA">
                  <wp:extent cx="161925" cy="16192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0D363262" w14:textId="77777777" w:rsidR="00F82C06" w:rsidRPr="00EE02C3" w:rsidRDefault="00F82C06" w:rsidP="00EE1B78">
            <w:pPr>
              <w:pStyle w:val="TableParagraph"/>
              <w:kinsoku w:val="0"/>
              <w:overflowPunct w:val="0"/>
              <w:rPr>
                <w:sz w:val="20"/>
                <w:szCs w:val="20"/>
              </w:rPr>
            </w:pPr>
          </w:p>
        </w:tc>
      </w:tr>
      <w:tr w:rsidR="00F82C06" w:rsidRPr="00EE02C3" w14:paraId="3E50CFBC" w14:textId="77777777" w:rsidTr="00EE1B78">
        <w:trPr>
          <w:trHeight w:val="530"/>
        </w:trPr>
        <w:tc>
          <w:tcPr>
            <w:tcW w:w="7182" w:type="dxa"/>
            <w:tcBorders>
              <w:top w:val="single" w:sz="4" w:space="0" w:color="000000"/>
              <w:left w:val="single" w:sz="4" w:space="0" w:color="000000"/>
              <w:bottom w:val="single" w:sz="4" w:space="0" w:color="000000"/>
              <w:right w:val="single" w:sz="4" w:space="0" w:color="000000"/>
            </w:tcBorders>
          </w:tcPr>
          <w:p w14:paraId="33C1DA3C" w14:textId="604BE440" w:rsidR="00F82C06" w:rsidRPr="00EE02C3" w:rsidRDefault="00F82C06" w:rsidP="00DD7DC6">
            <w:pPr>
              <w:pStyle w:val="TableParagraph"/>
              <w:kinsoku w:val="0"/>
              <w:overflowPunct w:val="0"/>
              <w:spacing w:before="9" w:line="223" w:lineRule="auto"/>
              <w:ind w:left="45"/>
              <w:rPr>
                <w:sz w:val="20"/>
                <w:szCs w:val="20"/>
              </w:rPr>
            </w:pPr>
            <w:r w:rsidRPr="00EE02C3">
              <w:rPr>
                <w:sz w:val="20"/>
                <w:szCs w:val="20"/>
              </w:rPr>
              <w:t>Are all air filters maintained and changed as necessary in accordance with the</w:t>
            </w:r>
            <w:r w:rsidRPr="00EE02C3">
              <w:rPr>
                <w:spacing w:val="-47"/>
                <w:sz w:val="20"/>
                <w:szCs w:val="20"/>
              </w:rPr>
              <w:t xml:space="preserve"> </w:t>
            </w:r>
            <w:r w:rsidRPr="00EE02C3">
              <w:rPr>
                <w:sz w:val="20"/>
                <w:szCs w:val="20"/>
              </w:rPr>
              <w:t>manufacturer’s</w:t>
            </w:r>
            <w:r w:rsidRPr="00EE02C3">
              <w:rPr>
                <w:spacing w:val="-3"/>
                <w:sz w:val="20"/>
                <w:szCs w:val="20"/>
              </w:rPr>
              <w:t xml:space="preserve"> </w:t>
            </w:r>
            <w:r w:rsidRPr="00EE02C3">
              <w:rPr>
                <w:sz w:val="20"/>
                <w:szCs w:val="20"/>
              </w:rPr>
              <w:t>instructions for</w:t>
            </w:r>
            <w:r w:rsidRPr="00EE02C3">
              <w:rPr>
                <w:spacing w:val="-1"/>
                <w:sz w:val="20"/>
                <w:szCs w:val="20"/>
              </w:rPr>
              <w:t xml:space="preserve"> </w:t>
            </w:r>
            <w:r w:rsidRPr="00EE02C3">
              <w:rPr>
                <w:sz w:val="20"/>
                <w:szCs w:val="20"/>
              </w:rPr>
              <w:t>proper HVAC</w:t>
            </w:r>
            <w:r w:rsidRPr="00EE02C3">
              <w:rPr>
                <w:spacing w:val="-1"/>
                <w:sz w:val="20"/>
                <w:szCs w:val="20"/>
              </w:rPr>
              <w:t xml:space="preserve"> </w:t>
            </w:r>
            <w:r w:rsidRPr="00EE02C3">
              <w:rPr>
                <w:sz w:val="20"/>
                <w:szCs w:val="20"/>
              </w:rPr>
              <w:t>system</w:t>
            </w:r>
            <w:r w:rsidRPr="00EE02C3">
              <w:rPr>
                <w:spacing w:val="-2"/>
                <w:sz w:val="20"/>
                <w:szCs w:val="20"/>
              </w:rPr>
              <w:t xml:space="preserve"> </w:t>
            </w:r>
            <w:r w:rsidRPr="00EE02C3">
              <w:rPr>
                <w:sz w:val="20"/>
                <w:szCs w:val="20"/>
              </w:rPr>
              <w:t>function?</w:t>
            </w:r>
          </w:p>
        </w:tc>
        <w:tc>
          <w:tcPr>
            <w:tcW w:w="610" w:type="dxa"/>
            <w:tcBorders>
              <w:top w:val="single" w:sz="4" w:space="0" w:color="000000"/>
              <w:left w:val="single" w:sz="4" w:space="0" w:color="000000"/>
              <w:bottom w:val="single" w:sz="4" w:space="0" w:color="000000"/>
              <w:right w:val="single" w:sz="4" w:space="0" w:color="000000"/>
            </w:tcBorders>
          </w:tcPr>
          <w:p w14:paraId="2EDDF75B" w14:textId="77777777" w:rsidR="00F82C06" w:rsidRPr="00EE02C3" w:rsidRDefault="00F82C06" w:rsidP="00EE1B78">
            <w:pPr>
              <w:pStyle w:val="TableParagraph"/>
              <w:kinsoku w:val="0"/>
              <w:overflowPunct w:val="0"/>
              <w:spacing w:before="5"/>
              <w:rPr>
                <w:b/>
                <w:bCs/>
                <w:sz w:val="6"/>
                <w:szCs w:val="6"/>
              </w:rPr>
            </w:pPr>
          </w:p>
          <w:p w14:paraId="14672372" w14:textId="09204D20"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58B8A9F4" wp14:editId="11085E8F">
                  <wp:extent cx="161925" cy="1619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3C78788" w14:textId="77777777" w:rsidR="00F82C06" w:rsidRPr="00EE02C3" w:rsidRDefault="00F82C06" w:rsidP="00EE1B78">
            <w:pPr>
              <w:pStyle w:val="TableParagraph"/>
              <w:kinsoku w:val="0"/>
              <w:overflowPunct w:val="0"/>
              <w:spacing w:before="5"/>
              <w:rPr>
                <w:b/>
                <w:bCs/>
                <w:sz w:val="6"/>
                <w:szCs w:val="6"/>
              </w:rPr>
            </w:pPr>
          </w:p>
          <w:p w14:paraId="28A7524F" w14:textId="351084CF"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3F5CD95F" wp14:editId="0F546E1A">
                  <wp:extent cx="161925" cy="1619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360D7BBD" w14:textId="77777777" w:rsidR="00F82C06" w:rsidRPr="00EE02C3" w:rsidRDefault="00F82C06" w:rsidP="00EE1B78">
            <w:pPr>
              <w:pStyle w:val="TableParagraph"/>
              <w:kinsoku w:val="0"/>
              <w:overflowPunct w:val="0"/>
              <w:rPr>
                <w:sz w:val="20"/>
                <w:szCs w:val="20"/>
              </w:rPr>
            </w:pPr>
          </w:p>
        </w:tc>
      </w:tr>
      <w:tr w:rsidR="00F82C06" w:rsidRPr="00EE02C3" w14:paraId="21B1A1FB" w14:textId="77777777" w:rsidTr="00DD7DC6">
        <w:trPr>
          <w:trHeight w:val="350"/>
        </w:trPr>
        <w:tc>
          <w:tcPr>
            <w:tcW w:w="7182" w:type="dxa"/>
            <w:tcBorders>
              <w:top w:val="single" w:sz="4" w:space="0" w:color="000000"/>
              <w:left w:val="single" w:sz="4" w:space="0" w:color="000000"/>
              <w:bottom w:val="single" w:sz="4" w:space="0" w:color="000000"/>
              <w:right w:val="single" w:sz="4" w:space="0" w:color="000000"/>
            </w:tcBorders>
          </w:tcPr>
          <w:p w14:paraId="3D3E437A" w14:textId="532FEDF4" w:rsidR="00F82C06" w:rsidRPr="00EE02C3" w:rsidRDefault="00F82C06" w:rsidP="00DD7DC6">
            <w:pPr>
              <w:pStyle w:val="TableParagraph"/>
              <w:kinsoku w:val="0"/>
              <w:overflowPunct w:val="0"/>
              <w:spacing w:before="9" w:line="223" w:lineRule="auto"/>
              <w:ind w:left="45"/>
              <w:rPr>
                <w:sz w:val="20"/>
                <w:szCs w:val="20"/>
              </w:rPr>
            </w:pPr>
            <w:r w:rsidRPr="00EE02C3">
              <w:rPr>
                <w:sz w:val="20"/>
                <w:szCs w:val="20"/>
              </w:rPr>
              <w:t xml:space="preserve">Are all air supply diffusers and return air grilles open, clean, and </w:t>
            </w:r>
            <w:proofErr w:type="gramStart"/>
            <w:r w:rsidRPr="00EE02C3">
              <w:rPr>
                <w:sz w:val="20"/>
                <w:szCs w:val="20"/>
              </w:rPr>
              <w:t>operating</w:t>
            </w:r>
            <w:r w:rsidR="005F18F1">
              <w:rPr>
                <w:sz w:val="20"/>
                <w:szCs w:val="20"/>
              </w:rPr>
              <w:t xml:space="preserve"> </w:t>
            </w:r>
            <w:r w:rsidRPr="00EE02C3">
              <w:rPr>
                <w:spacing w:val="-47"/>
                <w:sz w:val="20"/>
                <w:szCs w:val="20"/>
              </w:rPr>
              <w:t xml:space="preserve"> </w:t>
            </w:r>
            <w:r w:rsidRPr="00EE02C3">
              <w:rPr>
                <w:sz w:val="20"/>
                <w:szCs w:val="20"/>
              </w:rPr>
              <w:t>properly</w:t>
            </w:r>
            <w:proofErr w:type="gramEnd"/>
            <w:r w:rsidRPr="00EE02C3">
              <w:rPr>
                <w:sz w:val="20"/>
                <w:szCs w:val="20"/>
              </w:rPr>
              <w:t>?</w:t>
            </w:r>
          </w:p>
        </w:tc>
        <w:tc>
          <w:tcPr>
            <w:tcW w:w="610" w:type="dxa"/>
            <w:tcBorders>
              <w:top w:val="single" w:sz="4" w:space="0" w:color="000000"/>
              <w:left w:val="single" w:sz="4" w:space="0" w:color="000000"/>
              <w:bottom w:val="single" w:sz="4" w:space="0" w:color="000000"/>
              <w:right w:val="single" w:sz="4" w:space="0" w:color="000000"/>
            </w:tcBorders>
          </w:tcPr>
          <w:p w14:paraId="18AF738B" w14:textId="77777777" w:rsidR="00F82C06" w:rsidRPr="00EE02C3" w:rsidRDefault="00F82C06" w:rsidP="00EE1B78">
            <w:pPr>
              <w:pStyle w:val="TableParagraph"/>
              <w:kinsoku w:val="0"/>
              <w:overflowPunct w:val="0"/>
              <w:spacing w:before="10"/>
              <w:rPr>
                <w:b/>
                <w:bCs/>
                <w:sz w:val="6"/>
                <w:szCs w:val="6"/>
              </w:rPr>
            </w:pPr>
          </w:p>
          <w:p w14:paraId="1DF05545" w14:textId="77ECB995"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680BE248" wp14:editId="23DD32A5">
                  <wp:extent cx="161925" cy="16192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2803ED44" w14:textId="77777777" w:rsidR="00F82C06" w:rsidRPr="00EE02C3" w:rsidRDefault="00F82C06" w:rsidP="00EE1B78">
            <w:pPr>
              <w:pStyle w:val="TableParagraph"/>
              <w:kinsoku w:val="0"/>
              <w:overflowPunct w:val="0"/>
              <w:spacing w:before="10"/>
              <w:rPr>
                <w:b/>
                <w:bCs/>
                <w:sz w:val="6"/>
                <w:szCs w:val="6"/>
              </w:rPr>
            </w:pPr>
          </w:p>
          <w:p w14:paraId="39B22232" w14:textId="47EA8947"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2AF4DD04" wp14:editId="781B3C70">
                  <wp:extent cx="161925" cy="16192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01D69F80" w14:textId="77777777" w:rsidR="00F82C06" w:rsidRPr="00EE02C3" w:rsidRDefault="00F82C06" w:rsidP="00EE1B78">
            <w:pPr>
              <w:pStyle w:val="TableParagraph"/>
              <w:kinsoku w:val="0"/>
              <w:overflowPunct w:val="0"/>
              <w:rPr>
                <w:sz w:val="20"/>
                <w:szCs w:val="20"/>
              </w:rPr>
            </w:pPr>
          </w:p>
        </w:tc>
      </w:tr>
      <w:tr w:rsidR="00F82C06" w:rsidRPr="00EE02C3" w14:paraId="6B27E70C" w14:textId="77777777" w:rsidTr="00DD7DC6">
        <w:trPr>
          <w:trHeight w:val="368"/>
        </w:trPr>
        <w:tc>
          <w:tcPr>
            <w:tcW w:w="7182" w:type="dxa"/>
            <w:tcBorders>
              <w:top w:val="single" w:sz="4" w:space="0" w:color="000000"/>
              <w:left w:val="single" w:sz="4" w:space="0" w:color="000000"/>
              <w:bottom w:val="single" w:sz="4" w:space="0" w:color="000000"/>
              <w:right w:val="single" w:sz="4" w:space="0" w:color="000000"/>
            </w:tcBorders>
          </w:tcPr>
          <w:p w14:paraId="369FE1AB" w14:textId="50DC87AF" w:rsidR="00F82C06" w:rsidRPr="00EE02C3" w:rsidRDefault="00F82C06" w:rsidP="00DD7DC6">
            <w:pPr>
              <w:pStyle w:val="TableParagraph"/>
              <w:kinsoku w:val="0"/>
              <w:overflowPunct w:val="0"/>
              <w:spacing w:before="9" w:line="223" w:lineRule="auto"/>
              <w:ind w:left="45" w:right="118"/>
              <w:rPr>
                <w:sz w:val="20"/>
                <w:szCs w:val="20"/>
              </w:rPr>
            </w:pPr>
            <w:r w:rsidRPr="00EE02C3">
              <w:rPr>
                <w:sz w:val="20"/>
                <w:szCs w:val="20"/>
              </w:rPr>
              <w:t>Are</w:t>
            </w:r>
            <w:r w:rsidRPr="00EE02C3">
              <w:rPr>
                <w:spacing w:val="-2"/>
                <w:sz w:val="20"/>
                <w:szCs w:val="20"/>
              </w:rPr>
              <w:t xml:space="preserve"> </w:t>
            </w:r>
            <w:r w:rsidRPr="00EE02C3">
              <w:rPr>
                <w:sz w:val="20"/>
                <w:szCs w:val="20"/>
              </w:rPr>
              <w:t>all</w:t>
            </w:r>
            <w:r w:rsidRPr="00EE02C3">
              <w:rPr>
                <w:spacing w:val="-2"/>
                <w:sz w:val="20"/>
                <w:szCs w:val="20"/>
              </w:rPr>
              <w:t xml:space="preserve"> </w:t>
            </w:r>
            <w:r w:rsidRPr="00EE02C3">
              <w:rPr>
                <w:sz w:val="20"/>
                <w:szCs w:val="20"/>
              </w:rPr>
              <w:t>existing AIIRs</w:t>
            </w:r>
            <w:r w:rsidRPr="00EE02C3">
              <w:rPr>
                <w:spacing w:val="-1"/>
                <w:sz w:val="20"/>
                <w:szCs w:val="20"/>
              </w:rPr>
              <w:t xml:space="preserve"> </w:t>
            </w:r>
            <w:r w:rsidRPr="00EE02C3">
              <w:rPr>
                <w:sz w:val="20"/>
                <w:szCs w:val="20"/>
              </w:rPr>
              <w:t>maintained in</w:t>
            </w:r>
            <w:r w:rsidRPr="00EE02C3">
              <w:rPr>
                <w:spacing w:val="-1"/>
                <w:sz w:val="20"/>
                <w:szCs w:val="20"/>
              </w:rPr>
              <w:t xml:space="preserve"> </w:t>
            </w:r>
            <w:r w:rsidRPr="00EE02C3">
              <w:rPr>
                <w:sz w:val="20"/>
                <w:szCs w:val="20"/>
              </w:rPr>
              <w:t>accordance</w:t>
            </w:r>
            <w:r w:rsidRPr="00EE02C3">
              <w:rPr>
                <w:spacing w:val="-1"/>
                <w:sz w:val="20"/>
                <w:szCs w:val="20"/>
              </w:rPr>
              <w:t xml:space="preserve"> </w:t>
            </w:r>
            <w:r w:rsidRPr="00EE02C3">
              <w:rPr>
                <w:sz w:val="20"/>
                <w:szCs w:val="20"/>
              </w:rPr>
              <w:t>with</w:t>
            </w:r>
            <w:r w:rsidRPr="00EE02C3">
              <w:rPr>
                <w:spacing w:val="-2"/>
                <w:sz w:val="20"/>
                <w:szCs w:val="20"/>
              </w:rPr>
              <w:t xml:space="preserve"> </w:t>
            </w:r>
            <w:r w:rsidRPr="00EE02C3">
              <w:rPr>
                <w:sz w:val="20"/>
                <w:szCs w:val="20"/>
              </w:rPr>
              <w:t>design and</w:t>
            </w:r>
            <w:r w:rsidRPr="00EE02C3">
              <w:rPr>
                <w:spacing w:val="-1"/>
                <w:sz w:val="20"/>
                <w:szCs w:val="20"/>
              </w:rPr>
              <w:t xml:space="preserve"> </w:t>
            </w:r>
            <w:r w:rsidRPr="00EE02C3">
              <w:rPr>
                <w:sz w:val="20"/>
                <w:szCs w:val="20"/>
              </w:rPr>
              <w:t>construction</w:t>
            </w:r>
            <w:r w:rsidR="00396FBC">
              <w:rPr>
                <w:sz w:val="20"/>
                <w:szCs w:val="20"/>
              </w:rPr>
              <w:t xml:space="preserve"> </w:t>
            </w:r>
            <w:r w:rsidRPr="00EE02C3">
              <w:rPr>
                <w:spacing w:val="-47"/>
                <w:sz w:val="20"/>
                <w:szCs w:val="20"/>
              </w:rPr>
              <w:t xml:space="preserve"> </w:t>
            </w:r>
            <w:r w:rsidR="005F18F1">
              <w:rPr>
                <w:spacing w:val="-47"/>
                <w:sz w:val="20"/>
                <w:szCs w:val="20"/>
              </w:rPr>
              <w:t xml:space="preserve"> </w:t>
            </w:r>
            <w:r w:rsidRPr="00EE02C3">
              <w:rPr>
                <w:sz w:val="20"/>
                <w:szCs w:val="20"/>
              </w:rPr>
              <w:t>criteria?</w:t>
            </w:r>
          </w:p>
        </w:tc>
        <w:tc>
          <w:tcPr>
            <w:tcW w:w="610" w:type="dxa"/>
            <w:tcBorders>
              <w:top w:val="single" w:sz="4" w:space="0" w:color="000000"/>
              <w:left w:val="single" w:sz="4" w:space="0" w:color="000000"/>
              <w:bottom w:val="single" w:sz="4" w:space="0" w:color="000000"/>
              <w:right w:val="single" w:sz="4" w:space="0" w:color="000000"/>
            </w:tcBorders>
          </w:tcPr>
          <w:p w14:paraId="2EA1328A" w14:textId="77777777" w:rsidR="00F82C06" w:rsidRPr="00EE02C3" w:rsidRDefault="00F82C06" w:rsidP="00EE1B78">
            <w:pPr>
              <w:pStyle w:val="TableParagraph"/>
              <w:kinsoku w:val="0"/>
              <w:overflowPunct w:val="0"/>
              <w:spacing w:before="5"/>
              <w:rPr>
                <w:b/>
                <w:bCs/>
                <w:sz w:val="10"/>
                <w:szCs w:val="10"/>
              </w:rPr>
            </w:pPr>
          </w:p>
          <w:p w14:paraId="791CB4AB" w14:textId="7C95D11F"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0ECFBBC5" wp14:editId="06E79041">
                  <wp:extent cx="161925" cy="16192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D4BEA79" w14:textId="77777777" w:rsidR="00F82C06" w:rsidRPr="00EE02C3" w:rsidRDefault="00F82C06" w:rsidP="00EE1B78">
            <w:pPr>
              <w:pStyle w:val="TableParagraph"/>
              <w:kinsoku w:val="0"/>
              <w:overflowPunct w:val="0"/>
              <w:spacing w:before="5"/>
              <w:rPr>
                <w:b/>
                <w:bCs/>
                <w:sz w:val="10"/>
                <w:szCs w:val="10"/>
              </w:rPr>
            </w:pPr>
          </w:p>
          <w:p w14:paraId="446F0297" w14:textId="6C50C05D"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52633BD3" wp14:editId="0C3F1D39">
                  <wp:extent cx="161925" cy="16192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71C34480" w14:textId="77777777" w:rsidR="00F82C06" w:rsidRPr="00EE02C3" w:rsidRDefault="00F82C06" w:rsidP="00EE1B78">
            <w:pPr>
              <w:pStyle w:val="TableParagraph"/>
              <w:kinsoku w:val="0"/>
              <w:overflowPunct w:val="0"/>
              <w:rPr>
                <w:sz w:val="20"/>
                <w:szCs w:val="20"/>
              </w:rPr>
            </w:pPr>
          </w:p>
        </w:tc>
      </w:tr>
      <w:tr w:rsidR="00F82C06" w:rsidRPr="00EE02C3" w14:paraId="057BBFAF" w14:textId="77777777" w:rsidTr="00EE1B78">
        <w:trPr>
          <w:trHeight w:val="296"/>
        </w:trPr>
        <w:tc>
          <w:tcPr>
            <w:tcW w:w="7182" w:type="dxa"/>
            <w:tcBorders>
              <w:top w:val="single" w:sz="4" w:space="0" w:color="000000"/>
              <w:left w:val="single" w:sz="4" w:space="0" w:color="000000"/>
              <w:bottom w:val="single" w:sz="4" w:space="0" w:color="000000"/>
              <w:right w:val="single" w:sz="4" w:space="0" w:color="000000"/>
            </w:tcBorders>
          </w:tcPr>
          <w:p w14:paraId="74D79DA2"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Additional</w:t>
            </w:r>
            <w:r w:rsidRPr="00EE02C3">
              <w:rPr>
                <w:b/>
                <w:bCs/>
                <w:spacing w:val="-2"/>
                <w:sz w:val="20"/>
                <w:szCs w:val="20"/>
              </w:rPr>
              <w:t xml:space="preserve"> </w:t>
            </w:r>
            <w:r w:rsidRPr="00EE02C3">
              <w:rPr>
                <w:b/>
                <w:bCs/>
                <w:sz w:val="20"/>
                <w:szCs w:val="20"/>
              </w:rPr>
              <w:t>Ventilation</w:t>
            </w:r>
            <w:r w:rsidRPr="00EE02C3">
              <w:rPr>
                <w:b/>
                <w:bCs/>
                <w:spacing w:val="-2"/>
                <w:sz w:val="20"/>
                <w:szCs w:val="20"/>
              </w:rPr>
              <w:t xml:space="preserve"> </w:t>
            </w:r>
            <w:r w:rsidRPr="00EE02C3">
              <w:rPr>
                <w:b/>
                <w:bCs/>
                <w:sz w:val="20"/>
                <w:szCs w:val="20"/>
              </w:rPr>
              <w:t>Strategies</w:t>
            </w:r>
            <w:r w:rsidRPr="00EE02C3">
              <w:rPr>
                <w:b/>
                <w:bCs/>
                <w:spacing w:val="-1"/>
                <w:sz w:val="20"/>
                <w:szCs w:val="20"/>
              </w:rPr>
              <w:t xml:space="preserve"> </w:t>
            </w:r>
            <w:r w:rsidRPr="00EE02C3">
              <w:rPr>
                <w:b/>
                <w:bCs/>
                <w:sz w:val="20"/>
                <w:szCs w:val="20"/>
              </w:rPr>
              <w:t>(Best</w:t>
            </w:r>
            <w:r w:rsidRPr="00EE02C3">
              <w:rPr>
                <w:b/>
                <w:bCs/>
                <w:spacing w:val="-1"/>
                <w:sz w:val="20"/>
                <w:szCs w:val="20"/>
              </w:rPr>
              <w:t xml:space="preserve"> </w:t>
            </w:r>
            <w:r w:rsidRPr="00EE02C3">
              <w:rPr>
                <w:b/>
                <w:bCs/>
                <w:sz w:val="20"/>
                <w:szCs w:val="20"/>
              </w:rPr>
              <w:t>Practices)</w:t>
            </w:r>
            <w:r w:rsidRPr="00EE02C3">
              <w:rPr>
                <w:b/>
                <w:bCs/>
                <w:spacing w:val="-1"/>
                <w:sz w:val="20"/>
                <w:szCs w:val="20"/>
              </w:rPr>
              <w:t xml:space="preserve"> </w:t>
            </w:r>
            <w:r w:rsidRPr="00EE02C3">
              <w:rPr>
                <w:b/>
                <w:bCs/>
                <w:sz w:val="20"/>
                <w:szCs w:val="20"/>
              </w:rPr>
              <w:t>to</w:t>
            </w:r>
            <w:r w:rsidRPr="00EE02C3">
              <w:rPr>
                <w:b/>
                <w:bCs/>
                <w:spacing w:val="-1"/>
                <w:sz w:val="20"/>
                <w:szCs w:val="20"/>
              </w:rPr>
              <w:t xml:space="preserve"> </w:t>
            </w:r>
            <w:r w:rsidRPr="00EE02C3">
              <w:rPr>
                <w:b/>
                <w:bCs/>
                <w:sz w:val="20"/>
                <w:szCs w:val="20"/>
              </w:rPr>
              <w:t>Consider</w:t>
            </w:r>
          </w:p>
        </w:tc>
        <w:tc>
          <w:tcPr>
            <w:tcW w:w="610" w:type="dxa"/>
            <w:tcBorders>
              <w:top w:val="single" w:sz="4" w:space="0" w:color="000000"/>
              <w:left w:val="single" w:sz="4" w:space="0" w:color="000000"/>
              <w:bottom w:val="single" w:sz="4" w:space="0" w:color="000000"/>
              <w:right w:val="single" w:sz="4" w:space="0" w:color="000000"/>
            </w:tcBorders>
          </w:tcPr>
          <w:p w14:paraId="0EC74DCF" w14:textId="77777777" w:rsidR="00F82C06" w:rsidRPr="00EE02C3" w:rsidRDefault="00F82C06" w:rsidP="00EE1B78">
            <w:pPr>
              <w:pStyle w:val="TableParagraph"/>
              <w:kinsoku w:val="0"/>
              <w:overflowPunct w:val="0"/>
              <w:ind w:left="87" w:right="83"/>
              <w:jc w:val="center"/>
              <w:rPr>
                <w:b/>
                <w:bCs/>
                <w:sz w:val="20"/>
                <w:szCs w:val="20"/>
              </w:rPr>
            </w:pPr>
            <w:r w:rsidRPr="00EE02C3">
              <w:rPr>
                <w:b/>
                <w:bCs/>
                <w:sz w:val="20"/>
                <w:szCs w:val="20"/>
              </w:rPr>
              <w:t>YES</w:t>
            </w:r>
          </w:p>
        </w:tc>
        <w:tc>
          <w:tcPr>
            <w:tcW w:w="576" w:type="dxa"/>
            <w:tcBorders>
              <w:top w:val="single" w:sz="4" w:space="0" w:color="000000"/>
              <w:left w:val="single" w:sz="4" w:space="0" w:color="000000"/>
              <w:bottom w:val="single" w:sz="4" w:space="0" w:color="000000"/>
              <w:right w:val="single" w:sz="4" w:space="0" w:color="000000"/>
            </w:tcBorders>
          </w:tcPr>
          <w:p w14:paraId="0F00BEB7" w14:textId="77777777" w:rsidR="00F82C06" w:rsidRPr="00EE02C3" w:rsidRDefault="00F82C06" w:rsidP="00EE1B78">
            <w:pPr>
              <w:pStyle w:val="TableParagraph"/>
              <w:kinsoku w:val="0"/>
              <w:overflowPunct w:val="0"/>
              <w:ind w:left="89" w:right="137"/>
              <w:jc w:val="center"/>
              <w:rPr>
                <w:b/>
                <w:bCs/>
                <w:sz w:val="20"/>
                <w:szCs w:val="20"/>
              </w:rPr>
            </w:pPr>
            <w:r w:rsidRPr="00EE02C3">
              <w:rPr>
                <w:b/>
                <w:bCs/>
                <w:sz w:val="20"/>
                <w:szCs w:val="20"/>
              </w:rPr>
              <w:t>NO</w:t>
            </w:r>
          </w:p>
        </w:tc>
        <w:tc>
          <w:tcPr>
            <w:tcW w:w="2519" w:type="dxa"/>
            <w:tcBorders>
              <w:top w:val="single" w:sz="4" w:space="0" w:color="000000"/>
              <w:left w:val="single" w:sz="4" w:space="0" w:color="000000"/>
              <w:bottom w:val="single" w:sz="4" w:space="0" w:color="000000"/>
              <w:right w:val="single" w:sz="4" w:space="0" w:color="000000"/>
            </w:tcBorders>
          </w:tcPr>
          <w:p w14:paraId="2AA13505" w14:textId="77777777" w:rsidR="00F82C06" w:rsidRPr="00EE02C3" w:rsidRDefault="00F82C06" w:rsidP="00EE1B78">
            <w:pPr>
              <w:pStyle w:val="TableParagraph"/>
              <w:kinsoku w:val="0"/>
              <w:overflowPunct w:val="0"/>
              <w:ind w:left="106"/>
              <w:rPr>
                <w:b/>
                <w:bCs/>
                <w:sz w:val="20"/>
                <w:szCs w:val="20"/>
              </w:rPr>
            </w:pPr>
            <w:r w:rsidRPr="00EE02C3">
              <w:rPr>
                <w:b/>
                <w:bCs/>
                <w:sz w:val="20"/>
                <w:szCs w:val="20"/>
              </w:rPr>
              <w:t>Notes</w:t>
            </w:r>
          </w:p>
        </w:tc>
      </w:tr>
      <w:tr w:rsidR="00F82C06" w:rsidRPr="00EE02C3" w14:paraId="3D74F071" w14:textId="77777777" w:rsidTr="00EE1B78">
        <w:trPr>
          <w:trHeight w:val="575"/>
        </w:trPr>
        <w:tc>
          <w:tcPr>
            <w:tcW w:w="7182" w:type="dxa"/>
            <w:tcBorders>
              <w:top w:val="single" w:sz="4" w:space="0" w:color="000000"/>
              <w:left w:val="single" w:sz="4" w:space="0" w:color="000000"/>
              <w:bottom w:val="single" w:sz="4" w:space="0" w:color="000000"/>
              <w:right w:val="single" w:sz="4" w:space="0" w:color="000000"/>
            </w:tcBorders>
          </w:tcPr>
          <w:p w14:paraId="77755F42" w14:textId="5951815E" w:rsidR="00F82C06" w:rsidRPr="00EE02C3" w:rsidRDefault="00F82C06" w:rsidP="00DD7DC6">
            <w:pPr>
              <w:pStyle w:val="TableParagraph"/>
              <w:kinsoku w:val="0"/>
              <w:overflowPunct w:val="0"/>
              <w:spacing w:before="1" w:line="235" w:lineRule="auto"/>
              <w:ind w:left="135" w:right="197"/>
              <w:rPr>
                <w:sz w:val="20"/>
                <w:szCs w:val="20"/>
              </w:rPr>
            </w:pPr>
            <w:r w:rsidRPr="00EE02C3">
              <w:rPr>
                <w:sz w:val="20"/>
                <w:szCs w:val="20"/>
              </w:rPr>
              <w:t xml:space="preserve">Are windows and doors opened when ambient air quality and </w:t>
            </w:r>
            <w:proofErr w:type="gramStart"/>
            <w:r w:rsidRPr="00EE02C3">
              <w:rPr>
                <w:sz w:val="20"/>
                <w:szCs w:val="20"/>
              </w:rPr>
              <w:t>temperature</w:t>
            </w:r>
            <w:r w:rsidR="005F18F1">
              <w:rPr>
                <w:sz w:val="20"/>
                <w:szCs w:val="20"/>
              </w:rPr>
              <w:t xml:space="preserve"> </w:t>
            </w:r>
            <w:r w:rsidRPr="00EE02C3">
              <w:rPr>
                <w:spacing w:val="-48"/>
                <w:sz w:val="20"/>
                <w:szCs w:val="20"/>
              </w:rPr>
              <w:t xml:space="preserve"> </w:t>
            </w:r>
            <w:r w:rsidRPr="00EE02C3">
              <w:rPr>
                <w:sz w:val="20"/>
                <w:szCs w:val="20"/>
              </w:rPr>
              <w:t>allow</w:t>
            </w:r>
            <w:proofErr w:type="gramEnd"/>
            <w:r w:rsidRPr="00EE02C3">
              <w:rPr>
                <w:sz w:val="20"/>
                <w:szCs w:val="20"/>
              </w:rPr>
              <w:t>,</w:t>
            </w:r>
            <w:r w:rsidRPr="00EE02C3">
              <w:rPr>
                <w:spacing w:val="-1"/>
                <w:sz w:val="20"/>
                <w:szCs w:val="20"/>
              </w:rPr>
              <w:t xml:space="preserve"> </w:t>
            </w:r>
            <w:r w:rsidRPr="00EE02C3">
              <w:rPr>
                <w:sz w:val="20"/>
                <w:szCs w:val="20"/>
              </w:rPr>
              <w:t>and if</w:t>
            </w:r>
            <w:r w:rsidRPr="00EE02C3">
              <w:rPr>
                <w:spacing w:val="-1"/>
                <w:sz w:val="20"/>
                <w:szCs w:val="20"/>
              </w:rPr>
              <w:t xml:space="preserve"> </w:t>
            </w:r>
            <w:r w:rsidRPr="00EE02C3">
              <w:rPr>
                <w:sz w:val="20"/>
                <w:szCs w:val="20"/>
              </w:rPr>
              <w:t>doing so would not</w:t>
            </w:r>
            <w:r w:rsidRPr="00EE02C3">
              <w:rPr>
                <w:spacing w:val="-2"/>
                <w:sz w:val="20"/>
                <w:szCs w:val="20"/>
              </w:rPr>
              <w:t xml:space="preserve"> </w:t>
            </w:r>
            <w:r w:rsidRPr="00EE02C3">
              <w:rPr>
                <w:sz w:val="20"/>
                <w:szCs w:val="20"/>
              </w:rPr>
              <w:t>pose</w:t>
            </w:r>
            <w:r w:rsidRPr="00EE02C3">
              <w:rPr>
                <w:spacing w:val="-1"/>
                <w:sz w:val="20"/>
                <w:szCs w:val="20"/>
              </w:rPr>
              <w:t xml:space="preserve"> </w:t>
            </w:r>
            <w:r w:rsidRPr="00EE02C3">
              <w:rPr>
                <w:sz w:val="20"/>
                <w:szCs w:val="20"/>
              </w:rPr>
              <w:t>other</w:t>
            </w:r>
            <w:r w:rsidRPr="00EE02C3">
              <w:rPr>
                <w:spacing w:val="-1"/>
                <w:sz w:val="20"/>
                <w:szCs w:val="20"/>
              </w:rPr>
              <w:t xml:space="preserve"> </w:t>
            </w:r>
            <w:r w:rsidRPr="00EE02C3">
              <w:rPr>
                <w:sz w:val="20"/>
                <w:szCs w:val="20"/>
              </w:rPr>
              <w:t>health</w:t>
            </w:r>
            <w:r w:rsidRPr="00EE02C3">
              <w:rPr>
                <w:spacing w:val="-1"/>
                <w:sz w:val="20"/>
                <w:szCs w:val="20"/>
              </w:rPr>
              <w:t xml:space="preserve"> </w:t>
            </w:r>
            <w:r w:rsidRPr="00EE02C3">
              <w:rPr>
                <w:sz w:val="20"/>
                <w:szCs w:val="20"/>
              </w:rPr>
              <w:t>or safety risks?</w:t>
            </w:r>
          </w:p>
        </w:tc>
        <w:tc>
          <w:tcPr>
            <w:tcW w:w="610" w:type="dxa"/>
            <w:tcBorders>
              <w:top w:val="single" w:sz="4" w:space="0" w:color="000000"/>
              <w:left w:val="single" w:sz="4" w:space="0" w:color="000000"/>
              <w:bottom w:val="single" w:sz="4" w:space="0" w:color="000000"/>
              <w:right w:val="single" w:sz="4" w:space="0" w:color="000000"/>
            </w:tcBorders>
          </w:tcPr>
          <w:p w14:paraId="6CD45A24" w14:textId="77777777" w:rsidR="00F82C06" w:rsidRPr="00EE02C3" w:rsidRDefault="00F82C06" w:rsidP="00EE1B78">
            <w:pPr>
              <w:pStyle w:val="TableParagraph"/>
              <w:kinsoku w:val="0"/>
              <w:overflowPunct w:val="0"/>
              <w:spacing w:before="6"/>
              <w:rPr>
                <w:b/>
                <w:bCs/>
                <w:sz w:val="11"/>
                <w:szCs w:val="11"/>
              </w:rPr>
            </w:pPr>
          </w:p>
          <w:p w14:paraId="2992F7F6" w14:textId="74B4567E"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43FADD87" wp14:editId="2AD62774">
                  <wp:extent cx="161925" cy="16192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063F6CF7" w14:textId="77777777" w:rsidR="00F82C06" w:rsidRPr="00EE02C3" w:rsidRDefault="00F82C06" w:rsidP="00EE1B78">
            <w:pPr>
              <w:pStyle w:val="TableParagraph"/>
              <w:kinsoku w:val="0"/>
              <w:overflowPunct w:val="0"/>
              <w:spacing w:before="6"/>
              <w:rPr>
                <w:b/>
                <w:bCs/>
                <w:sz w:val="11"/>
                <w:szCs w:val="11"/>
              </w:rPr>
            </w:pPr>
          </w:p>
          <w:p w14:paraId="4A43F5FA" w14:textId="351FD093"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0A114FA6" wp14:editId="3FF1AA52">
                  <wp:extent cx="161925" cy="16192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2C406524" w14:textId="77777777" w:rsidR="00F82C06" w:rsidRPr="00EE02C3" w:rsidRDefault="00F82C06" w:rsidP="00EE1B78">
            <w:pPr>
              <w:pStyle w:val="TableParagraph"/>
              <w:kinsoku w:val="0"/>
              <w:overflowPunct w:val="0"/>
              <w:rPr>
                <w:sz w:val="20"/>
                <w:szCs w:val="20"/>
              </w:rPr>
            </w:pPr>
          </w:p>
        </w:tc>
      </w:tr>
      <w:tr w:rsidR="00F82C06" w:rsidRPr="00EE02C3" w14:paraId="207F3226" w14:textId="77777777" w:rsidTr="00EE1B78">
        <w:trPr>
          <w:trHeight w:val="331"/>
        </w:trPr>
        <w:tc>
          <w:tcPr>
            <w:tcW w:w="7182" w:type="dxa"/>
            <w:tcBorders>
              <w:top w:val="single" w:sz="4" w:space="0" w:color="000000"/>
              <w:left w:val="single" w:sz="4" w:space="0" w:color="000000"/>
              <w:bottom w:val="single" w:sz="4" w:space="0" w:color="000000"/>
              <w:right w:val="single" w:sz="4" w:space="0" w:color="000000"/>
            </w:tcBorders>
          </w:tcPr>
          <w:p w14:paraId="4A38FB23" w14:textId="42F41364" w:rsidR="00F82C06" w:rsidRPr="00EE02C3" w:rsidRDefault="00F82C06" w:rsidP="00DD7DC6">
            <w:pPr>
              <w:pStyle w:val="TableParagraph"/>
              <w:kinsoku w:val="0"/>
              <w:overflowPunct w:val="0"/>
              <w:spacing w:line="243" w:lineRule="exact"/>
              <w:ind w:left="135"/>
              <w:rPr>
                <w:sz w:val="20"/>
                <w:szCs w:val="20"/>
              </w:rPr>
            </w:pPr>
            <w:r w:rsidRPr="00EE02C3">
              <w:rPr>
                <w:sz w:val="20"/>
                <w:szCs w:val="20"/>
              </w:rPr>
              <w:t>Are</w:t>
            </w:r>
            <w:r w:rsidRPr="00EE02C3">
              <w:rPr>
                <w:spacing w:val="-1"/>
                <w:sz w:val="20"/>
                <w:szCs w:val="20"/>
              </w:rPr>
              <w:t xml:space="preserve"> </w:t>
            </w:r>
            <w:r w:rsidRPr="00EE02C3">
              <w:rPr>
                <w:sz w:val="20"/>
                <w:szCs w:val="20"/>
              </w:rPr>
              <w:t>automatic settings</w:t>
            </w:r>
            <w:r w:rsidRPr="00EE02C3">
              <w:rPr>
                <w:spacing w:val="-1"/>
                <w:sz w:val="20"/>
                <w:szCs w:val="20"/>
              </w:rPr>
              <w:t xml:space="preserve"> </w:t>
            </w:r>
            <w:r w:rsidRPr="00EE02C3">
              <w:rPr>
                <w:sz w:val="20"/>
                <w:szCs w:val="20"/>
              </w:rPr>
              <w:t>that</w:t>
            </w:r>
            <w:r w:rsidRPr="00EE02C3">
              <w:rPr>
                <w:spacing w:val="-2"/>
                <w:sz w:val="20"/>
                <w:szCs w:val="20"/>
              </w:rPr>
              <w:t xml:space="preserve"> </w:t>
            </w:r>
            <w:r w:rsidRPr="00EE02C3">
              <w:rPr>
                <w:sz w:val="20"/>
                <w:szCs w:val="20"/>
              </w:rPr>
              <w:t>reduce</w:t>
            </w:r>
            <w:r w:rsidRPr="00EE02C3">
              <w:rPr>
                <w:spacing w:val="-2"/>
                <w:sz w:val="20"/>
                <w:szCs w:val="20"/>
              </w:rPr>
              <w:t xml:space="preserve"> </w:t>
            </w:r>
            <w:r w:rsidRPr="00EE02C3">
              <w:rPr>
                <w:sz w:val="20"/>
                <w:szCs w:val="20"/>
              </w:rPr>
              <w:t>outside</w:t>
            </w:r>
            <w:r w:rsidRPr="00EE02C3">
              <w:rPr>
                <w:spacing w:val="-1"/>
                <w:sz w:val="20"/>
                <w:szCs w:val="20"/>
              </w:rPr>
              <w:t xml:space="preserve"> </w:t>
            </w:r>
            <w:r w:rsidRPr="00EE02C3">
              <w:rPr>
                <w:sz w:val="20"/>
                <w:szCs w:val="20"/>
              </w:rPr>
              <w:t>air</w:t>
            </w:r>
            <w:r w:rsidRPr="00EE02C3">
              <w:rPr>
                <w:spacing w:val="-1"/>
                <w:sz w:val="20"/>
                <w:szCs w:val="20"/>
              </w:rPr>
              <w:t xml:space="preserve"> </w:t>
            </w:r>
            <w:r w:rsidRPr="00EE02C3">
              <w:rPr>
                <w:sz w:val="20"/>
                <w:szCs w:val="20"/>
              </w:rPr>
              <w:t>intake disabled?</w:t>
            </w:r>
          </w:p>
        </w:tc>
        <w:tc>
          <w:tcPr>
            <w:tcW w:w="610" w:type="dxa"/>
            <w:tcBorders>
              <w:top w:val="single" w:sz="4" w:space="0" w:color="000000"/>
              <w:left w:val="single" w:sz="4" w:space="0" w:color="000000"/>
              <w:bottom w:val="single" w:sz="4" w:space="0" w:color="000000"/>
              <w:right w:val="single" w:sz="4" w:space="0" w:color="000000"/>
            </w:tcBorders>
          </w:tcPr>
          <w:p w14:paraId="070750A0" w14:textId="77777777" w:rsidR="00F82C06" w:rsidRPr="00EE02C3" w:rsidRDefault="00F82C06" w:rsidP="00EE1B78">
            <w:pPr>
              <w:pStyle w:val="TableParagraph"/>
              <w:kinsoku w:val="0"/>
              <w:overflowPunct w:val="0"/>
              <w:spacing w:before="8"/>
              <w:rPr>
                <w:b/>
                <w:bCs/>
                <w:sz w:val="2"/>
                <w:szCs w:val="2"/>
              </w:rPr>
            </w:pPr>
          </w:p>
          <w:p w14:paraId="3EACB49C" w14:textId="58C83935"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55295158" wp14:editId="456BEF4D">
                  <wp:extent cx="161925" cy="16192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02999E24" w14:textId="77777777" w:rsidR="00F82C06" w:rsidRPr="00EE02C3" w:rsidRDefault="00F82C06" w:rsidP="00EE1B78">
            <w:pPr>
              <w:pStyle w:val="TableParagraph"/>
              <w:kinsoku w:val="0"/>
              <w:overflowPunct w:val="0"/>
              <w:spacing w:before="8"/>
              <w:rPr>
                <w:b/>
                <w:bCs/>
                <w:sz w:val="2"/>
                <w:szCs w:val="2"/>
              </w:rPr>
            </w:pPr>
          </w:p>
          <w:p w14:paraId="5A5479E8" w14:textId="1FB59BF6"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2D228618" wp14:editId="3E856D0F">
                  <wp:extent cx="161925" cy="16192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75D5A746" w14:textId="77777777" w:rsidR="00F82C06" w:rsidRPr="00EE02C3" w:rsidRDefault="00F82C06" w:rsidP="00EE1B78">
            <w:pPr>
              <w:pStyle w:val="TableParagraph"/>
              <w:kinsoku w:val="0"/>
              <w:overflowPunct w:val="0"/>
              <w:rPr>
                <w:sz w:val="20"/>
                <w:szCs w:val="20"/>
              </w:rPr>
            </w:pPr>
          </w:p>
        </w:tc>
      </w:tr>
      <w:tr w:rsidR="00F82C06" w:rsidRPr="00EE02C3" w14:paraId="37D8CA3D" w14:textId="77777777" w:rsidTr="00EE1B78">
        <w:trPr>
          <w:trHeight w:val="665"/>
        </w:trPr>
        <w:tc>
          <w:tcPr>
            <w:tcW w:w="7182" w:type="dxa"/>
            <w:tcBorders>
              <w:top w:val="single" w:sz="4" w:space="0" w:color="000000"/>
              <w:left w:val="single" w:sz="4" w:space="0" w:color="000000"/>
              <w:bottom w:val="single" w:sz="4" w:space="0" w:color="000000"/>
              <w:right w:val="single" w:sz="4" w:space="0" w:color="000000"/>
            </w:tcBorders>
          </w:tcPr>
          <w:p w14:paraId="4AB3B040" w14:textId="374E2F0C" w:rsidR="00F82C06" w:rsidRPr="00EE02C3" w:rsidRDefault="00F82C06" w:rsidP="00DD7DC6">
            <w:pPr>
              <w:pStyle w:val="TableParagraph"/>
              <w:kinsoku w:val="0"/>
              <w:overflowPunct w:val="0"/>
              <w:spacing w:line="235" w:lineRule="auto"/>
              <w:ind w:left="135"/>
              <w:rPr>
                <w:sz w:val="20"/>
                <w:szCs w:val="20"/>
              </w:rPr>
            </w:pPr>
            <w:r w:rsidRPr="00EE02C3">
              <w:rPr>
                <w:sz w:val="20"/>
                <w:szCs w:val="20"/>
              </w:rPr>
              <w:t xml:space="preserve">Are HVAC system(s) operated at least two hours before people arrive and </w:t>
            </w:r>
            <w:proofErr w:type="gramStart"/>
            <w:r w:rsidRPr="00EE02C3">
              <w:rPr>
                <w:sz w:val="20"/>
                <w:szCs w:val="20"/>
              </w:rPr>
              <w:t>at</w:t>
            </w:r>
            <w:r w:rsidR="00396FBC">
              <w:rPr>
                <w:sz w:val="20"/>
                <w:szCs w:val="20"/>
              </w:rPr>
              <w:t xml:space="preserve"> </w:t>
            </w:r>
            <w:r w:rsidRPr="00EE02C3">
              <w:rPr>
                <w:spacing w:val="-48"/>
                <w:sz w:val="20"/>
                <w:szCs w:val="20"/>
              </w:rPr>
              <w:t xml:space="preserve"> </w:t>
            </w:r>
            <w:r w:rsidRPr="00EE02C3">
              <w:rPr>
                <w:sz w:val="20"/>
                <w:szCs w:val="20"/>
              </w:rPr>
              <w:t>least</w:t>
            </w:r>
            <w:proofErr w:type="gramEnd"/>
            <w:r w:rsidRPr="00EE02C3">
              <w:rPr>
                <w:spacing w:val="-2"/>
                <w:sz w:val="20"/>
                <w:szCs w:val="20"/>
              </w:rPr>
              <w:t xml:space="preserve"> </w:t>
            </w:r>
            <w:r w:rsidRPr="00EE02C3">
              <w:rPr>
                <w:sz w:val="20"/>
                <w:szCs w:val="20"/>
              </w:rPr>
              <w:t>two hours</w:t>
            </w:r>
            <w:r w:rsidRPr="00EE02C3">
              <w:rPr>
                <w:spacing w:val="-2"/>
                <w:sz w:val="20"/>
                <w:szCs w:val="20"/>
              </w:rPr>
              <w:t xml:space="preserve"> </w:t>
            </w:r>
            <w:r w:rsidRPr="00EE02C3">
              <w:rPr>
                <w:sz w:val="20"/>
                <w:szCs w:val="20"/>
              </w:rPr>
              <w:t>after everyone</w:t>
            </w:r>
            <w:r w:rsidRPr="00EE02C3">
              <w:rPr>
                <w:spacing w:val="-1"/>
                <w:sz w:val="20"/>
                <w:szCs w:val="20"/>
              </w:rPr>
              <w:t xml:space="preserve"> </w:t>
            </w:r>
            <w:r w:rsidRPr="00EE02C3">
              <w:rPr>
                <w:sz w:val="20"/>
                <w:szCs w:val="20"/>
              </w:rPr>
              <w:t>has</w:t>
            </w:r>
            <w:r w:rsidRPr="00EE02C3">
              <w:rPr>
                <w:spacing w:val="-2"/>
                <w:sz w:val="20"/>
                <w:szCs w:val="20"/>
              </w:rPr>
              <w:t xml:space="preserve"> </w:t>
            </w:r>
            <w:r w:rsidRPr="00EE02C3">
              <w:rPr>
                <w:sz w:val="20"/>
                <w:szCs w:val="20"/>
              </w:rPr>
              <w:t>left in</w:t>
            </w:r>
            <w:r w:rsidRPr="00EE02C3">
              <w:rPr>
                <w:spacing w:val="-1"/>
                <w:sz w:val="20"/>
                <w:szCs w:val="20"/>
              </w:rPr>
              <w:t xml:space="preserve"> </w:t>
            </w:r>
            <w:r w:rsidRPr="00EE02C3">
              <w:rPr>
                <w:sz w:val="20"/>
                <w:szCs w:val="20"/>
              </w:rPr>
              <w:t>order</w:t>
            </w:r>
            <w:r w:rsidRPr="00EE02C3">
              <w:rPr>
                <w:spacing w:val="-1"/>
                <w:sz w:val="20"/>
                <w:szCs w:val="20"/>
              </w:rPr>
              <w:t xml:space="preserve"> </w:t>
            </w:r>
            <w:r w:rsidRPr="00EE02C3">
              <w:rPr>
                <w:sz w:val="20"/>
                <w:szCs w:val="20"/>
              </w:rPr>
              <w:t>to help</w:t>
            </w:r>
            <w:r w:rsidRPr="00EE02C3">
              <w:rPr>
                <w:spacing w:val="-1"/>
                <w:sz w:val="20"/>
                <w:szCs w:val="20"/>
              </w:rPr>
              <w:t xml:space="preserve"> </w:t>
            </w:r>
            <w:r w:rsidRPr="00EE02C3">
              <w:rPr>
                <w:sz w:val="20"/>
                <w:szCs w:val="20"/>
              </w:rPr>
              <w:t>flush</w:t>
            </w:r>
            <w:r w:rsidRPr="00EE02C3">
              <w:rPr>
                <w:spacing w:val="-2"/>
                <w:sz w:val="20"/>
                <w:szCs w:val="20"/>
              </w:rPr>
              <w:t xml:space="preserve"> </w:t>
            </w:r>
            <w:r w:rsidRPr="00EE02C3">
              <w:rPr>
                <w:sz w:val="20"/>
                <w:szCs w:val="20"/>
              </w:rPr>
              <w:t>the</w:t>
            </w:r>
            <w:r w:rsidRPr="00EE02C3">
              <w:rPr>
                <w:spacing w:val="-1"/>
                <w:sz w:val="20"/>
                <w:szCs w:val="20"/>
              </w:rPr>
              <w:t xml:space="preserve"> </w:t>
            </w:r>
            <w:r w:rsidRPr="00EE02C3">
              <w:rPr>
                <w:sz w:val="20"/>
                <w:szCs w:val="20"/>
              </w:rPr>
              <w:t>building?</w:t>
            </w:r>
          </w:p>
        </w:tc>
        <w:tc>
          <w:tcPr>
            <w:tcW w:w="610" w:type="dxa"/>
            <w:tcBorders>
              <w:top w:val="single" w:sz="4" w:space="0" w:color="000000"/>
              <w:left w:val="single" w:sz="4" w:space="0" w:color="000000"/>
              <w:bottom w:val="single" w:sz="4" w:space="0" w:color="000000"/>
              <w:right w:val="single" w:sz="4" w:space="0" w:color="000000"/>
            </w:tcBorders>
          </w:tcPr>
          <w:p w14:paraId="6A7D55EC" w14:textId="77777777" w:rsidR="00F82C06" w:rsidRPr="00EE02C3" w:rsidRDefault="00F82C06" w:rsidP="00EE1B78">
            <w:pPr>
              <w:pStyle w:val="TableParagraph"/>
              <w:kinsoku w:val="0"/>
              <w:overflowPunct w:val="0"/>
              <w:spacing w:before="6"/>
              <w:rPr>
                <w:b/>
                <w:bCs/>
                <w:sz w:val="18"/>
                <w:szCs w:val="18"/>
              </w:rPr>
            </w:pPr>
          </w:p>
          <w:p w14:paraId="6556344B" w14:textId="245CB031" w:rsidR="00F82C06" w:rsidRPr="00EE02C3" w:rsidRDefault="007523FF" w:rsidP="00EE1B78">
            <w:pPr>
              <w:pStyle w:val="TableParagraph"/>
              <w:kinsoku w:val="0"/>
              <w:overflowPunct w:val="0"/>
              <w:ind w:left="203"/>
              <w:rPr>
                <w:sz w:val="20"/>
                <w:szCs w:val="20"/>
              </w:rPr>
            </w:pPr>
            <w:r>
              <w:rPr>
                <w:noProof/>
                <w:sz w:val="20"/>
                <w:szCs w:val="20"/>
              </w:rPr>
              <w:drawing>
                <wp:inline distT="0" distB="0" distL="0" distR="0" wp14:anchorId="207F1A7E" wp14:editId="4B2D4FD6">
                  <wp:extent cx="161925" cy="1619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7212139" w14:textId="77777777" w:rsidR="00F82C06" w:rsidRPr="00EE02C3" w:rsidRDefault="00F82C06" w:rsidP="00EE1B78">
            <w:pPr>
              <w:pStyle w:val="TableParagraph"/>
              <w:kinsoku w:val="0"/>
              <w:overflowPunct w:val="0"/>
              <w:spacing w:before="6"/>
              <w:rPr>
                <w:b/>
                <w:bCs/>
                <w:sz w:val="18"/>
                <w:szCs w:val="18"/>
              </w:rPr>
            </w:pPr>
          </w:p>
          <w:p w14:paraId="0D046AD7" w14:textId="0623034E"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47280A19" wp14:editId="0D18A949">
                  <wp:extent cx="161925" cy="16192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9" w:type="dxa"/>
            <w:tcBorders>
              <w:top w:val="single" w:sz="4" w:space="0" w:color="000000"/>
              <w:left w:val="single" w:sz="4" w:space="0" w:color="000000"/>
              <w:bottom w:val="single" w:sz="4" w:space="0" w:color="000000"/>
              <w:right w:val="single" w:sz="4" w:space="0" w:color="000000"/>
            </w:tcBorders>
          </w:tcPr>
          <w:p w14:paraId="7D83797E" w14:textId="77777777" w:rsidR="00F82C06" w:rsidRPr="00EE02C3" w:rsidRDefault="00F82C06" w:rsidP="00EE1B78">
            <w:pPr>
              <w:pStyle w:val="TableParagraph"/>
              <w:kinsoku w:val="0"/>
              <w:overflowPunct w:val="0"/>
              <w:rPr>
                <w:sz w:val="20"/>
                <w:szCs w:val="20"/>
              </w:rPr>
            </w:pPr>
          </w:p>
        </w:tc>
      </w:tr>
    </w:tbl>
    <w:p w14:paraId="12D35C8E" w14:textId="77777777" w:rsidR="00F82C06" w:rsidRPr="00EE02C3" w:rsidRDefault="00F82C06" w:rsidP="00F82C06">
      <w:pPr>
        <w:rPr>
          <w:b/>
          <w:bCs/>
          <w:color w:val="000000"/>
          <w:sz w:val="28"/>
          <w:szCs w:val="28"/>
        </w:rPr>
        <w:sectPr w:rsidR="00F82C06" w:rsidRPr="00EE02C3">
          <w:pgSz w:w="12240" w:h="15840"/>
          <w:pgMar w:top="540" w:right="500" w:bottom="28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7184"/>
        <w:gridCol w:w="610"/>
        <w:gridCol w:w="576"/>
        <w:gridCol w:w="2517"/>
      </w:tblGrid>
      <w:tr w:rsidR="00F82C06" w:rsidRPr="00EE02C3" w14:paraId="7B03E5E6" w14:textId="77777777" w:rsidTr="00EE1B78">
        <w:trPr>
          <w:trHeight w:val="561"/>
        </w:trPr>
        <w:tc>
          <w:tcPr>
            <w:tcW w:w="10887" w:type="dxa"/>
            <w:gridSpan w:val="4"/>
            <w:tcBorders>
              <w:top w:val="single" w:sz="4" w:space="0" w:color="000000"/>
              <w:left w:val="single" w:sz="4" w:space="0" w:color="000000"/>
              <w:bottom w:val="single" w:sz="4" w:space="0" w:color="000000"/>
              <w:right w:val="single" w:sz="4" w:space="0" w:color="000000"/>
            </w:tcBorders>
          </w:tcPr>
          <w:p w14:paraId="5192779F" w14:textId="77777777" w:rsidR="00F82C06" w:rsidRPr="00EE02C3" w:rsidRDefault="00F82C06" w:rsidP="007539A7">
            <w:pPr>
              <w:pStyle w:val="TableParagraph"/>
              <w:tabs>
                <w:tab w:val="left" w:pos="540"/>
              </w:tabs>
              <w:kinsoku w:val="0"/>
              <w:overflowPunct w:val="0"/>
              <w:spacing w:before="113"/>
              <w:ind w:left="92"/>
              <w:jc w:val="center"/>
              <w:rPr>
                <w:b/>
                <w:bCs/>
                <w:color w:val="2E5395"/>
                <w:sz w:val="28"/>
                <w:szCs w:val="28"/>
              </w:rPr>
            </w:pPr>
            <w:r w:rsidRPr="00EE02C3">
              <w:rPr>
                <w:b/>
                <w:bCs/>
                <w:color w:val="2E5395"/>
                <w:sz w:val="28"/>
                <w:szCs w:val="28"/>
              </w:rPr>
              <w:lastRenderedPageBreak/>
              <w:t>Cleaning</w:t>
            </w:r>
            <w:r w:rsidRPr="00EE02C3">
              <w:rPr>
                <w:b/>
                <w:bCs/>
                <w:color w:val="2E5395"/>
                <w:spacing w:val="-1"/>
                <w:sz w:val="28"/>
                <w:szCs w:val="28"/>
              </w:rPr>
              <w:t xml:space="preserve"> </w:t>
            </w:r>
            <w:r w:rsidRPr="00EE02C3">
              <w:rPr>
                <w:b/>
                <w:bCs/>
                <w:color w:val="2E5395"/>
                <w:sz w:val="28"/>
                <w:szCs w:val="28"/>
              </w:rPr>
              <w:t>and</w:t>
            </w:r>
            <w:r w:rsidRPr="00EE02C3">
              <w:rPr>
                <w:b/>
                <w:bCs/>
                <w:color w:val="2E5395"/>
                <w:spacing w:val="-1"/>
                <w:sz w:val="28"/>
                <w:szCs w:val="28"/>
              </w:rPr>
              <w:t xml:space="preserve"> </w:t>
            </w:r>
            <w:r w:rsidRPr="00EE02C3">
              <w:rPr>
                <w:b/>
                <w:bCs/>
                <w:color w:val="2E5395"/>
                <w:sz w:val="28"/>
                <w:szCs w:val="28"/>
              </w:rPr>
              <w:t>Disinfection in</w:t>
            </w:r>
            <w:r w:rsidRPr="00EE02C3">
              <w:rPr>
                <w:b/>
                <w:bCs/>
                <w:color w:val="2E5395"/>
                <w:spacing w:val="-3"/>
                <w:sz w:val="28"/>
                <w:szCs w:val="28"/>
              </w:rPr>
              <w:t xml:space="preserve"> </w:t>
            </w:r>
            <w:r w:rsidRPr="00EE02C3">
              <w:rPr>
                <w:b/>
                <w:bCs/>
                <w:color w:val="2E5395"/>
                <w:sz w:val="28"/>
                <w:szCs w:val="28"/>
              </w:rPr>
              <w:t>Your</w:t>
            </w:r>
            <w:r w:rsidRPr="00EE02C3">
              <w:rPr>
                <w:b/>
                <w:bCs/>
                <w:color w:val="2E5395"/>
                <w:spacing w:val="-2"/>
                <w:sz w:val="28"/>
                <w:szCs w:val="28"/>
              </w:rPr>
              <w:t xml:space="preserve"> </w:t>
            </w:r>
            <w:r w:rsidRPr="00EE02C3">
              <w:rPr>
                <w:b/>
                <w:bCs/>
                <w:color w:val="2E5395"/>
                <w:sz w:val="28"/>
                <w:szCs w:val="28"/>
              </w:rPr>
              <w:t>Workplace</w:t>
            </w:r>
          </w:p>
        </w:tc>
      </w:tr>
      <w:tr w:rsidR="00F82C06" w:rsidRPr="00EE02C3" w14:paraId="2A8A8877" w14:textId="77777777" w:rsidTr="00EE1B78">
        <w:trPr>
          <w:trHeight w:val="3081"/>
        </w:trPr>
        <w:tc>
          <w:tcPr>
            <w:tcW w:w="10887" w:type="dxa"/>
            <w:gridSpan w:val="4"/>
            <w:tcBorders>
              <w:top w:val="single" w:sz="4" w:space="0" w:color="000000"/>
              <w:left w:val="single" w:sz="4" w:space="0" w:color="000000"/>
              <w:bottom w:val="single" w:sz="4" w:space="0" w:color="000000"/>
              <w:right w:val="single" w:sz="4" w:space="0" w:color="000000"/>
            </w:tcBorders>
          </w:tcPr>
          <w:p w14:paraId="5F97B245" w14:textId="77777777" w:rsidR="00F82C06" w:rsidRPr="00EE02C3" w:rsidRDefault="00F82C06" w:rsidP="00EE1B78">
            <w:pPr>
              <w:pStyle w:val="TableParagraph"/>
              <w:kinsoku w:val="0"/>
              <w:overflowPunct w:val="0"/>
              <w:spacing w:line="247" w:lineRule="exact"/>
              <w:ind w:left="107"/>
              <w:rPr>
                <w:b/>
                <w:bCs/>
                <w:sz w:val="22"/>
                <w:szCs w:val="22"/>
              </w:rPr>
            </w:pPr>
            <w:r w:rsidRPr="00EE02C3">
              <w:rPr>
                <w:b/>
                <w:bCs/>
                <w:sz w:val="22"/>
                <w:szCs w:val="22"/>
              </w:rPr>
              <w:t>This</w:t>
            </w:r>
            <w:r w:rsidRPr="00EE02C3">
              <w:rPr>
                <w:b/>
                <w:bCs/>
                <w:spacing w:val="-2"/>
                <w:sz w:val="22"/>
                <w:szCs w:val="22"/>
              </w:rPr>
              <w:t xml:space="preserve"> </w:t>
            </w:r>
            <w:r w:rsidRPr="00EE02C3">
              <w:rPr>
                <w:b/>
                <w:bCs/>
                <w:sz w:val="22"/>
                <w:szCs w:val="22"/>
              </w:rPr>
              <w:t>section</w:t>
            </w:r>
            <w:r w:rsidRPr="00EE02C3">
              <w:rPr>
                <w:b/>
                <w:bCs/>
                <w:spacing w:val="1"/>
                <w:sz w:val="22"/>
                <w:szCs w:val="22"/>
              </w:rPr>
              <w:t xml:space="preserve"> </w:t>
            </w:r>
            <w:r w:rsidRPr="00EE02C3">
              <w:rPr>
                <w:b/>
                <w:bCs/>
                <w:sz w:val="22"/>
                <w:szCs w:val="22"/>
              </w:rPr>
              <w:t>will</w:t>
            </w:r>
            <w:r w:rsidRPr="00EE02C3">
              <w:rPr>
                <w:b/>
                <w:bCs/>
                <w:spacing w:val="-2"/>
                <w:sz w:val="22"/>
                <w:szCs w:val="22"/>
              </w:rPr>
              <w:t xml:space="preserve"> </w:t>
            </w:r>
            <w:r w:rsidRPr="00EE02C3">
              <w:rPr>
                <w:b/>
                <w:bCs/>
                <w:sz w:val="22"/>
                <w:szCs w:val="22"/>
              </w:rPr>
              <w:t>assist</w:t>
            </w:r>
            <w:r w:rsidRPr="00EE02C3">
              <w:rPr>
                <w:b/>
                <w:bCs/>
                <w:spacing w:val="-2"/>
                <w:sz w:val="22"/>
                <w:szCs w:val="22"/>
              </w:rPr>
              <w:t xml:space="preserve"> </w:t>
            </w:r>
            <w:r w:rsidRPr="00EE02C3">
              <w:rPr>
                <w:b/>
                <w:bCs/>
                <w:sz w:val="22"/>
                <w:szCs w:val="22"/>
              </w:rPr>
              <w:t>you in</w:t>
            </w:r>
            <w:r w:rsidRPr="00EE02C3">
              <w:rPr>
                <w:b/>
                <w:bCs/>
                <w:spacing w:val="-2"/>
                <w:sz w:val="22"/>
                <w:szCs w:val="22"/>
              </w:rPr>
              <w:t xml:space="preserve"> </w:t>
            </w:r>
            <w:r w:rsidRPr="00EE02C3">
              <w:rPr>
                <w:b/>
                <w:bCs/>
                <w:sz w:val="22"/>
                <w:szCs w:val="22"/>
              </w:rPr>
              <w:t>implementing</w:t>
            </w:r>
            <w:r w:rsidRPr="00EE02C3">
              <w:rPr>
                <w:b/>
                <w:bCs/>
                <w:spacing w:val="-1"/>
                <w:sz w:val="22"/>
                <w:szCs w:val="22"/>
              </w:rPr>
              <w:t xml:space="preserve"> </w:t>
            </w:r>
            <w:r w:rsidRPr="00EE02C3">
              <w:rPr>
                <w:b/>
                <w:bCs/>
                <w:sz w:val="22"/>
                <w:szCs w:val="22"/>
              </w:rPr>
              <w:t>cleaning,</w:t>
            </w:r>
            <w:r w:rsidRPr="00EE02C3">
              <w:rPr>
                <w:b/>
                <w:bCs/>
                <w:spacing w:val="-1"/>
                <w:sz w:val="22"/>
                <w:szCs w:val="22"/>
              </w:rPr>
              <w:t xml:space="preserve"> </w:t>
            </w:r>
            <w:r w:rsidRPr="00EE02C3">
              <w:rPr>
                <w:b/>
                <w:bCs/>
                <w:sz w:val="22"/>
                <w:szCs w:val="22"/>
              </w:rPr>
              <w:t>disinfection,</w:t>
            </w:r>
            <w:r w:rsidRPr="00EE02C3">
              <w:rPr>
                <w:b/>
                <w:bCs/>
                <w:spacing w:val="-1"/>
                <w:sz w:val="22"/>
                <w:szCs w:val="22"/>
              </w:rPr>
              <w:t xml:space="preserve"> </w:t>
            </w:r>
            <w:r w:rsidRPr="00EE02C3">
              <w:rPr>
                <w:b/>
                <w:bCs/>
                <w:sz w:val="22"/>
                <w:szCs w:val="22"/>
              </w:rPr>
              <w:t>and</w:t>
            </w:r>
            <w:r w:rsidRPr="00EE02C3">
              <w:rPr>
                <w:b/>
                <w:bCs/>
                <w:spacing w:val="-2"/>
                <w:sz w:val="22"/>
                <w:szCs w:val="22"/>
              </w:rPr>
              <w:t xml:space="preserve"> </w:t>
            </w:r>
            <w:r w:rsidRPr="00EE02C3">
              <w:rPr>
                <w:b/>
                <w:bCs/>
                <w:sz w:val="22"/>
                <w:szCs w:val="22"/>
              </w:rPr>
              <w:t>hand</w:t>
            </w:r>
            <w:r w:rsidRPr="00EE02C3">
              <w:rPr>
                <w:b/>
                <w:bCs/>
                <w:spacing w:val="-3"/>
                <w:sz w:val="22"/>
                <w:szCs w:val="22"/>
              </w:rPr>
              <w:t xml:space="preserve"> </w:t>
            </w:r>
            <w:r w:rsidRPr="00EE02C3">
              <w:rPr>
                <w:b/>
                <w:bCs/>
                <w:sz w:val="22"/>
                <w:szCs w:val="22"/>
              </w:rPr>
              <w:t>hygiene</w:t>
            </w:r>
            <w:r w:rsidRPr="00EE02C3">
              <w:rPr>
                <w:b/>
                <w:bCs/>
                <w:spacing w:val="-1"/>
                <w:sz w:val="22"/>
                <w:szCs w:val="22"/>
              </w:rPr>
              <w:t xml:space="preserve"> </w:t>
            </w:r>
            <w:r w:rsidRPr="00EE02C3">
              <w:rPr>
                <w:b/>
                <w:bCs/>
                <w:sz w:val="22"/>
                <w:szCs w:val="22"/>
              </w:rPr>
              <w:t>measures</w:t>
            </w:r>
            <w:r w:rsidRPr="00EE02C3">
              <w:rPr>
                <w:b/>
                <w:bCs/>
                <w:spacing w:val="-3"/>
                <w:sz w:val="22"/>
                <w:szCs w:val="22"/>
              </w:rPr>
              <w:t xml:space="preserve"> </w:t>
            </w:r>
            <w:r w:rsidRPr="00EE02C3">
              <w:rPr>
                <w:b/>
                <w:bCs/>
                <w:sz w:val="22"/>
                <w:szCs w:val="22"/>
              </w:rPr>
              <w:t>at</w:t>
            </w:r>
            <w:r w:rsidRPr="00EE02C3">
              <w:rPr>
                <w:b/>
                <w:bCs/>
                <w:spacing w:val="-1"/>
                <w:sz w:val="22"/>
                <w:szCs w:val="22"/>
              </w:rPr>
              <w:t xml:space="preserve"> </w:t>
            </w:r>
            <w:r w:rsidRPr="00EE02C3">
              <w:rPr>
                <w:b/>
                <w:bCs/>
                <w:sz w:val="22"/>
                <w:szCs w:val="22"/>
              </w:rPr>
              <w:t>your</w:t>
            </w:r>
            <w:r w:rsidRPr="00EE02C3">
              <w:rPr>
                <w:b/>
                <w:bCs/>
                <w:spacing w:val="-2"/>
                <w:sz w:val="22"/>
                <w:szCs w:val="22"/>
              </w:rPr>
              <w:t xml:space="preserve"> </w:t>
            </w:r>
            <w:r w:rsidRPr="00EE02C3">
              <w:rPr>
                <w:b/>
                <w:bCs/>
                <w:sz w:val="22"/>
                <w:szCs w:val="22"/>
              </w:rPr>
              <w:t>workplace.</w:t>
            </w:r>
          </w:p>
          <w:p w14:paraId="599EFBDF" w14:textId="77777777" w:rsidR="00F82C06" w:rsidRPr="00EE02C3" w:rsidRDefault="00F82C06" w:rsidP="00EE02C3">
            <w:pPr>
              <w:pStyle w:val="TableParagraph"/>
              <w:numPr>
                <w:ilvl w:val="0"/>
                <w:numId w:val="58"/>
              </w:numPr>
              <w:kinsoku w:val="0"/>
              <w:overflowPunct w:val="0"/>
              <w:spacing w:before="125" w:line="238" w:lineRule="exact"/>
              <w:rPr>
                <w:sz w:val="20"/>
                <w:szCs w:val="20"/>
              </w:rPr>
            </w:pPr>
            <w:r w:rsidRPr="00EE02C3">
              <w:rPr>
                <w:sz w:val="20"/>
                <w:szCs w:val="20"/>
              </w:rPr>
              <w:t>In patient</w:t>
            </w:r>
            <w:r w:rsidRPr="00EE02C3">
              <w:rPr>
                <w:spacing w:val="1"/>
                <w:sz w:val="20"/>
                <w:szCs w:val="20"/>
              </w:rPr>
              <w:t xml:space="preserve"> </w:t>
            </w:r>
            <w:r w:rsidRPr="00EE02C3">
              <w:rPr>
                <w:sz w:val="20"/>
                <w:szCs w:val="20"/>
              </w:rPr>
              <w:t>care areas, resident rooms,</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for medical</w:t>
            </w:r>
            <w:r w:rsidRPr="00EE02C3">
              <w:rPr>
                <w:spacing w:val="-1"/>
                <w:sz w:val="20"/>
                <w:szCs w:val="20"/>
              </w:rPr>
              <w:t xml:space="preserve"> </w:t>
            </w:r>
            <w:r w:rsidRPr="00EE02C3">
              <w:rPr>
                <w:sz w:val="20"/>
                <w:szCs w:val="20"/>
              </w:rPr>
              <w:t>devices and equipment,</w:t>
            </w:r>
            <w:r w:rsidRPr="00EE02C3">
              <w:rPr>
                <w:spacing w:val="3"/>
                <w:sz w:val="20"/>
                <w:szCs w:val="20"/>
              </w:rPr>
              <w:t xml:space="preserve"> </w:t>
            </w:r>
            <w:r w:rsidRPr="00EE02C3">
              <w:rPr>
                <w:sz w:val="20"/>
                <w:szCs w:val="20"/>
              </w:rPr>
              <w:t>employers must</w:t>
            </w:r>
            <w:r w:rsidRPr="00EE02C3">
              <w:rPr>
                <w:spacing w:val="1"/>
                <w:sz w:val="20"/>
                <w:szCs w:val="20"/>
              </w:rPr>
              <w:t xml:space="preserve"> </w:t>
            </w:r>
            <w:r w:rsidRPr="00EE02C3">
              <w:rPr>
                <w:sz w:val="20"/>
                <w:szCs w:val="20"/>
              </w:rPr>
              <w:t>follow</w:t>
            </w:r>
            <w:r w:rsidRPr="00EE02C3">
              <w:rPr>
                <w:spacing w:val="1"/>
                <w:sz w:val="20"/>
                <w:szCs w:val="20"/>
              </w:rPr>
              <w:t xml:space="preserve"> </w:t>
            </w:r>
            <w:r w:rsidRPr="00EE02C3">
              <w:rPr>
                <w:sz w:val="20"/>
                <w:szCs w:val="20"/>
              </w:rPr>
              <w:t>standard</w:t>
            </w:r>
            <w:r w:rsidRPr="00EE02C3">
              <w:rPr>
                <w:spacing w:val="1"/>
                <w:sz w:val="20"/>
                <w:szCs w:val="20"/>
              </w:rPr>
              <w:t xml:space="preserve"> </w:t>
            </w:r>
            <w:r w:rsidRPr="00EE02C3">
              <w:rPr>
                <w:sz w:val="20"/>
                <w:szCs w:val="20"/>
              </w:rPr>
              <w:t>practices</w:t>
            </w:r>
            <w:r w:rsidRPr="00EE02C3">
              <w:rPr>
                <w:spacing w:val="1"/>
                <w:sz w:val="20"/>
                <w:szCs w:val="20"/>
              </w:rPr>
              <w:t xml:space="preserve"> </w:t>
            </w:r>
            <w:r w:rsidRPr="00EE02C3">
              <w:rPr>
                <w:sz w:val="20"/>
                <w:szCs w:val="20"/>
              </w:rPr>
              <w:t>for</w:t>
            </w:r>
          </w:p>
          <w:p w14:paraId="43318F0D" w14:textId="4D6FBD78" w:rsidR="00F82C06" w:rsidRPr="00EE02C3" w:rsidRDefault="00F82C06" w:rsidP="00DD7DC6">
            <w:pPr>
              <w:pStyle w:val="TableParagraph"/>
              <w:kinsoku w:val="0"/>
              <w:overflowPunct w:val="0"/>
              <w:ind w:left="720" w:right="262"/>
              <w:rPr>
                <w:color w:val="000000"/>
                <w:sz w:val="20"/>
                <w:szCs w:val="20"/>
              </w:rPr>
            </w:pPr>
            <w:r w:rsidRPr="00EE02C3">
              <w:rPr>
                <w:sz w:val="20"/>
                <w:szCs w:val="20"/>
              </w:rPr>
              <w:t>cleaning and</w:t>
            </w:r>
            <w:r w:rsidRPr="00EE02C3">
              <w:rPr>
                <w:spacing w:val="1"/>
                <w:sz w:val="20"/>
                <w:szCs w:val="20"/>
              </w:rPr>
              <w:t xml:space="preserve"> </w:t>
            </w:r>
            <w:r w:rsidRPr="00EE02C3">
              <w:rPr>
                <w:sz w:val="20"/>
                <w:szCs w:val="20"/>
              </w:rPr>
              <w:t>disinfection</w:t>
            </w:r>
            <w:r w:rsidRPr="00EE02C3">
              <w:rPr>
                <w:spacing w:val="-2"/>
                <w:sz w:val="20"/>
                <w:szCs w:val="20"/>
              </w:rPr>
              <w:t xml:space="preserve"> </w:t>
            </w:r>
            <w:r w:rsidRPr="00EE02C3">
              <w:rPr>
                <w:sz w:val="20"/>
                <w:szCs w:val="20"/>
              </w:rPr>
              <w:t>of</w:t>
            </w:r>
            <w:r w:rsidRPr="00EE02C3">
              <w:rPr>
                <w:spacing w:val="1"/>
                <w:sz w:val="20"/>
                <w:szCs w:val="20"/>
              </w:rPr>
              <w:t xml:space="preserve"> </w:t>
            </w:r>
            <w:r w:rsidRPr="00EE02C3">
              <w:rPr>
                <w:sz w:val="20"/>
                <w:szCs w:val="20"/>
              </w:rPr>
              <w:t>surfaces and</w:t>
            </w:r>
            <w:r w:rsidRPr="00EE02C3">
              <w:rPr>
                <w:spacing w:val="1"/>
                <w:sz w:val="20"/>
                <w:szCs w:val="20"/>
              </w:rPr>
              <w:t xml:space="preserve"> </w:t>
            </w:r>
            <w:r w:rsidRPr="00EE02C3">
              <w:rPr>
                <w:sz w:val="20"/>
                <w:szCs w:val="20"/>
              </w:rPr>
              <w:t>equipment in</w:t>
            </w:r>
            <w:r w:rsidRPr="00EE02C3">
              <w:rPr>
                <w:spacing w:val="1"/>
                <w:sz w:val="20"/>
                <w:szCs w:val="20"/>
              </w:rPr>
              <w:t xml:space="preserve"> </w:t>
            </w:r>
            <w:r w:rsidRPr="00EE02C3">
              <w:rPr>
                <w:sz w:val="20"/>
                <w:szCs w:val="20"/>
              </w:rPr>
              <w:t>accordance</w:t>
            </w:r>
            <w:r w:rsidRPr="00EE02C3">
              <w:rPr>
                <w:spacing w:val="-1"/>
                <w:sz w:val="20"/>
                <w:szCs w:val="20"/>
              </w:rPr>
              <w:t xml:space="preserve"> </w:t>
            </w:r>
            <w:r w:rsidRPr="00EE02C3">
              <w:rPr>
                <w:sz w:val="20"/>
                <w:szCs w:val="20"/>
              </w:rPr>
              <w:t>with</w:t>
            </w:r>
            <w:r w:rsidRPr="00EE02C3">
              <w:rPr>
                <w:spacing w:val="1"/>
                <w:sz w:val="20"/>
                <w:szCs w:val="20"/>
              </w:rPr>
              <w:t xml:space="preserve"> </w:t>
            </w:r>
            <w:r w:rsidRPr="00EE02C3">
              <w:rPr>
                <w:sz w:val="20"/>
                <w:szCs w:val="20"/>
              </w:rPr>
              <w:t>CDC’s</w:t>
            </w:r>
            <w:r w:rsidRPr="00EE02C3">
              <w:rPr>
                <w:spacing w:val="1"/>
                <w:sz w:val="20"/>
                <w:szCs w:val="20"/>
              </w:rPr>
              <w:t xml:space="preserve"> </w:t>
            </w:r>
            <w:r w:rsidRPr="00EE02C3">
              <w:rPr>
                <w:sz w:val="20"/>
                <w:szCs w:val="20"/>
              </w:rPr>
              <w:t>“</w:t>
            </w:r>
            <w:hyperlink r:id="rId47" w:history="1">
              <w:r w:rsidRPr="00EE02C3">
                <w:rPr>
                  <w:color w:val="0562C1"/>
                  <w:sz w:val="20"/>
                  <w:szCs w:val="20"/>
                </w:rPr>
                <w:t>COVID-19</w:t>
              </w:r>
              <w:r w:rsidRPr="00EE02C3">
                <w:rPr>
                  <w:color w:val="0562C1"/>
                  <w:spacing w:val="-1"/>
                  <w:sz w:val="20"/>
                  <w:szCs w:val="20"/>
                </w:rPr>
                <w:t xml:space="preserve"> </w:t>
              </w:r>
              <w:r w:rsidRPr="00EE02C3">
                <w:rPr>
                  <w:color w:val="0562C1"/>
                  <w:sz w:val="20"/>
                  <w:szCs w:val="20"/>
                </w:rPr>
                <w:t>Infection</w:t>
              </w:r>
              <w:r w:rsidRPr="00EE02C3">
                <w:rPr>
                  <w:color w:val="0562C1"/>
                  <w:spacing w:val="1"/>
                  <w:sz w:val="20"/>
                  <w:szCs w:val="20"/>
                </w:rPr>
                <w:t xml:space="preserve"> </w:t>
              </w:r>
              <w:r w:rsidRPr="00EE02C3">
                <w:rPr>
                  <w:color w:val="0562C1"/>
                  <w:sz w:val="20"/>
                  <w:szCs w:val="20"/>
                </w:rPr>
                <w:t>Prevention and Control</w:t>
              </w:r>
            </w:hyperlink>
            <w:r w:rsidR="00396FBC">
              <w:rPr>
                <w:color w:val="0562C1"/>
                <w:sz w:val="20"/>
                <w:szCs w:val="20"/>
              </w:rPr>
              <w:t xml:space="preserve"> </w:t>
            </w:r>
            <w:r w:rsidRPr="00EE02C3">
              <w:rPr>
                <w:color w:val="0562C1"/>
                <w:spacing w:val="-47"/>
                <w:sz w:val="20"/>
                <w:szCs w:val="20"/>
              </w:rPr>
              <w:t xml:space="preserve"> </w:t>
            </w:r>
            <w:hyperlink r:id="rId48" w:history="1">
              <w:r w:rsidRPr="00EE02C3">
                <w:rPr>
                  <w:color w:val="0562C1"/>
                  <w:sz w:val="20"/>
                  <w:szCs w:val="20"/>
                </w:rPr>
                <w:t>Recommendations</w:t>
              </w:r>
            </w:hyperlink>
            <w:r w:rsidRPr="00EE02C3">
              <w:rPr>
                <w:color w:val="000000"/>
                <w:sz w:val="20"/>
                <w:szCs w:val="20"/>
              </w:rPr>
              <w:t>” and</w:t>
            </w:r>
            <w:r w:rsidRPr="00EE02C3">
              <w:rPr>
                <w:color w:val="000000"/>
                <w:spacing w:val="1"/>
                <w:sz w:val="20"/>
                <w:szCs w:val="20"/>
              </w:rPr>
              <w:t xml:space="preserve"> </w:t>
            </w:r>
            <w:r w:rsidRPr="00EE02C3">
              <w:rPr>
                <w:color w:val="000000"/>
                <w:sz w:val="20"/>
                <w:szCs w:val="20"/>
              </w:rPr>
              <w:t>CDC’s</w:t>
            </w:r>
            <w:r w:rsidRPr="00EE02C3">
              <w:rPr>
                <w:color w:val="000000"/>
                <w:spacing w:val="1"/>
                <w:sz w:val="20"/>
                <w:szCs w:val="20"/>
              </w:rPr>
              <w:t xml:space="preserve"> </w:t>
            </w:r>
            <w:hyperlink r:id="rId49" w:history="1">
              <w:r w:rsidRPr="00EE02C3">
                <w:rPr>
                  <w:color w:val="000000"/>
                  <w:sz w:val="20"/>
                  <w:szCs w:val="20"/>
                </w:rPr>
                <w:t>“</w:t>
              </w:r>
              <w:r w:rsidRPr="00EE02C3">
                <w:rPr>
                  <w:color w:val="0562C1"/>
                  <w:sz w:val="20"/>
                  <w:szCs w:val="20"/>
                </w:rPr>
                <w:t>Guidelines</w:t>
              </w:r>
              <w:r w:rsidRPr="00EE02C3">
                <w:rPr>
                  <w:color w:val="0562C1"/>
                  <w:spacing w:val="-1"/>
                  <w:sz w:val="20"/>
                  <w:szCs w:val="20"/>
                </w:rPr>
                <w:t xml:space="preserve"> </w:t>
              </w:r>
              <w:r w:rsidRPr="00EE02C3">
                <w:rPr>
                  <w:color w:val="0562C1"/>
                  <w:sz w:val="20"/>
                  <w:szCs w:val="20"/>
                </w:rPr>
                <w:t>for</w:t>
              </w:r>
              <w:r w:rsidRPr="00EE02C3">
                <w:rPr>
                  <w:color w:val="0562C1"/>
                  <w:spacing w:val="1"/>
                  <w:sz w:val="20"/>
                  <w:szCs w:val="20"/>
                </w:rPr>
                <w:t xml:space="preserve"> </w:t>
              </w:r>
              <w:r w:rsidRPr="00EE02C3">
                <w:rPr>
                  <w:color w:val="0562C1"/>
                  <w:sz w:val="20"/>
                  <w:szCs w:val="20"/>
                </w:rPr>
                <w:t>Environmental</w:t>
              </w:r>
              <w:r w:rsidRPr="00EE02C3">
                <w:rPr>
                  <w:color w:val="0562C1"/>
                  <w:spacing w:val="1"/>
                  <w:sz w:val="20"/>
                  <w:szCs w:val="20"/>
                </w:rPr>
                <w:t xml:space="preserve"> </w:t>
              </w:r>
              <w:r w:rsidRPr="00EE02C3">
                <w:rPr>
                  <w:color w:val="0562C1"/>
                  <w:sz w:val="20"/>
                  <w:szCs w:val="20"/>
                </w:rPr>
                <w:t>Infection</w:t>
              </w:r>
              <w:r w:rsidRPr="00EE02C3">
                <w:rPr>
                  <w:color w:val="0562C1"/>
                  <w:spacing w:val="1"/>
                  <w:sz w:val="20"/>
                  <w:szCs w:val="20"/>
                </w:rPr>
                <w:t xml:space="preserve"> </w:t>
              </w:r>
              <w:r w:rsidRPr="00EE02C3">
                <w:rPr>
                  <w:color w:val="0562C1"/>
                  <w:sz w:val="20"/>
                  <w:szCs w:val="20"/>
                </w:rPr>
                <w:t>Control</w:t>
              </w:r>
            </w:hyperlink>
            <w:r w:rsidRPr="00EE02C3">
              <w:rPr>
                <w:color w:val="000000"/>
                <w:sz w:val="20"/>
                <w:szCs w:val="20"/>
              </w:rPr>
              <w:t>,”</w:t>
            </w:r>
            <w:r w:rsidRPr="00EE02C3">
              <w:rPr>
                <w:color w:val="000000"/>
                <w:spacing w:val="1"/>
                <w:sz w:val="20"/>
                <w:szCs w:val="20"/>
              </w:rPr>
              <w:t xml:space="preserve"> </w:t>
            </w:r>
            <w:r w:rsidRPr="00EE02C3">
              <w:rPr>
                <w:color w:val="000000"/>
                <w:sz w:val="20"/>
                <w:szCs w:val="20"/>
              </w:rPr>
              <w:t>pp.</w:t>
            </w:r>
            <w:r w:rsidRPr="00EE02C3">
              <w:rPr>
                <w:color w:val="000000"/>
                <w:spacing w:val="1"/>
                <w:sz w:val="20"/>
                <w:szCs w:val="20"/>
              </w:rPr>
              <w:t xml:space="preserve"> </w:t>
            </w:r>
            <w:r w:rsidRPr="00EE02C3">
              <w:rPr>
                <w:color w:val="000000"/>
                <w:sz w:val="20"/>
                <w:szCs w:val="20"/>
              </w:rPr>
              <w:t>86–103,</w:t>
            </w:r>
            <w:r w:rsidRPr="00EE02C3">
              <w:rPr>
                <w:color w:val="000000"/>
                <w:spacing w:val="-1"/>
                <w:sz w:val="20"/>
                <w:szCs w:val="20"/>
              </w:rPr>
              <w:t xml:space="preserve"> </w:t>
            </w:r>
            <w:r w:rsidRPr="00EE02C3">
              <w:rPr>
                <w:color w:val="000000"/>
                <w:sz w:val="20"/>
                <w:szCs w:val="20"/>
              </w:rPr>
              <w:t>147-149.</w:t>
            </w:r>
            <w:r w:rsidRPr="00EE02C3">
              <w:rPr>
                <w:color w:val="000000"/>
                <w:spacing w:val="3"/>
                <w:sz w:val="20"/>
                <w:szCs w:val="20"/>
              </w:rPr>
              <w:t xml:space="preserve"> </w:t>
            </w:r>
            <w:r w:rsidRPr="00EE02C3">
              <w:rPr>
                <w:color w:val="000000"/>
                <w:sz w:val="20"/>
                <w:szCs w:val="20"/>
              </w:rPr>
              <w:t>In</w:t>
            </w:r>
            <w:r w:rsidRPr="00EE02C3">
              <w:rPr>
                <w:color w:val="000000"/>
                <w:spacing w:val="1"/>
                <w:sz w:val="20"/>
                <w:szCs w:val="20"/>
              </w:rPr>
              <w:t xml:space="preserve"> </w:t>
            </w:r>
            <w:r w:rsidRPr="00EE02C3">
              <w:rPr>
                <w:color w:val="000000"/>
                <w:sz w:val="20"/>
                <w:szCs w:val="20"/>
              </w:rPr>
              <w:t>all</w:t>
            </w:r>
            <w:r w:rsidRPr="00EE02C3">
              <w:rPr>
                <w:color w:val="000000"/>
                <w:spacing w:val="-2"/>
                <w:sz w:val="20"/>
                <w:szCs w:val="20"/>
              </w:rPr>
              <w:t xml:space="preserve"> </w:t>
            </w:r>
            <w:r w:rsidRPr="00EE02C3">
              <w:rPr>
                <w:color w:val="000000"/>
                <w:sz w:val="20"/>
                <w:szCs w:val="20"/>
              </w:rPr>
              <w:t>other</w:t>
            </w:r>
            <w:r w:rsidRPr="00EE02C3">
              <w:rPr>
                <w:color w:val="000000"/>
                <w:spacing w:val="1"/>
                <w:sz w:val="20"/>
                <w:szCs w:val="20"/>
              </w:rPr>
              <w:t xml:space="preserve"> </w:t>
            </w:r>
            <w:r w:rsidRPr="00EE02C3">
              <w:rPr>
                <w:color w:val="000000"/>
                <w:sz w:val="20"/>
                <w:szCs w:val="20"/>
              </w:rPr>
              <w:t>areas,</w:t>
            </w:r>
            <w:r w:rsidRPr="00EE02C3">
              <w:rPr>
                <w:color w:val="000000"/>
                <w:spacing w:val="1"/>
                <w:sz w:val="20"/>
                <w:szCs w:val="20"/>
              </w:rPr>
              <w:t xml:space="preserve"> </w:t>
            </w:r>
            <w:r w:rsidRPr="00EE02C3">
              <w:rPr>
                <w:color w:val="000000"/>
                <w:sz w:val="20"/>
                <w:szCs w:val="20"/>
              </w:rPr>
              <w:t>employers must</w:t>
            </w:r>
            <w:r w:rsidRPr="00EE02C3">
              <w:rPr>
                <w:color w:val="000000"/>
                <w:spacing w:val="1"/>
                <w:sz w:val="20"/>
                <w:szCs w:val="20"/>
              </w:rPr>
              <w:t xml:space="preserve"> </w:t>
            </w:r>
            <w:r w:rsidRPr="00EE02C3">
              <w:rPr>
                <w:color w:val="000000"/>
                <w:sz w:val="20"/>
                <w:szCs w:val="20"/>
              </w:rPr>
              <w:t>clean</w:t>
            </w:r>
            <w:r w:rsidRPr="00EE02C3">
              <w:rPr>
                <w:color w:val="000000"/>
                <w:spacing w:val="1"/>
                <w:sz w:val="20"/>
                <w:szCs w:val="20"/>
              </w:rPr>
              <w:t xml:space="preserve"> </w:t>
            </w:r>
            <w:r w:rsidRPr="00EE02C3">
              <w:rPr>
                <w:color w:val="000000"/>
                <w:sz w:val="20"/>
                <w:szCs w:val="20"/>
              </w:rPr>
              <w:t>high-touch surfaces</w:t>
            </w:r>
            <w:r w:rsidRPr="00EE02C3">
              <w:rPr>
                <w:color w:val="000000"/>
                <w:spacing w:val="1"/>
                <w:sz w:val="20"/>
                <w:szCs w:val="20"/>
              </w:rPr>
              <w:t xml:space="preserve"> </w:t>
            </w:r>
            <w:r w:rsidRPr="00EE02C3">
              <w:rPr>
                <w:color w:val="000000"/>
                <w:sz w:val="20"/>
                <w:szCs w:val="20"/>
              </w:rPr>
              <w:t>and</w:t>
            </w:r>
            <w:r w:rsidRPr="00EE02C3">
              <w:rPr>
                <w:color w:val="000000"/>
                <w:spacing w:val="1"/>
                <w:sz w:val="20"/>
                <w:szCs w:val="20"/>
              </w:rPr>
              <w:t xml:space="preserve"> </w:t>
            </w:r>
            <w:r w:rsidRPr="00EE02C3">
              <w:rPr>
                <w:color w:val="000000"/>
                <w:sz w:val="20"/>
                <w:szCs w:val="20"/>
              </w:rPr>
              <w:t>equipment</w:t>
            </w:r>
            <w:r w:rsidRPr="00EE02C3">
              <w:rPr>
                <w:color w:val="000000"/>
                <w:spacing w:val="-2"/>
                <w:sz w:val="20"/>
                <w:szCs w:val="20"/>
              </w:rPr>
              <w:t xml:space="preserve"> </w:t>
            </w:r>
            <w:r w:rsidRPr="00EE02C3">
              <w:rPr>
                <w:color w:val="000000"/>
                <w:sz w:val="20"/>
                <w:szCs w:val="20"/>
              </w:rPr>
              <w:t>at least</w:t>
            </w:r>
            <w:r w:rsidRPr="00EE02C3">
              <w:rPr>
                <w:color w:val="000000"/>
                <w:spacing w:val="-1"/>
                <w:sz w:val="20"/>
                <w:szCs w:val="20"/>
              </w:rPr>
              <w:t xml:space="preserve"> </w:t>
            </w:r>
            <w:r w:rsidRPr="00EE02C3">
              <w:rPr>
                <w:color w:val="000000"/>
                <w:sz w:val="20"/>
                <w:szCs w:val="20"/>
              </w:rPr>
              <w:t>once a day, following manufacturers’</w:t>
            </w:r>
            <w:r w:rsidRPr="00EE02C3">
              <w:rPr>
                <w:color w:val="000000"/>
                <w:spacing w:val="1"/>
                <w:sz w:val="20"/>
                <w:szCs w:val="20"/>
              </w:rPr>
              <w:t xml:space="preserve"> </w:t>
            </w:r>
            <w:r w:rsidRPr="00EE02C3">
              <w:rPr>
                <w:color w:val="000000"/>
                <w:sz w:val="20"/>
                <w:szCs w:val="20"/>
              </w:rPr>
              <w:t>instructions for</w:t>
            </w:r>
            <w:r w:rsidRPr="00EE02C3">
              <w:rPr>
                <w:color w:val="000000"/>
                <w:spacing w:val="1"/>
                <w:sz w:val="20"/>
                <w:szCs w:val="20"/>
              </w:rPr>
              <w:t xml:space="preserve"> </w:t>
            </w:r>
            <w:r w:rsidRPr="00EE02C3">
              <w:rPr>
                <w:color w:val="000000"/>
                <w:sz w:val="20"/>
                <w:szCs w:val="20"/>
              </w:rPr>
              <w:t>application of cleaners;</w:t>
            </w:r>
            <w:r w:rsidRPr="00EE02C3">
              <w:rPr>
                <w:color w:val="000000"/>
                <w:spacing w:val="1"/>
                <w:sz w:val="20"/>
                <w:szCs w:val="20"/>
              </w:rPr>
              <w:t xml:space="preserve"> </w:t>
            </w:r>
            <w:r w:rsidRPr="00EE02C3">
              <w:rPr>
                <w:color w:val="000000"/>
                <w:sz w:val="20"/>
                <w:szCs w:val="20"/>
              </w:rPr>
              <w:t>and</w:t>
            </w:r>
            <w:r w:rsidRPr="00EE02C3">
              <w:rPr>
                <w:color w:val="000000"/>
                <w:spacing w:val="1"/>
                <w:sz w:val="20"/>
                <w:szCs w:val="20"/>
              </w:rPr>
              <w:t xml:space="preserve"> </w:t>
            </w:r>
            <w:r w:rsidRPr="00EE02C3">
              <w:rPr>
                <w:color w:val="000000"/>
                <w:sz w:val="20"/>
                <w:szCs w:val="20"/>
              </w:rPr>
              <w:t>clean</w:t>
            </w:r>
            <w:r w:rsidRPr="00EE02C3">
              <w:rPr>
                <w:color w:val="000000"/>
                <w:spacing w:val="1"/>
                <w:sz w:val="20"/>
                <w:szCs w:val="20"/>
              </w:rPr>
              <w:t xml:space="preserve"> </w:t>
            </w:r>
            <w:r w:rsidRPr="00EE02C3">
              <w:rPr>
                <w:color w:val="000000"/>
                <w:sz w:val="20"/>
                <w:szCs w:val="20"/>
              </w:rPr>
              <w:t>and</w:t>
            </w:r>
            <w:r w:rsidRPr="00EE02C3">
              <w:rPr>
                <w:color w:val="000000"/>
                <w:spacing w:val="1"/>
                <w:sz w:val="20"/>
                <w:szCs w:val="20"/>
              </w:rPr>
              <w:t xml:space="preserve"> </w:t>
            </w:r>
            <w:r w:rsidRPr="00EE02C3">
              <w:rPr>
                <w:color w:val="000000"/>
                <w:sz w:val="20"/>
                <w:szCs w:val="20"/>
              </w:rPr>
              <w:t>disinfect, in</w:t>
            </w:r>
            <w:r w:rsidRPr="00EE02C3">
              <w:rPr>
                <w:color w:val="000000"/>
                <w:spacing w:val="1"/>
                <w:sz w:val="20"/>
                <w:szCs w:val="20"/>
              </w:rPr>
              <w:t xml:space="preserve"> </w:t>
            </w:r>
            <w:r w:rsidRPr="00EE02C3">
              <w:rPr>
                <w:color w:val="000000"/>
                <w:sz w:val="20"/>
                <w:szCs w:val="20"/>
              </w:rPr>
              <w:t>accordance with</w:t>
            </w:r>
            <w:r w:rsidRPr="00EE02C3">
              <w:rPr>
                <w:color w:val="000000"/>
                <w:spacing w:val="1"/>
                <w:sz w:val="20"/>
                <w:szCs w:val="20"/>
              </w:rPr>
              <w:t xml:space="preserve"> </w:t>
            </w:r>
            <w:r w:rsidRPr="00EE02C3">
              <w:rPr>
                <w:color w:val="000000"/>
                <w:sz w:val="20"/>
                <w:szCs w:val="20"/>
              </w:rPr>
              <w:t>CDC’s</w:t>
            </w:r>
            <w:r w:rsidRPr="00EE02C3">
              <w:rPr>
                <w:color w:val="000000"/>
                <w:spacing w:val="1"/>
                <w:sz w:val="20"/>
                <w:szCs w:val="20"/>
              </w:rPr>
              <w:t xml:space="preserve"> </w:t>
            </w:r>
            <w:hyperlink r:id="rId50" w:history="1">
              <w:r w:rsidRPr="00EE02C3">
                <w:rPr>
                  <w:color w:val="000000"/>
                  <w:sz w:val="20"/>
                  <w:szCs w:val="20"/>
                </w:rPr>
                <w:t>“</w:t>
              </w:r>
              <w:r w:rsidRPr="00EE02C3">
                <w:rPr>
                  <w:color w:val="0562C1"/>
                  <w:sz w:val="20"/>
                  <w:szCs w:val="20"/>
                </w:rPr>
                <w:t>Cleaning</w:t>
              </w:r>
              <w:r w:rsidRPr="00EE02C3">
                <w:rPr>
                  <w:color w:val="0562C1"/>
                  <w:spacing w:val="1"/>
                  <w:sz w:val="20"/>
                  <w:szCs w:val="20"/>
                </w:rPr>
                <w:t xml:space="preserve"> </w:t>
              </w:r>
              <w:r w:rsidRPr="00EE02C3">
                <w:rPr>
                  <w:color w:val="0562C1"/>
                  <w:sz w:val="20"/>
                  <w:szCs w:val="20"/>
                </w:rPr>
                <w:t>and</w:t>
              </w:r>
              <w:r w:rsidRPr="00EE02C3">
                <w:rPr>
                  <w:color w:val="0562C1"/>
                  <w:spacing w:val="-1"/>
                  <w:sz w:val="20"/>
                  <w:szCs w:val="20"/>
                </w:rPr>
                <w:t xml:space="preserve"> </w:t>
              </w:r>
              <w:r w:rsidRPr="00EE02C3">
                <w:rPr>
                  <w:color w:val="0562C1"/>
                  <w:sz w:val="20"/>
                  <w:szCs w:val="20"/>
                </w:rPr>
                <w:t>Disinfecting Guidance</w:t>
              </w:r>
              <w:r w:rsidRPr="00EE02C3">
                <w:rPr>
                  <w:color w:val="000000"/>
                  <w:sz w:val="20"/>
                  <w:szCs w:val="20"/>
                </w:rPr>
                <w:t>”</w:t>
              </w:r>
              <w:r w:rsidRPr="00EE02C3">
                <w:rPr>
                  <w:color w:val="000000"/>
                  <w:spacing w:val="-1"/>
                  <w:sz w:val="20"/>
                  <w:szCs w:val="20"/>
                </w:rPr>
                <w:t xml:space="preserve"> </w:t>
              </w:r>
            </w:hyperlink>
            <w:r w:rsidRPr="00EE02C3">
              <w:rPr>
                <w:color w:val="000000"/>
                <w:sz w:val="20"/>
                <w:szCs w:val="20"/>
              </w:rPr>
              <w:t>any</w:t>
            </w:r>
            <w:r w:rsidRPr="00EE02C3">
              <w:rPr>
                <w:color w:val="000000"/>
                <w:spacing w:val="-1"/>
                <w:sz w:val="20"/>
                <w:szCs w:val="20"/>
              </w:rPr>
              <w:t xml:space="preserve"> </w:t>
            </w:r>
            <w:r w:rsidRPr="00EE02C3">
              <w:rPr>
                <w:color w:val="000000"/>
                <w:sz w:val="20"/>
                <w:szCs w:val="20"/>
              </w:rPr>
              <w:t>areas,</w:t>
            </w:r>
            <w:r w:rsidRPr="00EE02C3">
              <w:rPr>
                <w:color w:val="000000"/>
                <w:spacing w:val="1"/>
                <w:sz w:val="20"/>
                <w:szCs w:val="20"/>
              </w:rPr>
              <w:t xml:space="preserve"> </w:t>
            </w:r>
            <w:r w:rsidRPr="00EE02C3">
              <w:rPr>
                <w:color w:val="000000"/>
                <w:sz w:val="20"/>
                <w:szCs w:val="20"/>
              </w:rPr>
              <w:t>materials,</w:t>
            </w:r>
            <w:r w:rsidRPr="00EE02C3">
              <w:rPr>
                <w:color w:val="000000"/>
                <w:spacing w:val="-1"/>
                <w:sz w:val="20"/>
                <w:szCs w:val="20"/>
              </w:rPr>
              <w:t xml:space="preserve"> </w:t>
            </w:r>
            <w:r w:rsidRPr="00EE02C3">
              <w:rPr>
                <w:color w:val="000000"/>
                <w:sz w:val="20"/>
                <w:szCs w:val="20"/>
              </w:rPr>
              <w:t>and</w:t>
            </w:r>
            <w:r w:rsidRPr="00EE02C3">
              <w:rPr>
                <w:color w:val="000000"/>
                <w:spacing w:val="-1"/>
                <w:sz w:val="20"/>
                <w:szCs w:val="20"/>
              </w:rPr>
              <w:t xml:space="preserve"> </w:t>
            </w:r>
            <w:r w:rsidRPr="00EE02C3">
              <w:rPr>
                <w:color w:val="000000"/>
                <w:sz w:val="20"/>
                <w:szCs w:val="20"/>
              </w:rPr>
              <w:t>equipment</w:t>
            </w:r>
            <w:r w:rsidRPr="00EE02C3">
              <w:rPr>
                <w:color w:val="000000"/>
                <w:spacing w:val="1"/>
                <w:sz w:val="20"/>
                <w:szCs w:val="20"/>
              </w:rPr>
              <w:t xml:space="preserve"> </w:t>
            </w:r>
            <w:r w:rsidRPr="00EE02C3">
              <w:rPr>
                <w:color w:val="000000"/>
                <w:sz w:val="20"/>
                <w:szCs w:val="20"/>
              </w:rPr>
              <w:t>under the</w:t>
            </w:r>
            <w:r w:rsidRPr="00EE02C3">
              <w:rPr>
                <w:color w:val="000000"/>
                <w:spacing w:val="-1"/>
                <w:sz w:val="20"/>
                <w:szCs w:val="20"/>
              </w:rPr>
              <w:t xml:space="preserve"> </w:t>
            </w:r>
            <w:r w:rsidRPr="00EE02C3">
              <w:rPr>
                <w:color w:val="000000"/>
                <w:sz w:val="20"/>
                <w:szCs w:val="20"/>
              </w:rPr>
              <w:t>employer’s</w:t>
            </w:r>
            <w:r w:rsidRPr="00EE02C3">
              <w:rPr>
                <w:color w:val="000000"/>
                <w:spacing w:val="-1"/>
                <w:sz w:val="20"/>
                <w:szCs w:val="20"/>
              </w:rPr>
              <w:t xml:space="preserve"> </w:t>
            </w:r>
            <w:r w:rsidRPr="00EE02C3">
              <w:rPr>
                <w:color w:val="000000"/>
                <w:sz w:val="20"/>
                <w:szCs w:val="20"/>
              </w:rPr>
              <w:t>control</w:t>
            </w:r>
            <w:r w:rsidRPr="00EE02C3">
              <w:rPr>
                <w:color w:val="000000"/>
                <w:spacing w:val="1"/>
                <w:sz w:val="20"/>
                <w:szCs w:val="20"/>
              </w:rPr>
              <w:t xml:space="preserve"> </w:t>
            </w:r>
            <w:r w:rsidRPr="00EE02C3">
              <w:rPr>
                <w:color w:val="000000"/>
                <w:sz w:val="20"/>
                <w:szCs w:val="20"/>
              </w:rPr>
              <w:t>that</w:t>
            </w:r>
            <w:r w:rsidRPr="00EE02C3">
              <w:rPr>
                <w:color w:val="000000"/>
                <w:spacing w:val="-2"/>
                <w:sz w:val="20"/>
                <w:szCs w:val="20"/>
              </w:rPr>
              <w:t xml:space="preserve"> </w:t>
            </w:r>
            <w:r w:rsidRPr="00EE02C3">
              <w:rPr>
                <w:color w:val="000000"/>
                <w:sz w:val="20"/>
                <w:szCs w:val="20"/>
              </w:rPr>
              <w:t>have</w:t>
            </w:r>
            <w:r w:rsidRPr="00EE02C3">
              <w:rPr>
                <w:color w:val="000000"/>
                <w:spacing w:val="-1"/>
                <w:sz w:val="20"/>
                <w:szCs w:val="20"/>
              </w:rPr>
              <w:t xml:space="preserve"> </w:t>
            </w:r>
            <w:r w:rsidRPr="00EE02C3">
              <w:rPr>
                <w:color w:val="000000"/>
                <w:sz w:val="20"/>
                <w:szCs w:val="20"/>
              </w:rPr>
              <w:t>likely been contaminated</w:t>
            </w:r>
            <w:r w:rsidRPr="00EE02C3">
              <w:rPr>
                <w:color w:val="000000"/>
                <w:spacing w:val="1"/>
                <w:sz w:val="20"/>
                <w:szCs w:val="20"/>
              </w:rPr>
              <w:t xml:space="preserve"> </w:t>
            </w:r>
            <w:r w:rsidRPr="00EE02C3">
              <w:rPr>
                <w:color w:val="000000"/>
                <w:sz w:val="20"/>
                <w:szCs w:val="20"/>
              </w:rPr>
              <w:t>by</w:t>
            </w:r>
            <w:r w:rsidRPr="00EE02C3">
              <w:rPr>
                <w:color w:val="000000"/>
                <w:spacing w:val="5"/>
                <w:sz w:val="20"/>
                <w:szCs w:val="20"/>
              </w:rPr>
              <w:t xml:space="preserve"> </w:t>
            </w:r>
            <w:r w:rsidRPr="00EE02C3">
              <w:rPr>
                <w:color w:val="000000"/>
                <w:sz w:val="20"/>
                <w:szCs w:val="20"/>
              </w:rPr>
              <w:t>a person who</w:t>
            </w:r>
            <w:r w:rsidRPr="00EE02C3">
              <w:rPr>
                <w:color w:val="000000"/>
                <w:spacing w:val="1"/>
                <w:sz w:val="20"/>
                <w:szCs w:val="20"/>
              </w:rPr>
              <w:t xml:space="preserve"> </w:t>
            </w:r>
            <w:r w:rsidRPr="00EE02C3">
              <w:rPr>
                <w:color w:val="000000"/>
                <w:sz w:val="20"/>
                <w:szCs w:val="20"/>
              </w:rPr>
              <w:t>is</w:t>
            </w:r>
            <w:r w:rsidRPr="00EE02C3">
              <w:rPr>
                <w:color w:val="000000"/>
                <w:spacing w:val="1"/>
                <w:sz w:val="20"/>
                <w:szCs w:val="20"/>
              </w:rPr>
              <w:t xml:space="preserve"> </w:t>
            </w:r>
            <w:r w:rsidRPr="00EE02C3">
              <w:rPr>
                <w:color w:val="000000"/>
                <w:sz w:val="20"/>
                <w:szCs w:val="20"/>
              </w:rPr>
              <w:t>COVID-19</w:t>
            </w:r>
            <w:r w:rsidRPr="00EE02C3">
              <w:rPr>
                <w:color w:val="000000"/>
                <w:spacing w:val="1"/>
                <w:sz w:val="20"/>
                <w:szCs w:val="20"/>
              </w:rPr>
              <w:t xml:space="preserve"> </w:t>
            </w:r>
            <w:r w:rsidRPr="00EE02C3">
              <w:rPr>
                <w:color w:val="000000"/>
                <w:sz w:val="20"/>
                <w:szCs w:val="20"/>
              </w:rPr>
              <w:t>positive</w:t>
            </w:r>
            <w:r w:rsidRPr="00EE02C3">
              <w:rPr>
                <w:color w:val="000000"/>
                <w:spacing w:val="-1"/>
                <w:sz w:val="20"/>
                <w:szCs w:val="20"/>
              </w:rPr>
              <w:t xml:space="preserve"> </w:t>
            </w:r>
            <w:r w:rsidRPr="00EE02C3">
              <w:rPr>
                <w:color w:val="000000"/>
                <w:sz w:val="20"/>
                <w:szCs w:val="20"/>
              </w:rPr>
              <w:t>and has been</w:t>
            </w:r>
            <w:r w:rsidRPr="00EE02C3">
              <w:rPr>
                <w:color w:val="000000"/>
                <w:spacing w:val="1"/>
                <w:sz w:val="20"/>
                <w:szCs w:val="20"/>
              </w:rPr>
              <w:t xml:space="preserve"> </w:t>
            </w:r>
            <w:r w:rsidRPr="00EE02C3">
              <w:rPr>
                <w:color w:val="000000"/>
                <w:sz w:val="20"/>
                <w:szCs w:val="20"/>
              </w:rPr>
              <w:t>in the</w:t>
            </w:r>
            <w:r w:rsidRPr="00EE02C3">
              <w:rPr>
                <w:color w:val="000000"/>
                <w:spacing w:val="-2"/>
                <w:sz w:val="20"/>
                <w:szCs w:val="20"/>
              </w:rPr>
              <w:t xml:space="preserve"> </w:t>
            </w:r>
            <w:r w:rsidRPr="00EE02C3">
              <w:rPr>
                <w:color w:val="000000"/>
                <w:sz w:val="20"/>
                <w:szCs w:val="20"/>
              </w:rPr>
              <w:t>workplace</w:t>
            </w:r>
            <w:r w:rsidRPr="00EE02C3">
              <w:rPr>
                <w:color w:val="000000"/>
                <w:spacing w:val="-2"/>
                <w:sz w:val="20"/>
                <w:szCs w:val="20"/>
              </w:rPr>
              <w:t xml:space="preserve"> </w:t>
            </w:r>
            <w:r w:rsidRPr="00EE02C3">
              <w:rPr>
                <w:color w:val="000000"/>
                <w:sz w:val="20"/>
                <w:szCs w:val="20"/>
              </w:rPr>
              <w:t>within</w:t>
            </w:r>
            <w:r w:rsidRPr="00EE02C3">
              <w:rPr>
                <w:color w:val="000000"/>
                <w:spacing w:val="1"/>
                <w:sz w:val="20"/>
                <w:szCs w:val="20"/>
              </w:rPr>
              <w:t xml:space="preserve"> </w:t>
            </w:r>
            <w:r w:rsidRPr="00EE02C3">
              <w:rPr>
                <w:color w:val="000000"/>
                <w:sz w:val="20"/>
                <w:szCs w:val="20"/>
              </w:rPr>
              <w:t>the</w:t>
            </w:r>
            <w:r w:rsidRPr="00EE02C3">
              <w:rPr>
                <w:color w:val="000000"/>
                <w:spacing w:val="-2"/>
                <w:sz w:val="20"/>
                <w:szCs w:val="20"/>
              </w:rPr>
              <w:t xml:space="preserve"> </w:t>
            </w:r>
            <w:r w:rsidRPr="00EE02C3">
              <w:rPr>
                <w:color w:val="000000"/>
                <w:sz w:val="20"/>
                <w:szCs w:val="20"/>
              </w:rPr>
              <w:t>last</w:t>
            </w:r>
            <w:r w:rsidRPr="00EE02C3">
              <w:rPr>
                <w:color w:val="000000"/>
                <w:spacing w:val="-1"/>
                <w:sz w:val="20"/>
                <w:szCs w:val="20"/>
              </w:rPr>
              <w:t xml:space="preserve"> </w:t>
            </w:r>
            <w:r w:rsidRPr="00EE02C3">
              <w:rPr>
                <w:color w:val="000000"/>
                <w:sz w:val="20"/>
                <w:szCs w:val="20"/>
              </w:rPr>
              <w:t>24 hours.</w:t>
            </w:r>
          </w:p>
          <w:p w14:paraId="5F49B4EC" w14:textId="77777777" w:rsidR="00F82C06" w:rsidRPr="00EE02C3" w:rsidRDefault="00F82C06" w:rsidP="00EE02C3">
            <w:pPr>
              <w:pStyle w:val="TableParagraph"/>
              <w:numPr>
                <w:ilvl w:val="0"/>
                <w:numId w:val="58"/>
              </w:numPr>
              <w:kinsoku w:val="0"/>
              <w:overflowPunct w:val="0"/>
              <w:spacing w:before="112"/>
              <w:rPr>
                <w:sz w:val="20"/>
                <w:szCs w:val="20"/>
              </w:rPr>
            </w:pPr>
            <w:r w:rsidRPr="00EE02C3">
              <w:rPr>
                <w:sz w:val="20"/>
                <w:szCs w:val="20"/>
              </w:rPr>
              <w:t>Employers</w:t>
            </w:r>
            <w:r w:rsidRPr="00EE02C3">
              <w:rPr>
                <w:spacing w:val="-6"/>
                <w:sz w:val="20"/>
                <w:szCs w:val="20"/>
              </w:rPr>
              <w:t xml:space="preserve"> </w:t>
            </w:r>
            <w:r w:rsidRPr="00EE02C3">
              <w:rPr>
                <w:sz w:val="20"/>
                <w:szCs w:val="20"/>
              </w:rPr>
              <w:t>must</w:t>
            </w:r>
            <w:r w:rsidRPr="00EE02C3">
              <w:rPr>
                <w:spacing w:val="-7"/>
                <w:sz w:val="20"/>
                <w:szCs w:val="20"/>
              </w:rPr>
              <w:t xml:space="preserve"> </w:t>
            </w:r>
            <w:r w:rsidRPr="00EE02C3">
              <w:rPr>
                <w:sz w:val="20"/>
                <w:szCs w:val="20"/>
              </w:rPr>
              <w:t>provide</w:t>
            </w:r>
            <w:r w:rsidRPr="00EE02C3">
              <w:rPr>
                <w:spacing w:val="-6"/>
                <w:sz w:val="20"/>
                <w:szCs w:val="20"/>
              </w:rPr>
              <w:t xml:space="preserve"> </w:t>
            </w:r>
            <w:r w:rsidRPr="00EE02C3">
              <w:rPr>
                <w:sz w:val="20"/>
                <w:szCs w:val="20"/>
              </w:rPr>
              <w:t>alcohol-based</w:t>
            </w:r>
            <w:r w:rsidRPr="00EE02C3">
              <w:rPr>
                <w:spacing w:val="-6"/>
                <w:sz w:val="20"/>
                <w:szCs w:val="20"/>
              </w:rPr>
              <w:t xml:space="preserve"> </w:t>
            </w:r>
            <w:r w:rsidRPr="00EE02C3">
              <w:rPr>
                <w:sz w:val="20"/>
                <w:szCs w:val="20"/>
              </w:rPr>
              <w:t>hand</w:t>
            </w:r>
            <w:r w:rsidRPr="00EE02C3">
              <w:rPr>
                <w:spacing w:val="-6"/>
                <w:sz w:val="20"/>
                <w:szCs w:val="20"/>
              </w:rPr>
              <w:t xml:space="preserve"> </w:t>
            </w:r>
            <w:r w:rsidRPr="00EE02C3">
              <w:rPr>
                <w:sz w:val="20"/>
                <w:szCs w:val="20"/>
              </w:rPr>
              <w:t>rub</w:t>
            </w:r>
            <w:r w:rsidRPr="00EE02C3">
              <w:rPr>
                <w:spacing w:val="-6"/>
                <w:sz w:val="20"/>
                <w:szCs w:val="20"/>
              </w:rPr>
              <w:t xml:space="preserve"> </w:t>
            </w:r>
            <w:r w:rsidRPr="00EE02C3">
              <w:rPr>
                <w:sz w:val="20"/>
                <w:szCs w:val="20"/>
              </w:rPr>
              <w:t>that</w:t>
            </w:r>
            <w:r w:rsidRPr="00EE02C3">
              <w:rPr>
                <w:spacing w:val="-6"/>
                <w:sz w:val="20"/>
                <w:szCs w:val="20"/>
              </w:rPr>
              <w:t xml:space="preserve"> </w:t>
            </w:r>
            <w:r w:rsidRPr="00EE02C3">
              <w:rPr>
                <w:sz w:val="20"/>
                <w:szCs w:val="20"/>
              </w:rPr>
              <w:t>is</w:t>
            </w:r>
            <w:r w:rsidRPr="00EE02C3">
              <w:rPr>
                <w:spacing w:val="-5"/>
                <w:sz w:val="20"/>
                <w:szCs w:val="20"/>
              </w:rPr>
              <w:t xml:space="preserve"> </w:t>
            </w:r>
            <w:r w:rsidRPr="00EE02C3">
              <w:rPr>
                <w:sz w:val="20"/>
                <w:szCs w:val="20"/>
              </w:rPr>
              <w:t>at</w:t>
            </w:r>
            <w:r w:rsidRPr="00EE02C3">
              <w:rPr>
                <w:spacing w:val="-7"/>
                <w:sz w:val="20"/>
                <w:szCs w:val="20"/>
              </w:rPr>
              <w:t xml:space="preserve"> </w:t>
            </w:r>
            <w:r w:rsidRPr="00EE02C3">
              <w:rPr>
                <w:sz w:val="20"/>
                <w:szCs w:val="20"/>
              </w:rPr>
              <w:t>least</w:t>
            </w:r>
            <w:r w:rsidRPr="00EE02C3">
              <w:rPr>
                <w:spacing w:val="-7"/>
                <w:sz w:val="20"/>
                <w:szCs w:val="20"/>
              </w:rPr>
              <w:t xml:space="preserve"> </w:t>
            </w:r>
            <w:r w:rsidRPr="00EE02C3">
              <w:rPr>
                <w:sz w:val="20"/>
                <w:szCs w:val="20"/>
              </w:rPr>
              <w:t>60%</w:t>
            </w:r>
            <w:r w:rsidRPr="00EE02C3">
              <w:rPr>
                <w:spacing w:val="-5"/>
                <w:sz w:val="20"/>
                <w:szCs w:val="20"/>
              </w:rPr>
              <w:t xml:space="preserve"> </w:t>
            </w:r>
            <w:r w:rsidRPr="00EE02C3">
              <w:rPr>
                <w:sz w:val="20"/>
                <w:szCs w:val="20"/>
              </w:rPr>
              <w:t>alcohol</w:t>
            </w:r>
            <w:r w:rsidRPr="00EE02C3">
              <w:rPr>
                <w:spacing w:val="-6"/>
                <w:sz w:val="20"/>
                <w:szCs w:val="20"/>
              </w:rPr>
              <w:t xml:space="preserve"> </w:t>
            </w:r>
            <w:r w:rsidRPr="00EE02C3">
              <w:rPr>
                <w:sz w:val="20"/>
                <w:szCs w:val="20"/>
              </w:rPr>
              <w:t>or</w:t>
            </w:r>
            <w:r w:rsidRPr="00EE02C3">
              <w:rPr>
                <w:spacing w:val="-6"/>
                <w:sz w:val="20"/>
                <w:szCs w:val="20"/>
              </w:rPr>
              <w:t xml:space="preserve"> </w:t>
            </w:r>
            <w:r w:rsidRPr="00EE02C3">
              <w:rPr>
                <w:sz w:val="20"/>
                <w:szCs w:val="20"/>
              </w:rPr>
              <w:t>provide</w:t>
            </w:r>
            <w:r w:rsidRPr="00EE02C3">
              <w:rPr>
                <w:spacing w:val="-6"/>
                <w:sz w:val="20"/>
                <w:szCs w:val="20"/>
              </w:rPr>
              <w:t xml:space="preserve"> </w:t>
            </w:r>
            <w:r w:rsidRPr="00EE02C3">
              <w:rPr>
                <w:sz w:val="20"/>
                <w:szCs w:val="20"/>
              </w:rPr>
              <w:t>readily</w:t>
            </w:r>
            <w:r w:rsidRPr="00EE02C3">
              <w:rPr>
                <w:spacing w:val="-6"/>
                <w:sz w:val="20"/>
                <w:szCs w:val="20"/>
              </w:rPr>
              <w:t xml:space="preserve"> </w:t>
            </w:r>
            <w:r w:rsidRPr="00EE02C3">
              <w:rPr>
                <w:sz w:val="20"/>
                <w:szCs w:val="20"/>
              </w:rPr>
              <w:t>accessible</w:t>
            </w:r>
            <w:r w:rsidRPr="00EE02C3">
              <w:rPr>
                <w:spacing w:val="-7"/>
                <w:sz w:val="20"/>
                <w:szCs w:val="20"/>
              </w:rPr>
              <w:t xml:space="preserve"> </w:t>
            </w:r>
            <w:r w:rsidRPr="00EE02C3">
              <w:rPr>
                <w:sz w:val="20"/>
                <w:szCs w:val="20"/>
              </w:rPr>
              <w:t>hand</w:t>
            </w:r>
            <w:r w:rsidRPr="00EE02C3">
              <w:rPr>
                <w:spacing w:val="-6"/>
                <w:sz w:val="20"/>
                <w:szCs w:val="20"/>
              </w:rPr>
              <w:t xml:space="preserve"> </w:t>
            </w:r>
            <w:r w:rsidRPr="00EE02C3">
              <w:rPr>
                <w:sz w:val="20"/>
                <w:szCs w:val="20"/>
              </w:rPr>
              <w:t>washing</w:t>
            </w:r>
            <w:r w:rsidRPr="00EE02C3">
              <w:rPr>
                <w:spacing w:val="-6"/>
                <w:sz w:val="20"/>
                <w:szCs w:val="20"/>
              </w:rPr>
              <w:t xml:space="preserve"> </w:t>
            </w:r>
            <w:r w:rsidRPr="00EE02C3">
              <w:rPr>
                <w:sz w:val="20"/>
                <w:szCs w:val="20"/>
              </w:rPr>
              <w:t>facilities.</w:t>
            </w:r>
          </w:p>
          <w:p w14:paraId="29AE9B5A" w14:textId="1F21D96D" w:rsidR="00F82C06" w:rsidRPr="00E90680" w:rsidRDefault="00F82C06" w:rsidP="00E90680">
            <w:pPr>
              <w:pStyle w:val="TableParagraph"/>
              <w:numPr>
                <w:ilvl w:val="0"/>
                <w:numId w:val="58"/>
              </w:numPr>
              <w:kinsoku w:val="0"/>
              <w:overflowPunct w:val="0"/>
              <w:spacing w:before="114" w:line="223" w:lineRule="auto"/>
              <w:ind w:right="478"/>
              <w:rPr>
                <w:sz w:val="20"/>
                <w:szCs w:val="20"/>
              </w:rPr>
            </w:pPr>
            <w:r w:rsidRPr="00EE02C3">
              <w:rPr>
                <w:sz w:val="20"/>
                <w:szCs w:val="20"/>
              </w:rPr>
              <w:t>After aerosol-generating procedures</w:t>
            </w:r>
            <w:r w:rsidRPr="00EE02C3">
              <w:rPr>
                <w:spacing w:val="1"/>
                <w:sz w:val="20"/>
                <w:szCs w:val="20"/>
              </w:rPr>
              <w:t xml:space="preserve"> </w:t>
            </w:r>
            <w:r w:rsidRPr="00EE02C3">
              <w:rPr>
                <w:sz w:val="20"/>
                <w:szCs w:val="20"/>
              </w:rPr>
              <w:t>(AGPs) are</w:t>
            </w:r>
            <w:r w:rsidRPr="00EE02C3">
              <w:rPr>
                <w:spacing w:val="1"/>
                <w:sz w:val="20"/>
                <w:szCs w:val="20"/>
              </w:rPr>
              <w:t xml:space="preserve"> </w:t>
            </w:r>
            <w:r w:rsidRPr="00EE02C3">
              <w:rPr>
                <w:sz w:val="20"/>
                <w:szCs w:val="20"/>
              </w:rPr>
              <w:t>performed</w:t>
            </w:r>
            <w:r w:rsidRPr="00EE02C3">
              <w:rPr>
                <w:spacing w:val="2"/>
                <w:sz w:val="20"/>
                <w:szCs w:val="20"/>
              </w:rPr>
              <w:t xml:space="preserve"> </w:t>
            </w:r>
            <w:r w:rsidRPr="00EE02C3">
              <w:rPr>
                <w:sz w:val="20"/>
                <w:szCs w:val="20"/>
              </w:rPr>
              <w:t>on</w:t>
            </w:r>
            <w:r w:rsidRPr="00EE02C3">
              <w:rPr>
                <w:spacing w:val="1"/>
                <w:sz w:val="20"/>
                <w:szCs w:val="20"/>
              </w:rPr>
              <w:t xml:space="preserve"> </w:t>
            </w:r>
            <w:r w:rsidRPr="00EE02C3">
              <w:rPr>
                <w:sz w:val="20"/>
                <w:szCs w:val="20"/>
              </w:rPr>
              <w:t>persons</w:t>
            </w:r>
            <w:r w:rsidRPr="00EE02C3">
              <w:rPr>
                <w:spacing w:val="-1"/>
                <w:sz w:val="20"/>
                <w:szCs w:val="20"/>
              </w:rPr>
              <w:t xml:space="preserve"> </w:t>
            </w:r>
            <w:r w:rsidRPr="00EE02C3">
              <w:rPr>
                <w:sz w:val="20"/>
                <w:szCs w:val="20"/>
              </w:rPr>
              <w:t>with</w:t>
            </w:r>
            <w:r w:rsidRPr="00EE02C3">
              <w:rPr>
                <w:spacing w:val="2"/>
                <w:sz w:val="20"/>
                <w:szCs w:val="20"/>
              </w:rPr>
              <w:t xml:space="preserve"> </w:t>
            </w:r>
            <w:r w:rsidRPr="00EE02C3">
              <w:rPr>
                <w:sz w:val="20"/>
                <w:szCs w:val="20"/>
              </w:rPr>
              <w:t>suspected</w:t>
            </w:r>
            <w:r w:rsidRPr="00EE02C3">
              <w:rPr>
                <w:spacing w:val="1"/>
                <w:sz w:val="20"/>
                <w:szCs w:val="20"/>
              </w:rPr>
              <w:t xml:space="preserve"> </w:t>
            </w:r>
            <w:r w:rsidRPr="00EE02C3">
              <w:rPr>
                <w:sz w:val="20"/>
                <w:szCs w:val="20"/>
              </w:rPr>
              <w:t>or</w:t>
            </w:r>
            <w:r w:rsidRPr="00EE02C3">
              <w:rPr>
                <w:spacing w:val="1"/>
                <w:sz w:val="20"/>
                <w:szCs w:val="20"/>
              </w:rPr>
              <w:t xml:space="preserve"> </w:t>
            </w:r>
            <w:r w:rsidRPr="00EE02C3">
              <w:rPr>
                <w:sz w:val="20"/>
                <w:szCs w:val="20"/>
              </w:rPr>
              <w:t>confirmed</w:t>
            </w:r>
            <w:r w:rsidRPr="00EE02C3">
              <w:rPr>
                <w:spacing w:val="2"/>
                <w:sz w:val="20"/>
                <w:szCs w:val="20"/>
              </w:rPr>
              <w:t xml:space="preserve"> </w:t>
            </w:r>
            <w:r w:rsidRPr="00EE02C3">
              <w:rPr>
                <w:sz w:val="20"/>
                <w:szCs w:val="20"/>
              </w:rPr>
              <w:t>COVID-19,</w:t>
            </w:r>
            <w:r w:rsidRPr="00EE02C3">
              <w:rPr>
                <w:spacing w:val="1"/>
                <w:sz w:val="20"/>
                <w:szCs w:val="20"/>
              </w:rPr>
              <w:t xml:space="preserve"> </w:t>
            </w:r>
            <w:r w:rsidR="00E90680">
              <w:rPr>
                <w:spacing w:val="1"/>
                <w:sz w:val="20"/>
                <w:szCs w:val="20"/>
              </w:rPr>
              <w:t>employers</w:t>
            </w:r>
            <w:r w:rsidR="00E90680">
              <w:rPr>
                <w:sz w:val="20"/>
                <w:szCs w:val="20"/>
              </w:rPr>
              <w:t xml:space="preserve"> </w:t>
            </w:r>
            <w:r w:rsidRPr="00E90680">
              <w:rPr>
                <w:sz w:val="20"/>
                <w:szCs w:val="20"/>
              </w:rPr>
              <w:t>must clean and</w:t>
            </w:r>
            <w:r w:rsidRPr="00E90680">
              <w:rPr>
                <w:spacing w:val="1"/>
                <w:sz w:val="20"/>
                <w:szCs w:val="20"/>
              </w:rPr>
              <w:t xml:space="preserve"> </w:t>
            </w:r>
            <w:r w:rsidRPr="00E90680">
              <w:rPr>
                <w:sz w:val="20"/>
                <w:szCs w:val="20"/>
              </w:rPr>
              <w:t>disinfect</w:t>
            </w:r>
            <w:r w:rsidRPr="00E90680">
              <w:rPr>
                <w:spacing w:val="-2"/>
                <w:sz w:val="20"/>
                <w:szCs w:val="20"/>
              </w:rPr>
              <w:t xml:space="preserve"> </w:t>
            </w:r>
            <w:r w:rsidRPr="00E90680">
              <w:rPr>
                <w:sz w:val="20"/>
                <w:szCs w:val="20"/>
              </w:rPr>
              <w:t>the</w:t>
            </w:r>
            <w:r w:rsidRPr="00E90680">
              <w:rPr>
                <w:spacing w:val="-1"/>
                <w:sz w:val="20"/>
                <w:szCs w:val="20"/>
              </w:rPr>
              <w:t xml:space="preserve"> </w:t>
            </w:r>
            <w:r w:rsidRPr="00E90680">
              <w:rPr>
                <w:sz w:val="20"/>
                <w:szCs w:val="20"/>
              </w:rPr>
              <w:t>surfaces and</w:t>
            </w:r>
            <w:r w:rsidRPr="00E90680">
              <w:rPr>
                <w:spacing w:val="-1"/>
                <w:sz w:val="20"/>
                <w:szCs w:val="20"/>
              </w:rPr>
              <w:t xml:space="preserve"> </w:t>
            </w:r>
            <w:r w:rsidRPr="00E90680">
              <w:rPr>
                <w:sz w:val="20"/>
                <w:szCs w:val="20"/>
              </w:rPr>
              <w:t>equipment in</w:t>
            </w:r>
            <w:r w:rsidRPr="00E90680">
              <w:rPr>
                <w:spacing w:val="-1"/>
                <w:sz w:val="20"/>
                <w:szCs w:val="20"/>
              </w:rPr>
              <w:t xml:space="preserve"> </w:t>
            </w:r>
            <w:r w:rsidRPr="00E90680">
              <w:rPr>
                <w:sz w:val="20"/>
                <w:szCs w:val="20"/>
              </w:rPr>
              <w:t>the</w:t>
            </w:r>
            <w:r w:rsidRPr="00E90680">
              <w:rPr>
                <w:spacing w:val="1"/>
                <w:sz w:val="20"/>
                <w:szCs w:val="20"/>
              </w:rPr>
              <w:t xml:space="preserve"> </w:t>
            </w:r>
            <w:r w:rsidRPr="00E90680">
              <w:rPr>
                <w:sz w:val="20"/>
                <w:szCs w:val="20"/>
              </w:rPr>
              <w:t>room</w:t>
            </w:r>
            <w:r w:rsidRPr="00E90680">
              <w:rPr>
                <w:spacing w:val="-1"/>
                <w:sz w:val="20"/>
                <w:szCs w:val="20"/>
              </w:rPr>
              <w:t xml:space="preserve"> </w:t>
            </w:r>
            <w:r w:rsidRPr="00E90680">
              <w:rPr>
                <w:sz w:val="20"/>
                <w:szCs w:val="20"/>
              </w:rPr>
              <w:t>or area where</w:t>
            </w:r>
            <w:r w:rsidRPr="00E90680">
              <w:rPr>
                <w:spacing w:val="-2"/>
                <w:sz w:val="20"/>
                <w:szCs w:val="20"/>
              </w:rPr>
              <w:t xml:space="preserve"> </w:t>
            </w:r>
            <w:r w:rsidRPr="00E90680">
              <w:rPr>
                <w:sz w:val="20"/>
                <w:szCs w:val="20"/>
              </w:rPr>
              <w:t>the</w:t>
            </w:r>
            <w:r w:rsidRPr="00E90680">
              <w:rPr>
                <w:spacing w:val="-1"/>
                <w:sz w:val="20"/>
                <w:szCs w:val="20"/>
              </w:rPr>
              <w:t xml:space="preserve"> </w:t>
            </w:r>
            <w:r w:rsidRPr="00E90680">
              <w:rPr>
                <w:sz w:val="20"/>
                <w:szCs w:val="20"/>
              </w:rPr>
              <w:t>procedure was performed.</w:t>
            </w:r>
          </w:p>
        </w:tc>
      </w:tr>
      <w:tr w:rsidR="00F82C06" w:rsidRPr="00EE02C3" w14:paraId="22686924" w14:textId="77777777" w:rsidTr="00EE1B78">
        <w:trPr>
          <w:trHeight w:val="340"/>
        </w:trPr>
        <w:tc>
          <w:tcPr>
            <w:tcW w:w="7184" w:type="dxa"/>
            <w:tcBorders>
              <w:top w:val="single" w:sz="4" w:space="0" w:color="000000"/>
              <w:left w:val="single" w:sz="4" w:space="0" w:color="000000"/>
              <w:bottom w:val="single" w:sz="4" w:space="0" w:color="000000"/>
              <w:right w:val="single" w:sz="4" w:space="0" w:color="000000"/>
            </w:tcBorders>
          </w:tcPr>
          <w:p w14:paraId="1FA1FC9F" w14:textId="77777777" w:rsidR="00F82C06" w:rsidRPr="00EE02C3" w:rsidRDefault="00F82C06" w:rsidP="00EE1B78">
            <w:pPr>
              <w:pStyle w:val="TableParagraph"/>
              <w:kinsoku w:val="0"/>
              <w:overflowPunct w:val="0"/>
              <w:spacing w:line="223" w:lineRule="exact"/>
              <w:ind w:left="107"/>
              <w:rPr>
                <w:b/>
                <w:bCs/>
                <w:sz w:val="20"/>
                <w:szCs w:val="20"/>
              </w:rPr>
            </w:pPr>
            <w:r w:rsidRPr="00EE02C3">
              <w:rPr>
                <w:b/>
                <w:bCs/>
                <w:sz w:val="20"/>
                <w:szCs w:val="20"/>
              </w:rPr>
              <w:t>Have</w:t>
            </w:r>
            <w:r w:rsidRPr="00EE02C3">
              <w:rPr>
                <w:b/>
                <w:bCs/>
                <w:spacing w:val="-2"/>
                <w:sz w:val="20"/>
                <w:szCs w:val="20"/>
              </w:rPr>
              <w:t xml:space="preserve"> </w:t>
            </w:r>
            <w:r w:rsidRPr="00EE02C3">
              <w:rPr>
                <w:b/>
                <w:bCs/>
                <w:sz w:val="20"/>
                <w:szCs w:val="20"/>
              </w:rPr>
              <w:t>you</w:t>
            </w:r>
            <w:r w:rsidRPr="00EE02C3">
              <w:rPr>
                <w:b/>
                <w:bCs/>
                <w:spacing w:val="-2"/>
                <w:sz w:val="20"/>
                <w:szCs w:val="20"/>
              </w:rPr>
              <w:t xml:space="preserve"> </w:t>
            </w:r>
            <w:r w:rsidRPr="00EE02C3">
              <w:rPr>
                <w:b/>
                <w:bCs/>
                <w:sz w:val="20"/>
                <w:szCs w:val="20"/>
              </w:rPr>
              <w:t>taken these</w:t>
            </w:r>
            <w:r w:rsidRPr="00EE02C3">
              <w:rPr>
                <w:b/>
                <w:bCs/>
                <w:spacing w:val="-1"/>
                <w:sz w:val="20"/>
                <w:szCs w:val="20"/>
              </w:rPr>
              <w:t xml:space="preserve"> </w:t>
            </w:r>
            <w:r w:rsidRPr="00EE02C3">
              <w:rPr>
                <w:b/>
                <w:bCs/>
                <w:sz w:val="20"/>
                <w:szCs w:val="20"/>
              </w:rPr>
              <w:t>measures where/when</w:t>
            </w:r>
            <w:r w:rsidRPr="00EE02C3">
              <w:rPr>
                <w:b/>
                <w:bCs/>
                <w:spacing w:val="-1"/>
                <w:sz w:val="20"/>
                <w:szCs w:val="20"/>
              </w:rPr>
              <w:t xml:space="preserve"> </w:t>
            </w:r>
            <w:r w:rsidRPr="00EE02C3">
              <w:rPr>
                <w:b/>
                <w:bCs/>
                <w:sz w:val="20"/>
                <w:szCs w:val="20"/>
              </w:rPr>
              <w:t>possible?</w:t>
            </w:r>
          </w:p>
        </w:tc>
        <w:tc>
          <w:tcPr>
            <w:tcW w:w="610" w:type="dxa"/>
            <w:tcBorders>
              <w:top w:val="single" w:sz="4" w:space="0" w:color="000000"/>
              <w:left w:val="single" w:sz="4" w:space="0" w:color="000000"/>
              <w:bottom w:val="single" w:sz="4" w:space="0" w:color="000000"/>
              <w:right w:val="single" w:sz="4" w:space="0" w:color="000000"/>
            </w:tcBorders>
          </w:tcPr>
          <w:p w14:paraId="24652CDD" w14:textId="77777777" w:rsidR="00F82C06" w:rsidRPr="00EE02C3" w:rsidRDefault="00F82C06" w:rsidP="00EE1B78">
            <w:pPr>
              <w:pStyle w:val="TableParagraph"/>
              <w:kinsoku w:val="0"/>
              <w:overflowPunct w:val="0"/>
              <w:spacing w:line="223" w:lineRule="exact"/>
              <w:ind w:left="107"/>
              <w:rPr>
                <w:b/>
                <w:bCs/>
                <w:sz w:val="20"/>
                <w:szCs w:val="20"/>
              </w:rPr>
            </w:pPr>
            <w:r w:rsidRPr="00EE02C3">
              <w:rPr>
                <w:b/>
                <w:bCs/>
                <w:sz w:val="20"/>
                <w:szCs w:val="20"/>
              </w:rPr>
              <w:t>YES</w:t>
            </w:r>
          </w:p>
        </w:tc>
        <w:tc>
          <w:tcPr>
            <w:tcW w:w="576" w:type="dxa"/>
            <w:tcBorders>
              <w:top w:val="single" w:sz="4" w:space="0" w:color="000000"/>
              <w:left w:val="single" w:sz="4" w:space="0" w:color="000000"/>
              <w:bottom w:val="single" w:sz="4" w:space="0" w:color="000000"/>
              <w:right w:val="single" w:sz="4" w:space="0" w:color="000000"/>
            </w:tcBorders>
          </w:tcPr>
          <w:p w14:paraId="5876F09A" w14:textId="77777777" w:rsidR="00F82C06" w:rsidRPr="00EE02C3" w:rsidRDefault="00F82C06" w:rsidP="00EE1B78">
            <w:pPr>
              <w:pStyle w:val="TableParagraph"/>
              <w:kinsoku w:val="0"/>
              <w:overflowPunct w:val="0"/>
              <w:spacing w:line="223" w:lineRule="exact"/>
              <w:ind w:left="107"/>
              <w:rPr>
                <w:b/>
                <w:bCs/>
                <w:sz w:val="20"/>
                <w:szCs w:val="20"/>
              </w:rPr>
            </w:pPr>
            <w:r w:rsidRPr="00EE02C3">
              <w:rPr>
                <w:b/>
                <w:bCs/>
                <w:sz w:val="20"/>
                <w:szCs w:val="20"/>
              </w:rPr>
              <w:t>NO</w:t>
            </w:r>
          </w:p>
        </w:tc>
        <w:tc>
          <w:tcPr>
            <w:tcW w:w="2517" w:type="dxa"/>
            <w:tcBorders>
              <w:top w:val="single" w:sz="4" w:space="0" w:color="000000"/>
              <w:left w:val="single" w:sz="4" w:space="0" w:color="000000"/>
              <w:bottom w:val="single" w:sz="4" w:space="0" w:color="000000"/>
              <w:right w:val="single" w:sz="4" w:space="0" w:color="000000"/>
            </w:tcBorders>
          </w:tcPr>
          <w:p w14:paraId="65F92760" w14:textId="77777777" w:rsidR="00F82C06" w:rsidRPr="00EE02C3" w:rsidRDefault="00F82C06" w:rsidP="00EE1B78">
            <w:pPr>
              <w:pStyle w:val="TableParagraph"/>
              <w:kinsoku w:val="0"/>
              <w:overflowPunct w:val="0"/>
              <w:spacing w:line="223" w:lineRule="exact"/>
              <w:ind w:left="106"/>
              <w:rPr>
                <w:b/>
                <w:bCs/>
                <w:sz w:val="20"/>
                <w:szCs w:val="20"/>
              </w:rPr>
            </w:pPr>
            <w:r w:rsidRPr="00EE02C3">
              <w:rPr>
                <w:b/>
                <w:bCs/>
                <w:sz w:val="20"/>
                <w:szCs w:val="20"/>
              </w:rPr>
              <w:t>Follow-up</w:t>
            </w:r>
            <w:r w:rsidRPr="00EE02C3">
              <w:rPr>
                <w:b/>
                <w:bCs/>
                <w:spacing w:val="-2"/>
                <w:sz w:val="20"/>
                <w:szCs w:val="20"/>
              </w:rPr>
              <w:t xml:space="preserve"> </w:t>
            </w:r>
            <w:r w:rsidRPr="00EE02C3">
              <w:rPr>
                <w:b/>
                <w:bCs/>
                <w:sz w:val="20"/>
                <w:szCs w:val="20"/>
              </w:rPr>
              <w:t>Action</w:t>
            </w:r>
          </w:p>
        </w:tc>
      </w:tr>
      <w:tr w:rsidR="00F82C06" w:rsidRPr="00EE02C3" w14:paraId="1F1ACE11" w14:textId="77777777" w:rsidTr="00EE1B78">
        <w:trPr>
          <w:trHeight w:val="1160"/>
        </w:trPr>
        <w:tc>
          <w:tcPr>
            <w:tcW w:w="7184" w:type="dxa"/>
            <w:tcBorders>
              <w:top w:val="single" w:sz="4" w:space="0" w:color="000000"/>
              <w:left w:val="single" w:sz="4" w:space="0" w:color="000000"/>
              <w:bottom w:val="single" w:sz="4" w:space="0" w:color="000000"/>
              <w:right w:val="single" w:sz="4" w:space="0" w:color="000000"/>
            </w:tcBorders>
          </w:tcPr>
          <w:p w14:paraId="1A9646B3" w14:textId="51F22100" w:rsidR="00F82C06" w:rsidRPr="00EE02C3" w:rsidRDefault="00F82C06" w:rsidP="00A85006">
            <w:pPr>
              <w:pStyle w:val="TableParagraph"/>
              <w:kinsoku w:val="0"/>
              <w:overflowPunct w:val="0"/>
              <w:spacing w:before="114" w:line="235" w:lineRule="auto"/>
              <w:ind w:left="135" w:right="258"/>
              <w:rPr>
                <w:color w:val="000000"/>
                <w:sz w:val="20"/>
                <w:szCs w:val="20"/>
              </w:rPr>
            </w:pPr>
            <w:r w:rsidRPr="00EE02C3">
              <w:rPr>
                <w:sz w:val="20"/>
                <w:szCs w:val="20"/>
              </w:rPr>
              <w:t>Are patient care areas, resident rooms, and medical devices and equipment</w:t>
            </w:r>
            <w:r w:rsidRPr="00EE02C3">
              <w:rPr>
                <w:spacing w:val="1"/>
                <w:sz w:val="20"/>
                <w:szCs w:val="20"/>
              </w:rPr>
              <w:t xml:space="preserve"> </w:t>
            </w:r>
            <w:r w:rsidRPr="00EE02C3">
              <w:rPr>
                <w:sz w:val="20"/>
                <w:szCs w:val="20"/>
              </w:rPr>
              <w:t>cleaned and disinfected in accordance with the CDC’s “</w:t>
            </w:r>
            <w:hyperlink r:id="rId51" w:history="1">
              <w:r w:rsidRPr="00EE02C3">
                <w:rPr>
                  <w:color w:val="0562C1"/>
                  <w:sz w:val="20"/>
                  <w:szCs w:val="20"/>
                </w:rPr>
                <w:t>COVID-19 Infection</w:t>
              </w:r>
            </w:hyperlink>
            <w:r w:rsidRPr="00EE02C3">
              <w:rPr>
                <w:color w:val="0562C1"/>
                <w:spacing w:val="1"/>
                <w:sz w:val="20"/>
                <w:szCs w:val="20"/>
              </w:rPr>
              <w:t xml:space="preserve"> </w:t>
            </w:r>
            <w:hyperlink r:id="rId52" w:history="1">
              <w:r w:rsidRPr="00EE02C3">
                <w:rPr>
                  <w:color w:val="0562C1"/>
                  <w:sz w:val="20"/>
                  <w:szCs w:val="20"/>
                </w:rPr>
                <w:t>Prevention and Control Recommendations</w:t>
              </w:r>
            </w:hyperlink>
            <w:r w:rsidRPr="00EE02C3">
              <w:rPr>
                <w:color w:val="000000"/>
                <w:sz w:val="20"/>
                <w:szCs w:val="20"/>
              </w:rPr>
              <w:t>” and “</w:t>
            </w:r>
            <w:hyperlink r:id="rId53" w:history="1">
              <w:r w:rsidRPr="00EE02C3">
                <w:rPr>
                  <w:color w:val="0562C1"/>
                  <w:sz w:val="20"/>
                  <w:szCs w:val="20"/>
                </w:rPr>
                <w:t>Guidelines for Environmental</w:t>
              </w:r>
            </w:hyperlink>
            <w:r w:rsidRPr="00EE02C3">
              <w:rPr>
                <w:color w:val="0562C1"/>
                <w:spacing w:val="-48"/>
                <w:sz w:val="20"/>
                <w:szCs w:val="20"/>
              </w:rPr>
              <w:t xml:space="preserve"> </w:t>
            </w:r>
            <w:hyperlink r:id="rId54" w:history="1">
              <w:r w:rsidRPr="00EE02C3">
                <w:rPr>
                  <w:color w:val="0562C1"/>
                  <w:sz w:val="20"/>
                  <w:szCs w:val="20"/>
                </w:rPr>
                <w:t>Infection</w:t>
              </w:r>
              <w:r w:rsidRPr="00EE02C3">
                <w:rPr>
                  <w:color w:val="0562C1"/>
                  <w:spacing w:val="-1"/>
                  <w:sz w:val="20"/>
                  <w:szCs w:val="20"/>
                </w:rPr>
                <w:t xml:space="preserve"> </w:t>
              </w:r>
              <w:r w:rsidRPr="00EE02C3">
                <w:rPr>
                  <w:color w:val="0562C1"/>
                  <w:sz w:val="20"/>
                  <w:szCs w:val="20"/>
                </w:rPr>
                <w:t>Control</w:t>
              </w:r>
            </w:hyperlink>
            <w:r w:rsidRPr="00EE02C3">
              <w:rPr>
                <w:color w:val="000000"/>
                <w:sz w:val="20"/>
                <w:szCs w:val="20"/>
              </w:rPr>
              <w:t>”?</w:t>
            </w:r>
          </w:p>
        </w:tc>
        <w:tc>
          <w:tcPr>
            <w:tcW w:w="610" w:type="dxa"/>
            <w:tcBorders>
              <w:top w:val="single" w:sz="4" w:space="0" w:color="000000"/>
              <w:left w:val="single" w:sz="4" w:space="0" w:color="000000"/>
              <w:bottom w:val="single" w:sz="4" w:space="0" w:color="000000"/>
              <w:right w:val="single" w:sz="4" w:space="0" w:color="000000"/>
            </w:tcBorders>
          </w:tcPr>
          <w:p w14:paraId="1222F27C" w14:textId="77777777" w:rsidR="00F82C06" w:rsidRPr="00EE02C3" w:rsidRDefault="00F82C06" w:rsidP="00EE1B78">
            <w:pPr>
              <w:pStyle w:val="TableParagraph"/>
              <w:kinsoku w:val="0"/>
              <w:overflowPunct w:val="0"/>
              <w:rPr>
                <w:b/>
                <w:bCs/>
                <w:sz w:val="20"/>
                <w:szCs w:val="20"/>
              </w:rPr>
            </w:pPr>
          </w:p>
          <w:p w14:paraId="61BD2E06" w14:textId="77777777" w:rsidR="00F82C06" w:rsidRPr="00EE02C3" w:rsidRDefault="00F82C06" w:rsidP="00EE1B78">
            <w:pPr>
              <w:pStyle w:val="TableParagraph"/>
              <w:kinsoku w:val="0"/>
              <w:overflowPunct w:val="0"/>
              <w:rPr>
                <w:b/>
                <w:bCs/>
                <w:sz w:val="20"/>
                <w:szCs w:val="20"/>
              </w:rPr>
            </w:pPr>
          </w:p>
          <w:p w14:paraId="319B981D" w14:textId="49B4B04E"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66182F01" wp14:editId="4FA00A37">
                  <wp:extent cx="161925" cy="16192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92754A5" w14:textId="77777777" w:rsidR="00F82C06" w:rsidRPr="00EE02C3" w:rsidRDefault="00F82C06" w:rsidP="00EE1B78">
            <w:pPr>
              <w:pStyle w:val="TableParagraph"/>
              <w:kinsoku w:val="0"/>
              <w:overflowPunct w:val="0"/>
              <w:rPr>
                <w:b/>
                <w:bCs/>
                <w:sz w:val="20"/>
                <w:szCs w:val="20"/>
              </w:rPr>
            </w:pPr>
          </w:p>
          <w:p w14:paraId="34E71C0D" w14:textId="77777777" w:rsidR="00F82C06" w:rsidRPr="00EE02C3" w:rsidRDefault="00F82C06" w:rsidP="00EE1B78">
            <w:pPr>
              <w:pStyle w:val="TableParagraph"/>
              <w:kinsoku w:val="0"/>
              <w:overflowPunct w:val="0"/>
              <w:rPr>
                <w:b/>
                <w:bCs/>
                <w:sz w:val="20"/>
                <w:szCs w:val="20"/>
              </w:rPr>
            </w:pPr>
          </w:p>
          <w:p w14:paraId="212BFDF5" w14:textId="4F7D0876" w:rsidR="00F82C06" w:rsidRPr="00EE02C3" w:rsidRDefault="007523FF" w:rsidP="00EE1B78">
            <w:pPr>
              <w:pStyle w:val="TableParagraph"/>
              <w:kinsoku w:val="0"/>
              <w:overflowPunct w:val="0"/>
              <w:ind w:left="159"/>
              <w:rPr>
                <w:sz w:val="20"/>
                <w:szCs w:val="20"/>
              </w:rPr>
            </w:pPr>
            <w:r>
              <w:rPr>
                <w:noProof/>
                <w:sz w:val="20"/>
                <w:szCs w:val="20"/>
              </w:rPr>
              <w:drawing>
                <wp:inline distT="0" distB="0" distL="0" distR="0" wp14:anchorId="48D035F8" wp14:editId="4A8E486B">
                  <wp:extent cx="161925" cy="1524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2FBA74AD" w14:textId="77777777" w:rsidR="00F82C06" w:rsidRPr="00EE02C3" w:rsidRDefault="00F82C06" w:rsidP="00EE1B78">
            <w:pPr>
              <w:pStyle w:val="TableParagraph"/>
              <w:kinsoku w:val="0"/>
              <w:overflowPunct w:val="0"/>
              <w:rPr>
                <w:sz w:val="20"/>
                <w:szCs w:val="20"/>
              </w:rPr>
            </w:pPr>
          </w:p>
        </w:tc>
      </w:tr>
      <w:tr w:rsidR="00F82C06" w:rsidRPr="00EE02C3" w14:paraId="0ADFF798" w14:textId="77777777" w:rsidTr="00EE1B78">
        <w:trPr>
          <w:trHeight w:val="1390"/>
        </w:trPr>
        <w:tc>
          <w:tcPr>
            <w:tcW w:w="7184" w:type="dxa"/>
            <w:tcBorders>
              <w:top w:val="single" w:sz="4" w:space="0" w:color="000000"/>
              <w:left w:val="single" w:sz="4" w:space="0" w:color="000000"/>
              <w:bottom w:val="single" w:sz="4" w:space="0" w:color="000000"/>
              <w:right w:val="single" w:sz="4" w:space="0" w:color="000000"/>
            </w:tcBorders>
          </w:tcPr>
          <w:p w14:paraId="62602503" w14:textId="357316FB" w:rsidR="00F82C06" w:rsidRPr="00EE02C3" w:rsidRDefault="00F82C06" w:rsidP="00A85006">
            <w:pPr>
              <w:pStyle w:val="TableParagraph"/>
              <w:kinsoku w:val="0"/>
              <w:overflowPunct w:val="0"/>
              <w:spacing w:before="114" w:line="235" w:lineRule="auto"/>
              <w:ind w:left="135" w:right="237"/>
              <w:rPr>
                <w:color w:val="000000"/>
                <w:sz w:val="20"/>
                <w:szCs w:val="20"/>
              </w:rPr>
            </w:pPr>
            <w:r w:rsidRPr="00EE02C3">
              <w:rPr>
                <w:sz w:val="20"/>
                <w:szCs w:val="20"/>
              </w:rPr>
              <w:t>Do you</w:t>
            </w:r>
            <w:r w:rsidRPr="00EE02C3">
              <w:rPr>
                <w:spacing w:val="1"/>
                <w:sz w:val="20"/>
                <w:szCs w:val="20"/>
              </w:rPr>
              <w:t xml:space="preserve"> </w:t>
            </w:r>
            <w:r w:rsidRPr="00EE02C3">
              <w:rPr>
                <w:sz w:val="20"/>
                <w:szCs w:val="20"/>
              </w:rPr>
              <w:t>clean</w:t>
            </w:r>
            <w:r w:rsidRPr="00EE02C3">
              <w:rPr>
                <w:spacing w:val="-2"/>
                <w:sz w:val="20"/>
                <w:szCs w:val="20"/>
              </w:rPr>
              <w:t xml:space="preserve"> </w:t>
            </w:r>
            <w:r w:rsidRPr="00EE02C3">
              <w:rPr>
                <w:sz w:val="20"/>
                <w:szCs w:val="20"/>
              </w:rPr>
              <w:t>and disinfect areas,</w:t>
            </w:r>
            <w:r w:rsidRPr="00EE02C3">
              <w:rPr>
                <w:spacing w:val="-1"/>
                <w:sz w:val="20"/>
                <w:szCs w:val="20"/>
              </w:rPr>
              <w:t xml:space="preserve"> </w:t>
            </w:r>
            <w:r w:rsidRPr="00EE02C3">
              <w:rPr>
                <w:sz w:val="20"/>
                <w:szCs w:val="20"/>
              </w:rPr>
              <w:t>materials,</w:t>
            </w:r>
            <w:r w:rsidRPr="00EE02C3">
              <w:rPr>
                <w:spacing w:val="4"/>
                <w:sz w:val="20"/>
                <w:szCs w:val="20"/>
              </w:rPr>
              <w:t xml:space="preserve"> </w:t>
            </w:r>
            <w:r w:rsidRPr="00EE02C3">
              <w:rPr>
                <w:sz w:val="20"/>
                <w:szCs w:val="20"/>
              </w:rPr>
              <w:t>and equipment</w:t>
            </w:r>
            <w:r w:rsidRPr="00EE02C3">
              <w:rPr>
                <w:spacing w:val="1"/>
                <w:sz w:val="20"/>
                <w:szCs w:val="20"/>
              </w:rPr>
              <w:t xml:space="preserve"> </w:t>
            </w:r>
            <w:r w:rsidRPr="00EE02C3">
              <w:rPr>
                <w:sz w:val="20"/>
                <w:szCs w:val="20"/>
              </w:rPr>
              <w:t>(other</w:t>
            </w:r>
            <w:r w:rsidRPr="00EE02C3">
              <w:rPr>
                <w:spacing w:val="-1"/>
                <w:sz w:val="20"/>
                <w:szCs w:val="20"/>
              </w:rPr>
              <w:t xml:space="preserve"> </w:t>
            </w:r>
            <w:r w:rsidRPr="00EE02C3">
              <w:rPr>
                <w:sz w:val="20"/>
                <w:szCs w:val="20"/>
              </w:rPr>
              <w:t>than</w:t>
            </w:r>
            <w:r w:rsidRPr="00EE02C3">
              <w:rPr>
                <w:spacing w:val="-1"/>
                <w:sz w:val="20"/>
                <w:szCs w:val="20"/>
              </w:rPr>
              <w:t xml:space="preserve"> </w:t>
            </w:r>
            <w:r w:rsidRPr="00EE02C3">
              <w:rPr>
                <w:sz w:val="20"/>
                <w:szCs w:val="20"/>
              </w:rPr>
              <w:t>patient</w:t>
            </w:r>
            <w:r w:rsidRPr="00EE02C3">
              <w:rPr>
                <w:spacing w:val="1"/>
                <w:sz w:val="20"/>
                <w:szCs w:val="20"/>
              </w:rPr>
              <w:t xml:space="preserve"> </w:t>
            </w:r>
            <w:r w:rsidRPr="00EE02C3">
              <w:rPr>
                <w:sz w:val="20"/>
                <w:szCs w:val="20"/>
              </w:rPr>
              <w:t>care areas, resident rooms, and medical devices and equipment) that have likely</w:t>
            </w:r>
            <w:r w:rsidRPr="00EE02C3">
              <w:rPr>
                <w:spacing w:val="-47"/>
                <w:sz w:val="20"/>
                <w:szCs w:val="20"/>
              </w:rPr>
              <w:t xml:space="preserve"> </w:t>
            </w:r>
            <w:r w:rsidRPr="00EE02C3">
              <w:rPr>
                <w:sz w:val="20"/>
                <w:szCs w:val="20"/>
              </w:rPr>
              <w:t>been</w:t>
            </w:r>
            <w:r w:rsidRPr="00EE02C3">
              <w:rPr>
                <w:spacing w:val="-1"/>
                <w:sz w:val="20"/>
                <w:szCs w:val="20"/>
              </w:rPr>
              <w:t xml:space="preserve"> </w:t>
            </w:r>
            <w:r w:rsidRPr="00EE02C3">
              <w:rPr>
                <w:sz w:val="20"/>
                <w:szCs w:val="20"/>
              </w:rPr>
              <w:t>contaminated</w:t>
            </w:r>
            <w:r w:rsidRPr="00EE02C3">
              <w:rPr>
                <w:spacing w:val="1"/>
                <w:sz w:val="20"/>
                <w:szCs w:val="20"/>
              </w:rPr>
              <w:t xml:space="preserve"> </w:t>
            </w:r>
            <w:r w:rsidRPr="00EE02C3">
              <w:rPr>
                <w:sz w:val="20"/>
                <w:szCs w:val="20"/>
              </w:rPr>
              <w:t>by</w:t>
            </w:r>
            <w:r w:rsidRPr="00EE02C3">
              <w:rPr>
                <w:spacing w:val="2"/>
                <w:sz w:val="20"/>
                <w:szCs w:val="20"/>
              </w:rPr>
              <w:t xml:space="preserve"> </w:t>
            </w:r>
            <w:r w:rsidRPr="00EE02C3">
              <w:rPr>
                <w:sz w:val="20"/>
                <w:szCs w:val="20"/>
              </w:rPr>
              <w:t>a</w:t>
            </w:r>
            <w:r w:rsidRPr="00EE02C3">
              <w:rPr>
                <w:spacing w:val="-1"/>
                <w:sz w:val="20"/>
                <w:szCs w:val="20"/>
              </w:rPr>
              <w:t xml:space="preserve"> </w:t>
            </w:r>
            <w:r w:rsidRPr="00EE02C3">
              <w:rPr>
                <w:sz w:val="20"/>
                <w:szCs w:val="20"/>
              </w:rPr>
              <w:t>person with</w:t>
            </w:r>
            <w:r w:rsidRPr="00EE02C3">
              <w:rPr>
                <w:spacing w:val="1"/>
                <w:sz w:val="20"/>
                <w:szCs w:val="20"/>
              </w:rPr>
              <w:t xml:space="preserve"> </w:t>
            </w:r>
            <w:r w:rsidRPr="00EE02C3">
              <w:rPr>
                <w:sz w:val="20"/>
                <w:szCs w:val="20"/>
              </w:rPr>
              <w:t>COVID-19 who has</w:t>
            </w:r>
            <w:r w:rsidRPr="00EE02C3">
              <w:rPr>
                <w:spacing w:val="-1"/>
                <w:sz w:val="20"/>
                <w:szCs w:val="20"/>
              </w:rPr>
              <w:t xml:space="preserve"> </w:t>
            </w:r>
            <w:r w:rsidRPr="00EE02C3">
              <w:rPr>
                <w:sz w:val="20"/>
                <w:szCs w:val="20"/>
              </w:rPr>
              <w:t>been</w:t>
            </w:r>
            <w:r w:rsidRPr="00EE02C3">
              <w:rPr>
                <w:spacing w:val="1"/>
                <w:sz w:val="20"/>
                <w:szCs w:val="20"/>
              </w:rPr>
              <w:t xml:space="preserve"> </w:t>
            </w:r>
            <w:r w:rsidRPr="00EE02C3">
              <w:rPr>
                <w:sz w:val="20"/>
                <w:szCs w:val="20"/>
              </w:rPr>
              <w:t>in</w:t>
            </w:r>
            <w:r w:rsidRPr="00EE02C3">
              <w:rPr>
                <w:spacing w:val="-1"/>
                <w:sz w:val="20"/>
                <w:szCs w:val="20"/>
              </w:rPr>
              <w:t xml:space="preserve"> </w:t>
            </w:r>
            <w:r w:rsidRPr="00EE02C3">
              <w:rPr>
                <w:sz w:val="20"/>
                <w:szCs w:val="20"/>
              </w:rPr>
              <w:t>the workplace</w:t>
            </w:r>
            <w:r w:rsidRPr="00EE02C3">
              <w:rPr>
                <w:spacing w:val="-47"/>
                <w:sz w:val="20"/>
                <w:szCs w:val="20"/>
              </w:rPr>
              <w:t xml:space="preserve"> </w:t>
            </w:r>
            <w:r w:rsidRPr="00EE02C3">
              <w:rPr>
                <w:sz w:val="20"/>
                <w:szCs w:val="20"/>
              </w:rPr>
              <w:t>within the last 24 hours in accordance with the CDC’s “</w:t>
            </w:r>
            <w:hyperlink r:id="rId57" w:history="1">
              <w:r w:rsidRPr="00EE02C3">
                <w:rPr>
                  <w:color w:val="0562C1"/>
                  <w:sz w:val="20"/>
                  <w:szCs w:val="20"/>
                </w:rPr>
                <w:t>Cleaning and</w:t>
              </w:r>
            </w:hyperlink>
            <w:r w:rsidRPr="00EE02C3">
              <w:rPr>
                <w:color w:val="0562C1"/>
                <w:spacing w:val="1"/>
                <w:sz w:val="20"/>
                <w:szCs w:val="20"/>
              </w:rPr>
              <w:t xml:space="preserve"> </w:t>
            </w:r>
            <w:hyperlink r:id="rId58" w:history="1">
              <w:r w:rsidRPr="00EE02C3">
                <w:rPr>
                  <w:color w:val="0562C1"/>
                  <w:sz w:val="20"/>
                  <w:szCs w:val="20"/>
                </w:rPr>
                <w:t>Disinfecting</w:t>
              </w:r>
              <w:r w:rsidRPr="00EE02C3">
                <w:rPr>
                  <w:color w:val="0562C1"/>
                  <w:spacing w:val="-2"/>
                  <w:sz w:val="20"/>
                  <w:szCs w:val="20"/>
                </w:rPr>
                <w:t xml:space="preserve"> </w:t>
              </w:r>
              <w:r w:rsidRPr="00EE02C3">
                <w:rPr>
                  <w:color w:val="0562C1"/>
                  <w:sz w:val="20"/>
                  <w:szCs w:val="20"/>
                </w:rPr>
                <w:t>Guidance</w:t>
              </w:r>
            </w:hyperlink>
            <w:r w:rsidRPr="00EE02C3">
              <w:rPr>
                <w:color w:val="000000"/>
                <w:sz w:val="20"/>
                <w:szCs w:val="20"/>
              </w:rPr>
              <w:t>”?</w:t>
            </w:r>
          </w:p>
        </w:tc>
        <w:tc>
          <w:tcPr>
            <w:tcW w:w="610" w:type="dxa"/>
            <w:tcBorders>
              <w:top w:val="single" w:sz="4" w:space="0" w:color="000000"/>
              <w:left w:val="single" w:sz="4" w:space="0" w:color="000000"/>
              <w:bottom w:val="single" w:sz="4" w:space="0" w:color="000000"/>
              <w:right w:val="single" w:sz="4" w:space="0" w:color="000000"/>
            </w:tcBorders>
          </w:tcPr>
          <w:p w14:paraId="1D78BED5" w14:textId="77777777" w:rsidR="00F82C06" w:rsidRPr="00EE02C3" w:rsidRDefault="00F82C06" w:rsidP="00EE1B78">
            <w:pPr>
              <w:pStyle w:val="TableParagraph"/>
              <w:kinsoku w:val="0"/>
              <w:overflowPunct w:val="0"/>
              <w:rPr>
                <w:b/>
                <w:bCs/>
                <w:sz w:val="20"/>
                <w:szCs w:val="20"/>
              </w:rPr>
            </w:pPr>
          </w:p>
          <w:p w14:paraId="3C3DA395" w14:textId="77777777" w:rsidR="00F82C06" w:rsidRPr="00EE02C3" w:rsidRDefault="00F82C06" w:rsidP="00EE1B78">
            <w:pPr>
              <w:pStyle w:val="TableParagraph"/>
              <w:kinsoku w:val="0"/>
              <w:overflowPunct w:val="0"/>
              <w:rPr>
                <w:b/>
                <w:bCs/>
                <w:sz w:val="20"/>
                <w:szCs w:val="20"/>
              </w:rPr>
            </w:pPr>
          </w:p>
          <w:p w14:paraId="23B9596E" w14:textId="77777777" w:rsidR="00F82C06" w:rsidRPr="00EE02C3" w:rsidRDefault="00F82C06" w:rsidP="00EE1B78">
            <w:pPr>
              <w:pStyle w:val="TableParagraph"/>
              <w:kinsoku w:val="0"/>
              <w:overflowPunct w:val="0"/>
              <w:spacing w:before="9"/>
              <w:rPr>
                <w:b/>
                <w:bCs/>
                <w:sz w:val="10"/>
                <w:szCs w:val="10"/>
              </w:rPr>
            </w:pPr>
          </w:p>
          <w:p w14:paraId="18A8A3AF" w14:textId="4412854C"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76B3478D" wp14:editId="454A079A">
                  <wp:extent cx="161925" cy="16192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189C386F" w14:textId="77777777" w:rsidR="00F82C06" w:rsidRPr="00EE02C3" w:rsidRDefault="00F82C06" w:rsidP="00EE1B78">
            <w:pPr>
              <w:pStyle w:val="TableParagraph"/>
              <w:kinsoku w:val="0"/>
              <w:overflowPunct w:val="0"/>
              <w:rPr>
                <w:b/>
                <w:bCs/>
                <w:sz w:val="20"/>
                <w:szCs w:val="20"/>
              </w:rPr>
            </w:pPr>
          </w:p>
          <w:p w14:paraId="3C2DB538" w14:textId="77777777" w:rsidR="00F82C06" w:rsidRPr="00EE02C3" w:rsidRDefault="00F82C06" w:rsidP="00EE1B78">
            <w:pPr>
              <w:pStyle w:val="TableParagraph"/>
              <w:kinsoku w:val="0"/>
              <w:overflowPunct w:val="0"/>
              <w:rPr>
                <w:b/>
                <w:bCs/>
                <w:sz w:val="20"/>
                <w:szCs w:val="20"/>
              </w:rPr>
            </w:pPr>
          </w:p>
          <w:p w14:paraId="408DF657" w14:textId="77777777" w:rsidR="00F82C06" w:rsidRPr="00EE02C3" w:rsidRDefault="00F82C06" w:rsidP="00EE1B78">
            <w:pPr>
              <w:pStyle w:val="TableParagraph"/>
              <w:kinsoku w:val="0"/>
              <w:overflowPunct w:val="0"/>
              <w:spacing w:before="9"/>
              <w:rPr>
                <w:b/>
                <w:bCs/>
                <w:sz w:val="10"/>
                <w:szCs w:val="10"/>
              </w:rPr>
            </w:pPr>
          </w:p>
          <w:p w14:paraId="21304F02" w14:textId="19148144" w:rsidR="00F82C06" w:rsidRPr="00EE02C3" w:rsidRDefault="007523FF" w:rsidP="00EE1B78">
            <w:pPr>
              <w:pStyle w:val="TableParagraph"/>
              <w:kinsoku w:val="0"/>
              <w:overflowPunct w:val="0"/>
              <w:ind w:left="159"/>
              <w:rPr>
                <w:sz w:val="20"/>
                <w:szCs w:val="20"/>
              </w:rPr>
            </w:pPr>
            <w:r>
              <w:rPr>
                <w:noProof/>
                <w:sz w:val="20"/>
                <w:szCs w:val="20"/>
              </w:rPr>
              <w:drawing>
                <wp:inline distT="0" distB="0" distL="0" distR="0" wp14:anchorId="56CCF1F8" wp14:editId="3F28BE2C">
                  <wp:extent cx="161925" cy="16192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5553CCAD" w14:textId="77777777" w:rsidR="00F82C06" w:rsidRPr="00EE02C3" w:rsidRDefault="00F82C06" w:rsidP="00EE1B78">
            <w:pPr>
              <w:pStyle w:val="TableParagraph"/>
              <w:kinsoku w:val="0"/>
              <w:overflowPunct w:val="0"/>
              <w:rPr>
                <w:sz w:val="20"/>
                <w:szCs w:val="20"/>
              </w:rPr>
            </w:pPr>
          </w:p>
        </w:tc>
      </w:tr>
      <w:tr w:rsidR="00F82C06" w:rsidRPr="00EE02C3" w14:paraId="2B5A6B43" w14:textId="77777777" w:rsidTr="00EE1B78">
        <w:trPr>
          <w:trHeight w:val="699"/>
        </w:trPr>
        <w:tc>
          <w:tcPr>
            <w:tcW w:w="7184" w:type="dxa"/>
            <w:tcBorders>
              <w:top w:val="single" w:sz="4" w:space="0" w:color="000000"/>
              <w:left w:val="single" w:sz="4" w:space="0" w:color="000000"/>
              <w:bottom w:val="single" w:sz="4" w:space="0" w:color="000000"/>
              <w:right w:val="single" w:sz="4" w:space="0" w:color="000000"/>
            </w:tcBorders>
          </w:tcPr>
          <w:p w14:paraId="4D2A4787" w14:textId="450AEE54" w:rsidR="00F82C06" w:rsidRPr="00EE02C3" w:rsidRDefault="00F82C06" w:rsidP="00A85006">
            <w:pPr>
              <w:pStyle w:val="TableParagraph"/>
              <w:kinsoku w:val="0"/>
              <w:overflowPunct w:val="0"/>
              <w:spacing w:before="123" w:line="223" w:lineRule="auto"/>
              <w:ind w:left="135" w:right="258"/>
              <w:rPr>
                <w:sz w:val="20"/>
                <w:szCs w:val="20"/>
              </w:rPr>
            </w:pPr>
            <w:r w:rsidRPr="00EE02C3">
              <w:rPr>
                <w:sz w:val="20"/>
                <w:szCs w:val="20"/>
              </w:rPr>
              <w:t xml:space="preserve">Where AGPs are conducted, do you clean and disinfect the surfaces </w:t>
            </w:r>
            <w:proofErr w:type="gramStart"/>
            <w:r w:rsidRPr="00EE02C3">
              <w:rPr>
                <w:sz w:val="20"/>
                <w:szCs w:val="20"/>
              </w:rPr>
              <w:t>and</w:t>
            </w:r>
            <w:r w:rsidR="00D209C0">
              <w:rPr>
                <w:sz w:val="20"/>
                <w:szCs w:val="20"/>
              </w:rPr>
              <w:t xml:space="preserve"> </w:t>
            </w:r>
            <w:r w:rsidRPr="00EE02C3">
              <w:rPr>
                <w:spacing w:val="-47"/>
                <w:sz w:val="20"/>
                <w:szCs w:val="20"/>
              </w:rPr>
              <w:t xml:space="preserve"> </w:t>
            </w:r>
            <w:r w:rsidRPr="00EE02C3">
              <w:rPr>
                <w:sz w:val="20"/>
                <w:szCs w:val="20"/>
              </w:rPr>
              <w:t>equipment</w:t>
            </w:r>
            <w:proofErr w:type="gramEnd"/>
            <w:r w:rsidRPr="00EE02C3">
              <w:rPr>
                <w:spacing w:val="-1"/>
                <w:sz w:val="20"/>
                <w:szCs w:val="20"/>
              </w:rPr>
              <w:t xml:space="preserve"> </w:t>
            </w:r>
            <w:r w:rsidRPr="00EE02C3">
              <w:rPr>
                <w:sz w:val="20"/>
                <w:szCs w:val="20"/>
              </w:rPr>
              <w:t>in</w:t>
            </w:r>
            <w:r w:rsidRPr="00EE02C3">
              <w:rPr>
                <w:spacing w:val="1"/>
                <w:sz w:val="20"/>
                <w:szCs w:val="20"/>
              </w:rPr>
              <w:t xml:space="preserve"> </w:t>
            </w:r>
            <w:r w:rsidRPr="00EE02C3">
              <w:rPr>
                <w:sz w:val="20"/>
                <w:szCs w:val="20"/>
              </w:rPr>
              <w:t>the</w:t>
            </w:r>
            <w:r w:rsidRPr="00EE02C3">
              <w:rPr>
                <w:spacing w:val="-2"/>
                <w:sz w:val="20"/>
                <w:szCs w:val="20"/>
              </w:rPr>
              <w:t xml:space="preserve"> </w:t>
            </w:r>
            <w:r w:rsidRPr="00EE02C3">
              <w:rPr>
                <w:sz w:val="20"/>
                <w:szCs w:val="20"/>
              </w:rPr>
              <w:t>room</w:t>
            </w:r>
            <w:r w:rsidRPr="00EE02C3">
              <w:rPr>
                <w:spacing w:val="-2"/>
                <w:sz w:val="20"/>
                <w:szCs w:val="20"/>
              </w:rPr>
              <w:t xml:space="preserve"> </w:t>
            </w:r>
            <w:r w:rsidRPr="00EE02C3">
              <w:rPr>
                <w:sz w:val="20"/>
                <w:szCs w:val="20"/>
              </w:rPr>
              <w:t>or area</w:t>
            </w:r>
            <w:r w:rsidRPr="00EE02C3">
              <w:rPr>
                <w:spacing w:val="-1"/>
                <w:sz w:val="20"/>
                <w:szCs w:val="20"/>
              </w:rPr>
              <w:t xml:space="preserve"> </w:t>
            </w:r>
            <w:r w:rsidRPr="00EE02C3">
              <w:rPr>
                <w:sz w:val="20"/>
                <w:szCs w:val="20"/>
              </w:rPr>
              <w:t>after the procedure</w:t>
            </w:r>
            <w:r w:rsidRPr="00EE02C3">
              <w:rPr>
                <w:spacing w:val="-1"/>
                <w:sz w:val="20"/>
                <w:szCs w:val="20"/>
              </w:rPr>
              <w:t xml:space="preserve"> </w:t>
            </w:r>
            <w:r w:rsidRPr="00EE02C3">
              <w:rPr>
                <w:sz w:val="20"/>
                <w:szCs w:val="20"/>
              </w:rPr>
              <w:t>is completed?</w:t>
            </w:r>
          </w:p>
        </w:tc>
        <w:tc>
          <w:tcPr>
            <w:tcW w:w="610" w:type="dxa"/>
            <w:tcBorders>
              <w:top w:val="single" w:sz="4" w:space="0" w:color="000000"/>
              <w:left w:val="single" w:sz="4" w:space="0" w:color="000000"/>
              <w:bottom w:val="single" w:sz="4" w:space="0" w:color="000000"/>
              <w:right w:val="single" w:sz="4" w:space="0" w:color="000000"/>
            </w:tcBorders>
          </w:tcPr>
          <w:p w14:paraId="6A06E08E" w14:textId="77777777" w:rsidR="00F82C06" w:rsidRPr="00EE02C3" w:rsidRDefault="00F82C06" w:rsidP="00EE1B78">
            <w:pPr>
              <w:pStyle w:val="TableParagraph"/>
              <w:kinsoku w:val="0"/>
              <w:overflowPunct w:val="0"/>
              <w:spacing w:before="8"/>
              <w:rPr>
                <w:b/>
                <w:bCs/>
                <w:sz w:val="22"/>
                <w:szCs w:val="22"/>
              </w:rPr>
            </w:pPr>
          </w:p>
          <w:p w14:paraId="24E1919D" w14:textId="7431B4DB"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0F6B99C7" wp14:editId="2EA7BE06">
                  <wp:extent cx="161925" cy="16192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7C9BE855" w14:textId="77777777" w:rsidR="00F82C06" w:rsidRPr="00EE02C3" w:rsidRDefault="00F82C06" w:rsidP="00EE1B78">
            <w:pPr>
              <w:pStyle w:val="TableParagraph"/>
              <w:kinsoku w:val="0"/>
              <w:overflowPunct w:val="0"/>
              <w:spacing w:before="8"/>
              <w:rPr>
                <w:b/>
                <w:bCs/>
                <w:sz w:val="22"/>
                <w:szCs w:val="22"/>
              </w:rPr>
            </w:pPr>
          </w:p>
          <w:p w14:paraId="042CFCD8" w14:textId="1F1448E9" w:rsidR="00F82C06" w:rsidRPr="00EE02C3" w:rsidRDefault="007523FF" w:rsidP="00EE1B78">
            <w:pPr>
              <w:pStyle w:val="TableParagraph"/>
              <w:kinsoku w:val="0"/>
              <w:overflowPunct w:val="0"/>
              <w:ind w:left="159"/>
              <w:rPr>
                <w:sz w:val="20"/>
                <w:szCs w:val="20"/>
              </w:rPr>
            </w:pPr>
            <w:r>
              <w:rPr>
                <w:noProof/>
                <w:sz w:val="20"/>
                <w:szCs w:val="20"/>
              </w:rPr>
              <w:drawing>
                <wp:inline distT="0" distB="0" distL="0" distR="0" wp14:anchorId="2DF7233D" wp14:editId="65203168">
                  <wp:extent cx="161925" cy="16192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4CEC969A" w14:textId="77777777" w:rsidR="00F82C06" w:rsidRPr="00EE02C3" w:rsidRDefault="00F82C06" w:rsidP="00EE1B78">
            <w:pPr>
              <w:pStyle w:val="TableParagraph"/>
              <w:kinsoku w:val="0"/>
              <w:overflowPunct w:val="0"/>
              <w:rPr>
                <w:sz w:val="20"/>
                <w:szCs w:val="20"/>
              </w:rPr>
            </w:pPr>
          </w:p>
        </w:tc>
      </w:tr>
      <w:tr w:rsidR="00F82C06" w:rsidRPr="00EE02C3" w14:paraId="19F820F9" w14:textId="77777777" w:rsidTr="00EE1B78">
        <w:trPr>
          <w:trHeight w:val="931"/>
        </w:trPr>
        <w:tc>
          <w:tcPr>
            <w:tcW w:w="7184" w:type="dxa"/>
            <w:tcBorders>
              <w:top w:val="single" w:sz="4" w:space="0" w:color="000000"/>
              <w:left w:val="single" w:sz="4" w:space="0" w:color="000000"/>
              <w:bottom w:val="single" w:sz="4" w:space="0" w:color="000000"/>
              <w:right w:val="single" w:sz="4" w:space="0" w:color="000000"/>
            </w:tcBorders>
          </w:tcPr>
          <w:p w14:paraId="46D1B099" w14:textId="1E58E821" w:rsidR="00F82C06" w:rsidRPr="00EE02C3" w:rsidRDefault="00F82C06" w:rsidP="00A85006">
            <w:pPr>
              <w:pStyle w:val="TableParagraph"/>
              <w:kinsoku w:val="0"/>
              <w:overflowPunct w:val="0"/>
              <w:spacing w:before="116" w:line="232" w:lineRule="auto"/>
              <w:ind w:left="135" w:right="645"/>
              <w:rPr>
                <w:sz w:val="20"/>
                <w:szCs w:val="20"/>
              </w:rPr>
            </w:pPr>
            <w:r w:rsidRPr="00EE02C3">
              <w:rPr>
                <w:sz w:val="20"/>
                <w:szCs w:val="20"/>
              </w:rPr>
              <w:t>Have you provided alcohol-based hand rub that is at least 60% alcohol or</w:t>
            </w:r>
            <w:r w:rsidRPr="00EE02C3">
              <w:rPr>
                <w:spacing w:val="1"/>
                <w:sz w:val="20"/>
                <w:szCs w:val="20"/>
              </w:rPr>
              <w:t xml:space="preserve"> </w:t>
            </w:r>
            <w:r w:rsidRPr="00EE02C3">
              <w:rPr>
                <w:sz w:val="20"/>
                <w:szCs w:val="20"/>
              </w:rPr>
              <w:t>provided</w:t>
            </w:r>
            <w:r w:rsidRPr="00EE02C3">
              <w:rPr>
                <w:spacing w:val="-1"/>
                <w:sz w:val="20"/>
                <w:szCs w:val="20"/>
              </w:rPr>
              <w:t xml:space="preserve"> </w:t>
            </w:r>
            <w:r w:rsidRPr="00EE02C3">
              <w:rPr>
                <w:sz w:val="20"/>
                <w:szCs w:val="20"/>
              </w:rPr>
              <w:t>readily</w:t>
            </w:r>
            <w:r w:rsidRPr="00EE02C3">
              <w:rPr>
                <w:spacing w:val="-2"/>
                <w:sz w:val="20"/>
                <w:szCs w:val="20"/>
              </w:rPr>
              <w:t xml:space="preserve"> </w:t>
            </w:r>
            <w:r w:rsidRPr="00EE02C3">
              <w:rPr>
                <w:sz w:val="20"/>
                <w:szCs w:val="20"/>
              </w:rPr>
              <w:t>accessible</w:t>
            </w:r>
            <w:r w:rsidRPr="00EE02C3">
              <w:rPr>
                <w:spacing w:val="-1"/>
                <w:sz w:val="20"/>
                <w:szCs w:val="20"/>
              </w:rPr>
              <w:t xml:space="preserve"> </w:t>
            </w:r>
            <w:r w:rsidRPr="00EE02C3">
              <w:rPr>
                <w:sz w:val="20"/>
                <w:szCs w:val="20"/>
              </w:rPr>
              <w:t>handwashing</w:t>
            </w:r>
            <w:r w:rsidRPr="00EE02C3">
              <w:rPr>
                <w:spacing w:val="-3"/>
                <w:sz w:val="20"/>
                <w:szCs w:val="20"/>
              </w:rPr>
              <w:t xml:space="preserve"> </w:t>
            </w:r>
            <w:r w:rsidRPr="00EE02C3">
              <w:rPr>
                <w:sz w:val="20"/>
                <w:szCs w:val="20"/>
              </w:rPr>
              <w:t>facilities</w:t>
            </w:r>
            <w:r w:rsidRPr="00EE02C3">
              <w:rPr>
                <w:spacing w:val="-1"/>
                <w:sz w:val="20"/>
                <w:szCs w:val="20"/>
              </w:rPr>
              <w:t xml:space="preserve"> </w:t>
            </w:r>
            <w:r w:rsidRPr="00EE02C3">
              <w:rPr>
                <w:sz w:val="20"/>
                <w:szCs w:val="20"/>
              </w:rPr>
              <w:t>for employees,</w:t>
            </w:r>
            <w:r w:rsidRPr="00EE02C3">
              <w:rPr>
                <w:spacing w:val="-1"/>
                <w:sz w:val="20"/>
                <w:szCs w:val="20"/>
              </w:rPr>
              <w:t xml:space="preserve"> </w:t>
            </w:r>
            <w:r w:rsidRPr="00EE02C3">
              <w:rPr>
                <w:sz w:val="20"/>
                <w:szCs w:val="20"/>
              </w:rPr>
              <w:t>patients,</w:t>
            </w:r>
            <w:r w:rsidRPr="00EE02C3">
              <w:rPr>
                <w:spacing w:val="-47"/>
                <w:sz w:val="20"/>
                <w:szCs w:val="20"/>
              </w:rPr>
              <w:t xml:space="preserve"> </w:t>
            </w:r>
            <w:r w:rsidRPr="00EE02C3">
              <w:rPr>
                <w:sz w:val="20"/>
                <w:szCs w:val="20"/>
              </w:rPr>
              <w:t>visitors,</w:t>
            </w:r>
            <w:r w:rsidRPr="00EE02C3">
              <w:rPr>
                <w:spacing w:val="-1"/>
                <w:sz w:val="20"/>
                <w:szCs w:val="20"/>
              </w:rPr>
              <w:t xml:space="preserve"> </w:t>
            </w:r>
            <w:r w:rsidRPr="00EE02C3">
              <w:rPr>
                <w:sz w:val="20"/>
                <w:szCs w:val="20"/>
              </w:rPr>
              <w:t>customers, clients, and</w:t>
            </w:r>
            <w:r w:rsidRPr="00EE02C3">
              <w:rPr>
                <w:spacing w:val="-1"/>
                <w:sz w:val="20"/>
                <w:szCs w:val="20"/>
              </w:rPr>
              <w:t xml:space="preserve"> </w:t>
            </w:r>
            <w:r w:rsidRPr="00EE02C3">
              <w:rPr>
                <w:sz w:val="20"/>
                <w:szCs w:val="20"/>
              </w:rPr>
              <w:t>all</w:t>
            </w:r>
            <w:r w:rsidRPr="00EE02C3">
              <w:rPr>
                <w:spacing w:val="-1"/>
                <w:sz w:val="20"/>
                <w:szCs w:val="20"/>
              </w:rPr>
              <w:t xml:space="preserve"> </w:t>
            </w:r>
            <w:r w:rsidRPr="00EE02C3">
              <w:rPr>
                <w:sz w:val="20"/>
                <w:szCs w:val="20"/>
              </w:rPr>
              <w:t>other non-employees?</w:t>
            </w:r>
          </w:p>
        </w:tc>
        <w:tc>
          <w:tcPr>
            <w:tcW w:w="610" w:type="dxa"/>
            <w:tcBorders>
              <w:top w:val="single" w:sz="4" w:space="0" w:color="000000"/>
              <w:left w:val="single" w:sz="4" w:space="0" w:color="000000"/>
              <w:bottom w:val="single" w:sz="4" w:space="0" w:color="000000"/>
              <w:right w:val="single" w:sz="4" w:space="0" w:color="000000"/>
            </w:tcBorders>
          </w:tcPr>
          <w:p w14:paraId="7570AD74" w14:textId="77777777" w:rsidR="00F82C06" w:rsidRPr="00EE02C3" w:rsidRDefault="00F82C06" w:rsidP="00EE1B78">
            <w:pPr>
              <w:pStyle w:val="TableParagraph"/>
              <w:kinsoku w:val="0"/>
              <w:overflowPunct w:val="0"/>
              <w:rPr>
                <w:b/>
                <w:bCs/>
                <w:sz w:val="20"/>
                <w:szCs w:val="20"/>
              </w:rPr>
            </w:pPr>
          </w:p>
          <w:p w14:paraId="7EBB2D1A" w14:textId="77777777" w:rsidR="00F82C06" w:rsidRPr="00EE02C3" w:rsidRDefault="00F82C06" w:rsidP="00EE1B78">
            <w:pPr>
              <w:pStyle w:val="TableParagraph"/>
              <w:kinsoku w:val="0"/>
              <w:overflowPunct w:val="0"/>
              <w:spacing w:before="2"/>
              <w:rPr>
                <w:b/>
                <w:bCs/>
                <w:sz w:val="17"/>
                <w:szCs w:val="17"/>
              </w:rPr>
            </w:pPr>
          </w:p>
          <w:p w14:paraId="6DBE4949" w14:textId="4AC57DE6"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7D0F9A9F" wp14:editId="03220279">
                  <wp:extent cx="161925" cy="161925"/>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80E65B0" w14:textId="77777777" w:rsidR="00F82C06" w:rsidRPr="00EE02C3" w:rsidRDefault="00F82C06" w:rsidP="00EE1B78">
            <w:pPr>
              <w:pStyle w:val="TableParagraph"/>
              <w:kinsoku w:val="0"/>
              <w:overflowPunct w:val="0"/>
              <w:rPr>
                <w:b/>
                <w:bCs/>
                <w:sz w:val="20"/>
                <w:szCs w:val="20"/>
              </w:rPr>
            </w:pPr>
          </w:p>
          <w:p w14:paraId="1B5FE7A2" w14:textId="77777777" w:rsidR="00F82C06" w:rsidRPr="00EE02C3" w:rsidRDefault="00F82C06" w:rsidP="00EE1B78">
            <w:pPr>
              <w:pStyle w:val="TableParagraph"/>
              <w:kinsoku w:val="0"/>
              <w:overflowPunct w:val="0"/>
              <w:spacing w:before="2"/>
              <w:rPr>
                <w:b/>
                <w:bCs/>
                <w:sz w:val="17"/>
                <w:szCs w:val="17"/>
              </w:rPr>
            </w:pPr>
          </w:p>
          <w:p w14:paraId="4945EB65" w14:textId="2E766AC7" w:rsidR="00F82C06" w:rsidRPr="00EE02C3" w:rsidRDefault="007523FF" w:rsidP="00EE1B78">
            <w:pPr>
              <w:pStyle w:val="TableParagraph"/>
              <w:kinsoku w:val="0"/>
              <w:overflowPunct w:val="0"/>
              <w:ind w:left="159"/>
              <w:rPr>
                <w:sz w:val="20"/>
                <w:szCs w:val="20"/>
              </w:rPr>
            </w:pPr>
            <w:r>
              <w:rPr>
                <w:noProof/>
                <w:sz w:val="20"/>
                <w:szCs w:val="20"/>
              </w:rPr>
              <w:drawing>
                <wp:inline distT="0" distB="0" distL="0" distR="0" wp14:anchorId="5AABC031" wp14:editId="051C6C61">
                  <wp:extent cx="161925" cy="16192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1A646EB7" w14:textId="77777777" w:rsidR="00F82C06" w:rsidRPr="00EE02C3" w:rsidRDefault="00F82C06" w:rsidP="00EE1B78">
            <w:pPr>
              <w:pStyle w:val="TableParagraph"/>
              <w:kinsoku w:val="0"/>
              <w:overflowPunct w:val="0"/>
              <w:rPr>
                <w:sz w:val="20"/>
                <w:szCs w:val="20"/>
              </w:rPr>
            </w:pPr>
          </w:p>
        </w:tc>
      </w:tr>
      <w:tr w:rsidR="00F82C06" w:rsidRPr="00EE02C3" w14:paraId="5B90E133" w14:textId="77777777" w:rsidTr="00EE1B78">
        <w:trPr>
          <w:trHeight w:val="929"/>
        </w:trPr>
        <w:tc>
          <w:tcPr>
            <w:tcW w:w="7184" w:type="dxa"/>
            <w:tcBorders>
              <w:top w:val="single" w:sz="4" w:space="0" w:color="000000"/>
              <w:left w:val="single" w:sz="4" w:space="0" w:color="000000"/>
              <w:bottom w:val="single" w:sz="4" w:space="0" w:color="000000"/>
              <w:right w:val="single" w:sz="4" w:space="0" w:color="000000"/>
            </w:tcBorders>
          </w:tcPr>
          <w:p w14:paraId="5F15B6AA" w14:textId="7C52CFB5" w:rsidR="00F82C06" w:rsidRPr="00EE02C3" w:rsidRDefault="00F82C06" w:rsidP="00A85006">
            <w:pPr>
              <w:pStyle w:val="TableParagraph"/>
              <w:kinsoku w:val="0"/>
              <w:overflowPunct w:val="0"/>
              <w:spacing w:before="118" w:line="230" w:lineRule="auto"/>
              <w:ind w:left="135" w:right="381"/>
              <w:rPr>
                <w:sz w:val="20"/>
                <w:szCs w:val="20"/>
              </w:rPr>
            </w:pPr>
            <w:r w:rsidRPr="00EE02C3">
              <w:rPr>
                <w:sz w:val="20"/>
                <w:szCs w:val="20"/>
              </w:rPr>
              <w:t>Outside of patient care areas and patient rooms, are high-touch surfaces and</w:t>
            </w:r>
            <w:r w:rsidRPr="00EE02C3">
              <w:rPr>
                <w:spacing w:val="1"/>
                <w:sz w:val="20"/>
                <w:szCs w:val="20"/>
              </w:rPr>
              <w:t xml:space="preserve"> </w:t>
            </w:r>
            <w:r w:rsidRPr="00EE02C3">
              <w:rPr>
                <w:sz w:val="20"/>
                <w:szCs w:val="20"/>
              </w:rPr>
              <w:t>equipment (other than medical devices and equipment) cleaned at least once a</w:t>
            </w:r>
            <w:r w:rsidRPr="00EE02C3">
              <w:rPr>
                <w:spacing w:val="-47"/>
                <w:sz w:val="20"/>
                <w:szCs w:val="20"/>
              </w:rPr>
              <w:t xml:space="preserve"> </w:t>
            </w:r>
            <w:r w:rsidRPr="00EE02C3">
              <w:rPr>
                <w:sz w:val="20"/>
                <w:szCs w:val="20"/>
              </w:rPr>
              <w:t>day</w:t>
            </w:r>
            <w:r w:rsidRPr="00EE02C3">
              <w:rPr>
                <w:spacing w:val="-1"/>
                <w:sz w:val="20"/>
                <w:szCs w:val="20"/>
              </w:rPr>
              <w:t xml:space="preserve"> </w:t>
            </w:r>
            <w:r w:rsidRPr="00EE02C3">
              <w:rPr>
                <w:sz w:val="20"/>
                <w:szCs w:val="20"/>
              </w:rPr>
              <w:t>following</w:t>
            </w:r>
            <w:r w:rsidRPr="00EE02C3">
              <w:rPr>
                <w:spacing w:val="-1"/>
                <w:sz w:val="20"/>
                <w:szCs w:val="20"/>
              </w:rPr>
              <w:t xml:space="preserve"> </w:t>
            </w:r>
            <w:r w:rsidRPr="00EE02C3">
              <w:rPr>
                <w:sz w:val="20"/>
                <w:szCs w:val="20"/>
              </w:rPr>
              <w:t>manufacturers’</w:t>
            </w:r>
            <w:r w:rsidRPr="00EE02C3">
              <w:rPr>
                <w:spacing w:val="-1"/>
                <w:sz w:val="20"/>
                <w:szCs w:val="20"/>
              </w:rPr>
              <w:t xml:space="preserve"> </w:t>
            </w:r>
            <w:r w:rsidRPr="00EE02C3">
              <w:rPr>
                <w:sz w:val="20"/>
                <w:szCs w:val="20"/>
              </w:rPr>
              <w:t>instructions for</w:t>
            </w:r>
            <w:r w:rsidRPr="00EE02C3">
              <w:rPr>
                <w:spacing w:val="-1"/>
                <w:sz w:val="20"/>
                <w:szCs w:val="20"/>
              </w:rPr>
              <w:t xml:space="preserve"> </w:t>
            </w:r>
            <w:r w:rsidRPr="00EE02C3">
              <w:rPr>
                <w:sz w:val="20"/>
                <w:szCs w:val="20"/>
              </w:rPr>
              <w:t>application of</w:t>
            </w:r>
            <w:r w:rsidRPr="00EE02C3">
              <w:rPr>
                <w:spacing w:val="-1"/>
                <w:sz w:val="20"/>
                <w:szCs w:val="20"/>
              </w:rPr>
              <w:t xml:space="preserve"> </w:t>
            </w:r>
            <w:r w:rsidRPr="00EE02C3">
              <w:rPr>
                <w:sz w:val="20"/>
                <w:szCs w:val="20"/>
              </w:rPr>
              <w:t>cleaners?</w:t>
            </w:r>
          </w:p>
        </w:tc>
        <w:tc>
          <w:tcPr>
            <w:tcW w:w="610" w:type="dxa"/>
            <w:tcBorders>
              <w:top w:val="single" w:sz="4" w:space="0" w:color="000000"/>
              <w:left w:val="single" w:sz="4" w:space="0" w:color="000000"/>
              <w:bottom w:val="single" w:sz="4" w:space="0" w:color="000000"/>
              <w:right w:val="single" w:sz="4" w:space="0" w:color="000000"/>
            </w:tcBorders>
          </w:tcPr>
          <w:p w14:paraId="5F0D792A" w14:textId="77777777" w:rsidR="00F82C06" w:rsidRPr="00EE02C3" w:rsidRDefault="00F82C06" w:rsidP="00EE1B78">
            <w:pPr>
              <w:pStyle w:val="TableParagraph"/>
              <w:kinsoku w:val="0"/>
              <w:overflowPunct w:val="0"/>
              <w:spacing w:before="4"/>
              <w:rPr>
                <w:b/>
                <w:bCs/>
                <w:sz w:val="27"/>
                <w:szCs w:val="27"/>
              </w:rPr>
            </w:pPr>
          </w:p>
          <w:p w14:paraId="22EE1F32" w14:textId="3537E974"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09F91084" wp14:editId="46974B7E">
                  <wp:extent cx="161925" cy="16192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242F79F6" w14:textId="77777777" w:rsidR="00F82C06" w:rsidRPr="00EE02C3" w:rsidRDefault="00F82C06" w:rsidP="00EE1B78">
            <w:pPr>
              <w:pStyle w:val="TableParagraph"/>
              <w:kinsoku w:val="0"/>
              <w:overflowPunct w:val="0"/>
              <w:spacing w:before="4"/>
              <w:rPr>
                <w:b/>
                <w:bCs/>
                <w:sz w:val="27"/>
                <w:szCs w:val="27"/>
              </w:rPr>
            </w:pPr>
          </w:p>
          <w:p w14:paraId="4C66A011" w14:textId="7CEF63F1" w:rsidR="00F82C06" w:rsidRPr="00EE02C3" w:rsidRDefault="007523FF" w:rsidP="00EE1B78">
            <w:pPr>
              <w:pStyle w:val="TableParagraph"/>
              <w:kinsoku w:val="0"/>
              <w:overflowPunct w:val="0"/>
              <w:ind w:left="159"/>
              <w:rPr>
                <w:sz w:val="20"/>
                <w:szCs w:val="20"/>
              </w:rPr>
            </w:pPr>
            <w:r>
              <w:rPr>
                <w:noProof/>
                <w:sz w:val="20"/>
                <w:szCs w:val="20"/>
              </w:rPr>
              <w:drawing>
                <wp:inline distT="0" distB="0" distL="0" distR="0" wp14:anchorId="32FB3CF8" wp14:editId="6BB43F5B">
                  <wp:extent cx="161925" cy="16192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181793E1" w14:textId="77777777" w:rsidR="00F82C06" w:rsidRPr="00EE02C3" w:rsidRDefault="00F82C06" w:rsidP="00EE1B78">
            <w:pPr>
              <w:pStyle w:val="TableParagraph"/>
              <w:kinsoku w:val="0"/>
              <w:overflowPunct w:val="0"/>
              <w:rPr>
                <w:sz w:val="20"/>
                <w:szCs w:val="20"/>
              </w:rPr>
            </w:pPr>
          </w:p>
        </w:tc>
      </w:tr>
      <w:tr w:rsidR="00F82C06" w:rsidRPr="00EE02C3" w14:paraId="1C6F7D8A" w14:textId="77777777" w:rsidTr="00EE1B78">
        <w:trPr>
          <w:trHeight w:val="700"/>
        </w:trPr>
        <w:tc>
          <w:tcPr>
            <w:tcW w:w="7184" w:type="dxa"/>
            <w:tcBorders>
              <w:top w:val="single" w:sz="4" w:space="0" w:color="000000"/>
              <w:left w:val="single" w:sz="4" w:space="0" w:color="000000"/>
              <w:bottom w:val="single" w:sz="4" w:space="0" w:color="000000"/>
              <w:right w:val="single" w:sz="4" w:space="0" w:color="000000"/>
            </w:tcBorders>
          </w:tcPr>
          <w:p w14:paraId="4F932264" w14:textId="77777777" w:rsidR="00B35B5E" w:rsidRDefault="00F82C06" w:rsidP="00B35B5E">
            <w:pPr>
              <w:pStyle w:val="TableParagraph"/>
              <w:kinsoku w:val="0"/>
              <w:overflowPunct w:val="0"/>
              <w:spacing w:line="223" w:lineRule="auto"/>
              <w:ind w:left="130" w:right="259"/>
              <w:rPr>
                <w:color w:val="000000"/>
                <w:sz w:val="20"/>
                <w:szCs w:val="20"/>
              </w:rPr>
            </w:pPr>
            <w:r w:rsidRPr="00EE02C3">
              <w:rPr>
                <w:sz w:val="20"/>
                <w:szCs w:val="20"/>
              </w:rPr>
              <w:t xml:space="preserve">When disinfecting, do you use a disinfectant found on EPA’s </w:t>
            </w:r>
            <w:hyperlink r:id="rId60" w:history="1">
              <w:r w:rsidRPr="00EE02C3">
                <w:rPr>
                  <w:color w:val="0562C1"/>
                  <w:sz w:val="20"/>
                  <w:szCs w:val="20"/>
                </w:rPr>
                <w:t>List N</w:t>
              </w:r>
              <w:r w:rsidRPr="00EE02C3">
                <w:rPr>
                  <w:color w:val="000000"/>
                  <w:sz w:val="20"/>
                  <w:szCs w:val="20"/>
                </w:rPr>
                <w:t>;</w:t>
              </w:r>
            </w:hyperlink>
          </w:p>
          <w:p w14:paraId="601C3FC9" w14:textId="6C568E04" w:rsidR="00F82C06" w:rsidRPr="00EE02C3" w:rsidRDefault="00F82C06" w:rsidP="00B35B5E">
            <w:pPr>
              <w:pStyle w:val="TableParagraph"/>
              <w:kinsoku w:val="0"/>
              <w:overflowPunct w:val="0"/>
              <w:spacing w:line="223" w:lineRule="auto"/>
              <w:ind w:left="130" w:right="259"/>
              <w:rPr>
                <w:color w:val="000000"/>
                <w:sz w:val="20"/>
                <w:szCs w:val="20"/>
              </w:rPr>
            </w:pPr>
            <w:r w:rsidRPr="00EE02C3">
              <w:rPr>
                <w:color w:val="000000"/>
                <w:spacing w:val="-48"/>
                <w:sz w:val="20"/>
                <w:szCs w:val="20"/>
              </w:rPr>
              <w:t xml:space="preserve"> </w:t>
            </w:r>
            <w:r w:rsidR="00D209C0">
              <w:rPr>
                <w:color w:val="000000"/>
                <w:spacing w:val="-48"/>
                <w:sz w:val="20"/>
                <w:szCs w:val="20"/>
              </w:rPr>
              <w:t xml:space="preserve">      </w:t>
            </w:r>
            <w:r w:rsidRPr="00EE02C3">
              <w:rPr>
                <w:color w:val="000000"/>
                <w:sz w:val="20"/>
                <w:szCs w:val="20"/>
              </w:rPr>
              <w:t>Disinfectants</w:t>
            </w:r>
            <w:r w:rsidRPr="00EE02C3">
              <w:rPr>
                <w:color w:val="000000"/>
                <w:spacing w:val="-1"/>
                <w:sz w:val="20"/>
                <w:szCs w:val="20"/>
              </w:rPr>
              <w:t xml:space="preserve"> </w:t>
            </w:r>
            <w:r w:rsidRPr="00EE02C3">
              <w:rPr>
                <w:color w:val="000000"/>
                <w:sz w:val="20"/>
                <w:szCs w:val="20"/>
              </w:rPr>
              <w:t>for COVID-19?</w:t>
            </w:r>
          </w:p>
        </w:tc>
        <w:tc>
          <w:tcPr>
            <w:tcW w:w="610" w:type="dxa"/>
            <w:tcBorders>
              <w:top w:val="single" w:sz="4" w:space="0" w:color="000000"/>
              <w:left w:val="single" w:sz="4" w:space="0" w:color="000000"/>
              <w:bottom w:val="single" w:sz="4" w:space="0" w:color="000000"/>
              <w:right w:val="single" w:sz="4" w:space="0" w:color="000000"/>
            </w:tcBorders>
          </w:tcPr>
          <w:p w14:paraId="36C7EF31" w14:textId="77777777" w:rsidR="00F82C06" w:rsidRPr="00EE02C3" w:rsidRDefault="00F82C06" w:rsidP="00EE1B78">
            <w:pPr>
              <w:pStyle w:val="TableParagraph"/>
              <w:kinsoku w:val="0"/>
              <w:overflowPunct w:val="0"/>
              <w:spacing w:before="8" w:after="1"/>
              <w:rPr>
                <w:b/>
                <w:bCs/>
                <w:sz w:val="21"/>
                <w:szCs w:val="21"/>
              </w:rPr>
            </w:pPr>
          </w:p>
          <w:p w14:paraId="2F2FF73B" w14:textId="2404A204"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6B5EC597" wp14:editId="323B3247">
                  <wp:extent cx="161925" cy="16192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5E2C5066" w14:textId="77777777" w:rsidR="00F82C06" w:rsidRPr="00EE02C3" w:rsidRDefault="00F82C06" w:rsidP="00EE1B78">
            <w:pPr>
              <w:pStyle w:val="TableParagraph"/>
              <w:kinsoku w:val="0"/>
              <w:overflowPunct w:val="0"/>
              <w:spacing w:before="8" w:after="1"/>
              <w:rPr>
                <w:b/>
                <w:bCs/>
                <w:sz w:val="21"/>
                <w:szCs w:val="21"/>
              </w:rPr>
            </w:pPr>
          </w:p>
          <w:p w14:paraId="65153B35" w14:textId="592719C5" w:rsidR="00F82C06" w:rsidRPr="00EE02C3" w:rsidRDefault="007523FF" w:rsidP="00EE1B78">
            <w:pPr>
              <w:pStyle w:val="TableParagraph"/>
              <w:kinsoku w:val="0"/>
              <w:overflowPunct w:val="0"/>
              <w:ind w:left="159"/>
              <w:rPr>
                <w:sz w:val="20"/>
                <w:szCs w:val="20"/>
              </w:rPr>
            </w:pPr>
            <w:r>
              <w:rPr>
                <w:noProof/>
                <w:sz w:val="20"/>
                <w:szCs w:val="20"/>
              </w:rPr>
              <w:drawing>
                <wp:inline distT="0" distB="0" distL="0" distR="0" wp14:anchorId="2DCF2758" wp14:editId="08B9C0D3">
                  <wp:extent cx="161925" cy="16192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7A8D5E81" w14:textId="77777777" w:rsidR="00F82C06" w:rsidRPr="00EE02C3" w:rsidRDefault="00F82C06" w:rsidP="00EE1B78">
            <w:pPr>
              <w:pStyle w:val="TableParagraph"/>
              <w:kinsoku w:val="0"/>
              <w:overflowPunct w:val="0"/>
              <w:rPr>
                <w:sz w:val="20"/>
                <w:szCs w:val="20"/>
              </w:rPr>
            </w:pPr>
          </w:p>
        </w:tc>
      </w:tr>
    </w:tbl>
    <w:p w14:paraId="7C2FE894" w14:textId="77777777" w:rsidR="00F82C06" w:rsidRPr="00EE02C3" w:rsidRDefault="00F82C06" w:rsidP="00F82C06">
      <w:pPr>
        <w:rPr>
          <w:b/>
          <w:bCs/>
          <w:color w:val="000000"/>
          <w:sz w:val="28"/>
          <w:szCs w:val="28"/>
        </w:rPr>
        <w:sectPr w:rsidR="00F82C06" w:rsidRPr="00EE02C3">
          <w:pgSz w:w="12240" w:h="15840"/>
          <w:pgMar w:top="980" w:right="500" w:bottom="28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7184"/>
        <w:gridCol w:w="610"/>
        <w:gridCol w:w="576"/>
        <w:gridCol w:w="2517"/>
      </w:tblGrid>
      <w:tr w:rsidR="00F82C06" w:rsidRPr="00EE02C3" w14:paraId="245941C6" w14:textId="77777777" w:rsidTr="00EE1B78">
        <w:trPr>
          <w:trHeight w:val="430"/>
        </w:trPr>
        <w:tc>
          <w:tcPr>
            <w:tcW w:w="10887" w:type="dxa"/>
            <w:gridSpan w:val="4"/>
            <w:tcBorders>
              <w:top w:val="single" w:sz="4" w:space="0" w:color="000000"/>
              <w:left w:val="single" w:sz="4" w:space="0" w:color="000000"/>
              <w:bottom w:val="single" w:sz="4" w:space="0" w:color="000000"/>
              <w:right w:val="single" w:sz="4" w:space="0" w:color="000000"/>
            </w:tcBorders>
          </w:tcPr>
          <w:p w14:paraId="54FA609D" w14:textId="77777777" w:rsidR="00F82C06" w:rsidRPr="00EE02C3" w:rsidRDefault="00F82C06" w:rsidP="007539A7">
            <w:pPr>
              <w:pStyle w:val="TableParagraph"/>
              <w:tabs>
                <w:tab w:val="left" w:pos="537"/>
              </w:tabs>
              <w:kinsoku w:val="0"/>
              <w:overflowPunct w:val="0"/>
              <w:spacing w:line="315" w:lineRule="exact"/>
              <w:ind w:left="85"/>
              <w:jc w:val="center"/>
              <w:rPr>
                <w:b/>
                <w:bCs/>
                <w:color w:val="2E5395"/>
                <w:sz w:val="28"/>
                <w:szCs w:val="28"/>
              </w:rPr>
            </w:pPr>
            <w:r w:rsidRPr="00EE02C3">
              <w:rPr>
                <w:b/>
                <w:bCs/>
                <w:color w:val="2E5395"/>
                <w:sz w:val="28"/>
                <w:szCs w:val="28"/>
              </w:rPr>
              <w:lastRenderedPageBreak/>
              <w:t>Personal</w:t>
            </w:r>
            <w:r w:rsidRPr="00EE02C3">
              <w:rPr>
                <w:b/>
                <w:bCs/>
                <w:color w:val="2E5395"/>
                <w:spacing w:val="-2"/>
                <w:sz w:val="28"/>
                <w:szCs w:val="28"/>
              </w:rPr>
              <w:t xml:space="preserve"> </w:t>
            </w:r>
            <w:r w:rsidRPr="00EE02C3">
              <w:rPr>
                <w:b/>
                <w:bCs/>
                <w:color w:val="2E5395"/>
                <w:sz w:val="28"/>
                <w:szCs w:val="28"/>
              </w:rPr>
              <w:t>Protective</w:t>
            </w:r>
            <w:r w:rsidRPr="00EE02C3">
              <w:rPr>
                <w:b/>
                <w:bCs/>
                <w:color w:val="2E5395"/>
                <w:spacing w:val="-3"/>
                <w:sz w:val="28"/>
                <w:szCs w:val="28"/>
              </w:rPr>
              <w:t xml:space="preserve"> </w:t>
            </w:r>
            <w:r w:rsidRPr="00EE02C3">
              <w:rPr>
                <w:b/>
                <w:bCs/>
                <w:color w:val="2E5395"/>
                <w:sz w:val="28"/>
                <w:szCs w:val="28"/>
              </w:rPr>
              <w:t>Equipment</w:t>
            </w:r>
            <w:r w:rsidRPr="00EE02C3">
              <w:rPr>
                <w:b/>
                <w:bCs/>
                <w:color w:val="2E5395"/>
                <w:spacing w:val="-2"/>
                <w:sz w:val="28"/>
                <w:szCs w:val="28"/>
              </w:rPr>
              <w:t xml:space="preserve"> </w:t>
            </w:r>
            <w:r w:rsidRPr="00EE02C3">
              <w:rPr>
                <w:b/>
                <w:bCs/>
                <w:color w:val="2E5395"/>
                <w:sz w:val="28"/>
                <w:szCs w:val="28"/>
              </w:rPr>
              <w:t>(PPE) in</w:t>
            </w:r>
            <w:r w:rsidRPr="00EE02C3">
              <w:rPr>
                <w:b/>
                <w:bCs/>
                <w:color w:val="2E5395"/>
                <w:spacing w:val="-3"/>
                <w:sz w:val="28"/>
                <w:szCs w:val="28"/>
              </w:rPr>
              <w:t xml:space="preserve"> </w:t>
            </w:r>
            <w:r w:rsidRPr="00EE02C3">
              <w:rPr>
                <w:b/>
                <w:bCs/>
                <w:color w:val="2E5395"/>
                <w:sz w:val="28"/>
                <w:szCs w:val="28"/>
              </w:rPr>
              <w:t>Your</w:t>
            </w:r>
            <w:r w:rsidRPr="00EE02C3">
              <w:rPr>
                <w:b/>
                <w:bCs/>
                <w:color w:val="2E5395"/>
                <w:spacing w:val="-2"/>
                <w:sz w:val="28"/>
                <w:szCs w:val="28"/>
              </w:rPr>
              <w:t xml:space="preserve"> </w:t>
            </w:r>
            <w:r w:rsidRPr="00EE02C3">
              <w:rPr>
                <w:b/>
                <w:bCs/>
                <w:color w:val="2E5395"/>
                <w:sz w:val="28"/>
                <w:szCs w:val="28"/>
              </w:rPr>
              <w:t>Workplace</w:t>
            </w:r>
          </w:p>
        </w:tc>
      </w:tr>
      <w:tr w:rsidR="00F82C06" w:rsidRPr="00EE02C3" w14:paraId="6CACA741" w14:textId="77777777" w:rsidTr="00EE1B78">
        <w:trPr>
          <w:trHeight w:val="3771"/>
        </w:trPr>
        <w:tc>
          <w:tcPr>
            <w:tcW w:w="10887" w:type="dxa"/>
            <w:gridSpan w:val="4"/>
            <w:tcBorders>
              <w:top w:val="single" w:sz="4" w:space="0" w:color="000000"/>
              <w:left w:val="single" w:sz="4" w:space="0" w:color="000000"/>
              <w:bottom w:val="single" w:sz="4" w:space="0" w:color="000000"/>
              <w:right w:val="single" w:sz="4" w:space="0" w:color="000000"/>
            </w:tcBorders>
          </w:tcPr>
          <w:p w14:paraId="0F3D2180" w14:textId="77777777" w:rsidR="00F82C06" w:rsidRPr="00EE02C3" w:rsidRDefault="00F82C06" w:rsidP="00EE1B78">
            <w:pPr>
              <w:pStyle w:val="TableParagraph"/>
              <w:kinsoku w:val="0"/>
              <w:overflowPunct w:val="0"/>
              <w:spacing w:line="246" w:lineRule="exact"/>
              <w:ind w:left="107"/>
              <w:rPr>
                <w:b/>
                <w:bCs/>
                <w:sz w:val="22"/>
                <w:szCs w:val="22"/>
              </w:rPr>
            </w:pPr>
            <w:r w:rsidRPr="00EE02C3">
              <w:rPr>
                <w:b/>
                <w:bCs/>
                <w:sz w:val="22"/>
                <w:szCs w:val="22"/>
              </w:rPr>
              <w:t>This</w:t>
            </w:r>
            <w:r w:rsidRPr="00EE02C3">
              <w:rPr>
                <w:b/>
                <w:bCs/>
                <w:spacing w:val="-3"/>
                <w:sz w:val="22"/>
                <w:szCs w:val="22"/>
              </w:rPr>
              <w:t xml:space="preserve"> </w:t>
            </w:r>
            <w:r w:rsidRPr="00EE02C3">
              <w:rPr>
                <w:b/>
                <w:bCs/>
                <w:sz w:val="22"/>
                <w:szCs w:val="22"/>
              </w:rPr>
              <w:t>section will</w:t>
            </w:r>
            <w:r w:rsidRPr="00EE02C3">
              <w:rPr>
                <w:b/>
                <w:bCs/>
                <w:spacing w:val="-2"/>
                <w:sz w:val="22"/>
                <w:szCs w:val="22"/>
              </w:rPr>
              <w:t xml:space="preserve"> </w:t>
            </w:r>
            <w:r w:rsidRPr="00EE02C3">
              <w:rPr>
                <w:b/>
                <w:bCs/>
                <w:sz w:val="22"/>
                <w:szCs w:val="22"/>
              </w:rPr>
              <w:t>assist</w:t>
            </w:r>
            <w:r w:rsidRPr="00EE02C3">
              <w:rPr>
                <w:b/>
                <w:bCs/>
                <w:spacing w:val="-2"/>
                <w:sz w:val="22"/>
                <w:szCs w:val="22"/>
              </w:rPr>
              <w:t xml:space="preserve"> </w:t>
            </w:r>
            <w:r w:rsidRPr="00EE02C3">
              <w:rPr>
                <w:b/>
                <w:bCs/>
                <w:sz w:val="22"/>
                <w:szCs w:val="22"/>
              </w:rPr>
              <w:t>you</w:t>
            </w:r>
            <w:r w:rsidRPr="00EE02C3">
              <w:rPr>
                <w:b/>
                <w:bCs/>
                <w:spacing w:val="1"/>
                <w:sz w:val="22"/>
                <w:szCs w:val="22"/>
              </w:rPr>
              <w:t xml:space="preserve"> </w:t>
            </w:r>
            <w:r w:rsidRPr="00EE02C3">
              <w:rPr>
                <w:b/>
                <w:bCs/>
                <w:sz w:val="22"/>
                <w:szCs w:val="22"/>
              </w:rPr>
              <w:t>in</w:t>
            </w:r>
            <w:r w:rsidRPr="00EE02C3">
              <w:rPr>
                <w:b/>
                <w:bCs/>
                <w:spacing w:val="-1"/>
                <w:sz w:val="22"/>
                <w:szCs w:val="22"/>
              </w:rPr>
              <w:t xml:space="preserve"> </w:t>
            </w:r>
            <w:r w:rsidRPr="00EE02C3">
              <w:rPr>
                <w:b/>
                <w:bCs/>
                <w:sz w:val="22"/>
                <w:szCs w:val="22"/>
              </w:rPr>
              <w:t>providing</w:t>
            </w:r>
            <w:r w:rsidRPr="00EE02C3">
              <w:rPr>
                <w:b/>
                <w:bCs/>
                <w:spacing w:val="-1"/>
                <w:sz w:val="22"/>
                <w:szCs w:val="22"/>
              </w:rPr>
              <w:t xml:space="preserve"> </w:t>
            </w:r>
            <w:r w:rsidRPr="00EE02C3">
              <w:rPr>
                <w:b/>
                <w:bCs/>
                <w:sz w:val="22"/>
                <w:szCs w:val="22"/>
              </w:rPr>
              <w:t>PPE</w:t>
            </w:r>
            <w:r w:rsidRPr="00EE02C3">
              <w:rPr>
                <w:b/>
                <w:bCs/>
                <w:spacing w:val="-1"/>
                <w:sz w:val="22"/>
                <w:szCs w:val="22"/>
              </w:rPr>
              <w:t xml:space="preserve"> </w:t>
            </w:r>
            <w:r w:rsidRPr="00EE02C3">
              <w:rPr>
                <w:b/>
                <w:bCs/>
                <w:sz w:val="22"/>
                <w:szCs w:val="22"/>
              </w:rPr>
              <w:t>and</w:t>
            </w:r>
            <w:r w:rsidRPr="00EE02C3">
              <w:rPr>
                <w:b/>
                <w:bCs/>
                <w:spacing w:val="-2"/>
                <w:sz w:val="22"/>
                <w:szCs w:val="22"/>
              </w:rPr>
              <w:t xml:space="preserve"> </w:t>
            </w:r>
            <w:r w:rsidRPr="00EE02C3">
              <w:rPr>
                <w:b/>
                <w:bCs/>
                <w:sz w:val="22"/>
                <w:szCs w:val="22"/>
              </w:rPr>
              <w:t>implementing</w:t>
            </w:r>
            <w:r w:rsidRPr="00EE02C3">
              <w:rPr>
                <w:b/>
                <w:bCs/>
                <w:spacing w:val="-1"/>
                <w:sz w:val="22"/>
                <w:szCs w:val="22"/>
              </w:rPr>
              <w:t xml:space="preserve"> </w:t>
            </w:r>
            <w:r w:rsidRPr="00EE02C3">
              <w:rPr>
                <w:b/>
                <w:bCs/>
                <w:sz w:val="22"/>
                <w:szCs w:val="22"/>
              </w:rPr>
              <w:t>PPE</w:t>
            </w:r>
            <w:r w:rsidRPr="00EE02C3">
              <w:rPr>
                <w:b/>
                <w:bCs/>
                <w:spacing w:val="-1"/>
                <w:sz w:val="22"/>
                <w:szCs w:val="22"/>
              </w:rPr>
              <w:t xml:space="preserve"> </w:t>
            </w:r>
            <w:r w:rsidRPr="00EE02C3">
              <w:rPr>
                <w:b/>
                <w:bCs/>
                <w:sz w:val="22"/>
                <w:szCs w:val="22"/>
              </w:rPr>
              <w:t>policies at</w:t>
            </w:r>
            <w:r w:rsidRPr="00EE02C3">
              <w:rPr>
                <w:b/>
                <w:bCs/>
                <w:spacing w:val="-2"/>
                <w:sz w:val="22"/>
                <w:szCs w:val="22"/>
              </w:rPr>
              <w:t xml:space="preserve"> </w:t>
            </w:r>
            <w:r w:rsidRPr="00EE02C3">
              <w:rPr>
                <w:b/>
                <w:bCs/>
                <w:sz w:val="22"/>
                <w:szCs w:val="22"/>
              </w:rPr>
              <w:t>your</w:t>
            </w:r>
            <w:r w:rsidRPr="00EE02C3">
              <w:rPr>
                <w:b/>
                <w:bCs/>
                <w:spacing w:val="-2"/>
                <w:sz w:val="22"/>
                <w:szCs w:val="22"/>
              </w:rPr>
              <w:t xml:space="preserve"> </w:t>
            </w:r>
            <w:r w:rsidRPr="00EE02C3">
              <w:rPr>
                <w:b/>
                <w:bCs/>
                <w:sz w:val="22"/>
                <w:szCs w:val="22"/>
              </w:rPr>
              <w:t>workplace.</w:t>
            </w:r>
          </w:p>
          <w:p w14:paraId="373AD370" w14:textId="7312958C" w:rsidR="00F82C06" w:rsidRPr="0054531A" w:rsidRDefault="00F82C06" w:rsidP="0054531A">
            <w:pPr>
              <w:pStyle w:val="TableParagraph"/>
              <w:numPr>
                <w:ilvl w:val="0"/>
                <w:numId w:val="59"/>
              </w:numPr>
              <w:tabs>
                <w:tab w:val="left" w:pos="454"/>
              </w:tabs>
              <w:kinsoku w:val="0"/>
              <w:overflowPunct w:val="0"/>
              <w:spacing w:before="127" w:line="237" w:lineRule="auto"/>
              <w:ind w:right="179"/>
              <w:rPr>
                <w:color w:val="000000"/>
                <w:sz w:val="20"/>
                <w:szCs w:val="20"/>
              </w:rPr>
            </w:pPr>
            <w:r w:rsidRPr="00EE02C3">
              <w:rPr>
                <w:sz w:val="20"/>
                <w:szCs w:val="20"/>
              </w:rPr>
              <w:t>Employers must: provide and ensure employees wear facemasks that are FDA-cleared, authorized by an FDA EUA, or</w:t>
            </w:r>
            <w:r w:rsidRPr="00EE02C3">
              <w:rPr>
                <w:spacing w:val="1"/>
                <w:sz w:val="20"/>
                <w:szCs w:val="20"/>
              </w:rPr>
              <w:t xml:space="preserve"> </w:t>
            </w:r>
            <w:r w:rsidRPr="00EE02C3">
              <w:rPr>
                <w:sz w:val="20"/>
                <w:szCs w:val="20"/>
              </w:rPr>
              <w:t>otherwise</w:t>
            </w:r>
            <w:r w:rsidRPr="00EE02C3">
              <w:rPr>
                <w:spacing w:val="-2"/>
                <w:sz w:val="20"/>
                <w:szCs w:val="20"/>
              </w:rPr>
              <w:t xml:space="preserve"> </w:t>
            </w:r>
            <w:r w:rsidRPr="00EE02C3">
              <w:rPr>
                <w:sz w:val="20"/>
                <w:szCs w:val="20"/>
              </w:rPr>
              <w:t>offered</w:t>
            </w:r>
            <w:r w:rsidRPr="00EE02C3">
              <w:rPr>
                <w:spacing w:val="1"/>
                <w:sz w:val="20"/>
                <w:szCs w:val="20"/>
              </w:rPr>
              <w:t xml:space="preserve"> </w:t>
            </w:r>
            <w:r w:rsidRPr="00EE02C3">
              <w:rPr>
                <w:sz w:val="20"/>
                <w:szCs w:val="20"/>
              </w:rPr>
              <w:t>or distributed</w:t>
            </w:r>
            <w:r w:rsidRPr="00EE02C3">
              <w:rPr>
                <w:spacing w:val="1"/>
                <w:sz w:val="20"/>
                <w:szCs w:val="20"/>
              </w:rPr>
              <w:t xml:space="preserve"> </w:t>
            </w:r>
            <w:r w:rsidRPr="00EE02C3">
              <w:rPr>
                <w:sz w:val="20"/>
                <w:szCs w:val="20"/>
              </w:rPr>
              <w:t>as</w:t>
            </w:r>
            <w:r w:rsidRPr="00EE02C3">
              <w:rPr>
                <w:spacing w:val="-1"/>
                <w:sz w:val="20"/>
                <w:szCs w:val="20"/>
              </w:rPr>
              <w:t xml:space="preserve"> </w:t>
            </w:r>
            <w:r w:rsidRPr="00EE02C3">
              <w:rPr>
                <w:sz w:val="20"/>
                <w:szCs w:val="20"/>
              </w:rPr>
              <w:t>described</w:t>
            </w:r>
            <w:r w:rsidRPr="00EE02C3">
              <w:rPr>
                <w:spacing w:val="-1"/>
                <w:sz w:val="20"/>
                <w:szCs w:val="20"/>
              </w:rPr>
              <w:t xml:space="preserve"> </w:t>
            </w:r>
            <w:r w:rsidRPr="00EE02C3">
              <w:rPr>
                <w:sz w:val="20"/>
                <w:szCs w:val="20"/>
              </w:rPr>
              <w:t>in</w:t>
            </w:r>
            <w:r w:rsidRPr="00EE02C3">
              <w:rPr>
                <w:spacing w:val="3"/>
                <w:sz w:val="20"/>
                <w:szCs w:val="20"/>
              </w:rPr>
              <w:t xml:space="preserve"> </w:t>
            </w:r>
            <w:r w:rsidRPr="00EE02C3">
              <w:rPr>
                <w:sz w:val="20"/>
                <w:szCs w:val="20"/>
              </w:rPr>
              <w:t>an FDA</w:t>
            </w:r>
            <w:r w:rsidRPr="00EE02C3">
              <w:rPr>
                <w:spacing w:val="-1"/>
                <w:sz w:val="20"/>
                <w:szCs w:val="20"/>
              </w:rPr>
              <w:t xml:space="preserve"> </w:t>
            </w:r>
            <w:r w:rsidRPr="00EE02C3">
              <w:rPr>
                <w:sz w:val="20"/>
                <w:szCs w:val="20"/>
              </w:rPr>
              <w:t>enforcement policy; ensure a</w:t>
            </w:r>
            <w:r w:rsidRPr="00EE02C3">
              <w:rPr>
                <w:spacing w:val="3"/>
                <w:sz w:val="20"/>
                <w:szCs w:val="20"/>
              </w:rPr>
              <w:t xml:space="preserve"> </w:t>
            </w:r>
            <w:r w:rsidRPr="00EE02C3">
              <w:rPr>
                <w:sz w:val="20"/>
                <w:szCs w:val="20"/>
              </w:rPr>
              <w:t>facemask</w:t>
            </w:r>
            <w:r w:rsidRPr="00EE02C3">
              <w:rPr>
                <w:spacing w:val="1"/>
                <w:sz w:val="20"/>
                <w:szCs w:val="20"/>
              </w:rPr>
              <w:t xml:space="preserve"> </w:t>
            </w:r>
            <w:r w:rsidRPr="00EE02C3">
              <w:rPr>
                <w:sz w:val="20"/>
                <w:szCs w:val="20"/>
              </w:rPr>
              <w:t>is</w:t>
            </w:r>
            <w:r w:rsidRPr="00EE02C3">
              <w:rPr>
                <w:spacing w:val="1"/>
                <w:sz w:val="20"/>
                <w:szCs w:val="20"/>
              </w:rPr>
              <w:t xml:space="preserve"> </w:t>
            </w:r>
            <w:r w:rsidRPr="00EE02C3">
              <w:rPr>
                <w:sz w:val="20"/>
                <w:szCs w:val="20"/>
              </w:rPr>
              <w:t>worn by</w:t>
            </w:r>
            <w:r w:rsidRPr="00EE02C3">
              <w:rPr>
                <w:spacing w:val="1"/>
                <w:sz w:val="20"/>
                <w:szCs w:val="20"/>
              </w:rPr>
              <w:t xml:space="preserve"> </w:t>
            </w:r>
            <w:r w:rsidRPr="00EE02C3">
              <w:rPr>
                <w:sz w:val="20"/>
                <w:szCs w:val="20"/>
              </w:rPr>
              <w:t>each</w:t>
            </w:r>
            <w:r w:rsidRPr="00EE02C3">
              <w:rPr>
                <w:spacing w:val="-1"/>
                <w:sz w:val="20"/>
                <w:szCs w:val="20"/>
              </w:rPr>
              <w:t xml:space="preserve"> </w:t>
            </w:r>
            <w:r w:rsidRPr="00EE02C3">
              <w:rPr>
                <w:sz w:val="20"/>
                <w:szCs w:val="20"/>
              </w:rPr>
              <w:t>employee</w:t>
            </w:r>
            <w:r w:rsidRPr="00EE02C3">
              <w:rPr>
                <w:spacing w:val="1"/>
                <w:sz w:val="20"/>
                <w:szCs w:val="20"/>
              </w:rPr>
              <w:t xml:space="preserve"> </w:t>
            </w:r>
            <w:r w:rsidRPr="00EE02C3">
              <w:rPr>
                <w:sz w:val="20"/>
                <w:szCs w:val="20"/>
              </w:rPr>
              <w:t>over</w:t>
            </w:r>
            <w:r w:rsidRPr="00EE02C3">
              <w:rPr>
                <w:spacing w:val="1"/>
                <w:sz w:val="20"/>
                <w:szCs w:val="20"/>
              </w:rPr>
              <w:t xml:space="preserve"> </w:t>
            </w:r>
            <w:r w:rsidRPr="00EE02C3">
              <w:rPr>
                <w:sz w:val="20"/>
                <w:szCs w:val="20"/>
              </w:rPr>
              <w:t>the nose</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mouth</w:t>
            </w:r>
            <w:r w:rsidRPr="00EE02C3">
              <w:rPr>
                <w:spacing w:val="1"/>
                <w:sz w:val="20"/>
                <w:szCs w:val="20"/>
              </w:rPr>
              <w:t xml:space="preserve"> </w:t>
            </w:r>
            <w:r w:rsidRPr="00EE02C3">
              <w:rPr>
                <w:sz w:val="20"/>
                <w:szCs w:val="20"/>
              </w:rPr>
              <w:t>when indoors</w:t>
            </w:r>
            <w:r w:rsidRPr="00EE02C3">
              <w:rPr>
                <w:spacing w:val="1"/>
                <w:sz w:val="20"/>
                <w:szCs w:val="20"/>
              </w:rPr>
              <w:t xml:space="preserve"> </w:t>
            </w:r>
            <w:r w:rsidRPr="00EE02C3">
              <w:rPr>
                <w:sz w:val="20"/>
                <w:szCs w:val="20"/>
              </w:rPr>
              <w:t>and when</w:t>
            </w:r>
            <w:r w:rsidRPr="00EE02C3">
              <w:rPr>
                <w:spacing w:val="1"/>
                <w:sz w:val="20"/>
                <w:szCs w:val="20"/>
              </w:rPr>
              <w:t xml:space="preserve"> </w:t>
            </w:r>
            <w:r w:rsidRPr="00EE02C3">
              <w:rPr>
                <w:sz w:val="20"/>
                <w:szCs w:val="20"/>
              </w:rPr>
              <w:t>occupying a vehicle with other</w:t>
            </w:r>
            <w:r w:rsidRPr="00EE02C3">
              <w:rPr>
                <w:spacing w:val="-1"/>
                <w:sz w:val="20"/>
                <w:szCs w:val="20"/>
              </w:rPr>
              <w:t xml:space="preserve"> </w:t>
            </w:r>
            <w:r w:rsidRPr="00EE02C3">
              <w:rPr>
                <w:sz w:val="20"/>
                <w:szCs w:val="20"/>
              </w:rPr>
              <w:t>people for work</w:t>
            </w:r>
            <w:r w:rsidRPr="00EE02C3">
              <w:rPr>
                <w:spacing w:val="3"/>
                <w:sz w:val="20"/>
                <w:szCs w:val="20"/>
              </w:rPr>
              <w:t xml:space="preserve"> </w:t>
            </w:r>
            <w:r w:rsidRPr="00EE02C3">
              <w:rPr>
                <w:sz w:val="20"/>
                <w:szCs w:val="20"/>
              </w:rPr>
              <w:t>purposes</w:t>
            </w:r>
            <w:r w:rsidRPr="00EE02C3">
              <w:rPr>
                <w:spacing w:val="1"/>
                <w:sz w:val="20"/>
                <w:szCs w:val="20"/>
              </w:rPr>
              <w:t xml:space="preserve"> </w:t>
            </w:r>
            <w:r w:rsidRPr="00EE02C3">
              <w:rPr>
                <w:sz w:val="20"/>
                <w:szCs w:val="20"/>
              </w:rPr>
              <w:t>(with</w:t>
            </w:r>
            <w:r w:rsidRPr="00EE02C3">
              <w:rPr>
                <w:spacing w:val="1"/>
                <w:sz w:val="20"/>
                <w:szCs w:val="20"/>
              </w:rPr>
              <w:t xml:space="preserve"> </w:t>
            </w:r>
            <w:r w:rsidRPr="00EE02C3">
              <w:rPr>
                <w:sz w:val="20"/>
                <w:szCs w:val="20"/>
              </w:rPr>
              <w:t>some</w:t>
            </w:r>
            <w:r w:rsidRPr="00EE02C3">
              <w:rPr>
                <w:spacing w:val="1"/>
                <w:sz w:val="20"/>
                <w:szCs w:val="20"/>
              </w:rPr>
              <w:t xml:space="preserve"> </w:t>
            </w:r>
            <w:r w:rsidRPr="00EE02C3">
              <w:rPr>
                <w:sz w:val="20"/>
                <w:szCs w:val="20"/>
              </w:rPr>
              <w:t>exceptions,</w:t>
            </w:r>
            <w:r w:rsidRPr="00EE02C3">
              <w:rPr>
                <w:spacing w:val="1"/>
                <w:sz w:val="20"/>
                <w:szCs w:val="20"/>
              </w:rPr>
              <w:t xml:space="preserve"> </w:t>
            </w:r>
            <w:r w:rsidRPr="00EE02C3">
              <w:rPr>
                <w:sz w:val="20"/>
                <w:szCs w:val="20"/>
              </w:rPr>
              <w:t>e.g., when</w:t>
            </w:r>
            <w:r w:rsidRPr="00EE02C3">
              <w:rPr>
                <w:spacing w:val="1"/>
                <w:sz w:val="20"/>
                <w:szCs w:val="20"/>
              </w:rPr>
              <w:t xml:space="preserve"> </w:t>
            </w:r>
            <w:r w:rsidRPr="00EE02C3">
              <w:rPr>
                <w:sz w:val="20"/>
                <w:szCs w:val="20"/>
              </w:rPr>
              <w:t>an</w:t>
            </w:r>
            <w:r w:rsidRPr="00EE02C3">
              <w:rPr>
                <w:spacing w:val="1"/>
                <w:sz w:val="20"/>
                <w:szCs w:val="20"/>
              </w:rPr>
              <w:t xml:space="preserve"> </w:t>
            </w:r>
            <w:r w:rsidRPr="00EE02C3">
              <w:rPr>
                <w:sz w:val="20"/>
                <w:szCs w:val="20"/>
              </w:rPr>
              <w:t>employee</w:t>
            </w:r>
            <w:r w:rsidRPr="00EE02C3">
              <w:rPr>
                <w:spacing w:val="1"/>
                <w:sz w:val="20"/>
                <w:szCs w:val="20"/>
              </w:rPr>
              <w:t xml:space="preserve"> </w:t>
            </w:r>
            <w:r w:rsidRPr="00EE02C3">
              <w:rPr>
                <w:sz w:val="20"/>
                <w:szCs w:val="20"/>
              </w:rPr>
              <w:t>is</w:t>
            </w:r>
            <w:r w:rsidRPr="00EE02C3">
              <w:rPr>
                <w:spacing w:val="1"/>
                <w:sz w:val="20"/>
                <w:szCs w:val="20"/>
              </w:rPr>
              <w:t xml:space="preserve"> </w:t>
            </w:r>
            <w:r w:rsidRPr="00EE02C3">
              <w:rPr>
                <w:sz w:val="20"/>
                <w:szCs w:val="20"/>
              </w:rPr>
              <w:t>alone</w:t>
            </w:r>
            <w:r w:rsidRPr="00EE02C3">
              <w:rPr>
                <w:spacing w:val="1"/>
                <w:sz w:val="20"/>
                <w:szCs w:val="20"/>
              </w:rPr>
              <w:t xml:space="preserve"> </w:t>
            </w:r>
            <w:r w:rsidRPr="00EE02C3">
              <w:rPr>
                <w:sz w:val="20"/>
                <w:szCs w:val="20"/>
              </w:rPr>
              <w:t>in</w:t>
            </w:r>
            <w:r w:rsidRPr="00EE02C3">
              <w:rPr>
                <w:spacing w:val="-2"/>
                <w:sz w:val="20"/>
                <w:szCs w:val="20"/>
              </w:rPr>
              <w:t xml:space="preserve"> </w:t>
            </w:r>
            <w:r w:rsidRPr="00EE02C3">
              <w:rPr>
                <w:sz w:val="20"/>
                <w:szCs w:val="20"/>
              </w:rPr>
              <w:t>a room); provide</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ensure employees</w:t>
            </w:r>
            <w:r w:rsidRPr="00EE02C3">
              <w:rPr>
                <w:spacing w:val="-1"/>
                <w:sz w:val="20"/>
                <w:szCs w:val="20"/>
              </w:rPr>
              <w:t xml:space="preserve"> </w:t>
            </w:r>
            <w:r w:rsidRPr="00EE02C3">
              <w:rPr>
                <w:sz w:val="20"/>
                <w:szCs w:val="20"/>
              </w:rPr>
              <w:t>use respirators</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other</w:t>
            </w:r>
            <w:r w:rsidRPr="00EE02C3">
              <w:rPr>
                <w:spacing w:val="1"/>
                <w:sz w:val="20"/>
                <w:szCs w:val="20"/>
              </w:rPr>
              <w:t xml:space="preserve"> </w:t>
            </w:r>
            <w:r w:rsidRPr="00EE02C3">
              <w:rPr>
                <w:sz w:val="20"/>
                <w:szCs w:val="20"/>
              </w:rPr>
              <w:t>PPE</w:t>
            </w:r>
            <w:r w:rsidRPr="00EE02C3">
              <w:rPr>
                <w:spacing w:val="2"/>
                <w:sz w:val="20"/>
                <w:szCs w:val="20"/>
              </w:rPr>
              <w:t xml:space="preserve"> </w:t>
            </w:r>
            <w:r w:rsidRPr="00EE02C3">
              <w:rPr>
                <w:sz w:val="20"/>
                <w:szCs w:val="20"/>
              </w:rPr>
              <w:t>for</w:t>
            </w:r>
            <w:r w:rsidRPr="00EE02C3">
              <w:rPr>
                <w:spacing w:val="1"/>
                <w:sz w:val="20"/>
                <w:szCs w:val="20"/>
              </w:rPr>
              <w:t xml:space="preserve"> </w:t>
            </w:r>
            <w:r w:rsidRPr="00EE02C3">
              <w:rPr>
                <w:sz w:val="20"/>
                <w:szCs w:val="20"/>
              </w:rPr>
              <w:t>exposure</w:t>
            </w:r>
            <w:r w:rsidRPr="00EE02C3">
              <w:rPr>
                <w:spacing w:val="-2"/>
                <w:sz w:val="20"/>
                <w:szCs w:val="20"/>
              </w:rPr>
              <w:t xml:space="preserve"> </w:t>
            </w:r>
            <w:r w:rsidRPr="00EE02C3">
              <w:rPr>
                <w:sz w:val="20"/>
                <w:szCs w:val="20"/>
              </w:rPr>
              <w:t>to</w:t>
            </w:r>
            <w:r w:rsidRPr="00EE02C3">
              <w:rPr>
                <w:spacing w:val="1"/>
                <w:sz w:val="20"/>
                <w:szCs w:val="20"/>
              </w:rPr>
              <w:t xml:space="preserve"> </w:t>
            </w:r>
            <w:r w:rsidRPr="00EE02C3">
              <w:rPr>
                <w:sz w:val="20"/>
                <w:szCs w:val="20"/>
              </w:rPr>
              <w:t>people</w:t>
            </w:r>
            <w:r w:rsidRPr="00EE02C3">
              <w:rPr>
                <w:spacing w:val="-47"/>
                <w:sz w:val="20"/>
                <w:szCs w:val="20"/>
              </w:rPr>
              <w:t xml:space="preserve"> </w:t>
            </w:r>
            <w:r w:rsidR="0054531A">
              <w:rPr>
                <w:spacing w:val="-47"/>
                <w:sz w:val="20"/>
                <w:szCs w:val="20"/>
              </w:rPr>
              <w:t xml:space="preserve"> </w:t>
            </w:r>
            <w:r w:rsidR="0054531A">
              <w:rPr>
                <w:color w:val="000000"/>
                <w:sz w:val="20"/>
                <w:szCs w:val="20"/>
              </w:rPr>
              <w:t xml:space="preserve"> </w:t>
            </w:r>
            <w:r w:rsidRPr="0054531A">
              <w:rPr>
                <w:sz w:val="20"/>
                <w:szCs w:val="20"/>
              </w:rPr>
              <w:t>with</w:t>
            </w:r>
            <w:r w:rsidRPr="0054531A">
              <w:rPr>
                <w:spacing w:val="1"/>
                <w:sz w:val="20"/>
                <w:szCs w:val="20"/>
              </w:rPr>
              <w:t xml:space="preserve"> </w:t>
            </w:r>
            <w:r w:rsidRPr="0054531A">
              <w:rPr>
                <w:sz w:val="20"/>
                <w:szCs w:val="20"/>
              </w:rPr>
              <w:t>suspected or</w:t>
            </w:r>
            <w:r w:rsidRPr="0054531A">
              <w:rPr>
                <w:spacing w:val="1"/>
                <w:sz w:val="20"/>
                <w:szCs w:val="20"/>
              </w:rPr>
              <w:t xml:space="preserve"> </w:t>
            </w:r>
            <w:r w:rsidRPr="0054531A">
              <w:rPr>
                <w:sz w:val="20"/>
                <w:szCs w:val="20"/>
              </w:rPr>
              <w:t>confirmed</w:t>
            </w:r>
            <w:r w:rsidRPr="0054531A">
              <w:rPr>
                <w:spacing w:val="1"/>
                <w:sz w:val="20"/>
                <w:szCs w:val="20"/>
              </w:rPr>
              <w:t xml:space="preserve"> </w:t>
            </w:r>
            <w:r w:rsidRPr="0054531A">
              <w:rPr>
                <w:sz w:val="20"/>
                <w:szCs w:val="20"/>
              </w:rPr>
              <w:t>COVID-19</w:t>
            </w:r>
            <w:r w:rsidRPr="0054531A">
              <w:rPr>
                <w:spacing w:val="1"/>
                <w:sz w:val="20"/>
                <w:szCs w:val="20"/>
              </w:rPr>
              <w:t xml:space="preserve"> </w:t>
            </w:r>
            <w:r w:rsidRPr="0054531A">
              <w:rPr>
                <w:sz w:val="20"/>
                <w:szCs w:val="20"/>
              </w:rPr>
              <w:t>and for AGPs performed</w:t>
            </w:r>
            <w:r w:rsidRPr="0054531A">
              <w:rPr>
                <w:spacing w:val="2"/>
                <w:sz w:val="20"/>
                <w:szCs w:val="20"/>
              </w:rPr>
              <w:t xml:space="preserve"> </w:t>
            </w:r>
            <w:r w:rsidRPr="0054531A">
              <w:rPr>
                <w:sz w:val="20"/>
                <w:szCs w:val="20"/>
              </w:rPr>
              <w:t>on</w:t>
            </w:r>
            <w:r w:rsidRPr="0054531A">
              <w:rPr>
                <w:spacing w:val="1"/>
                <w:sz w:val="20"/>
                <w:szCs w:val="20"/>
              </w:rPr>
              <w:t xml:space="preserve"> </w:t>
            </w:r>
            <w:r w:rsidRPr="0054531A">
              <w:rPr>
                <w:sz w:val="20"/>
                <w:szCs w:val="20"/>
              </w:rPr>
              <w:t>a person</w:t>
            </w:r>
            <w:r w:rsidRPr="0054531A">
              <w:rPr>
                <w:spacing w:val="1"/>
                <w:sz w:val="20"/>
                <w:szCs w:val="20"/>
              </w:rPr>
              <w:t xml:space="preserve"> </w:t>
            </w:r>
            <w:r w:rsidRPr="0054531A">
              <w:rPr>
                <w:sz w:val="20"/>
                <w:szCs w:val="20"/>
              </w:rPr>
              <w:t>with</w:t>
            </w:r>
            <w:r w:rsidRPr="0054531A">
              <w:rPr>
                <w:spacing w:val="1"/>
                <w:sz w:val="20"/>
                <w:szCs w:val="20"/>
              </w:rPr>
              <w:t xml:space="preserve"> </w:t>
            </w:r>
            <w:r w:rsidRPr="0054531A">
              <w:rPr>
                <w:sz w:val="20"/>
                <w:szCs w:val="20"/>
              </w:rPr>
              <w:t>suspected</w:t>
            </w:r>
            <w:r w:rsidRPr="0054531A">
              <w:rPr>
                <w:spacing w:val="1"/>
                <w:sz w:val="20"/>
                <w:szCs w:val="20"/>
              </w:rPr>
              <w:t xml:space="preserve"> </w:t>
            </w:r>
            <w:r w:rsidRPr="0054531A">
              <w:rPr>
                <w:sz w:val="20"/>
                <w:szCs w:val="20"/>
              </w:rPr>
              <w:t>or</w:t>
            </w:r>
            <w:r w:rsidRPr="0054531A">
              <w:rPr>
                <w:spacing w:val="1"/>
                <w:sz w:val="20"/>
                <w:szCs w:val="20"/>
              </w:rPr>
              <w:t xml:space="preserve"> </w:t>
            </w:r>
            <w:r w:rsidRPr="0054531A">
              <w:rPr>
                <w:sz w:val="20"/>
                <w:szCs w:val="20"/>
              </w:rPr>
              <w:t>confirmed</w:t>
            </w:r>
            <w:r w:rsidRPr="0054531A">
              <w:rPr>
                <w:spacing w:val="1"/>
                <w:sz w:val="20"/>
                <w:szCs w:val="20"/>
              </w:rPr>
              <w:t xml:space="preserve"> </w:t>
            </w:r>
            <w:r w:rsidRPr="0054531A">
              <w:rPr>
                <w:sz w:val="20"/>
                <w:szCs w:val="20"/>
              </w:rPr>
              <w:t>COVID-19; provide</w:t>
            </w:r>
            <w:r w:rsidRPr="0054531A">
              <w:rPr>
                <w:spacing w:val="-47"/>
                <w:sz w:val="20"/>
                <w:szCs w:val="20"/>
              </w:rPr>
              <w:t xml:space="preserve"> </w:t>
            </w:r>
            <w:r w:rsidR="0054531A">
              <w:rPr>
                <w:spacing w:val="-47"/>
                <w:sz w:val="20"/>
                <w:szCs w:val="20"/>
              </w:rPr>
              <w:t xml:space="preserve"> </w:t>
            </w:r>
            <w:r w:rsidR="0054531A">
              <w:rPr>
                <w:color w:val="000000"/>
                <w:sz w:val="20"/>
                <w:szCs w:val="20"/>
              </w:rPr>
              <w:t xml:space="preserve"> </w:t>
            </w:r>
            <w:r w:rsidRPr="0054531A">
              <w:rPr>
                <w:sz w:val="20"/>
                <w:szCs w:val="20"/>
              </w:rPr>
              <w:t>respirators</w:t>
            </w:r>
            <w:r w:rsidRPr="0054531A">
              <w:rPr>
                <w:spacing w:val="1"/>
                <w:sz w:val="20"/>
                <w:szCs w:val="20"/>
              </w:rPr>
              <w:t xml:space="preserve"> </w:t>
            </w:r>
            <w:r w:rsidRPr="0054531A">
              <w:rPr>
                <w:sz w:val="20"/>
                <w:szCs w:val="20"/>
              </w:rPr>
              <w:t>and</w:t>
            </w:r>
            <w:r w:rsidRPr="0054531A">
              <w:rPr>
                <w:spacing w:val="1"/>
                <w:sz w:val="20"/>
                <w:szCs w:val="20"/>
              </w:rPr>
              <w:t xml:space="preserve"> </w:t>
            </w:r>
            <w:r w:rsidRPr="0054531A">
              <w:rPr>
                <w:sz w:val="20"/>
                <w:szCs w:val="20"/>
              </w:rPr>
              <w:t>other</w:t>
            </w:r>
            <w:r w:rsidRPr="0054531A">
              <w:rPr>
                <w:spacing w:val="1"/>
                <w:sz w:val="20"/>
                <w:szCs w:val="20"/>
              </w:rPr>
              <w:t xml:space="preserve"> </w:t>
            </w:r>
            <w:r w:rsidRPr="0054531A">
              <w:rPr>
                <w:sz w:val="20"/>
                <w:szCs w:val="20"/>
              </w:rPr>
              <w:t>PPE</w:t>
            </w:r>
            <w:r w:rsidRPr="0054531A">
              <w:rPr>
                <w:spacing w:val="1"/>
                <w:sz w:val="20"/>
                <w:szCs w:val="20"/>
              </w:rPr>
              <w:t xml:space="preserve"> </w:t>
            </w:r>
            <w:r w:rsidRPr="0054531A">
              <w:rPr>
                <w:sz w:val="20"/>
                <w:szCs w:val="20"/>
              </w:rPr>
              <w:t>in</w:t>
            </w:r>
            <w:r w:rsidRPr="0054531A">
              <w:rPr>
                <w:spacing w:val="2"/>
                <w:sz w:val="20"/>
                <w:szCs w:val="20"/>
              </w:rPr>
              <w:t xml:space="preserve"> </w:t>
            </w:r>
            <w:r w:rsidRPr="0054531A">
              <w:rPr>
                <w:sz w:val="20"/>
                <w:szCs w:val="20"/>
              </w:rPr>
              <w:t>accordance with</w:t>
            </w:r>
            <w:r w:rsidRPr="0054531A">
              <w:rPr>
                <w:spacing w:val="-1"/>
                <w:sz w:val="20"/>
                <w:szCs w:val="20"/>
              </w:rPr>
              <w:t xml:space="preserve"> </w:t>
            </w:r>
            <w:r w:rsidRPr="0054531A">
              <w:rPr>
                <w:sz w:val="20"/>
                <w:szCs w:val="20"/>
              </w:rPr>
              <w:t>Standard</w:t>
            </w:r>
            <w:r w:rsidRPr="0054531A">
              <w:rPr>
                <w:spacing w:val="-1"/>
                <w:sz w:val="20"/>
                <w:szCs w:val="20"/>
              </w:rPr>
              <w:t xml:space="preserve"> </w:t>
            </w:r>
            <w:r w:rsidRPr="0054531A">
              <w:rPr>
                <w:sz w:val="20"/>
                <w:szCs w:val="20"/>
              </w:rPr>
              <w:t>and</w:t>
            </w:r>
            <w:r w:rsidRPr="0054531A">
              <w:rPr>
                <w:spacing w:val="1"/>
                <w:sz w:val="20"/>
                <w:szCs w:val="20"/>
              </w:rPr>
              <w:t xml:space="preserve"> </w:t>
            </w:r>
            <w:r w:rsidRPr="0054531A">
              <w:rPr>
                <w:sz w:val="20"/>
                <w:szCs w:val="20"/>
              </w:rPr>
              <w:t>Transmission-based</w:t>
            </w:r>
            <w:r w:rsidRPr="0054531A">
              <w:rPr>
                <w:spacing w:val="2"/>
                <w:sz w:val="20"/>
                <w:szCs w:val="20"/>
              </w:rPr>
              <w:t xml:space="preserve"> </w:t>
            </w:r>
            <w:r w:rsidRPr="0054531A">
              <w:rPr>
                <w:sz w:val="20"/>
                <w:szCs w:val="20"/>
              </w:rPr>
              <w:t>Precautions in</w:t>
            </w:r>
            <w:r w:rsidRPr="0054531A">
              <w:rPr>
                <w:spacing w:val="-1"/>
                <w:sz w:val="20"/>
                <w:szCs w:val="20"/>
              </w:rPr>
              <w:t xml:space="preserve"> </w:t>
            </w:r>
            <w:r w:rsidRPr="0054531A">
              <w:rPr>
                <w:sz w:val="20"/>
                <w:szCs w:val="20"/>
              </w:rPr>
              <w:t>healthcare</w:t>
            </w:r>
            <w:r w:rsidRPr="0054531A">
              <w:rPr>
                <w:spacing w:val="-1"/>
                <w:sz w:val="20"/>
                <w:szCs w:val="20"/>
              </w:rPr>
              <w:t xml:space="preserve"> </w:t>
            </w:r>
            <w:r w:rsidRPr="0054531A">
              <w:rPr>
                <w:sz w:val="20"/>
                <w:szCs w:val="20"/>
              </w:rPr>
              <w:t>settings</w:t>
            </w:r>
            <w:r w:rsidRPr="0054531A">
              <w:rPr>
                <w:spacing w:val="-1"/>
                <w:sz w:val="20"/>
                <w:szCs w:val="20"/>
              </w:rPr>
              <w:t xml:space="preserve"> </w:t>
            </w:r>
            <w:r w:rsidRPr="0054531A">
              <w:rPr>
                <w:sz w:val="20"/>
                <w:szCs w:val="20"/>
              </w:rPr>
              <w:t>in</w:t>
            </w:r>
            <w:r w:rsidRPr="0054531A">
              <w:rPr>
                <w:spacing w:val="4"/>
                <w:sz w:val="20"/>
                <w:szCs w:val="20"/>
              </w:rPr>
              <w:t xml:space="preserve"> </w:t>
            </w:r>
            <w:r w:rsidRPr="0054531A">
              <w:rPr>
                <w:sz w:val="20"/>
                <w:szCs w:val="20"/>
              </w:rPr>
              <w:t>accordance</w:t>
            </w:r>
            <w:r w:rsidRPr="0054531A">
              <w:rPr>
                <w:spacing w:val="-47"/>
                <w:sz w:val="20"/>
                <w:szCs w:val="20"/>
              </w:rPr>
              <w:t xml:space="preserve"> </w:t>
            </w:r>
            <w:r w:rsidR="0054531A">
              <w:rPr>
                <w:color w:val="000000"/>
                <w:sz w:val="20"/>
                <w:szCs w:val="20"/>
              </w:rPr>
              <w:t xml:space="preserve"> </w:t>
            </w:r>
            <w:r w:rsidRPr="0054531A">
              <w:rPr>
                <w:sz w:val="20"/>
                <w:szCs w:val="20"/>
              </w:rPr>
              <w:t>with CDC’s</w:t>
            </w:r>
            <w:r w:rsidRPr="0054531A">
              <w:rPr>
                <w:spacing w:val="1"/>
                <w:sz w:val="20"/>
                <w:szCs w:val="20"/>
              </w:rPr>
              <w:t xml:space="preserve"> </w:t>
            </w:r>
            <w:hyperlink r:id="rId61" w:history="1">
              <w:r w:rsidRPr="0054531A">
                <w:rPr>
                  <w:sz w:val="20"/>
                  <w:szCs w:val="20"/>
                </w:rPr>
                <w:t>“</w:t>
              </w:r>
              <w:r w:rsidRPr="0054531A">
                <w:rPr>
                  <w:color w:val="0562C1"/>
                  <w:sz w:val="20"/>
                  <w:szCs w:val="20"/>
                </w:rPr>
                <w:t>Guidelines for Isolation</w:t>
              </w:r>
              <w:r w:rsidRPr="0054531A">
                <w:rPr>
                  <w:color w:val="0562C1"/>
                  <w:spacing w:val="1"/>
                  <w:sz w:val="20"/>
                  <w:szCs w:val="20"/>
                </w:rPr>
                <w:t xml:space="preserve"> </w:t>
              </w:r>
              <w:r w:rsidRPr="0054531A">
                <w:rPr>
                  <w:color w:val="0562C1"/>
                  <w:sz w:val="20"/>
                  <w:szCs w:val="20"/>
                </w:rPr>
                <w:t>Precautions</w:t>
              </w:r>
              <w:r w:rsidRPr="0054531A">
                <w:rPr>
                  <w:color w:val="000000"/>
                  <w:sz w:val="20"/>
                  <w:szCs w:val="20"/>
                </w:rPr>
                <w:t>”</w:t>
              </w:r>
            </w:hyperlink>
            <w:r w:rsidRPr="0054531A">
              <w:rPr>
                <w:color w:val="000000"/>
                <w:sz w:val="20"/>
                <w:szCs w:val="20"/>
              </w:rPr>
              <w:t>;</w:t>
            </w:r>
            <w:r w:rsidRPr="0054531A">
              <w:rPr>
                <w:color w:val="000000"/>
                <w:spacing w:val="1"/>
                <w:sz w:val="20"/>
                <w:szCs w:val="20"/>
              </w:rPr>
              <w:t xml:space="preserve"> </w:t>
            </w:r>
            <w:r w:rsidRPr="0054531A">
              <w:rPr>
                <w:color w:val="000000"/>
                <w:sz w:val="20"/>
                <w:szCs w:val="20"/>
              </w:rPr>
              <w:t>and</w:t>
            </w:r>
            <w:r w:rsidRPr="0054531A">
              <w:rPr>
                <w:color w:val="000000"/>
                <w:spacing w:val="1"/>
                <w:sz w:val="20"/>
                <w:szCs w:val="20"/>
              </w:rPr>
              <w:t xml:space="preserve"> </w:t>
            </w:r>
            <w:r w:rsidRPr="0054531A">
              <w:rPr>
                <w:color w:val="000000"/>
                <w:sz w:val="20"/>
                <w:szCs w:val="20"/>
              </w:rPr>
              <w:t>allow</w:t>
            </w:r>
            <w:r w:rsidRPr="0054531A">
              <w:rPr>
                <w:color w:val="000000"/>
                <w:spacing w:val="1"/>
                <w:sz w:val="20"/>
                <w:szCs w:val="20"/>
              </w:rPr>
              <w:t xml:space="preserve"> </w:t>
            </w:r>
            <w:r w:rsidRPr="0054531A">
              <w:rPr>
                <w:color w:val="000000"/>
                <w:sz w:val="20"/>
                <w:szCs w:val="20"/>
              </w:rPr>
              <w:t>employees</w:t>
            </w:r>
            <w:r w:rsidRPr="0054531A">
              <w:rPr>
                <w:color w:val="000000"/>
                <w:spacing w:val="1"/>
                <w:sz w:val="20"/>
                <w:szCs w:val="20"/>
              </w:rPr>
              <w:t xml:space="preserve"> </w:t>
            </w:r>
            <w:r w:rsidRPr="0054531A">
              <w:rPr>
                <w:color w:val="000000"/>
                <w:sz w:val="20"/>
                <w:szCs w:val="20"/>
              </w:rPr>
              <w:t>to wear</w:t>
            </w:r>
            <w:r w:rsidRPr="0054531A">
              <w:rPr>
                <w:color w:val="000000"/>
                <w:spacing w:val="1"/>
                <w:sz w:val="20"/>
                <w:szCs w:val="20"/>
              </w:rPr>
              <w:t xml:space="preserve"> </w:t>
            </w:r>
            <w:r w:rsidRPr="0054531A">
              <w:rPr>
                <w:color w:val="000000"/>
                <w:sz w:val="20"/>
                <w:szCs w:val="20"/>
              </w:rPr>
              <w:t>their</w:t>
            </w:r>
            <w:r w:rsidRPr="0054531A">
              <w:rPr>
                <w:color w:val="000000"/>
                <w:spacing w:val="1"/>
                <w:sz w:val="20"/>
                <w:szCs w:val="20"/>
              </w:rPr>
              <w:t xml:space="preserve"> </w:t>
            </w:r>
            <w:r w:rsidRPr="0054531A">
              <w:rPr>
                <w:color w:val="000000"/>
                <w:sz w:val="20"/>
                <w:szCs w:val="20"/>
              </w:rPr>
              <w:t>own</w:t>
            </w:r>
            <w:r w:rsidRPr="0054531A">
              <w:rPr>
                <w:color w:val="000000"/>
                <w:spacing w:val="1"/>
                <w:sz w:val="20"/>
                <w:szCs w:val="20"/>
              </w:rPr>
              <w:t xml:space="preserve"> </w:t>
            </w:r>
            <w:r w:rsidRPr="0054531A">
              <w:rPr>
                <w:color w:val="000000"/>
                <w:sz w:val="20"/>
                <w:szCs w:val="20"/>
              </w:rPr>
              <w:t>respirators</w:t>
            </w:r>
            <w:r w:rsidRPr="0054531A">
              <w:rPr>
                <w:color w:val="000000"/>
                <w:spacing w:val="-1"/>
                <w:sz w:val="20"/>
                <w:szCs w:val="20"/>
              </w:rPr>
              <w:t xml:space="preserve"> </w:t>
            </w:r>
            <w:r w:rsidRPr="0054531A">
              <w:rPr>
                <w:color w:val="000000"/>
                <w:sz w:val="20"/>
                <w:szCs w:val="20"/>
              </w:rPr>
              <w:t>instead</w:t>
            </w:r>
            <w:r w:rsidRPr="0054531A">
              <w:rPr>
                <w:color w:val="000000"/>
                <w:spacing w:val="1"/>
                <w:sz w:val="20"/>
                <w:szCs w:val="20"/>
              </w:rPr>
              <w:t xml:space="preserve"> </w:t>
            </w:r>
            <w:r w:rsidRPr="0054531A">
              <w:rPr>
                <w:color w:val="000000"/>
                <w:sz w:val="20"/>
                <w:szCs w:val="20"/>
              </w:rPr>
              <w:t>of facemasks</w:t>
            </w:r>
            <w:r w:rsidRPr="0054531A">
              <w:rPr>
                <w:color w:val="000000"/>
                <w:spacing w:val="1"/>
                <w:sz w:val="20"/>
                <w:szCs w:val="20"/>
              </w:rPr>
              <w:t xml:space="preserve"> </w:t>
            </w:r>
            <w:r w:rsidRPr="0054531A">
              <w:rPr>
                <w:color w:val="000000"/>
                <w:sz w:val="20"/>
                <w:szCs w:val="20"/>
              </w:rPr>
              <w:t>(under the mini respiratory</w:t>
            </w:r>
            <w:r w:rsidRPr="0054531A">
              <w:rPr>
                <w:color w:val="000000"/>
                <w:spacing w:val="-2"/>
                <w:sz w:val="20"/>
                <w:szCs w:val="20"/>
              </w:rPr>
              <w:t xml:space="preserve"> </w:t>
            </w:r>
            <w:r w:rsidRPr="0054531A">
              <w:rPr>
                <w:color w:val="000000"/>
                <w:sz w:val="20"/>
                <w:szCs w:val="20"/>
              </w:rPr>
              <w:t>protection</w:t>
            </w:r>
            <w:r w:rsidRPr="0054531A">
              <w:rPr>
                <w:color w:val="000000"/>
                <w:spacing w:val="-1"/>
                <w:sz w:val="20"/>
                <w:szCs w:val="20"/>
              </w:rPr>
              <w:t xml:space="preserve"> </w:t>
            </w:r>
            <w:r w:rsidRPr="0054531A">
              <w:rPr>
                <w:color w:val="000000"/>
                <w:sz w:val="20"/>
                <w:szCs w:val="20"/>
              </w:rPr>
              <w:t>program</w:t>
            </w:r>
            <w:r w:rsidRPr="0054531A">
              <w:rPr>
                <w:color w:val="000000"/>
                <w:spacing w:val="-3"/>
                <w:sz w:val="20"/>
                <w:szCs w:val="20"/>
              </w:rPr>
              <w:t xml:space="preserve"> </w:t>
            </w:r>
            <w:r w:rsidRPr="0054531A">
              <w:rPr>
                <w:color w:val="000000"/>
                <w:sz w:val="20"/>
                <w:szCs w:val="20"/>
              </w:rPr>
              <w:t>at 29</w:t>
            </w:r>
            <w:r w:rsidRPr="0054531A">
              <w:rPr>
                <w:color w:val="000000"/>
                <w:spacing w:val="1"/>
                <w:sz w:val="20"/>
                <w:szCs w:val="20"/>
              </w:rPr>
              <w:t xml:space="preserve"> </w:t>
            </w:r>
            <w:r w:rsidRPr="0054531A">
              <w:rPr>
                <w:color w:val="000000"/>
                <w:sz w:val="20"/>
                <w:szCs w:val="20"/>
              </w:rPr>
              <w:t>CFR 1910.504).</w:t>
            </w:r>
          </w:p>
          <w:p w14:paraId="66CE4268" w14:textId="77777777" w:rsidR="00F82C06" w:rsidRPr="00E87499" w:rsidRDefault="00F82C06" w:rsidP="00E87499">
            <w:pPr>
              <w:pStyle w:val="TableParagraph"/>
              <w:tabs>
                <w:tab w:val="left" w:pos="454"/>
              </w:tabs>
              <w:kinsoku w:val="0"/>
              <w:overflowPunct w:val="0"/>
              <w:spacing w:before="128" w:line="230" w:lineRule="auto"/>
              <w:ind w:left="93" w:right="176"/>
              <w:rPr>
                <w:i/>
                <w:iCs/>
                <w:color w:val="000000"/>
                <w:sz w:val="20"/>
                <w:szCs w:val="20"/>
              </w:rPr>
            </w:pPr>
            <w:r w:rsidRPr="00E87499">
              <w:rPr>
                <w:b/>
                <w:bCs/>
                <w:i/>
                <w:iCs/>
                <w:sz w:val="20"/>
                <w:szCs w:val="20"/>
              </w:rPr>
              <w:t>NOTE:</w:t>
            </w:r>
            <w:r w:rsidRPr="00E87499">
              <w:rPr>
                <w:b/>
                <w:bCs/>
                <w:i/>
                <w:iCs/>
                <w:spacing w:val="-1"/>
                <w:sz w:val="20"/>
                <w:szCs w:val="20"/>
              </w:rPr>
              <w:t xml:space="preserve"> </w:t>
            </w:r>
            <w:r w:rsidRPr="00E87499">
              <w:rPr>
                <w:i/>
                <w:iCs/>
                <w:sz w:val="20"/>
                <w:szCs w:val="20"/>
              </w:rPr>
              <w:t>PPE</w:t>
            </w:r>
            <w:r w:rsidRPr="00E87499">
              <w:rPr>
                <w:i/>
                <w:iCs/>
                <w:spacing w:val="-1"/>
                <w:sz w:val="20"/>
                <w:szCs w:val="20"/>
              </w:rPr>
              <w:t xml:space="preserve"> </w:t>
            </w:r>
            <w:r w:rsidRPr="00E87499">
              <w:rPr>
                <w:i/>
                <w:iCs/>
                <w:sz w:val="20"/>
                <w:szCs w:val="20"/>
              </w:rPr>
              <w:t>requirements for</w:t>
            </w:r>
            <w:r w:rsidRPr="00E87499">
              <w:rPr>
                <w:i/>
                <w:iCs/>
                <w:spacing w:val="1"/>
                <w:sz w:val="20"/>
                <w:szCs w:val="20"/>
              </w:rPr>
              <w:t xml:space="preserve"> </w:t>
            </w:r>
            <w:r w:rsidRPr="00E87499">
              <w:rPr>
                <w:i/>
                <w:iCs/>
                <w:sz w:val="20"/>
                <w:szCs w:val="20"/>
              </w:rPr>
              <w:t>employees</w:t>
            </w:r>
            <w:r w:rsidRPr="00E87499">
              <w:rPr>
                <w:i/>
                <w:iCs/>
                <w:spacing w:val="1"/>
                <w:sz w:val="20"/>
                <w:szCs w:val="20"/>
              </w:rPr>
              <w:t xml:space="preserve"> </w:t>
            </w:r>
            <w:r w:rsidRPr="00E87499">
              <w:rPr>
                <w:i/>
                <w:iCs/>
                <w:sz w:val="20"/>
                <w:szCs w:val="20"/>
              </w:rPr>
              <w:t>with exposure to</w:t>
            </w:r>
            <w:r w:rsidRPr="00E87499">
              <w:rPr>
                <w:i/>
                <w:iCs/>
                <w:spacing w:val="1"/>
                <w:sz w:val="20"/>
                <w:szCs w:val="20"/>
              </w:rPr>
              <w:t xml:space="preserve"> </w:t>
            </w:r>
            <w:r w:rsidRPr="00E87499">
              <w:rPr>
                <w:i/>
                <w:iCs/>
                <w:sz w:val="20"/>
                <w:szCs w:val="20"/>
              </w:rPr>
              <w:t>a person</w:t>
            </w:r>
            <w:r w:rsidRPr="00E87499">
              <w:rPr>
                <w:i/>
                <w:iCs/>
                <w:spacing w:val="1"/>
                <w:sz w:val="20"/>
                <w:szCs w:val="20"/>
              </w:rPr>
              <w:t xml:space="preserve"> </w:t>
            </w:r>
            <w:r w:rsidRPr="00E87499">
              <w:rPr>
                <w:i/>
                <w:iCs/>
                <w:sz w:val="20"/>
                <w:szCs w:val="20"/>
              </w:rPr>
              <w:t>with</w:t>
            </w:r>
            <w:r w:rsidRPr="00E87499">
              <w:rPr>
                <w:i/>
                <w:iCs/>
                <w:spacing w:val="-1"/>
                <w:sz w:val="20"/>
                <w:szCs w:val="20"/>
              </w:rPr>
              <w:t xml:space="preserve"> </w:t>
            </w:r>
            <w:r w:rsidRPr="00E87499">
              <w:rPr>
                <w:i/>
                <w:iCs/>
                <w:sz w:val="20"/>
                <w:szCs w:val="20"/>
              </w:rPr>
              <w:t>suspected or confirmed COVID-19</w:t>
            </w:r>
            <w:r w:rsidRPr="00E87499">
              <w:rPr>
                <w:i/>
                <w:iCs/>
                <w:spacing w:val="1"/>
                <w:sz w:val="20"/>
                <w:szCs w:val="20"/>
              </w:rPr>
              <w:t xml:space="preserve"> </w:t>
            </w:r>
            <w:r w:rsidRPr="00E87499">
              <w:rPr>
                <w:i/>
                <w:iCs/>
                <w:sz w:val="20"/>
                <w:szCs w:val="20"/>
              </w:rPr>
              <w:t>and for AGPs on a</w:t>
            </w:r>
            <w:r w:rsidRPr="00E87499">
              <w:rPr>
                <w:i/>
                <w:iCs/>
                <w:spacing w:val="-47"/>
                <w:sz w:val="20"/>
                <w:szCs w:val="20"/>
              </w:rPr>
              <w:t xml:space="preserve"> </w:t>
            </w:r>
            <w:r w:rsidRPr="00E87499">
              <w:rPr>
                <w:i/>
                <w:iCs/>
                <w:sz w:val="20"/>
                <w:szCs w:val="20"/>
              </w:rPr>
              <w:t>person</w:t>
            </w:r>
            <w:r w:rsidRPr="00E87499">
              <w:rPr>
                <w:i/>
                <w:iCs/>
                <w:spacing w:val="-1"/>
                <w:sz w:val="20"/>
                <w:szCs w:val="20"/>
              </w:rPr>
              <w:t xml:space="preserve"> </w:t>
            </w:r>
            <w:r w:rsidRPr="00E87499">
              <w:rPr>
                <w:i/>
                <w:iCs/>
                <w:sz w:val="20"/>
                <w:szCs w:val="20"/>
              </w:rPr>
              <w:t>with</w:t>
            </w:r>
            <w:r w:rsidRPr="00E87499">
              <w:rPr>
                <w:i/>
                <w:iCs/>
                <w:spacing w:val="1"/>
                <w:sz w:val="20"/>
                <w:szCs w:val="20"/>
              </w:rPr>
              <w:t xml:space="preserve"> </w:t>
            </w:r>
            <w:r w:rsidRPr="00E87499">
              <w:rPr>
                <w:i/>
                <w:iCs/>
                <w:sz w:val="20"/>
                <w:szCs w:val="20"/>
              </w:rPr>
              <w:t>suspected or</w:t>
            </w:r>
            <w:r w:rsidRPr="00E87499">
              <w:rPr>
                <w:i/>
                <w:iCs/>
                <w:spacing w:val="1"/>
                <w:sz w:val="20"/>
                <w:szCs w:val="20"/>
              </w:rPr>
              <w:t xml:space="preserve"> </w:t>
            </w:r>
            <w:r w:rsidRPr="00E87499">
              <w:rPr>
                <w:i/>
                <w:iCs/>
                <w:sz w:val="20"/>
                <w:szCs w:val="20"/>
              </w:rPr>
              <w:t>confirmed COVID-19</w:t>
            </w:r>
            <w:r w:rsidRPr="00E87499">
              <w:rPr>
                <w:i/>
                <w:iCs/>
                <w:spacing w:val="1"/>
                <w:sz w:val="20"/>
                <w:szCs w:val="20"/>
              </w:rPr>
              <w:t xml:space="preserve"> </w:t>
            </w:r>
            <w:r w:rsidRPr="00E87499">
              <w:rPr>
                <w:i/>
                <w:iCs/>
                <w:sz w:val="20"/>
                <w:szCs w:val="20"/>
              </w:rPr>
              <w:t>are discussed</w:t>
            </w:r>
            <w:r w:rsidRPr="00E87499">
              <w:rPr>
                <w:i/>
                <w:iCs/>
                <w:spacing w:val="1"/>
                <w:sz w:val="20"/>
                <w:szCs w:val="20"/>
              </w:rPr>
              <w:t xml:space="preserve"> </w:t>
            </w:r>
            <w:r w:rsidRPr="00E87499">
              <w:rPr>
                <w:i/>
                <w:iCs/>
                <w:sz w:val="20"/>
                <w:szCs w:val="20"/>
              </w:rPr>
              <w:t>in</w:t>
            </w:r>
            <w:r w:rsidRPr="00E87499">
              <w:rPr>
                <w:i/>
                <w:iCs/>
                <w:spacing w:val="-1"/>
                <w:sz w:val="20"/>
                <w:szCs w:val="20"/>
              </w:rPr>
              <w:t xml:space="preserve"> </w:t>
            </w:r>
            <w:r w:rsidRPr="00E87499">
              <w:rPr>
                <w:i/>
                <w:iCs/>
                <w:sz w:val="20"/>
                <w:szCs w:val="20"/>
              </w:rPr>
              <w:t xml:space="preserve">the </w:t>
            </w:r>
            <w:r w:rsidRPr="00E87499">
              <w:rPr>
                <w:b/>
                <w:bCs/>
                <w:i/>
                <w:iCs/>
                <w:color w:val="2E5395"/>
                <w:sz w:val="20"/>
                <w:szCs w:val="20"/>
              </w:rPr>
              <w:t>Job</w:t>
            </w:r>
            <w:r w:rsidRPr="00E87499">
              <w:rPr>
                <w:b/>
                <w:bCs/>
                <w:i/>
                <w:iCs/>
                <w:color w:val="2E5395"/>
                <w:spacing w:val="1"/>
                <w:sz w:val="20"/>
                <w:szCs w:val="20"/>
              </w:rPr>
              <w:t xml:space="preserve"> </w:t>
            </w:r>
            <w:r w:rsidRPr="00E87499">
              <w:rPr>
                <w:b/>
                <w:bCs/>
                <w:i/>
                <w:iCs/>
                <w:color w:val="2E5395"/>
                <w:sz w:val="20"/>
                <w:szCs w:val="20"/>
              </w:rPr>
              <w:t>Task Inventory</w:t>
            </w:r>
            <w:r w:rsidRPr="00E87499">
              <w:rPr>
                <w:b/>
                <w:bCs/>
                <w:i/>
                <w:iCs/>
                <w:color w:val="2E5395"/>
                <w:spacing w:val="1"/>
                <w:sz w:val="20"/>
                <w:szCs w:val="20"/>
              </w:rPr>
              <w:t xml:space="preserve"> </w:t>
            </w:r>
            <w:r w:rsidRPr="00E87499">
              <w:rPr>
                <w:b/>
                <w:bCs/>
                <w:i/>
                <w:iCs/>
                <w:color w:val="2E5395"/>
                <w:sz w:val="20"/>
                <w:szCs w:val="20"/>
              </w:rPr>
              <w:t>for</w:t>
            </w:r>
            <w:r w:rsidRPr="00E87499">
              <w:rPr>
                <w:b/>
                <w:bCs/>
                <w:i/>
                <w:iCs/>
                <w:color w:val="2E5395"/>
                <w:spacing w:val="1"/>
                <w:sz w:val="20"/>
                <w:szCs w:val="20"/>
              </w:rPr>
              <w:t xml:space="preserve"> </w:t>
            </w:r>
            <w:r w:rsidRPr="00E87499">
              <w:rPr>
                <w:b/>
                <w:bCs/>
                <w:i/>
                <w:iCs/>
                <w:color w:val="2E5395"/>
                <w:sz w:val="20"/>
                <w:szCs w:val="20"/>
              </w:rPr>
              <w:t>Employees with</w:t>
            </w:r>
            <w:r w:rsidRPr="00E87499">
              <w:rPr>
                <w:b/>
                <w:bCs/>
                <w:i/>
                <w:iCs/>
                <w:color w:val="2E5395"/>
                <w:spacing w:val="1"/>
                <w:sz w:val="20"/>
                <w:szCs w:val="20"/>
              </w:rPr>
              <w:t xml:space="preserve"> </w:t>
            </w:r>
            <w:r w:rsidRPr="00E87499">
              <w:rPr>
                <w:b/>
                <w:bCs/>
                <w:i/>
                <w:iCs/>
                <w:color w:val="2E5395"/>
                <w:sz w:val="20"/>
                <w:szCs w:val="20"/>
              </w:rPr>
              <w:t>Potential</w:t>
            </w:r>
            <w:r w:rsidRPr="00E87499">
              <w:rPr>
                <w:b/>
                <w:bCs/>
                <w:i/>
                <w:iCs/>
                <w:color w:val="2E5395"/>
                <w:spacing w:val="1"/>
                <w:sz w:val="20"/>
                <w:szCs w:val="20"/>
              </w:rPr>
              <w:t xml:space="preserve"> </w:t>
            </w:r>
            <w:r w:rsidRPr="00E87499">
              <w:rPr>
                <w:b/>
                <w:bCs/>
                <w:i/>
                <w:iCs/>
                <w:color w:val="2E5395"/>
                <w:sz w:val="20"/>
                <w:szCs w:val="20"/>
              </w:rPr>
              <w:t>for</w:t>
            </w:r>
            <w:r w:rsidRPr="00E87499">
              <w:rPr>
                <w:b/>
                <w:bCs/>
                <w:i/>
                <w:iCs/>
                <w:color w:val="2E5395"/>
                <w:spacing w:val="1"/>
                <w:sz w:val="20"/>
                <w:szCs w:val="20"/>
              </w:rPr>
              <w:t xml:space="preserve"> </w:t>
            </w:r>
            <w:r w:rsidRPr="00E87499">
              <w:rPr>
                <w:b/>
                <w:bCs/>
                <w:i/>
                <w:iCs/>
                <w:color w:val="2E5395"/>
                <w:sz w:val="20"/>
                <w:szCs w:val="20"/>
              </w:rPr>
              <w:t>Exposure</w:t>
            </w:r>
            <w:r w:rsidRPr="00E87499">
              <w:rPr>
                <w:b/>
                <w:bCs/>
                <w:i/>
                <w:iCs/>
                <w:color w:val="2E5395"/>
                <w:spacing w:val="-2"/>
                <w:sz w:val="20"/>
                <w:szCs w:val="20"/>
              </w:rPr>
              <w:t xml:space="preserve"> </w:t>
            </w:r>
            <w:r w:rsidRPr="00E87499">
              <w:rPr>
                <w:b/>
                <w:bCs/>
                <w:i/>
                <w:iCs/>
                <w:color w:val="2E5395"/>
                <w:sz w:val="20"/>
                <w:szCs w:val="20"/>
              </w:rPr>
              <w:t>to</w:t>
            </w:r>
            <w:r w:rsidRPr="00E87499">
              <w:rPr>
                <w:b/>
                <w:bCs/>
                <w:i/>
                <w:iCs/>
                <w:color w:val="2E5395"/>
                <w:spacing w:val="1"/>
                <w:sz w:val="20"/>
                <w:szCs w:val="20"/>
              </w:rPr>
              <w:t xml:space="preserve"> </w:t>
            </w:r>
            <w:r w:rsidRPr="00E87499">
              <w:rPr>
                <w:b/>
                <w:bCs/>
                <w:i/>
                <w:iCs/>
                <w:color w:val="2E5395"/>
                <w:sz w:val="20"/>
                <w:szCs w:val="20"/>
              </w:rPr>
              <w:t>a</w:t>
            </w:r>
            <w:r w:rsidRPr="00E87499">
              <w:rPr>
                <w:b/>
                <w:bCs/>
                <w:i/>
                <w:iCs/>
                <w:color w:val="2E5395"/>
                <w:spacing w:val="1"/>
                <w:sz w:val="20"/>
                <w:szCs w:val="20"/>
              </w:rPr>
              <w:t xml:space="preserve"> </w:t>
            </w:r>
            <w:r w:rsidRPr="00E87499">
              <w:rPr>
                <w:b/>
                <w:bCs/>
                <w:i/>
                <w:iCs/>
                <w:color w:val="2E5395"/>
                <w:sz w:val="20"/>
                <w:szCs w:val="20"/>
              </w:rPr>
              <w:t>Person</w:t>
            </w:r>
            <w:r w:rsidRPr="00E87499">
              <w:rPr>
                <w:b/>
                <w:bCs/>
                <w:i/>
                <w:iCs/>
                <w:color w:val="2E5395"/>
                <w:spacing w:val="-1"/>
                <w:sz w:val="20"/>
                <w:szCs w:val="20"/>
              </w:rPr>
              <w:t xml:space="preserve"> </w:t>
            </w:r>
            <w:r w:rsidRPr="00E87499">
              <w:rPr>
                <w:b/>
                <w:bCs/>
                <w:i/>
                <w:iCs/>
                <w:color w:val="2E5395"/>
                <w:sz w:val="20"/>
                <w:szCs w:val="20"/>
              </w:rPr>
              <w:t>with Confirmed or Suspected COVID-19</w:t>
            </w:r>
            <w:r w:rsidRPr="00E87499">
              <w:rPr>
                <w:b/>
                <w:bCs/>
                <w:i/>
                <w:iCs/>
                <w:color w:val="C00000"/>
                <w:spacing w:val="1"/>
                <w:sz w:val="20"/>
                <w:szCs w:val="20"/>
              </w:rPr>
              <w:t xml:space="preserve"> </w:t>
            </w:r>
            <w:r w:rsidRPr="00E87499">
              <w:rPr>
                <w:i/>
                <w:iCs/>
                <w:color w:val="000000"/>
                <w:sz w:val="20"/>
                <w:szCs w:val="20"/>
              </w:rPr>
              <w:t>and</w:t>
            </w:r>
            <w:r w:rsidRPr="00E87499">
              <w:rPr>
                <w:i/>
                <w:iCs/>
                <w:color w:val="000000"/>
                <w:spacing w:val="-1"/>
                <w:sz w:val="20"/>
                <w:szCs w:val="20"/>
              </w:rPr>
              <w:t xml:space="preserve"> </w:t>
            </w:r>
            <w:r w:rsidRPr="00E87499">
              <w:rPr>
                <w:b/>
                <w:bCs/>
                <w:i/>
                <w:iCs/>
                <w:color w:val="2E5395"/>
                <w:sz w:val="20"/>
                <w:szCs w:val="20"/>
              </w:rPr>
              <w:t>Job</w:t>
            </w:r>
            <w:r w:rsidRPr="00E87499">
              <w:rPr>
                <w:b/>
                <w:bCs/>
                <w:i/>
                <w:iCs/>
                <w:color w:val="2E5395"/>
                <w:spacing w:val="1"/>
                <w:sz w:val="20"/>
                <w:szCs w:val="20"/>
              </w:rPr>
              <w:t xml:space="preserve"> </w:t>
            </w:r>
            <w:r w:rsidRPr="00E87499">
              <w:rPr>
                <w:b/>
                <w:bCs/>
                <w:i/>
                <w:iCs/>
                <w:color w:val="2E5395"/>
                <w:sz w:val="20"/>
                <w:szCs w:val="20"/>
              </w:rPr>
              <w:t>Hazard</w:t>
            </w:r>
            <w:r w:rsidRPr="00E87499">
              <w:rPr>
                <w:b/>
                <w:bCs/>
                <w:i/>
                <w:iCs/>
                <w:color w:val="2E5395"/>
                <w:spacing w:val="1"/>
                <w:sz w:val="20"/>
                <w:szCs w:val="20"/>
              </w:rPr>
              <w:t xml:space="preserve"> </w:t>
            </w:r>
            <w:r w:rsidRPr="00E87499">
              <w:rPr>
                <w:b/>
                <w:bCs/>
                <w:i/>
                <w:iCs/>
                <w:color w:val="2E5395"/>
                <w:sz w:val="20"/>
                <w:szCs w:val="20"/>
              </w:rPr>
              <w:t>Analysis (Controls)</w:t>
            </w:r>
            <w:r w:rsidRPr="00E87499">
              <w:rPr>
                <w:b/>
                <w:bCs/>
                <w:i/>
                <w:iCs/>
                <w:color w:val="C00000"/>
                <w:spacing w:val="2"/>
                <w:sz w:val="20"/>
                <w:szCs w:val="20"/>
              </w:rPr>
              <w:t xml:space="preserve"> </w:t>
            </w:r>
            <w:r w:rsidRPr="00E87499">
              <w:rPr>
                <w:i/>
                <w:iCs/>
                <w:color w:val="000000"/>
                <w:sz w:val="20"/>
                <w:szCs w:val="20"/>
              </w:rPr>
              <w:t>sections below.</w:t>
            </w:r>
          </w:p>
          <w:p w14:paraId="11D67E01" w14:textId="77777777" w:rsidR="00F82C06" w:rsidRPr="00EE02C3" w:rsidRDefault="00F82C06" w:rsidP="00E87499">
            <w:pPr>
              <w:pStyle w:val="TableParagraph"/>
              <w:tabs>
                <w:tab w:val="left" w:pos="454"/>
              </w:tabs>
              <w:kinsoku w:val="0"/>
              <w:overflowPunct w:val="0"/>
              <w:spacing w:before="136" w:line="223" w:lineRule="auto"/>
              <w:ind w:left="93" w:right="709"/>
              <w:rPr>
                <w:sz w:val="20"/>
                <w:szCs w:val="20"/>
              </w:rPr>
            </w:pPr>
            <w:r w:rsidRPr="00E87499">
              <w:rPr>
                <w:b/>
                <w:bCs/>
                <w:i/>
                <w:iCs/>
                <w:sz w:val="20"/>
                <w:szCs w:val="20"/>
              </w:rPr>
              <w:t xml:space="preserve">NOTE: </w:t>
            </w:r>
            <w:r w:rsidRPr="00E87499">
              <w:rPr>
                <w:i/>
                <w:iCs/>
                <w:sz w:val="20"/>
                <w:szCs w:val="20"/>
              </w:rPr>
              <w:t>The ETS exempts fully vaccinated workers from PPE requirements when in well-defined areas where there is no</w:t>
            </w:r>
            <w:r w:rsidRPr="00E87499">
              <w:rPr>
                <w:i/>
                <w:iCs/>
                <w:spacing w:val="-47"/>
                <w:sz w:val="20"/>
                <w:szCs w:val="20"/>
              </w:rPr>
              <w:t xml:space="preserve"> </w:t>
            </w:r>
            <w:r w:rsidRPr="00E87499">
              <w:rPr>
                <w:i/>
                <w:iCs/>
                <w:sz w:val="20"/>
                <w:szCs w:val="20"/>
              </w:rPr>
              <w:t>reasonable expectation that any</w:t>
            </w:r>
            <w:r w:rsidRPr="00E87499">
              <w:rPr>
                <w:i/>
                <w:iCs/>
                <w:spacing w:val="-1"/>
                <w:sz w:val="20"/>
                <w:szCs w:val="20"/>
              </w:rPr>
              <w:t xml:space="preserve"> </w:t>
            </w:r>
            <w:r w:rsidRPr="00E87499">
              <w:rPr>
                <w:i/>
                <w:iCs/>
                <w:sz w:val="20"/>
                <w:szCs w:val="20"/>
              </w:rPr>
              <w:t>person</w:t>
            </w:r>
            <w:r w:rsidRPr="00E87499">
              <w:rPr>
                <w:i/>
                <w:iCs/>
                <w:spacing w:val="-1"/>
                <w:sz w:val="20"/>
                <w:szCs w:val="20"/>
              </w:rPr>
              <w:t xml:space="preserve"> </w:t>
            </w:r>
            <w:r w:rsidRPr="00E87499">
              <w:rPr>
                <w:i/>
                <w:iCs/>
                <w:sz w:val="20"/>
                <w:szCs w:val="20"/>
              </w:rPr>
              <w:t>with suspected or confirmed COVID-19 will</w:t>
            </w:r>
            <w:r w:rsidRPr="00E87499">
              <w:rPr>
                <w:i/>
                <w:iCs/>
                <w:spacing w:val="-2"/>
                <w:sz w:val="20"/>
                <w:szCs w:val="20"/>
              </w:rPr>
              <w:t xml:space="preserve"> </w:t>
            </w:r>
            <w:r w:rsidRPr="00E87499">
              <w:rPr>
                <w:i/>
                <w:iCs/>
                <w:sz w:val="20"/>
                <w:szCs w:val="20"/>
              </w:rPr>
              <w:t>be</w:t>
            </w:r>
            <w:r w:rsidRPr="00E87499">
              <w:rPr>
                <w:i/>
                <w:iCs/>
                <w:spacing w:val="1"/>
                <w:sz w:val="20"/>
                <w:szCs w:val="20"/>
              </w:rPr>
              <w:t xml:space="preserve"> </w:t>
            </w:r>
            <w:r w:rsidRPr="00E87499">
              <w:rPr>
                <w:i/>
                <w:iCs/>
                <w:sz w:val="20"/>
                <w:szCs w:val="20"/>
              </w:rPr>
              <w:t>present.</w:t>
            </w:r>
          </w:p>
        </w:tc>
      </w:tr>
      <w:tr w:rsidR="00F82C06" w:rsidRPr="00EE02C3" w14:paraId="7C88030F" w14:textId="77777777" w:rsidTr="00EE1B78">
        <w:trPr>
          <w:trHeight w:val="699"/>
        </w:trPr>
        <w:tc>
          <w:tcPr>
            <w:tcW w:w="7184" w:type="dxa"/>
            <w:tcBorders>
              <w:top w:val="single" w:sz="4" w:space="0" w:color="000000"/>
              <w:left w:val="single" w:sz="4" w:space="0" w:color="000000"/>
              <w:bottom w:val="single" w:sz="4" w:space="0" w:color="000000"/>
              <w:right w:val="single" w:sz="4" w:space="0" w:color="000000"/>
            </w:tcBorders>
          </w:tcPr>
          <w:p w14:paraId="36995FFA" w14:textId="77777777" w:rsidR="00F82C06" w:rsidRPr="00EE02C3" w:rsidRDefault="00F82C06" w:rsidP="00EE1B78">
            <w:pPr>
              <w:pStyle w:val="TableParagraph"/>
              <w:kinsoku w:val="0"/>
              <w:overflowPunct w:val="0"/>
              <w:spacing w:before="112"/>
              <w:ind w:left="107" w:right="336"/>
              <w:rPr>
                <w:b/>
                <w:bCs/>
                <w:color w:val="000000"/>
                <w:sz w:val="20"/>
                <w:szCs w:val="20"/>
              </w:rPr>
            </w:pPr>
            <w:r w:rsidRPr="00EE02C3">
              <w:rPr>
                <w:b/>
                <w:bCs/>
                <w:color w:val="000000"/>
                <w:sz w:val="20"/>
                <w:szCs w:val="20"/>
                <w:shd w:val="clear" w:color="auto" w:fill="F9F8F8"/>
              </w:rPr>
              <w:t xml:space="preserve">The following questions apply when </w:t>
            </w:r>
            <w:r w:rsidRPr="00EE02C3">
              <w:rPr>
                <w:b/>
                <w:bCs/>
                <w:color w:val="000000"/>
                <w:sz w:val="20"/>
                <w:szCs w:val="20"/>
              </w:rPr>
              <w:t>employees are required to wear employer-</w:t>
            </w:r>
            <w:r w:rsidRPr="00EE02C3">
              <w:rPr>
                <w:b/>
                <w:bCs/>
                <w:color w:val="000000"/>
                <w:spacing w:val="-47"/>
                <w:sz w:val="20"/>
                <w:szCs w:val="20"/>
              </w:rPr>
              <w:t xml:space="preserve"> </w:t>
            </w:r>
            <w:r w:rsidRPr="00EE02C3">
              <w:rPr>
                <w:b/>
                <w:bCs/>
                <w:color w:val="000000"/>
                <w:sz w:val="20"/>
                <w:szCs w:val="20"/>
              </w:rPr>
              <w:t>provided</w:t>
            </w:r>
            <w:r w:rsidRPr="00EE02C3">
              <w:rPr>
                <w:b/>
                <w:bCs/>
                <w:color w:val="000000"/>
                <w:spacing w:val="-2"/>
                <w:sz w:val="20"/>
                <w:szCs w:val="20"/>
              </w:rPr>
              <w:t xml:space="preserve"> </w:t>
            </w:r>
            <w:r w:rsidRPr="00EE02C3">
              <w:rPr>
                <w:b/>
                <w:bCs/>
                <w:color w:val="000000"/>
                <w:sz w:val="20"/>
                <w:szCs w:val="20"/>
              </w:rPr>
              <w:t>facemasks, respirators, or</w:t>
            </w:r>
            <w:r w:rsidRPr="00EE02C3">
              <w:rPr>
                <w:b/>
                <w:bCs/>
                <w:color w:val="000000"/>
                <w:spacing w:val="-1"/>
                <w:sz w:val="20"/>
                <w:szCs w:val="20"/>
              </w:rPr>
              <w:t xml:space="preserve"> </w:t>
            </w:r>
            <w:r w:rsidRPr="00EE02C3">
              <w:rPr>
                <w:b/>
                <w:bCs/>
                <w:color w:val="000000"/>
                <w:sz w:val="20"/>
                <w:szCs w:val="20"/>
              </w:rPr>
              <w:t>face</w:t>
            </w:r>
            <w:r w:rsidRPr="00EE02C3">
              <w:rPr>
                <w:b/>
                <w:bCs/>
                <w:color w:val="000000"/>
                <w:spacing w:val="-1"/>
                <w:sz w:val="20"/>
                <w:szCs w:val="20"/>
              </w:rPr>
              <w:t xml:space="preserve"> </w:t>
            </w:r>
            <w:r w:rsidRPr="00EE02C3">
              <w:rPr>
                <w:b/>
                <w:bCs/>
                <w:color w:val="000000"/>
                <w:sz w:val="20"/>
                <w:szCs w:val="20"/>
              </w:rPr>
              <w:t>shields:</w:t>
            </w:r>
          </w:p>
        </w:tc>
        <w:tc>
          <w:tcPr>
            <w:tcW w:w="610" w:type="dxa"/>
            <w:tcBorders>
              <w:top w:val="single" w:sz="4" w:space="0" w:color="000000"/>
              <w:left w:val="single" w:sz="4" w:space="0" w:color="000000"/>
              <w:bottom w:val="single" w:sz="4" w:space="0" w:color="000000"/>
              <w:right w:val="single" w:sz="4" w:space="0" w:color="000000"/>
            </w:tcBorders>
          </w:tcPr>
          <w:p w14:paraId="3503BAEF" w14:textId="77777777" w:rsidR="00F82C06" w:rsidRPr="00EE02C3" w:rsidRDefault="00F82C06" w:rsidP="00EE1B78">
            <w:pPr>
              <w:pStyle w:val="TableParagraph"/>
              <w:kinsoku w:val="0"/>
              <w:overflowPunct w:val="0"/>
              <w:spacing w:before="113"/>
              <w:ind w:left="107"/>
              <w:rPr>
                <w:b/>
                <w:bCs/>
                <w:sz w:val="20"/>
                <w:szCs w:val="20"/>
              </w:rPr>
            </w:pPr>
            <w:r w:rsidRPr="00EE02C3">
              <w:rPr>
                <w:b/>
                <w:bCs/>
                <w:sz w:val="20"/>
                <w:szCs w:val="20"/>
              </w:rPr>
              <w:t>YES</w:t>
            </w:r>
          </w:p>
        </w:tc>
        <w:tc>
          <w:tcPr>
            <w:tcW w:w="576" w:type="dxa"/>
            <w:tcBorders>
              <w:top w:val="single" w:sz="4" w:space="0" w:color="000000"/>
              <w:left w:val="single" w:sz="4" w:space="0" w:color="000000"/>
              <w:bottom w:val="single" w:sz="4" w:space="0" w:color="000000"/>
              <w:right w:val="single" w:sz="4" w:space="0" w:color="000000"/>
            </w:tcBorders>
          </w:tcPr>
          <w:p w14:paraId="6B2736BE" w14:textId="77777777" w:rsidR="00F82C06" w:rsidRPr="00EE02C3" w:rsidRDefault="00F82C06" w:rsidP="00EE1B78">
            <w:pPr>
              <w:pStyle w:val="TableParagraph"/>
              <w:kinsoku w:val="0"/>
              <w:overflowPunct w:val="0"/>
              <w:spacing w:before="113"/>
              <w:ind w:left="107"/>
              <w:rPr>
                <w:b/>
                <w:bCs/>
                <w:sz w:val="20"/>
                <w:szCs w:val="20"/>
              </w:rPr>
            </w:pPr>
            <w:r w:rsidRPr="00EE02C3">
              <w:rPr>
                <w:b/>
                <w:bCs/>
                <w:sz w:val="20"/>
                <w:szCs w:val="20"/>
              </w:rPr>
              <w:t>NO</w:t>
            </w:r>
          </w:p>
        </w:tc>
        <w:tc>
          <w:tcPr>
            <w:tcW w:w="2517" w:type="dxa"/>
            <w:tcBorders>
              <w:top w:val="single" w:sz="4" w:space="0" w:color="000000"/>
              <w:left w:val="single" w:sz="4" w:space="0" w:color="000000"/>
              <w:bottom w:val="single" w:sz="4" w:space="0" w:color="000000"/>
              <w:right w:val="single" w:sz="4" w:space="0" w:color="000000"/>
            </w:tcBorders>
          </w:tcPr>
          <w:p w14:paraId="5A6C01A5" w14:textId="77777777" w:rsidR="00F82C06" w:rsidRPr="00EE02C3" w:rsidRDefault="00F82C06" w:rsidP="00EE1B78">
            <w:pPr>
              <w:pStyle w:val="TableParagraph"/>
              <w:kinsoku w:val="0"/>
              <w:overflowPunct w:val="0"/>
              <w:spacing w:before="113"/>
              <w:ind w:left="106"/>
              <w:rPr>
                <w:b/>
                <w:bCs/>
                <w:sz w:val="20"/>
                <w:szCs w:val="20"/>
              </w:rPr>
            </w:pPr>
            <w:r w:rsidRPr="00EE02C3">
              <w:rPr>
                <w:b/>
                <w:bCs/>
                <w:sz w:val="20"/>
                <w:szCs w:val="20"/>
              </w:rPr>
              <w:t>Follow-up</w:t>
            </w:r>
            <w:r w:rsidRPr="00EE02C3">
              <w:rPr>
                <w:b/>
                <w:bCs/>
                <w:spacing w:val="-2"/>
                <w:sz w:val="20"/>
                <w:szCs w:val="20"/>
              </w:rPr>
              <w:t xml:space="preserve"> </w:t>
            </w:r>
            <w:r w:rsidRPr="00EE02C3">
              <w:rPr>
                <w:b/>
                <w:bCs/>
                <w:sz w:val="20"/>
                <w:szCs w:val="20"/>
              </w:rPr>
              <w:t>Action</w:t>
            </w:r>
          </w:p>
        </w:tc>
      </w:tr>
      <w:tr w:rsidR="00F82C06" w:rsidRPr="00EE02C3" w14:paraId="7A6866C0" w14:textId="77777777" w:rsidTr="00EE1B78">
        <w:trPr>
          <w:trHeight w:val="809"/>
        </w:trPr>
        <w:tc>
          <w:tcPr>
            <w:tcW w:w="7184" w:type="dxa"/>
            <w:tcBorders>
              <w:top w:val="single" w:sz="4" w:space="0" w:color="000000"/>
              <w:left w:val="single" w:sz="4" w:space="0" w:color="000000"/>
              <w:bottom w:val="single" w:sz="4" w:space="0" w:color="000000"/>
              <w:right w:val="single" w:sz="4" w:space="0" w:color="000000"/>
            </w:tcBorders>
          </w:tcPr>
          <w:p w14:paraId="369443DD" w14:textId="77777777" w:rsidR="0054531A" w:rsidRDefault="00F82C06" w:rsidP="00A85006">
            <w:pPr>
              <w:pStyle w:val="TableParagraph"/>
              <w:kinsoku w:val="0"/>
              <w:overflowPunct w:val="0"/>
              <w:spacing w:line="232" w:lineRule="auto"/>
              <w:ind w:left="135" w:right="260"/>
              <w:jc w:val="both"/>
              <w:rPr>
                <w:spacing w:val="-47"/>
                <w:sz w:val="20"/>
                <w:szCs w:val="20"/>
              </w:rPr>
            </w:pPr>
            <w:r w:rsidRPr="00EE02C3">
              <w:rPr>
                <w:sz w:val="20"/>
                <w:szCs w:val="20"/>
              </w:rPr>
              <w:t>Do you ensure facemasks are worn by employees over the nose and mouth when</w:t>
            </w:r>
            <w:r w:rsidRPr="00EE02C3">
              <w:rPr>
                <w:spacing w:val="-48"/>
                <w:sz w:val="20"/>
                <w:szCs w:val="20"/>
              </w:rPr>
              <w:t xml:space="preserve"> </w:t>
            </w:r>
            <w:r w:rsidRPr="00EE02C3">
              <w:rPr>
                <w:sz w:val="20"/>
                <w:szCs w:val="20"/>
              </w:rPr>
              <w:t xml:space="preserve">indoors and when occupying a vehicle with other people for work, unless one </w:t>
            </w:r>
            <w:proofErr w:type="gramStart"/>
            <w:r w:rsidRPr="00EE02C3">
              <w:rPr>
                <w:sz w:val="20"/>
                <w:szCs w:val="20"/>
              </w:rPr>
              <w:t>of</w:t>
            </w:r>
            <w:proofErr w:type="gramEnd"/>
            <w:r w:rsidRPr="00EE02C3">
              <w:rPr>
                <w:spacing w:val="-47"/>
                <w:sz w:val="20"/>
                <w:szCs w:val="20"/>
              </w:rPr>
              <w:t xml:space="preserve"> </w:t>
            </w:r>
            <w:r w:rsidR="0054531A">
              <w:rPr>
                <w:spacing w:val="-47"/>
                <w:sz w:val="20"/>
                <w:szCs w:val="20"/>
              </w:rPr>
              <w:t xml:space="preserve">  </w:t>
            </w:r>
          </w:p>
          <w:p w14:paraId="08EA5AC7" w14:textId="6E39B2FB" w:rsidR="00F82C06" w:rsidRPr="00EE02C3" w:rsidRDefault="00F82C06" w:rsidP="00A85006">
            <w:pPr>
              <w:pStyle w:val="TableParagraph"/>
              <w:kinsoku w:val="0"/>
              <w:overflowPunct w:val="0"/>
              <w:spacing w:line="232" w:lineRule="auto"/>
              <w:ind w:left="135" w:right="260"/>
              <w:jc w:val="both"/>
              <w:rPr>
                <w:sz w:val="20"/>
                <w:szCs w:val="20"/>
              </w:rPr>
            </w:pPr>
            <w:r w:rsidRPr="00EE02C3">
              <w:rPr>
                <w:sz w:val="20"/>
                <w:szCs w:val="20"/>
              </w:rPr>
              <w:t>the</w:t>
            </w:r>
            <w:r w:rsidRPr="00EE02C3">
              <w:rPr>
                <w:spacing w:val="-1"/>
                <w:sz w:val="20"/>
                <w:szCs w:val="20"/>
              </w:rPr>
              <w:t xml:space="preserve"> </w:t>
            </w:r>
            <w:r w:rsidRPr="00EE02C3">
              <w:rPr>
                <w:sz w:val="20"/>
                <w:szCs w:val="20"/>
              </w:rPr>
              <w:t>exceptions</w:t>
            </w:r>
            <w:r w:rsidRPr="00EE02C3">
              <w:rPr>
                <w:spacing w:val="-1"/>
                <w:sz w:val="20"/>
                <w:szCs w:val="20"/>
              </w:rPr>
              <w:t xml:space="preserve"> </w:t>
            </w:r>
            <w:r w:rsidRPr="00EE02C3">
              <w:rPr>
                <w:sz w:val="20"/>
                <w:szCs w:val="20"/>
              </w:rPr>
              <w:t>in the ETS</w:t>
            </w:r>
            <w:r w:rsidRPr="00EE02C3">
              <w:rPr>
                <w:spacing w:val="-1"/>
                <w:sz w:val="20"/>
                <w:szCs w:val="20"/>
              </w:rPr>
              <w:t xml:space="preserve"> </w:t>
            </w:r>
            <w:r w:rsidRPr="00EE02C3">
              <w:rPr>
                <w:sz w:val="20"/>
                <w:szCs w:val="20"/>
              </w:rPr>
              <w:t>applies?</w:t>
            </w:r>
          </w:p>
        </w:tc>
        <w:tc>
          <w:tcPr>
            <w:tcW w:w="610" w:type="dxa"/>
            <w:tcBorders>
              <w:top w:val="single" w:sz="4" w:space="0" w:color="000000"/>
              <w:left w:val="single" w:sz="4" w:space="0" w:color="000000"/>
              <w:bottom w:val="single" w:sz="4" w:space="0" w:color="000000"/>
              <w:right w:val="single" w:sz="4" w:space="0" w:color="000000"/>
            </w:tcBorders>
          </w:tcPr>
          <w:p w14:paraId="21A92F61" w14:textId="77777777" w:rsidR="00F82C06" w:rsidRPr="00EE02C3" w:rsidRDefault="00F82C06" w:rsidP="00EE1B78">
            <w:pPr>
              <w:pStyle w:val="TableParagraph"/>
              <w:kinsoku w:val="0"/>
              <w:overflowPunct w:val="0"/>
              <w:spacing w:before="4" w:after="1"/>
              <w:rPr>
                <w:b/>
                <w:bCs/>
                <w:sz w:val="27"/>
                <w:szCs w:val="27"/>
              </w:rPr>
            </w:pPr>
          </w:p>
          <w:p w14:paraId="728B60B8" w14:textId="7B209F6A" w:rsidR="00F82C06" w:rsidRPr="00EE02C3" w:rsidRDefault="007523FF" w:rsidP="00EE1B78">
            <w:pPr>
              <w:pStyle w:val="TableParagraph"/>
              <w:kinsoku w:val="0"/>
              <w:overflowPunct w:val="0"/>
              <w:ind w:left="185"/>
              <w:rPr>
                <w:sz w:val="20"/>
                <w:szCs w:val="20"/>
              </w:rPr>
            </w:pPr>
            <w:r>
              <w:rPr>
                <w:noProof/>
                <w:sz w:val="20"/>
                <w:szCs w:val="20"/>
              </w:rPr>
              <w:drawing>
                <wp:inline distT="0" distB="0" distL="0" distR="0" wp14:anchorId="7F252D9C" wp14:editId="464C608B">
                  <wp:extent cx="161925" cy="1619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680A73CB" w14:textId="77777777" w:rsidR="00F82C06" w:rsidRPr="00EE02C3" w:rsidRDefault="00F82C06" w:rsidP="00EE1B78">
            <w:pPr>
              <w:pStyle w:val="TableParagraph"/>
              <w:kinsoku w:val="0"/>
              <w:overflowPunct w:val="0"/>
              <w:spacing w:before="4" w:after="1"/>
              <w:rPr>
                <w:b/>
                <w:bCs/>
                <w:sz w:val="27"/>
                <w:szCs w:val="27"/>
              </w:rPr>
            </w:pPr>
          </w:p>
          <w:p w14:paraId="740923CF" w14:textId="5131D118" w:rsidR="00F82C06" w:rsidRPr="00EE02C3" w:rsidRDefault="007523FF" w:rsidP="00EE1B78">
            <w:pPr>
              <w:pStyle w:val="TableParagraph"/>
              <w:kinsoku w:val="0"/>
              <w:overflowPunct w:val="0"/>
              <w:ind w:left="165"/>
              <w:rPr>
                <w:sz w:val="20"/>
                <w:szCs w:val="20"/>
              </w:rPr>
            </w:pPr>
            <w:r>
              <w:rPr>
                <w:noProof/>
                <w:sz w:val="20"/>
                <w:szCs w:val="20"/>
              </w:rPr>
              <w:drawing>
                <wp:inline distT="0" distB="0" distL="0" distR="0" wp14:anchorId="5053C749" wp14:editId="0743DAE9">
                  <wp:extent cx="161925" cy="16192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1DAFC013" w14:textId="77777777" w:rsidR="00F82C06" w:rsidRPr="00EE02C3" w:rsidRDefault="00F82C06" w:rsidP="00EE1B78">
            <w:pPr>
              <w:pStyle w:val="TableParagraph"/>
              <w:kinsoku w:val="0"/>
              <w:overflowPunct w:val="0"/>
              <w:rPr>
                <w:sz w:val="20"/>
                <w:szCs w:val="20"/>
              </w:rPr>
            </w:pPr>
          </w:p>
        </w:tc>
      </w:tr>
      <w:tr w:rsidR="00F82C06" w:rsidRPr="00EE02C3" w14:paraId="7F753F0A" w14:textId="77777777" w:rsidTr="00EE1B78">
        <w:trPr>
          <w:trHeight w:val="1277"/>
        </w:trPr>
        <w:tc>
          <w:tcPr>
            <w:tcW w:w="7184" w:type="dxa"/>
            <w:tcBorders>
              <w:top w:val="single" w:sz="4" w:space="0" w:color="000000"/>
              <w:left w:val="single" w:sz="4" w:space="0" w:color="000000"/>
              <w:bottom w:val="single" w:sz="4" w:space="0" w:color="000000"/>
              <w:right w:val="single" w:sz="4" w:space="0" w:color="000000"/>
            </w:tcBorders>
          </w:tcPr>
          <w:p w14:paraId="123AC964" w14:textId="2B001312" w:rsidR="00F82C06" w:rsidRPr="00EE02C3" w:rsidRDefault="00F82C06" w:rsidP="00A85006">
            <w:pPr>
              <w:pStyle w:val="TableParagraph"/>
              <w:kinsoku w:val="0"/>
              <w:overflowPunct w:val="0"/>
              <w:spacing w:line="235" w:lineRule="auto"/>
              <w:ind w:left="135" w:right="136"/>
              <w:rPr>
                <w:sz w:val="20"/>
                <w:szCs w:val="20"/>
              </w:rPr>
            </w:pPr>
            <w:r w:rsidRPr="00EE02C3">
              <w:rPr>
                <w:sz w:val="20"/>
                <w:szCs w:val="20"/>
              </w:rPr>
              <w:t>When facemasks are required, have you provided to each employee a sufficient</w:t>
            </w:r>
            <w:r w:rsidRPr="00EE02C3">
              <w:rPr>
                <w:spacing w:val="1"/>
                <w:sz w:val="20"/>
                <w:szCs w:val="20"/>
              </w:rPr>
              <w:t xml:space="preserve"> </w:t>
            </w:r>
            <w:r w:rsidRPr="00EE02C3">
              <w:rPr>
                <w:sz w:val="20"/>
                <w:szCs w:val="20"/>
              </w:rPr>
              <w:t>number of facemasks that are FDA-cleared, authorized by an FDA EUA, or</w:t>
            </w:r>
            <w:r w:rsidRPr="00EE02C3">
              <w:rPr>
                <w:spacing w:val="1"/>
                <w:sz w:val="20"/>
                <w:szCs w:val="20"/>
              </w:rPr>
              <w:t xml:space="preserve"> </w:t>
            </w:r>
            <w:r w:rsidRPr="00EE02C3">
              <w:rPr>
                <w:sz w:val="20"/>
                <w:szCs w:val="20"/>
              </w:rPr>
              <w:t>otherwise offered or distributed as described in an FDA enforcement policy to</w:t>
            </w:r>
            <w:r w:rsidRPr="00EE02C3">
              <w:rPr>
                <w:spacing w:val="1"/>
                <w:sz w:val="20"/>
                <w:szCs w:val="20"/>
              </w:rPr>
              <w:t xml:space="preserve"> </w:t>
            </w:r>
            <w:r w:rsidRPr="00EE02C3">
              <w:rPr>
                <w:sz w:val="20"/>
                <w:szCs w:val="20"/>
              </w:rPr>
              <w:t>comply with the ETS and ensure that they are changed by employees at least once</w:t>
            </w:r>
            <w:r w:rsidR="0054531A">
              <w:rPr>
                <w:sz w:val="20"/>
                <w:szCs w:val="20"/>
              </w:rPr>
              <w:t xml:space="preserve"> </w:t>
            </w:r>
            <w:r w:rsidRPr="00EE02C3">
              <w:rPr>
                <w:spacing w:val="-47"/>
                <w:sz w:val="20"/>
                <w:szCs w:val="20"/>
              </w:rPr>
              <w:t xml:space="preserve"> </w:t>
            </w:r>
            <w:r w:rsidRPr="00EE02C3">
              <w:rPr>
                <w:sz w:val="20"/>
                <w:szCs w:val="20"/>
              </w:rPr>
              <w:t>a</w:t>
            </w:r>
            <w:r w:rsidRPr="00EE02C3">
              <w:rPr>
                <w:spacing w:val="-1"/>
                <w:sz w:val="20"/>
                <w:szCs w:val="20"/>
              </w:rPr>
              <w:t xml:space="preserve"> </w:t>
            </w:r>
            <w:r w:rsidRPr="00EE02C3">
              <w:rPr>
                <w:sz w:val="20"/>
                <w:szCs w:val="20"/>
              </w:rPr>
              <w:t>day, whenever they</w:t>
            </w:r>
            <w:r w:rsidRPr="00EE02C3">
              <w:rPr>
                <w:spacing w:val="-2"/>
                <w:sz w:val="20"/>
                <w:szCs w:val="20"/>
              </w:rPr>
              <w:t xml:space="preserve"> </w:t>
            </w:r>
            <w:r w:rsidRPr="00EE02C3">
              <w:rPr>
                <w:sz w:val="20"/>
                <w:szCs w:val="20"/>
              </w:rPr>
              <w:t>are soiled or</w:t>
            </w:r>
            <w:r w:rsidRPr="00EE02C3">
              <w:rPr>
                <w:spacing w:val="-1"/>
                <w:sz w:val="20"/>
                <w:szCs w:val="20"/>
              </w:rPr>
              <w:t xml:space="preserve"> </w:t>
            </w:r>
            <w:r w:rsidRPr="00EE02C3">
              <w:rPr>
                <w:sz w:val="20"/>
                <w:szCs w:val="20"/>
              </w:rPr>
              <w:t>damaged,</w:t>
            </w:r>
            <w:r w:rsidRPr="00EE02C3">
              <w:rPr>
                <w:spacing w:val="-2"/>
                <w:sz w:val="20"/>
                <w:szCs w:val="20"/>
              </w:rPr>
              <w:t xml:space="preserve"> </w:t>
            </w:r>
            <w:r w:rsidRPr="00EE02C3">
              <w:rPr>
                <w:sz w:val="20"/>
                <w:szCs w:val="20"/>
              </w:rPr>
              <w:t>and more frequently</w:t>
            </w:r>
            <w:r w:rsidRPr="00EE02C3">
              <w:rPr>
                <w:spacing w:val="-3"/>
                <w:sz w:val="20"/>
                <w:szCs w:val="20"/>
              </w:rPr>
              <w:t xml:space="preserve"> </w:t>
            </w:r>
            <w:r w:rsidRPr="00EE02C3">
              <w:rPr>
                <w:sz w:val="20"/>
                <w:szCs w:val="20"/>
              </w:rPr>
              <w:t>as</w:t>
            </w:r>
            <w:r w:rsidRPr="00EE02C3">
              <w:rPr>
                <w:spacing w:val="-1"/>
                <w:sz w:val="20"/>
                <w:szCs w:val="20"/>
              </w:rPr>
              <w:t xml:space="preserve"> </w:t>
            </w:r>
            <w:r w:rsidRPr="00EE02C3">
              <w:rPr>
                <w:sz w:val="20"/>
                <w:szCs w:val="20"/>
              </w:rPr>
              <w:t>necessary?</w:t>
            </w:r>
          </w:p>
        </w:tc>
        <w:tc>
          <w:tcPr>
            <w:tcW w:w="610" w:type="dxa"/>
            <w:tcBorders>
              <w:top w:val="single" w:sz="4" w:space="0" w:color="000000"/>
              <w:left w:val="single" w:sz="4" w:space="0" w:color="000000"/>
              <w:bottom w:val="single" w:sz="4" w:space="0" w:color="000000"/>
              <w:right w:val="single" w:sz="4" w:space="0" w:color="000000"/>
            </w:tcBorders>
          </w:tcPr>
          <w:p w14:paraId="744CBBB2" w14:textId="77777777" w:rsidR="00F82C06" w:rsidRPr="00EE02C3" w:rsidRDefault="00F82C06" w:rsidP="00EE1B78">
            <w:pPr>
              <w:pStyle w:val="TableParagraph"/>
              <w:kinsoku w:val="0"/>
              <w:overflowPunct w:val="0"/>
              <w:rPr>
                <w:b/>
                <w:bCs/>
                <w:sz w:val="20"/>
                <w:szCs w:val="20"/>
              </w:rPr>
            </w:pPr>
          </w:p>
          <w:p w14:paraId="3EC9889C" w14:textId="77777777" w:rsidR="00F82C06" w:rsidRPr="00EE02C3" w:rsidRDefault="00F82C06" w:rsidP="00EE1B78">
            <w:pPr>
              <w:pStyle w:val="TableParagraph"/>
              <w:kinsoku w:val="0"/>
              <w:overflowPunct w:val="0"/>
              <w:spacing w:before="4"/>
              <w:rPr>
                <w:b/>
                <w:bCs/>
                <w:sz w:val="26"/>
                <w:szCs w:val="26"/>
              </w:rPr>
            </w:pPr>
          </w:p>
          <w:p w14:paraId="548AA6B5" w14:textId="464BC2A8" w:rsidR="00F82C06" w:rsidRPr="00EE02C3" w:rsidRDefault="007523FF" w:rsidP="00EE1B78">
            <w:pPr>
              <w:pStyle w:val="TableParagraph"/>
              <w:kinsoku w:val="0"/>
              <w:overflowPunct w:val="0"/>
              <w:ind w:left="196"/>
              <w:rPr>
                <w:sz w:val="20"/>
                <w:szCs w:val="20"/>
              </w:rPr>
            </w:pPr>
            <w:r>
              <w:rPr>
                <w:noProof/>
                <w:sz w:val="20"/>
                <w:szCs w:val="20"/>
              </w:rPr>
              <w:drawing>
                <wp:inline distT="0" distB="0" distL="0" distR="0" wp14:anchorId="3911210C" wp14:editId="2DEBB356">
                  <wp:extent cx="161925" cy="161925"/>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662A4604" w14:textId="77777777" w:rsidR="00F82C06" w:rsidRPr="00EE02C3" w:rsidRDefault="00F82C06" w:rsidP="00EE1B78">
            <w:pPr>
              <w:pStyle w:val="TableParagraph"/>
              <w:kinsoku w:val="0"/>
              <w:overflowPunct w:val="0"/>
              <w:rPr>
                <w:b/>
                <w:bCs/>
                <w:sz w:val="20"/>
                <w:szCs w:val="20"/>
              </w:rPr>
            </w:pPr>
          </w:p>
          <w:p w14:paraId="7ECD069A" w14:textId="77777777" w:rsidR="00F82C06" w:rsidRPr="00EE02C3" w:rsidRDefault="00F82C06" w:rsidP="00EE1B78">
            <w:pPr>
              <w:pStyle w:val="TableParagraph"/>
              <w:kinsoku w:val="0"/>
              <w:overflowPunct w:val="0"/>
              <w:spacing w:before="4"/>
              <w:rPr>
                <w:b/>
                <w:bCs/>
                <w:sz w:val="26"/>
                <w:szCs w:val="26"/>
              </w:rPr>
            </w:pPr>
          </w:p>
          <w:p w14:paraId="1A834B84" w14:textId="73934A3D" w:rsidR="00F82C06" w:rsidRPr="00EE02C3" w:rsidRDefault="007523FF" w:rsidP="00EE1B78">
            <w:pPr>
              <w:pStyle w:val="TableParagraph"/>
              <w:kinsoku w:val="0"/>
              <w:overflowPunct w:val="0"/>
              <w:ind w:left="175"/>
              <w:rPr>
                <w:sz w:val="20"/>
                <w:szCs w:val="20"/>
              </w:rPr>
            </w:pPr>
            <w:r>
              <w:rPr>
                <w:noProof/>
                <w:sz w:val="20"/>
                <w:szCs w:val="20"/>
              </w:rPr>
              <w:drawing>
                <wp:inline distT="0" distB="0" distL="0" distR="0" wp14:anchorId="612DA7EB" wp14:editId="0EFF4F56">
                  <wp:extent cx="161925" cy="1619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39F4CD50" w14:textId="77777777" w:rsidR="00F82C06" w:rsidRPr="00EE02C3" w:rsidRDefault="00F82C06" w:rsidP="00EE1B78">
            <w:pPr>
              <w:pStyle w:val="TableParagraph"/>
              <w:kinsoku w:val="0"/>
              <w:overflowPunct w:val="0"/>
              <w:rPr>
                <w:sz w:val="20"/>
                <w:szCs w:val="20"/>
              </w:rPr>
            </w:pPr>
          </w:p>
        </w:tc>
      </w:tr>
      <w:tr w:rsidR="00F82C06" w:rsidRPr="00EE02C3" w14:paraId="3BBC9253" w14:textId="77777777" w:rsidTr="00EE1B78">
        <w:trPr>
          <w:trHeight w:val="2207"/>
        </w:trPr>
        <w:tc>
          <w:tcPr>
            <w:tcW w:w="7184" w:type="dxa"/>
            <w:tcBorders>
              <w:top w:val="single" w:sz="4" w:space="0" w:color="000000"/>
              <w:left w:val="single" w:sz="4" w:space="0" w:color="000000"/>
              <w:bottom w:val="single" w:sz="4" w:space="0" w:color="000000"/>
              <w:right w:val="single" w:sz="4" w:space="0" w:color="000000"/>
            </w:tcBorders>
          </w:tcPr>
          <w:p w14:paraId="50005FB0" w14:textId="77777777" w:rsidR="00F82C06" w:rsidRPr="00EE02C3" w:rsidRDefault="00F82C06" w:rsidP="00CA0965">
            <w:pPr>
              <w:pStyle w:val="TableParagraph"/>
              <w:tabs>
                <w:tab w:val="left" w:pos="447"/>
              </w:tabs>
              <w:kinsoku w:val="0"/>
              <w:overflowPunct w:val="0"/>
              <w:ind w:left="135" w:right="698"/>
              <w:rPr>
                <w:sz w:val="20"/>
                <w:szCs w:val="20"/>
              </w:rPr>
            </w:pPr>
            <w:r w:rsidRPr="00EE02C3">
              <w:rPr>
                <w:sz w:val="20"/>
                <w:szCs w:val="20"/>
              </w:rPr>
              <w:t>If</w:t>
            </w:r>
            <w:r w:rsidRPr="00EE02C3">
              <w:rPr>
                <w:spacing w:val="-1"/>
                <w:sz w:val="20"/>
                <w:szCs w:val="20"/>
              </w:rPr>
              <w:t xml:space="preserve"> </w:t>
            </w:r>
            <w:r w:rsidRPr="00EE02C3">
              <w:rPr>
                <w:sz w:val="20"/>
                <w:szCs w:val="20"/>
              </w:rPr>
              <w:t>N95</w:t>
            </w:r>
            <w:r w:rsidRPr="00EE02C3">
              <w:rPr>
                <w:spacing w:val="-1"/>
                <w:sz w:val="20"/>
                <w:szCs w:val="20"/>
              </w:rPr>
              <w:t xml:space="preserve"> </w:t>
            </w:r>
            <w:r w:rsidRPr="00EE02C3">
              <w:rPr>
                <w:sz w:val="20"/>
                <w:szCs w:val="20"/>
              </w:rPr>
              <w:t>respirators</w:t>
            </w:r>
            <w:r w:rsidRPr="00EE02C3">
              <w:rPr>
                <w:spacing w:val="-3"/>
                <w:sz w:val="20"/>
                <w:szCs w:val="20"/>
              </w:rPr>
              <w:t xml:space="preserve"> </w:t>
            </w:r>
            <w:r w:rsidRPr="00EE02C3">
              <w:rPr>
                <w:sz w:val="20"/>
                <w:szCs w:val="20"/>
              </w:rPr>
              <w:t>or</w:t>
            </w:r>
            <w:r w:rsidRPr="00EE02C3">
              <w:rPr>
                <w:spacing w:val="-1"/>
                <w:sz w:val="20"/>
                <w:szCs w:val="20"/>
              </w:rPr>
              <w:t xml:space="preserve"> </w:t>
            </w:r>
            <w:r w:rsidRPr="00EE02C3">
              <w:rPr>
                <w:sz w:val="20"/>
                <w:szCs w:val="20"/>
              </w:rPr>
              <w:t>a</w:t>
            </w:r>
            <w:r w:rsidRPr="00EE02C3">
              <w:rPr>
                <w:spacing w:val="-2"/>
                <w:sz w:val="20"/>
                <w:szCs w:val="20"/>
              </w:rPr>
              <w:t xml:space="preserve"> </w:t>
            </w:r>
            <w:r w:rsidRPr="00EE02C3">
              <w:rPr>
                <w:sz w:val="20"/>
                <w:szCs w:val="20"/>
              </w:rPr>
              <w:t>higher</w:t>
            </w:r>
            <w:r w:rsidRPr="00EE02C3">
              <w:rPr>
                <w:spacing w:val="-1"/>
                <w:sz w:val="20"/>
                <w:szCs w:val="20"/>
              </w:rPr>
              <w:t xml:space="preserve"> </w:t>
            </w:r>
            <w:r w:rsidRPr="00EE02C3">
              <w:rPr>
                <w:sz w:val="20"/>
                <w:szCs w:val="20"/>
              </w:rPr>
              <w:t>level of</w:t>
            </w:r>
            <w:r w:rsidRPr="00EE02C3">
              <w:rPr>
                <w:spacing w:val="-1"/>
                <w:sz w:val="20"/>
                <w:szCs w:val="20"/>
              </w:rPr>
              <w:t xml:space="preserve"> </w:t>
            </w:r>
            <w:r w:rsidRPr="00EE02C3">
              <w:rPr>
                <w:sz w:val="20"/>
                <w:szCs w:val="20"/>
              </w:rPr>
              <w:t>respiratory</w:t>
            </w:r>
            <w:r w:rsidRPr="00EE02C3">
              <w:rPr>
                <w:spacing w:val="-2"/>
                <w:sz w:val="20"/>
                <w:szCs w:val="20"/>
              </w:rPr>
              <w:t xml:space="preserve"> </w:t>
            </w:r>
            <w:r w:rsidRPr="00EE02C3">
              <w:rPr>
                <w:sz w:val="20"/>
                <w:szCs w:val="20"/>
              </w:rPr>
              <w:t>protection</w:t>
            </w:r>
            <w:r w:rsidRPr="00EE02C3">
              <w:rPr>
                <w:spacing w:val="-1"/>
                <w:sz w:val="20"/>
                <w:szCs w:val="20"/>
              </w:rPr>
              <w:t xml:space="preserve"> </w:t>
            </w:r>
            <w:r w:rsidRPr="00EE02C3">
              <w:rPr>
                <w:sz w:val="20"/>
                <w:szCs w:val="20"/>
              </w:rPr>
              <w:t>are</w:t>
            </w:r>
            <w:r w:rsidRPr="00EE02C3">
              <w:rPr>
                <w:spacing w:val="-2"/>
                <w:sz w:val="20"/>
                <w:szCs w:val="20"/>
              </w:rPr>
              <w:t xml:space="preserve"> </w:t>
            </w:r>
            <w:r w:rsidRPr="00EE02C3">
              <w:rPr>
                <w:sz w:val="20"/>
                <w:szCs w:val="20"/>
              </w:rPr>
              <w:t>provided</w:t>
            </w:r>
            <w:r w:rsidRPr="00EE02C3">
              <w:rPr>
                <w:spacing w:val="-1"/>
                <w:sz w:val="20"/>
                <w:szCs w:val="20"/>
              </w:rPr>
              <w:t xml:space="preserve"> </w:t>
            </w:r>
            <w:r w:rsidRPr="00EE02C3">
              <w:rPr>
                <w:sz w:val="20"/>
                <w:szCs w:val="20"/>
              </w:rPr>
              <w:t>to</w:t>
            </w:r>
            <w:r w:rsidRPr="00EE02C3">
              <w:rPr>
                <w:spacing w:val="-47"/>
                <w:sz w:val="20"/>
                <w:szCs w:val="20"/>
              </w:rPr>
              <w:t xml:space="preserve"> </w:t>
            </w:r>
            <w:r w:rsidRPr="00EE02C3">
              <w:rPr>
                <w:sz w:val="20"/>
                <w:szCs w:val="20"/>
              </w:rPr>
              <w:t>employees,</w:t>
            </w:r>
            <w:r w:rsidRPr="00EE02C3">
              <w:rPr>
                <w:spacing w:val="-1"/>
                <w:sz w:val="20"/>
                <w:szCs w:val="20"/>
              </w:rPr>
              <w:t xml:space="preserve"> </w:t>
            </w:r>
            <w:r w:rsidRPr="00EE02C3">
              <w:rPr>
                <w:sz w:val="20"/>
                <w:szCs w:val="20"/>
              </w:rPr>
              <w:t>are</w:t>
            </w:r>
            <w:r w:rsidRPr="00EE02C3">
              <w:rPr>
                <w:spacing w:val="-2"/>
                <w:sz w:val="20"/>
                <w:szCs w:val="20"/>
              </w:rPr>
              <w:t xml:space="preserve"> </w:t>
            </w:r>
            <w:r w:rsidRPr="00EE02C3">
              <w:rPr>
                <w:sz w:val="20"/>
                <w:szCs w:val="20"/>
              </w:rPr>
              <w:t>they:</w:t>
            </w:r>
          </w:p>
          <w:p w14:paraId="3963C2EC" w14:textId="77777777" w:rsidR="00F82C06" w:rsidRPr="00EE02C3" w:rsidRDefault="00F82C06" w:rsidP="00A85006">
            <w:pPr>
              <w:pStyle w:val="TableParagraph"/>
              <w:kinsoku w:val="0"/>
              <w:overflowPunct w:val="0"/>
              <w:spacing w:before="8"/>
              <w:ind w:left="135"/>
              <w:rPr>
                <w:b/>
                <w:bCs/>
                <w:sz w:val="21"/>
                <w:szCs w:val="21"/>
              </w:rPr>
            </w:pPr>
          </w:p>
          <w:p w14:paraId="4339A55C" w14:textId="4DC7A114" w:rsidR="00F82C06" w:rsidRPr="00EE02C3" w:rsidRDefault="00CA0965" w:rsidP="00EE02C3">
            <w:pPr>
              <w:pStyle w:val="TableParagraph"/>
              <w:numPr>
                <w:ilvl w:val="0"/>
                <w:numId w:val="60"/>
              </w:numPr>
              <w:kinsoku w:val="0"/>
              <w:overflowPunct w:val="0"/>
              <w:spacing w:before="1" w:line="247" w:lineRule="auto"/>
              <w:ind w:right="350"/>
              <w:rPr>
                <w:sz w:val="20"/>
                <w:szCs w:val="20"/>
              </w:rPr>
            </w:pPr>
            <w:r w:rsidRPr="00EE02C3">
              <w:rPr>
                <w:sz w:val="20"/>
                <w:szCs w:val="20"/>
              </w:rPr>
              <w:t>U</w:t>
            </w:r>
            <w:r w:rsidR="00F82C06" w:rsidRPr="00EE02C3">
              <w:rPr>
                <w:sz w:val="20"/>
                <w:szCs w:val="20"/>
              </w:rPr>
              <w:t>sed in accordance with the COVID-19 mini respiratory protection program</w:t>
            </w:r>
            <w:r w:rsidR="00F82C06" w:rsidRPr="00EE02C3">
              <w:rPr>
                <w:spacing w:val="-47"/>
                <w:sz w:val="20"/>
                <w:szCs w:val="20"/>
              </w:rPr>
              <w:t xml:space="preserve"> </w:t>
            </w:r>
            <w:r w:rsidR="00F82C06" w:rsidRPr="00EE02C3">
              <w:rPr>
                <w:sz w:val="20"/>
                <w:szCs w:val="20"/>
              </w:rPr>
              <w:t>(29 CFR 1910.504) when used in place of a facemask in situations when a</w:t>
            </w:r>
            <w:r w:rsidR="00F82C06" w:rsidRPr="00EE02C3">
              <w:rPr>
                <w:spacing w:val="1"/>
                <w:sz w:val="20"/>
                <w:szCs w:val="20"/>
              </w:rPr>
              <w:t xml:space="preserve"> </w:t>
            </w:r>
            <w:r w:rsidR="00F82C06" w:rsidRPr="00EE02C3">
              <w:rPr>
                <w:sz w:val="20"/>
                <w:szCs w:val="20"/>
              </w:rPr>
              <w:t>respirator is</w:t>
            </w:r>
            <w:r w:rsidR="00F82C06" w:rsidRPr="00EE02C3">
              <w:rPr>
                <w:spacing w:val="-2"/>
                <w:sz w:val="20"/>
                <w:szCs w:val="20"/>
              </w:rPr>
              <w:t xml:space="preserve"> </w:t>
            </w:r>
            <w:r w:rsidR="00F82C06" w:rsidRPr="00EE02C3">
              <w:rPr>
                <w:sz w:val="20"/>
                <w:szCs w:val="20"/>
              </w:rPr>
              <w:t>not required by the ETS;</w:t>
            </w:r>
            <w:r w:rsidR="00F82C06" w:rsidRPr="00EE02C3">
              <w:rPr>
                <w:spacing w:val="-2"/>
                <w:sz w:val="20"/>
                <w:szCs w:val="20"/>
              </w:rPr>
              <w:t xml:space="preserve"> </w:t>
            </w:r>
            <w:r w:rsidR="00F82C06" w:rsidRPr="00EE02C3">
              <w:rPr>
                <w:sz w:val="20"/>
                <w:szCs w:val="20"/>
              </w:rPr>
              <w:t>or</w:t>
            </w:r>
          </w:p>
          <w:p w14:paraId="15899B28" w14:textId="5AF10F02" w:rsidR="00F82C06" w:rsidRPr="00EE02C3" w:rsidRDefault="00CA0965" w:rsidP="00EE02C3">
            <w:pPr>
              <w:pStyle w:val="TableParagraph"/>
              <w:numPr>
                <w:ilvl w:val="0"/>
                <w:numId w:val="60"/>
              </w:numPr>
              <w:kinsoku w:val="0"/>
              <w:overflowPunct w:val="0"/>
              <w:spacing w:before="130"/>
              <w:ind w:right="104"/>
              <w:rPr>
                <w:sz w:val="20"/>
                <w:szCs w:val="20"/>
              </w:rPr>
            </w:pPr>
            <w:r w:rsidRPr="00EE02C3">
              <w:rPr>
                <w:sz w:val="20"/>
                <w:szCs w:val="20"/>
              </w:rPr>
              <w:t>U</w:t>
            </w:r>
            <w:r w:rsidR="00F82C06" w:rsidRPr="00EE02C3">
              <w:rPr>
                <w:sz w:val="20"/>
                <w:szCs w:val="20"/>
              </w:rPr>
              <w:t>sed in accordance with the respiratory protection standard (29 CFR 1910.134)</w:t>
            </w:r>
            <w:r w:rsidR="00F82C06" w:rsidRPr="00EE02C3">
              <w:rPr>
                <w:spacing w:val="-47"/>
                <w:sz w:val="20"/>
                <w:szCs w:val="20"/>
              </w:rPr>
              <w:t xml:space="preserve"> </w:t>
            </w:r>
            <w:r w:rsidR="00F82C06" w:rsidRPr="00EE02C3">
              <w:rPr>
                <w:sz w:val="20"/>
                <w:szCs w:val="20"/>
              </w:rPr>
              <w:t>when</w:t>
            </w:r>
            <w:r w:rsidR="00F82C06" w:rsidRPr="00EE02C3">
              <w:rPr>
                <w:spacing w:val="-1"/>
                <w:sz w:val="20"/>
                <w:szCs w:val="20"/>
              </w:rPr>
              <w:t xml:space="preserve"> </w:t>
            </w:r>
            <w:r w:rsidR="00F82C06" w:rsidRPr="00EE02C3">
              <w:rPr>
                <w:sz w:val="20"/>
                <w:szCs w:val="20"/>
              </w:rPr>
              <w:t>a</w:t>
            </w:r>
            <w:r w:rsidR="00F82C06" w:rsidRPr="00EE02C3">
              <w:rPr>
                <w:spacing w:val="-2"/>
                <w:sz w:val="20"/>
                <w:szCs w:val="20"/>
              </w:rPr>
              <w:t xml:space="preserve"> </w:t>
            </w:r>
            <w:r w:rsidR="00F82C06" w:rsidRPr="00EE02C3">
              <w:rPr>
                <w:sz w:val="20"/>
                <w:szCs w:val="20"/>
              </w:rPr>
              <w:t>respirator is required</w:t>
            </w:r>
            <w:r w:rsidR="00F82C06" w:rsidRPr="00EE02C3">
              <w:rPr>
                <w:spacing w:val="1"/>
                <w:sz w:val="20"/>
                <w:szCs w:val="20"/>
              </w:rPr>
              <w:t xml:space="preserve"> </w:t>
            </w:r>
            <w:r w:rsidR="00F82C06" w:rsidRPr="00EE02C3">
              <w:rPr>
                <w:sz w:val="20"/>
                <w:szCs w:val="20"/>
              </w:rPr>
              <w:t>by</w:t>
            </w:r>
            <w:r w:rsidR="00F82C06" w:rsidRPr="00EE02C3">
              <w:rPr>
                <w:spacing w:val="-2"/>
                <w:sz w:val="20"/>
                <w:szCs w:val="20"/>
              </w:rPr>
              <w:t xml:space="preserve"> </w:t>
            </w:r>
            <w:r w:rsidR="00F82C06" w:rsidRPr="00EE02C3">
              <w:rPr>
                <w:sz w:val="20"/>
                <w:szCs w:val="20"/>
              </w:rPr>
              <w:t>the ETS?</w:t>
            </w:r>
          </w:p>
        </w:tc>
        <w:tc>
          <w:tcPr>
            <w:tcW w:w="610" w:type="dxa"/>
            <w:tcBorders>
              <w:top w:val="single" w:sz="4" w:space="0" w:color="000000"/>
              <w:left w:val="single" w:sz="4" w:space="0" w:color="000000"/>
              <w:bottom w:val="single" w:sz="4" w:space="0" w:color="000000"/>
              <w:right w:val="single" w:sz="4" w:space="0" w:color="000000"/>
            </w:tcBorders>
          </w:tcPr>
          <w:p w14:paraId="5B12141D" w14:textId="77777777" w:rsidR="00F82C06" w:rsidRPr="00EE02C3" w:rsidRDefault="00F82C06" w:rsidP="00EE1B78">
            <w:pPr>
              <w:pStyle w:val="TableParagraph"/>
              <w:kinsoku w:val="0"/>
              <w:overflowPunct w:val="0"/>
              <w:rPr>
                <w:b/>
                <w:bCs/>
                <w:sz w:val="20"/>
                <w:szCs w:val="20"/>
              </w:rPr>
            </w:pPr>
          </w:p>
          <w:p w14:paraId="5F9A7A6B" w14:textId="77777777" w:rsidR="00F82C06" w:rsidRPr="00EE02C3" w:rsidRDefault="00F82C06" w:rsidP="00EE1B78">
            <w:pPr>
              <w:pStyle w:val="TableParagraph"/>
              <w:kinsoku w:val="0"/>
              <w:overflowPunct w:val="0"/>
              <w:rPr>
                <w:b/>
                <w:bCs/>
                <w:sz w:val="20"/>
                <w:szCs w:val="20"/>
              </w:rPr>
            </w:pPr>
          </w:p>
          <w:p w14:paraId="44574B90" w14:textId="77777777" w:rsidR="00F82C06" w:rsidRPr="00EE02C3" w:rsidRDefault="00F82C06" w:rsidP="00EE1B78">
            <w:pPr>
              <w:pStyle w:val="TableParagraph"/>
              <w:kinsoku w:val="0"/>
              <w:overflowPunct w:val="0"/>
              <w:rPr>
                <w:b/>
                <w:bCs/>
                <w:sz w:val="20"/>
                <w:szCs w:val="20"/>
              </w:rPr>
            </w:pPr>
          </w:p>
          <w:p w14:paraId="63FAB458" w14:textId="77777777" w:rsidR="00F82C06" w:rsidRPr="00EE02C3" w:rsidRDefault="00F82C06" w:rsidP="00EE1B78">
            <w:pPr>
              <w:pStyle w:val="TableParagraph"/>
              <w:kinsoku w:val="0"/>
              <w:overflowPunct w:val="0"/>
              <w:rPr>
                <w:b/>
                <w:bCs/>
                <w:sz w:val="21"/>
                <w:szCs w:val="21"/>
              </w:rPr>
            </w:pPr>
          </w:p>
          <w:p w14:paraId="23E5766D" w14:textId="50477E92" w:rsidR="00F82C06" w:rsidRPr="00EE02C3" w:rsidRDefault="007523FF" w:rsidP="00EE1B78">
            <w:pPr>
              <w:pStyle w:val="TableParagraph"/>
              <w:kinsoku w:val="0"/>
              <w:overflowPunct w:val="0"/>
              <w:ind w:left="202"/>
              <w:rPr>
                <w:sz w:val="20"/>
                <w:szCs w:val="20"/>
              </w:rPr>
            </w:pPr>
            <w:r>
              <w:rPr>
                <w:noProof/>
                <w:sz w:val="20"/>
                <w:szCs w:val="20"/>
              </w:rPr>
              <w:drawing>
                <wp:inline distT="0" distB="0" distL="0" distR="0" wp14:anchorId="2F8FC50E" wp14:editId="318ED9D5">
                  <wp:extent cx="161925" cy="1619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34FD0100" w14:textId="77777777" w:rsidR="00F82C06" w:rsidRPr="00EE02C3" w:rsidRDefault="00F82C06" w:rsidP="00EE1B78">
            <w:pPr>
              <w:pStyle w:val="TableParagraph"/>
              <w:kinsoku w:val="0"/>
              <w:overflowPunct w:val="0"/>
              <w:rPr>
                <w:b/>
                <w:bCs/>
                <w:sz w:val="20"/>
                <w:szCs w:val="20"/>
              </w:rPr>
            </w:pPr>
          </w:p>
          <w:p w14:paraId="691C28D3" w14:textId="77777777" w:rsidR="00F82C06" w:rsidRPr="00EE02C3" w:rsidRDefault="00F82C06" w:rsidP="00EE1B78">
            <w:pPr>
              <w:pStyle w:val="TableParagraph"/>
              <w:kinsoku w:val="0"/>
              <w:overflowPunct w:val="0"/>
              <w:rPr>
                <w:b/>
                <w:bCs/>
                <w:sz w:val="20"/>
                <w:szCs w:val="20"/>
              </w:rPr>
            </w:pPr>
          </w:p>
          <w:p w14:paraId="78571FF5" w14:textId="77777777" w:rsidR="00F82C06" w:rsidRPr="00EE02C3" w:rsidRDefault="00F82C06" w:rsidP="00EE1B78">
            <w:pPr>
              <w:pStyle w:val="TableParagraph"/>
              <w:kinsoku w:val="0"/>
              <w:overflowPunct w:val="0"/>
              <w:rPr>
                <w:b/>
                <w:bCs/>
                <w:sz w:val="20"/>
                <w:szCs w:val="20"/>
              </w:rPr>
            </w:pPr>
          </w:p>
          <w:p w14:paraId="4171FD21" w14:textId="77777777" w:rsidR="00F82C06" w:rsidRPr="00EE02C3" w:rsidRDefault="00F82C06" w:rsidP="00EE1B78">
            <w:pPr>
              <w:pStyle w:val="TableParagraph"/>
              <w:kinsoku w:val="0"/>
              <w:overflowPunct w:val="0"/>
              <w:rPr>
                <w:b/>
                <w:bCs/>
                <w:sz w:val="21"/>
                <w:szCs w:val="21"/>
              </w:rPr>
            </w:pPr>
          </w:p>
          <w:p w14:paraId="4D08B008" w14:textId="76194164" w:rsidR="00F82C06" w:rsidRPr="00EE02C3" w:rsidRDefault="007523FF" w:rsidP="00EE1B78">
            <w:pPr>
              <w:pStyle w:val="TableParagraph"/>
              <w:kinsoku w:val="0"/>
              <w:overflowPunct w:val="0"/>
              <w:ind w:left="182"/>
              <w:rPr>
                <w:sz w:val="20"/>
                <w:szCs w:val="20"/>
              </w:rPr>
            </w:pPr>
            <w:r>
              <w:rPr>
                <w:noProof/>
                <w:sz w:val="20"/>
                <w:szCs w:val="20"/>
              </w:rPr>
              <w:drawing>
                <wp:inline distT="0" distB="0" distL="0" distR="0" wp14:anchorId="39876607" wp14:editId="61A445DE">
                  <wp:extent cx="161925" cy="161925"/>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615602F6" w14:textId="77777777" w:rsidR="00F82C06" w:rsidRPr="00EE02C3" w:rsidRDefault="00F82C06" w:rsidP="00EE1B78">
            <w:pPr>
              <w:pStyle w:val="TableParagraph"/>
              <w:kinsoku w:val="0"/>
              <w:overflowPunct w:val="0"/>
              <w:rPr>
                <w:sz w:val="20"/>
                <w:szCs w:val="20"/>
              </w:rPr>
            </w:pPr>
          </w:p>
        </w:tc>
      </w:tr>
      <w:tr w:rsidR="00F82C06" w:rsidRPr="00EE02C3" w14:paraId="52816E5A" w14:textId="77777777" w:rsidTr="00EE1B78">
        <w:trPr>
          <w:trHeight w:val="2090"/>
        </w:trPr>
        <w:tc>
          <w:tcPr>
            <w:tcW w:w="7184" w:type="dxa"/>
            <w:tcBorders>
              <w:top w:val="single" w:sz="4" w:space="0" w:color="000000"/>
              <w:left w:val="single" w:sz="4" w:space="0" w:color="000000"/>
              <w:bottom w:val="single" w:sz="4" w:space="0" w:color="000000"/>
              <w:right w:val="single" w:sz="4" w:space="0" w:color="000000"/>
            </w:tcBorders>
          </w:tcPr>
          <w:p w14:paraId="4C4656C3" w14:textId="77777777" w:rsidR="00F82C06" w:rsidRPr="00EE02C3" w:rsidRDefault="00F82C06" w:rsidP="00CA0965">
            <w:pPr>
              <w:pStyle w:val="TableParagraph"/>
              <w:tabs>
                <w:tab w:val="left" w:pos="447"/>
              </w:tabs>
              <w:kinsoku w:val="0"/>
              <w:overflowPunct w:val="0"/>
              <w:spacing w:before="3" w:line="223" w:lineRule="auto"/>
              <w:ind w:left="86" w:right="398"/>
              <w:rPr>
                <w:sz w:val="20"/>
                <w:szCs w:val="20"/>
              </w:rPr>
            </w:pPr>
            <w:r w:rsidRPr="00EE02C3">
              <w:rPr>
                <w:sz w:val="20"/>
                <w:szCs w:val="20"/>
              </w:rPr>
              <w:t>For employees who are unable to wear facemasks (e.g., due to a disability), are</w:t>
            </w:r>
            <w:r w:rsidRPr="00EE02C3">
              <w:rPr>
                <w:spacing w:val="-47"/>
                <w:sz w:val="20"/>
                <w:szCs w:val="20"/>
              </w:rPr>
              <w:t xml:space="preserve"> </w:t>
            </w:r>
            <w:r w:rsidRPr="00EE02C3">
              <w:rPr>
                <w:sz w:val="20"/>
                <w:szCs w:val="20"/>
              </w:rPr>
              <w:t>face</w:t>
            </w:r>
            <w:r w:rsidRPr="00EE02C3">
              <w:rPr>
                <w:spacing w:val="-1"/>
                <w:sz w:val="20"/>
                <w:szCs w:val="20"/>
              </w:rPr>
              <w:t xml:space="preserve"> </w:t>
            </w:r>
            <w:r w:rsidRPr="00EE02C3">
              <w:rPr>
                <w:sz w:val="20"/>
                <w:szCs w:val="20"/>
              </w:rPr>
              <w:t>shields</w:t>
            </w:r>
            <w:r w:rsidRPr="00EE02C3">
              <w:rPr>
                <w:spacing w:val="-1"/>
                <w:sz w:val="20"/>
                <w:szCs w:val="20"/>
              </w:rPr>
              <w:t xml:space="preserve"> </w:t>
            </w:r>
            <w:r w:rsidRPr="00EE02C3">
              <w:rPr>
                <w:sz w:val="20"/>
                <w:szCs w:val="20"/>
              </w:rPr>
              <w:t>provided to employees and</w:t>
            </w:r>
          </w:p>
          <w:p w14:paraId="417B6429" w14:textId="65BA1404" w:rsidR="00F82C06" w:rsidRPr="00EE02C3" w:rsidRDefault="00CA0965" w:rsidP="00EE02C3">
            <w:pPr>
              <w:pStyle w:val="TableParagraph"/>
              <w:numPr>
                <w:ilvl w:val="1"/>
                <w:numId w:val="61"/>
              </w:numPr>
              <w:kinsoku w:val="0"/>
              <w:overflowPunct w:val="0"/>
              <w:spacing w:before="128" w:line="232" w:lineRule="auto"/>
              <w:ind w:left="405" w:right="325"/>
              <w:jc w:val="both"/>
              <w:rPr>
                <w:sz w:val="20"/>
                <w:szCs w:val="20"/>
              </w:rPr>
            </w:pPr>
            <w:r w:rsidRPr="00EE02C3">
              <w:rPr>
                <w:sz w:val="20"/>
                <w:szCs w:val="20"/>
              </w:rPr>
              <w:t>C</w:t>
            </w:r>
            <w:r w:rsidR="00F82C06" w:rsidRPr="00EE02C3">
              <w:rPr>
                <w:sz w:val="20"/>
                <w:szCs w:val="20"/>
              </w:rPr>
              <w:t>ertified to ANSI/ISEA Z87.1 (or do they cover the wearer’s eyes, nose, and</w:t>
            </w:r>
            <w:r w:rsidR="00F82C06" w:rsidRPr="00EE02C3">
              <w:rPr>
                <w:spacing w:val="-47"/>
                <w:sz w:val="20"/>
                <w:szCs w:val="20"/>
              </w:rPr>
              <w:t xml:space="preserve"> </w:t>
            </w:r>
            <w:r w:rsidR="00F82C06" w:rsidRPr="00EE02C3">
              <w:rPr>
                <w:sz w:val="20"/>
                <w:szCs w:val="20"/>
              </w:rPr>
              <w:t>mouth, wrap around the face from temple to temple, and extend down below</w:t>
            </w:r>
            <w:r w:rsidR="00F82C06" w:rsidRPr="00EE02C3">
              <w:rPr>
                <w:spacing w:val="-48"/>
                <w:sz w:val="20"/>
                <w:szCs w:val="20"/>
              </w:rPr>
              <w:t xml:space="preserve"> </w:t>
            </w:r>
            <w:r w:rsidR="00F82C06" w:rsidRPr="00EE02C3">
              <w:rPr>
                <w:sz w:val="20"/>
                <w:szCs w:val="20"/>
              </w:rPr>
              <w:t>the</w:t>
            </w:r>
            <w:r w:rsidR="00F82C06" w:rsidRPr="00EE02C3">
              <w:rPr>
                <w:spacing w:val="-1"/>
                <w:sz w:val="20"/>
                <w:szCs w:val="20"/>
              </w:rPr>
              <w:t xml:space="preserve"> </w:t>
            </w:r>
            <w:r w:rsidR="00F82C06" w:rsidRPr="00EE02C3">
              <w:rPr>
                <w:sz w:val="20"/>
                <w:szCs w:val="20"/>
              </w:rPr>
              <w:t>wearer’s chin)?</w:t>
            </w:r>
          </w:p>
          <w:p w14:paraId="35BE5342" w14:textId="1EA4B379" w:rsidR="00F82C06" w:rsidRPr="00EE02C3" w:rsidRDefault="00CA0965" w:rsidP="00EE02C3">
            <w:pPr>
              <w:pStyle w:val="TableParagraph"/>
              <w:numPr>
                <w:ilvl w:val="1"/>
                <w:numId w:val="61"/>
              </w:numPr>
              <w:kinsoku w:val="0"/>
              <w:overflowPunct w:val="0"/>
              <w:spacing w:before="119"/>
              <w:ind w:left="405"/>
              <w:jc w:val="both"/>
              <w:rPr>
                <w:sz w:val="20"/>
                <w:szCs w:val="20"/>
              </w:rPr>
            </w:pPr>
            <w:r w:rsidRPr="00EE02C3">
              <w:rPr>
                <w:sz w:val="20"/>
                <w:szCs w:val="20"/>
              </w:rPr>
              <w:t>C</w:t>
            </w:r>
            <w:r w:rsidR="00F82C06" w:rsidRPr="00EE02C3">
              <w:rPr>
                <w:sz w:val="20"/>
                <w:szCs w:val="20"/>
              </w:rPr>
              <w:t>leaned</w:t>
            </w:r>
            <w:r w:rsidR="00F82C06" w:rsidRPr="00EE02C3">
              <w:rPr>
                <w:spacing w:val="-2"/>
                <w:sz w:val="20"/>
                <w:szCs w:val="20"/>
              </w:rPr>
              <w:t xml:space="preserve"> </w:t>
            </w:r>
            <w:r w:rsidR="00F82C06" w:rsidRPr="00EE02C3">
              <w:rPr>
                <w:sz w:val="20"/>
                <w:szCs w:val="20"/>
              </w:rPr>
              <w:t>at</w:t>
            </w:r>
            <w:r w:rsidR="00F82C06" w:rsidRPr="00EE02C3">
              <w:rPr>
                <w:spacing w:val="-1"/>
                <w:sz w:val="20"/>
                <w:szCs w:val="20"/>
              </w:rPr>
              <w:t xml:space="preserve"> </w:t>
            </w:r>
            <w:r w:rsidR="00F82C06" w:rsidRPr="00EE02C3">
              <w:rPr>
                <w:sz w:val="20"/>
                <w:szCs w:val="20"/>
              </w:rPr>
              <w:t>least</w:t>
            </w:r>
            <w:r w:rsidR="00F82C06" w:rsidRPr="00EE02C3">
              <w:rPr>
                <w:spacing w:val="-2"/>
                <w:sz w:val="20"/>
                <w:szCs w:val="20"/>
              </w:rPr>
              <w:t xml:space="preserve"> </w:t>
            </w:r>
            <w:r w:rsidR="00F82C06" w:rsidRPr="00EE02C3">
              <w:rPr>
                <w:sz w:val="20"/>
                <w:szCs w:val="20"/>
              </w:rPr>
              <w:t>daily?</w:t>
            </w:r>
          </w:p>
          <w:p w14:paraId="618CE710" w14:textId="41CA4D6E" w:rsidR="00F82C06" w:rsidRPr="00EE02C3" w:rsidRDefault="00CA0965" w:rsidP="00EE02C3">
            <w:pPr>
              <w:pStyle w:val="TableParagraph"/>
              <w:numPr>
                <w:ilvl w:val="1"/>
                <w:numId w:val="61"/>
              </w:numPr>
              <w:kinsoku w:val="0"/>
              <w:overflowPunct w:val="0"/>
              <w:spacing w:before="103"/>
              <w:ind w:left="405"/>
              <w:jc w:val="both"/>
              <w:rPr>
                <w:sz w:val="20"/>
                <w:szCs w:val="20"/>
              </w:rPr>
            </w:pPr>
            <w:r w:rsidRPr="00EE02C3">
              <w:rPr>
                <w:sz w:val="20"/>
                <w:szCs w:val="20"/>
              </w:rPr>
              <w:t>R</w:t>
            </w:r>
            <w:r w:rsidR="00F82C06" w:rsidRPr="00EE02C3">
              <w:rPr>
                <w:sz w:val="20"/>
                <w:szCs w:val="20"/>
              </w:rPr>
              <w:t>eplaced</w:t>
            </w:r>
            <w:r w:rsidR="00F82C06" w:rsidRPr="00EE02C3">
              <w:rPr>
                <w:spacing w:val="-2"/>
                <w:sz w:val="20"/>
                <w:szCs w:val="20"/>
              </w:rPr>
              <w:t xml:space="preserve"> </w:t>
            </w:r>
            <w:r w:rsidR="00F82C06" w:rsidRPr="00EE02C3">
              <w:rPr>
                <w:sz w:val="20"/>
                <w:szCs w:val="20"/>
              </w:rPr>
              <w:t>when</w:t>
            </w:r>
            <w:r w:rsidR="00F82C06" w:rsidRPr="00EE02C3">
              <w:rPr>
                <w:spacing w:val="-1"/>
                <w:sz w:val="20"/>
                <w:szCs w:val="20"/>
              </w:rPr>
              <w:t xml:space="preserve"> </w:t>
            </w:r>
            <w:r w:rsidR="00F82C06" w:rsidRPr="00EE02C3">
              <w:rPr>
                <w:sz w:val="20"/>
                <w:szCs w:val="20"/>
              </w:rPr>
              <w:t>damaged?</w:t>
            </w:r>
          </w:p>
        </w:tc>
        <w:tc>
          <w:tcPr>
            <w:tcW w:w="610" w:type="dxa"/>
            <w:tcBorders>
              <w:top w:val="single" w:sz="4" w:space="0" w:color="000000"/>
              <w:left w:val="single" w:sz="4" w:space="0" w:color="000000"/>
              <w:bottom w:val="single" w:sz="4" w:space="0" w:color="000000"/>
              <w:right w:val="single" w:sz="4" w:space="0" w:color="000000"/>
            </w:tcBorders>
          </w:tcPr>
          <w:p w14:paraId="758933B7" w14:textId="77777777" w:rsidR="00F82C06" w:rsidRPr="00EE02C3" w:rsidRDefault="00F82C06" w:rsidP="00EE1B78">
            <w:pPr>
              <w:pStyle w:val="TableParagraph"/>
              <w:kinsoku w:val="0"/>
              <w:overflowPunct w:val="0"/>
              <w:rPr>
                <w:b/>
                <w:bCs/>
                <w:sz w:val="20"/>
                <w:szCs w:val="20"/>
              </w:rPr>
            </w:pPr>
          </w:p>
          <w:p w14:paraId="2B91EAB1" w14:textId="77777777" w:rsidR="00F82C06" w:rsidRPr="00EE02C3" w:rsidRDefault="00F82C06" w:rsidP="00EE1B78">
            <w:pPr>
              <w:pStyle w:val="TableParagraph"/>
              <w:kinsoku w:val="0"/>
              <w:overflowPunct w:val="0"/>
              <w:rPr>
                <w:b/>
                <w:bCs/>
                <w:sz w:val="20"/>
                <w:szCs w:val="20"/>
              </w:rPr>
            </w:pPr>
          </w:p>
          <w:p w14:paraId="17E561D8" w14:textId="77777777" w:rsidR="00F82C06" w:rsidRPr="00EE02C3" w:rsidRDefault="00F82C06" w:rsidP="00EE1B78">
            <w:pPr>
              <w:pStyle w:val="TableParagraph"/>
              <w:kinsoku w:val="0"/>
              <w:overflowPunct w:val="0"/>
              <w:rPr>
                <w:b/>
                <w:bCs/>
                <w:sz w:val="20"/>
                <w:szCs w:val="20"/>
              </w:rPr>
            </w:pPr>
          </w:p>
          <w:p w14:paraId="55E75144" w14:textId="77777777" w:rsidR="00F82C06" w:rsidRPr="00EE02C3" w:rsidRDefault="00F82C06" w:rsidP="00EE1B78">
            <w:pPr>
              <w:pStyle w:val="TableParagraph"/>
              <w:kinsoku w:val="0"/>
              <w:overflowPunct w:val="0"/>
              <w:spacing w:before="7"/>
              <w:rPr>
                <w:b/>
                <w:bCs/>
                <w:sz w:val="20"/>
                <w:szCs w:val="20"/>
              </w:rPr>
            </w:pPr>
          </w:p>
          <w:p w14:paraId="26258794" w14:textId="6FB0B888" w:rsidR="00F82C06" w:rsidRPr="00EE02C3" w:rsidRDefault="007523FF" w:rsidP="00EE1B78">
            <w:pPr>
              <w:pStyle w:val="TableParagraph"/>
              <w:kinsoku w:val="0"/>
              <w:overflowPunct w:val="0"/>
              <w:ind w:left="201"/>
              <w:rPr>
                <w:sz w:val="20"/>
                <w:szCs w:val="20"/>
              </w:rPr>
            </w:pPr>
            <w:r>
              <w:rPr>
                <w:noProof/>
                <w:sz w:val="20"/>
                <w:szCs w:val="20"/>
              </w:rPr>
              <w:drawing>
                <wp:inline distT="0" distB="0" distL="0" distR="0" wp14:anchorId="1A620060" wp14:editId="3FEFDAFB">
                  <wp:extent cx="161925" cy="161925"/>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08CF057F" w14:textId="77777777" w:rsidR="00F82C06" w:rsidRPr="00EE02C3" w:rsidRDefault="00F82C06" w:rsidP="00EE1B78">
            <w:pPr>
              <w:pStyle w:val="TableParagraph"/>
              <w:kinsoku w:val="0"/>
              <w:overflowPunct w:val="0"/>
              <w:rPr>
                <w:b/>
                <w:bCs/>
                <w:sz w:val="20"/>
                <w:szCs w:val="20"/>
              </w:rPr>
            </w:pPr>
          </w:p>
          <w:p w14:paraId="09128C9E" w14:textId="77777777" w:rsidR="00F82C06" w:rsidRPr="00EE02C3" w:rsidRDefault="00F82C06" w:rsidP="00EE1B78">
            <w:pPr>
              <w:pStyle w:val="TableParagraph"/>
              <w:kinsoku w:val="0"/>
              <w:overflowPunct w:val="0"/>
              <w:rPr>
                <w:b/>
                <w:bCs/>
                <w:sz w:val="20"/>
                <w:szCs w:val="20"/>
              </w:rPr>
            </w:pPr>
          </w:p>
          <w:p w14:paraId="27A934B5" w14:textId="77777777" w:rsidR="00F82C06" w:rsidRPr="00EE02C3" w:rsidRDefault="00F82C06" w:rsidP="00EE1B78">
            <w:pPr>
              <w:pStyle w:val="TableParagraph"/>
              <w:kinsoku w:val="0"/>
              <w:overflowPunct w:val="0"/>
              <w:rPr>
                <w:b/>
                <w:bCs/>
                <w:sz w:val="20"/>
                <w:szCs w:val="20"/>
              </w:rPr>
            </w:pPr>
          </w:p>
          <w:p w14:paraId="2157DD25" w14:textId="77777777" w:rsidR="00F82C06" w:rsidRPr="00EE02C3" w:rsidRDefault="00F82C06" w:rsidP="00EE1B78">
            <w:pPr>
              <w:pStyle w:val="TableParagraph"/>
              <w:kinsoku w:val="0"/>
              <w:overflowPunct w:val="0"/>
              <w:spacing w:before="7"/>
              <w:rPr>
                <w:b/>
                <w:bCs/>
                <w:sz w:val="20"/>
                <w:szCs w:val="20"/>
              </w:rPr>
            </w:pPr>
          </w:p>
          <w:p w14:paraId="42CBA2AB" w14:textId="59EAEA2C" w:rsidR="00F82C06" w:rsidRPr="00EE02C3" w:rsidRDefault="007523FF" w:rsidP="00EE1B78">
            <w:pPr>
              <w:pStyle w:val="TableParagraph"/>
              <w:kinsoku w:val="0"/>
              <w:overflowPunct w:val="0"/>
              <w:ind w:left="180"/>
              <w:rPr>
                <w:sz w:val="20"/>
                <w:szCs w:val="20"/>
              </w:rPr>
            </w:pPr>
            <w:r>
              <w:rPr>
                <w:noProof/>
                <w:sz w:val="20"/>
                <w:szCs w:val="20"/>
              </w:rPr>
              <w:drawing>
                <wp:inline distT="0" distB="0" distL="0" distR="0" wp14:anchorId="3CB51095" wp14:editId="0E4A7804">
                  <wp:extent cx="161925" cy="16192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192C45E0" w14:textId="77777777" w:rsidR="00F82C06" w:rsidRPr="00EE02C3" w:rsidRDefault="00F82C06" w:rsidP="00EE1B78">
            <w:pPr>
              <w:pStyle w:val="TableParagraph"/>
              <w:kinsoku w:val="0"/>
              <w:overflowPunct w:val="0"/>
              <w:rPr>
                <w:sz w:val="20"/>
                <w:szCs w:val="20"/>
              </w:rPr>
            </w:pPr>
          </w:p>
        </w:tc>
      </w:tr>
      <w:tr w:rsidR="00F82C06" w:rsidRPr="00EE02C3" w14:paraId="40106025" w14:textId="77777777" w:rsidTr="00EE1B78">
        <w:trPr>
          <w:trHeight w:val="844"/>
        </w:trPr>
        <w:tc>
          <w:tcPr>
            <w:tcW w:w="7184" w:type="dxa"/>
            <w:tcBorders>
              <w:top w:val="single" w:sz="4" w:space="0" w:color="000000"/>
              <w:left w:val="single" w:sz="4" w:space="0" w:color="000000"/>
              <w:bottom w:val="single" w:sz="4" w:space="0" w:color="000000"/>
              <w:right w:val="single" w:sz="4" w:space="0" w:color="000000"/>
            </w:tcBorders>
          </w:tcPr>
          <w:p w14:paraId="4A735394" w14:textId="450CC10D" w:rsidR="00F82C06" w:rsidRPr="00EE02C3" w:rsidRDefault="00F82C06" w:rsidP="00A85006">
            <w:pPr>
              <w:pStyle w:val="TableParagraph"/>
              <w:kinsoku w:val="0"/>
              <w:overflowPunct w:val="0"/>
              <w:spacing w:before="3" w:line="223" w:lineRule="auto"/>
              <w:ind w:left="135"/>
              <w:rPr>
                <w:sz w:val="20"/>
                <w:szCs w:val="20"/>
              </w:rPr>
            </w:pPr>
            <w:r w:rsidRPr="00EE02C3">
              <w:rPr>
                <w:sz w:val="20"/>
                <w:szCs w:val="20"/>
              </w:rPr>
              <w:t>Instead</w:t>
            </w:r>
            <w:r w:rsidRPr="00EE02C3">
              <w:rPr>
                <w:spacing w:val="-11"/>
                <w:sz w:val="20"/>
                <w:szCs w:val="20"/>
              </w:rPr>
              <w:t xml:space="preserve"> </w:t>
            </w:r>
            <w:r w:rsidRPr="00EE02C3">
              <w:rPr>
                <w:sz w:val="20"/>
                <w:szCs w:val="20"/>
              </w:rPr>
              <w:t>of</w:t>
            </w:r>
            <w:r w:rsidRPr="00EE02C3">
              <w:rPr>
                <w:spacing w:val="-11"/>
                <w:sz w:val="20"/>
                <w:szCs w:val="20"/>
              </w:rPr>
              <w:t xml:space="preserve"> </w:t>
            </w:r>
            <w:r w:rsidRPr="00EE02C3">
              <w:rPr>
                <w:sz w:val="20"/>
                <w:szCs w:val="20"/>
              </w:rPr>
              <w:t>a</w:t>
            </w:r>
            <w:r w:rsidRPr="00EE02C3">
              <w:rPr>
                <w:spacing w:val="-11"/>
                <w:sz w:val="20"/>
                <w:szCs w:val="20"/>
              </w:rPr>
              <w:t xml:space="preserve"> </w:t>
            </w:r>
            <w:r w:rsidRPr="00EE02C3">
              <w:rPr>
                <w:sz w:val="20"/>
                <w:szCs w:val="20"/>
              </w:rPr>
              <w:t>facemask,</w:t>
            </w:r>
            <w:r w:rsidRPr="00EE02C3">
              <w:rPr>
                <w:spacing w:val="-11"/>
                <w:sz w:val="20"/>
                <w:szCs w:val="20"/>
              </w:rPr>
              <w:t xml:space="preserve"> </w:t>
            </w:r>
            <w:r w:rsidRPr="00EE02C3">
              <w:rPr>
                <w:sz w:val="20"/>
                <w:szCs w:val="20"/>
              </w:rPr>
              <w:t>are</w:t>
            </w:r>
            <w:r w:rsidRPr="00EE02C3">
              <w:rPr>
                <w:spacing w:val="-12"/>
                <w:sz w:val="20"/>
                <w:szCs w:val="20"/>
              </w:rPr>
              <w:t xml:space="preserve"> </w:t>
            </w:r>
            <w:r w:rsidRPr="00EE02C3">
              <w:rPr>
                <w:sz w:val="20"/>
                <w:szCs w:val="20"/>
              </w:rPr>
              <w:t>employees</w:t>
            </w:r>
            <w:r w:rsidRPr="00EE02C3">
              <w:rPr>
                <w:spacing w:val="-12"/>
                <w:sz w:val="20"/>
                <w:szCs w:val="20"/>
              </w:rPr>
              <w:t xml:space="preserve"> </w:t>
            </w:r>
            <w:r w:rsidRPr="00EE02C3">
              <w:rPr>
                <w:sz w:val="20"/>
                <w:szCs w:val="20"/>
              </w:rPr>
              <w:t>permitted</w:t>
            </w:r>
            <w:r w:rsidRPr="00EE02C3">
              <w:rPr>
                <w:spacing w:val="-11"/>
                <w:sz w:val="20"/>
                <w:szCs w:val="20"/>
              </w:rPr>
              <w:t xml:space="preserve"> </w:t>
            </w:r>
            <w:r w:rsidRPr="00EE02C3">
              <w:rPr>
                <w:sz w:val="20"/>
                <w:szCs w:val="20"/>
              </w:rPr>
              <w:t>to</w:t>
            </w:r>
            <w:r w:rsidRPr="00EE02C3">
              <w:rPr>
                <w:spacing w:val="-11"/>
                <w:sz w:val="20"/>
                <w:szCs w:val="20"/>
              </w:rPr>
              <w:t xml:space="preserve"> </w:t>
            </w:r>
            <w:r w:rsidRPr="00EE02C3">
              <w:rPr>
                <w:sz w:val="20"/>
                <w:szCs w:val="20"/>
              </w:rPr>
              <w:t>wear</w:t>
            </w:r>
            <w:r w:rsidRPr="00EE02C3">
              <w:rPr>
                <w:spacing w:val="-11"/>
                <w:sz w:val="20"/>
                <w:szCs w:val="20"/>
              </w:rPr>
              <w:t xml:space="preserve"> </w:t>
            </w:r>
            <w:r w:rsidRPr="00EE02C3">
              <w:rPr>
                <w:sz w:val="20"/>
                <w:szCs w:val="20"/>
              </w:rPr>
              <w:t>their</w:t>
            </w:r>
            <w:r w:rsidRPr="00EE02C3">
              <w:rPr>
                <w:spacing w:val="-10"/>
                <w:sz w:val="20"/>
                <w:szCs w:val="20"/>
              </w:rPr>
              <w:t xml:space="preserve"> </w:t>
            </w:r>
            <w:r w:rsidRPr="00EE02C3">
              <w:rPr>
                <w:sz w:val="20"/>
                <w:szCs w:val="20"/>
              </w:rPr>
              <w:t>own</w:t>
            </w:r>
            <w:r w:rsidRPr="00EE02C3">
              <w:rPr>
                <w:spacing w:val="-10"/>
                <w:sz w:val="20"/>
                <w:szCs w:val="20"/>
              </w:rPr>
              <w:t xml:space="preserve"> </w:t>
            </w:r>
            <w:r w:rsidRPr="00EE02C3">
              <w:rPr>
                <w:sz w:val="20"/>
                <w:szCs w:val="20"/>
              </w:rPr>
              <w:t>respirator</w:t>
            </w:r>
            <w:r w:rsidRPr="00EE02C3">
              <w:rPr>
                <w:spacing w:val="-11"/>
                <w:sz w:val="20"/>
                <w:szCs w:val="20"/>
              </w:rPr>
              <w:t xml:space="preserve"> </w:t>
            </w:r>
            <w:r w:rsidRPr="00EE02C3">
              <w:rPr>
                <w:sz w:val="20"/>
                <w:szCs w:val="20"/>
              </w:rPr>
              <w:t>used</w:t>
            </w:r>
            <w:r w:rsidRPr="00EE02C3">
              <w:rPr>
                <w:spacing w:val="-11"/>
                <w:sz w:val="20"/>
                <w:szCs w:val="20"/>
              </w:rPr>
              <w:t xml:space="preserve"> </w:t>
            </w:r>
            <w:r w:rsidRPr="00EE02C3">
              <w:rPr>
                <w:sz w:val="20"/>
                <w:szCs w:val="20"/>
              </w:rPr>
              <w:t>in</w:t>
            </w:r>
            <w:r w:rsidRPr="00EE02C3">
              <w:rPr>
                <w:spacing w:val="-47"/>
                <w:sz w:val="20"/>
                <w:szCs w:val="20"/>
              </w:rPr>
              <w:t xml:space="preserve"> </w:t>
            </w:r>
            <w:r w:rsidRPr="00EE02C3">
              <w:rPr>
                <w:sz w:val="20"/>
                <w:szCs w:val="20"/>
              </w:rPr>
              <w:t>accordance</w:t>
            </w:r>
            <w:r w:rsidRPr="00EE02C3">
              <w:rPr>
                <w:spacing w:val="-11"/>
                <w:sz w:val="20"/>
                <w:szCs w:val="20"/>
              </w:rPr>
              <w:t xml:space="preserve"> </w:t>
            </w:r>
            <w:r w:rsidRPr="00EE02C3">
              <w:rPr>
                <w:sz w:val="20"/>
                <w:szCs w:val="20"/>
              </w:rPr>
              <w:t>with</w:t>
            </w:r>
            <w:r w:rsidRPr="00EE02C3">
              <w:rPr>
                <w:spacing w:val="-11"/>
                <w:sz w:val="20"/>
                <w:szCs w:val="20"/>
              </w:rPr>
              <w:t xml:space="preserve"> </w:t>
            </w:r>
            <w:r w:rsidRPr="00EE02C3">
              <w:rPr>
                <w:sz w:val="20"/>
                <w:szCs w:val="20"/>
              </w:rPr>
              <w:t>29</w:t>
            </w:r>
            <w:r w:rsidRPr="00EE02C3">
              <w:rPr>
                <w:spacing w:val="-10"/>
                <w:sz w:val="20"/>
                <w:szCs w:val="20"/>
              </w:rPr>
              <w:t xml:space="preserve"> </w:t>
            </w:r>
            <w:r w:rsidRPr="00EE02C3">
              <w:rPr>
                <w:sz w:val="20"/>
                <w:szCs w:val="20"/>
              </w:rPr>
              <w:t>CFR</w:t>
            </w:r>
            <w:r w:rsidRPr="00EE02C3">
              <w:rPr>
                <w:spacing w:val="-11"/>
                <w:sz w:val="20"/>
                <w:szCs w:val="20"/>
              </w:rPr>
              <w:t xml:space="preserve"> </w:t>
            </w:r>
            <w:r w:rsidRPr="00EE02C3">
              <w:rPr>
                <w:sz w:val="20"/>
                <w:szCs w:val="20"/>
              </w:rPr>
              <w:t>1910.504</w:t>
            </w:r>
            <w:r w:rsidRPr="00EE02C3">
              <w:rPr>
                <w:spacing w:val="-11"/>
                <w:sz w:val="20"/>
                <w:szCs w:val="20"/>
              </w:rPr>
              <w:t xml:space="preserve"> </w:t>
            </w:r>
            <w:r w:rsidRPr="00EE02C3">
              <w:rPr>
                <w:sz w:val="20"/>
                <w:szCs w:val="20"/>
              </w:rPr>
              <w:t>when</w:t>
            </w:r>
            <w:r w:rsidRPr="00EE02C3">
              <w:rPr>
                <w:spacing w:val="-10"/>
                <w:sz w:val="20"/>
                <w:szCs w:val="20"/>
              </w:rPr>
              <w:t xml:space="preserve"> </w:t>
            </w:r>
            <w:r w:rsidRPr="00EE02C3">
              <w:rPr>
                <w:sz w:val="20"/>
                <w:szCs w:val="20"/>
              </w:rPr>
              <w:t>a</w:t>
            </w:r>
            <w:r w:rsidRPr="00EE02C3">
              <w:rPr>
                <w:spacing w:val="-11"/>
                <w:sz w:val="20"/>
                <w:szCs w:val="20"/>
              </w:rPr>
              <w:t xml:space="preserve"> </w:t>
            </w:r>
            <w:r w:rsidRPr="00EE02C3">
              <w:rPr>
                <w:sz w:val="20"/>
                <w:szCs w:val="20"/>
              </w:rPr>
              <w:t>respirator</w:t>
            </w:r>
            <w:r w:rsidRPr="00EE02C3">
              <w:rPr>
                <w:spacing w:val="-10"/>
                <w:sz w:val="20"/>
                <w:szCs w:val="20"/>
              </w:rPr>
              <w:t xml:space="preserve"> </w:t>
            </w:r>
            <w:r w:rsidRPr="00EE02C3">
              <w:rPr>
                <w:sz w:val="20"/>
                <w:szCs w:val="20"/>
              </w:rPr>
              <w:t>is</w:t>
            </w:r>
            <w:r w:rsidRPr="00EE02C3">
              <w:rPr>
                <w:spacing w:val="-10"/>
                <w:sz w:val="20"/>
                <w:szCs w:val="20"/>
              </w:rPr>
              <w:t xml:space="preserve"> </w:t>
            </w:r>
            <w:r w:rsidRPr="00EE02C3">
              <w:rPr>
                <w:sz w:val="20"/>
                <w:szCs w:val="20"/>
              </w:rPr>
              <w:t>not</w:t>
            </w:r>
            <w:r w:rsidRPr="00EE02C3">
              <w:rPr>
                <w:spacing w:val="-11"/>
                <w:sz w:val="20"/>
                <w:szCs w:val="20"/>
              </w:rPr>
              <w:t xml:space="preserve"> </w:t>
            </w:r>
            <w:r w:rsidRPr="00EE02C3">
              <w:rPr>
                <w:sz w:val="20"/>
                <w:szCs w:val="20"/>
              </w:rPr>
              <w:t>required</w:t>
            </w:r>
            <w:r w:rsidRPr="00EE02C3">
              <w:rPr>
                <w:spacing w:val="-10"/>
                <w:sz w:val="20"/>
                <w:szCs w:val="20"/>
              </w:rPr>
              <w:t xml:space="preserve"> </w:t>
            </w:r>
            <w:r w:rsidRPr="00EE02C3">
              <w:rPr>
                <w:sz w:val="20"/>
                <w:szCs w:val="20"/>
              </w:rPr>
              <w:t>by</w:t>
            </w:r>
            <w:r w:rsidRPr="00EE02C3">
              <w:rPr>
                <w:spacing w:val="-11"/>
                <w:sz w:val="20"/>
                <w:szCs w:val="20"/>
              </w:rPr>
              <w:t xml:space="preserve"> </w:t>
            </w:r>
            <w:r w:rsidRPr="00EE02C3">
              <w:rPr>
                <w:sz w:val="20"/>
                <w:szCs w:val="20"/>
              </w:rPr>
              <w:t>the</w:t>
            </w:r>
            <w:r w:rsidRPr="00EE02C3">
              <w:rPr>
                <w:spacing w:val="-11"/>
                <w:sz w:val="20"/>
                <w:szCs w:val="20"/>
              </w:rPr>
              <w:t xml:space="preserve"> </w:t>
            </w:r>
            <w:r w:rsidRPr="00EE02C3">
              <w:rPr>
                <w:sz w:val="20"/>
                <w:szCs w:val="20"/>
              </w:rPr>
              <w:t>ETS?</w:t>
            </w:r>
          </w:p>
        </w:tc>
        <w:tc>
          <w:tcPr>
            <w:tcW w:w="610" w:type="dxa"/>
            <w:tcBorders>
              <w:top w:val="single" w:sz="4" w:space="0" w:color="000000"/>
              <w:left w:val="single" w:sz="4" w:space="0" w:color="000000"/>
              <w:bottom w:val="single" w:sz="4" w:space="0" w:color="000000"/>
              <w:right w:val="single" w:sz="4" w:space="0" w:color="000000"/>
            </w:tcBorders>
          </w:tcPr>
          <w:p w14:paraId="455A2949" w14:textId="77777777" w:rsidR="00F82C06" w:rsidRPr="00EE02C3" w:rsidRDefault="00F82C06" w:rsidP="00EE1B78">
            <w:pPr>
              <w:pStyle w:val="TableParagraph"/>
              <w:kinsoku w:val="0"/>
              <w:overflowPunct w:val="0"/>
              <w:spacing w:before="10"/>
              <w:rPr>
                <w:b/>
                <w:bCs/>
              </w:rPr>
            </w:pPr>
          </w:p>
          <w:p w14:paraId="2EEEAB2A" w14:textId="4F215F40" w:rsidR="00F82C06" w:rsidRPr="00EE02C3" w:rsidRDefault="007523FF" w:rsidP="00EE1B78">
            <w:pPr>
              <w:pStyle w:val="TableParagraph"/>
              <w:kinsoku w:val="0"/>
              <w:overflowPunct w:val="0"/>
              <w:ind w:left="196"/>
              <w:rPr>
                <w:sz w:val="20"/>
                <w:szCs w:val="20"/>
              </w:rPr>
            </w:pPr>
            <w:r>
              <w:rPr>
                <w:noProof/>
                <w:sz w:val="20"/>
                <w:szCs w:val="20"/>
              </w:rPr>
              <w:drawing>
                <wp:inline distT="0" distB="0" distL="0" distR="0" wp14:anchorId="0949F654" wp14:editId="7CE743CF">
                  <wp:extent cx="161925" cy="16192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15293557" w14:textId="77777777" w:rsidR="00F82C06" w:rsidRPr="00EE02C3" w:rsidRDefault="00F82C06" w:rsidP="00EE1B78">
            <w:pPr>
              <w:pStyle w:val="TableParagraph"/>
              <w:kinsoku w:val="0"/>
              <w:overflowPunct w:val="0"/>
              <w:spacing w:before="10"/>
              <w:rPr>
                <w:b/>
                <w:bCs/>
              </w:rPr>
            </w:pPr>
          </w:p>
          <w:p w14:paraId="68EFFE3B" w14:textId="1F937BF4" w:rsidR="00F82C06" w:rsidRPr="00EE02C3" w:rsidRDefault="007523FF" w:rsidP="00EE1B78">
            <w:pPr>
              <w:pStyle w:val="TableParagraph"/>
              <w:kinsoku w:val="0"/>
              <w:overflowPunct w:val="0"/>
              <w:ind w:left="175"/>
              <w:rPr>
                <w:sz w:val="20"/>
                <w:szCs w:val="20"/>
              </w:rPr>
            </w:pPr>
            <w:r>
              <w:rPr>
                <w:noProof/>
                <w:sz w:val="20"/>
                <w:szCs w:val="20"/>
              </w:rPr>
              <w:drawing>
                <wp:inline distT="0" distB="0" distL="0" distR="0" wp14:anchorId="757BB1F4" wp14:editId="32311230">
                  <wp:extent cx="161925" cy="1619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517" w:type="dxa"/>
            <w:tcBorders>
              <w:top w:val="single" w:sz="4" w:space="0" w:color="000000"/>
              <w:left w:val="single" w:sz="4" w:space="0" w:color="000000"/>
              <w:bottom w:val="single" w:sz="4" w:space="0" w:color="000000"/>
              <w:right w:val="single" w:sz="4" w:space="0" w:color="000000"/>
            </w:tcBorders>
          </w:tcPr>
          <w:p w14:paraId="59F8FD0A" w14:textId="77777777" w:rsidR="00F82C06" w:rsidRPr="00EE02C3" w:rsidRDefault="00F82C06" w:rsidP="00EE1B78">
            <w:pPr>
              <w:pStyle w:val="TableParagraph"/>
              <w:kinsoku w:val="0"/>
              <w:overflowPunct w:val="0"/>
              <w:rPr>
                <w:sz w:val="20"/>
                <w:szCs w:val="20"/>
              </w:rPr>
            </w:pPr>
          </w:p>
        </w:tc>
      </w:tr>
    </w:tbl>
    <w:p w14:paraId="4F453A6A" w14:textId="77777777" w:rsidR="00F82C06" w:rsidRPr="00EE02C3" w:rsidRDefault="00F82C06" w:rsidP="00F82C06">
      <w:pPr>
        <w:rPr>
          <w:b/>
          <w:bCs/>
          <w:color w:val="000000"/>
          <w:sz w:val="28"/>
          <w:szCs w:val="28"/>
        </w:rPr>
        <w:sectPr w:rsidR="00F82C06" w:rsidRPr="00EE02C3">
          <w:pgSz w:w="12240" w:h="15840"/>
          <w:pgMar w:top="980" w:right="500" w:bottom="28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1243"/>
        <w:gridCol w:w="1232"/>
        <w:gridCol w:w="1260"/>
        <w:gridCol w:w="7152"/>
      </w:tblGrid>
      <w:tr w:rsidR="00F82C06" w:rsidRPr="00EE02C3" w14:paraId="1CC6689C" w14:textId="77777777" w:rsidTr="00EE1B78">
        <w:trPr>
          <w:trHeight w:val="735"/>
        </w:trPr>
        <w:tc>
          <w:tcPr>
            <w:tcW w:w="10887" w:type="dxa"/>
            <w:gridSpan w:val="4"/>
            <w:tcBorders>
              <w:top w:val="single" w:sz="4" w:space="0" w:color="000000"/>
              <w:left w:val="single" w:sz="4" w:space="0" w:color="000000"/>
              <w:bottom w:val="single" w:sz="4" w:space="0" w:color="000000"/>
              <w:right w:val="single" w:sz="4" w:space="0" w:color="000000"/>
            </w:tcBorders>
          </w:tcPr>
          <w:p w14:paraId="2DDEDF95" w14:textId="77777777" w:rsidR="00F82C06" w:rsidRPr="00EE02C3" w:rsidRDefault="00F82C06" w:rsidP="00EE1B78">
            <w:pPr>
              <w:pStyle w:val="TableParagraph"/>
              <w:kinsoku w:val="0"/>
              <w:overflowPunct w:val="0"/>
              <w:spacing w:line="361" w:lineRule="exact"/>
              <w:ind w:left="510" w:right="502"/>
              <w:jc w:val="center"/>
              <w:rPr>
                <w:b/>
                <w:bCs/>
                <w:color w:val="2E5395"/>
                <w:sz w:val="32"/>
                <w:szCs w:val="32"/>
              </w:rPr>
            </w:pPr>
            <w:r w:rsidRPr="00EE02C3">
              <w:rPr>
                <w:b/>
                <w:bCs/>
                <w:color w:val="2E5395"/>
                <w:sz w:val="32"/>
                <w:szCs w:val="32"/>
              </w:rPr>
              <w:lastRenderedPageBreak/>
              <w:t>Fixed</w:t>
            </w:r>
            <w:r w:rsidRPr="00EE02C3">
              <w:rPr>
                <w:b/>
                <w:bCs/>
                <w:color w:val="2E5395"/>
                <w:spacing w:val="-1"/>
                <w:sz w:val="32"/>
                <w:szCs w:val="32"/>
              </w:rPr>
              <w:t xml:space="preserve"> </w:t>
            </w:r>
            <w:r w:rsidRPr="00EE02C3">
              <w:rPr>
                <w:b/>
                <w:bCs/>
                <w:color w:val="2E5395"/>
                <w:sz w:val="32"/>
                <w:szCs w:val="32"/>
              </w:rPr>
              <w:t>Work</w:t>
            </w:r>
            <w:r w:rsidRPr="00EE02C3">
              <w:rPr>
                <w:b/>
                <w:bCs/>
                <w:color w:val="2E5395"/>
                <w:spacing w:val="-1"/>
                <w:sz w:val="32"/>
                <w:szCs w:val="32"/>
              </w:rPr>
              <w:t xml:space="preserve"> </w:t>
            </w:r>
            <w:r w:rsidRPr="00EE02C3">
              <w:rPr>
                <w:b/>
                <w:bCs/>
                <w:color w:val="2E5395"/>
                <w:sz w:val="32"/>
                <w:szCs w:val="32"/>
              </w:rPr>
              <w:t>Location</w:t>
            </w:r>
            <w:r w:rsidRPr="00EE02C3">
              <w:rPr>
                <w:b/>
                <w:bCs/>
                <w:color w:val="2E5395"/>
                <w:spacing w:val="-2"/>
                <w:sz w:val="32"/>
                <w:szCs w:val="32"/>
              </w:rPr>
              <w:t xml:space="preserve"> </w:t>
            </w:r>
            <w:r w:rsidRPr="00EE02C3">
              <w:rPr>
                <w:b/>
                <w:bCs/>
                <w:color w:val="2E5395"/>
                <w:sz w:val="32"/>
                <w:szCs w:val="32"/>
              </w:rPr>
              <w:t>and</w:t>
            </w:r>
            <w:r w:rsidRPr="00EE02C3">
              <w:rPr>
                <w:b/>
                <w:bCs/>
                <w:color w:val="2E5395"/>
                <w:spacing w:val="-1"/>
                <w:sz w:val="32"/>
                <w:szCs w:val="32"/>
              </w:rPr>
              <w:t xml:space="preserve"> </w:t>
            </w:r>
            <w:r w:rsidRPr="00EE02C3">
              <w:rPr>
                <w:b/>
                <w:bCs/>
                <w:color w:val="2E5395"/>
                <w:sz w:val="32"/>
                <w:szCs w:val="32"/>
              </w:rPr>
              <w:t>Job Task</w:t>
            </w:r>
            <w:r w:rsidRPr="00EE02C3">
              <w:rPr>
                <w:b/>
                <w:bCs/>
                <w:color w:val="2E5395"/>
                <w:spacing w:val="-1"/>
                <w:sz w:val="32"/>
                <w:szCs w:val="32"/>
              </w:rPr>
              <w:t xml:space="preserve"> </w:t>
            </w:r>
            <w:r w:rsidRPr="00EE02C3">
              <w:rPr>
                <w:b/>
                <w:bCs/>
                <w:color w:val="2E5395"/>
                <w:sz w:val="32"/>
                <w:szCs w:val="32"/>
              </w:rPr>
              <w:t>Inventory</w:t>
            </w:r>
            <w:r w:rsidRPr="00EE02C3">
              <w:rPr>
                <w:b/>
                <w:bCs/>
                <w:color w:val="2E5395"/>
                <w:spacing w:val="1"/>
                <w:sz w:val="32"/>
                <w:szCs w:val="32"/>
              </w:rPr>
              <w:t xml:space="preserve"> </w:t>
            </w:r>
            <w:r w:rsidRPr="00EE02C3">
              <w:rPr>
                <w:b/>
                <w:bCs/>
                <w:color w:val="2E5395"/>
                <w:sz w:val="32"/>
                <w:szCs w:val="32"/>
              </w:rPr>
              <w:t>for</w:t>
            </w:r>
            <w:r w:rsidRPr="00EE02C3">
              <w:rPr>
                <w:b/>
                <w:bCs/>
                <w:color w:val="2E5395"/>
                <w:spacing w:val="-1"/>
                <w:sz w:val="32"/>
                <w:szCs w:val="32"/>
              </w:rPr>
              <w:t xml:space="preserve"> </w:t>
            </w:r>
            <w:r w:rsidRPr="00EE02C3">
              <w:rPr>
                <w:b/>
                <w:bCs/>
                <w:color w:val="2E5395"/>
                <w:sz w:val="32"/>
                <w:szCs w:val="32"/>
              </w:rPr>
              <w:t>Employees</w:t>
            </w:r>
            <w:r w:rsidRPr="00EE02C3">
              <w:rPr>
                <w:b/>
                <w:bCs/>
                <w:color w:val="2E5395"/>
                <w:spacing w:val="-1"/>
                <w:sz w:val="32"/>
                <w:szCs w:val="32"/>
              </w:rPr>
              <w:t xml:space="preserve"> </w:t>
            </w:r>
            <w:r w:rsidRPr="00EE02C3">
              <w:rPr>
                <w:b/>
                <w:bCs/>
                <w:color w:val="2E5395"/>
                <w:sz w:val="32"/>
                <w:szCs w:val="32"/>
              </w:rPr>
              <w:t>Outside of</w:t>
            </w:r>
          </w:p>
          <w:p w14:paraId="5A342042" w14:textId="77777777" w:rsidR="00F82C06" w:rsidRPr="00EE02C3" w:rsidRDefault="00F82C06" w:rsidP="00EE1B78">
            <w:pPr>
              <w:pStyle w:val="TableParagraph"/>
              <w:kinsoku w:val="0"/>
              <w:overflowPunct w:val="0"/>
              <w:spacing w:line="355" w:lineRule="exact"/>
              <w:ind w:left="510" w:right="502"/>
              <w:jc w:val="center"/>
              <w:rPr>
                <w:b/>
                <w:bCs/>
                <w:color w:val="2E5395"/>
                <w:sz w:val="32"/>
                <w:szCs w:val="32"/>
              </w:rPr>
            </w:pPr>
            <w:r w:rsidRPr="00EE02C3">
              <w:rPr>
                <w:b/>
                <w:bCs/>
                <w:color w:val="2E5395"/>
                <w:sz w:val="32"/>
                <w:szCs w:val="32"/>
              </w:rPr>
              <w:t>Direct Patient</w:t>
            </w:r>
            <w:r w:rsidRPr="00EE02C3">
              <w:rPr>
                <w:b/>
                <w:bCs/>
                <w:color w:val="2E5395"/>
                <w:spacing w:val="-2"/>
                <w:sz w:val="32"/>
                <w:szCs w:val="32"/>
              </w:rPr>
              <w:t xml:space="preserve"> </w:t>
            </w:r>
            <w:r w:rsidRPr="00EE02C3">
              <w:rPr>
                <w:b/>
                <w:bCs/>
                <w:color w:val="2E5395"/>
                <w:sz w:val="32"/>
                <w:szCs w:val="32"/>
              </w:rPr>
              <w:t>Care</w:t>
            </w:r>
            <w:r w:rsidRPr="00EE02C3">
              <w:rPr>
                <w:b/>
                <w:bCs/>
                <w:color w:val="2E5395"/>
                <w:spacing w:val="-1"/>
                <w:sz w:val="32"/>
                <w:szCs w:val="32"/>
              </w:rPr>
              <w:t xml:space="preserve"> </w:t>
            </w:r>
            <w:r w:rsidRPr="00EE02C3">
              <w:rPr>
                <w:b/>
                <w:bCs/>
                <w:color w:val="2E5395"/>
                <w:sz w:val="32"/>
                <w:szCs w:val="32"/>
              </w:rPr>
              <w:t>Areas Who</w:t>
            </w:r>
            <w:r w:rsidRPr="00EE02C3">
              <w:rPr>
                <w:b/>
                <w:bCs/>
                <w:color w:val="2E5395"/>
                <w:spacing w:val="-1"/>
                <w:sz w:val="32"/>
                <w:szCs w:val="32"/>
              </w:rPr>
              <w:t xml:space="preserve"> </w:t>
            </w:r>
            <w:r w:rsidRPr="00EE02C3">
              <w:rPr>
                <w:b/>
                <w:bCs/>
                <w:color w:val="2E5395"/>
                <w:sz w:val="32"/>
                <w:szCs w:val="32"/>
              </w:rPr>
              <w:t>Cannot</w:t>
            </w:r>
            <w:r w:rsidRPr="00EE02C3">
              <w:rPr>
                <w:b/>
                <w:bCs/>
                <w:color w:val="2E5395"/>
                <w:spacing w:val="-1"/>
                <w:sz w:val="32"/>
                <w:szCs w:val="32"/>
              </w:rPr>
              <w:t xml:space="preserve"> </w:t>
            </w:r>
            <w:r w:rsidRPr="00EE02C3">
              <w:rPr>
                <w:b/>
                <w:bCs/>
                <w:color w:val="2E5395"/>
                <w:sz w:val="32"/>
                <w:szCs w:val="32"/>
              </w:rPr>
              <w:t>Maintain</w:t>
            </w:r>
            <w:r w:rsidRPr="00EE02C3">
              <w:rPr>
                <w:b/>
                <w:bCs/>
                <w:color w:val="2E5395"/>
                <w:spacing w:val="-2"/>
                <w:sz w:val="32"/>
                <w:szCs w:val="32"/>
              </w:rPr>
              <w:t xml:space="preserve"> </w:t>
            </w:r>
            <w:r w:rsidRPr="00EE02C3">
              <w:rPr>
                <w:b/>
                <w:bCs/>
                <w:color w:val="2E5395"/>
                <w:sz w:val="32"/>
                <w:szCs w:val="32"/>
              </w:rPr>
              <w:t>Physical</w:t>
            </w:r>
            <w:r w:rsidRPr="00EE02C3">
              <w:rPr>
                <w:b/>
                <w:bCs/>
                <w:color w:val="2E5395"/>
                <w:spacing w:val="-1"/>
                <w:sz w:val="32"/>
                <w:szCs w:val="32"/>
              </w:rPr>
              <w:t xml:space="preserve"> </w:t>
            </w:r>
            <w:r w:rsidRPr="00EE02C3">
              <w:rPr>
                <w:b/>
                <w:bCs/>
                <w:color w:val="2E5395"/>
                <w:sz w:val="32"/>
                <w:szCs w:val="32"/>
              </w:rPr>
              <w:t>Distancing</w:t>
            </w:r>
          </w:p>
        </w:tc>
      </w:tr>
      <w:tr w:rsidR="00F82C06" w:rsidRPr="00EE02C3" w14:paraId="631F398A" w14:textId="77777777" w:rsidTr="00EE1B78">
        <w:trPr>
          <w:trHeight w:val="2132"/>
        </w:trPr>
        <w:tc>
          <w:tcPr>
            <w:tcW w:w="10887" w:type="dxa"/>
            <w:gridSpan w:val="4"/>
            <w:tcBorders>
              <w:top w:val="single" w:sz="4" w:space="0" w:color="000000"/>
              <w:left w:val="single" w:sz="4" w:space="0" w:color="000000"/>
              <w:bottom w:val="single" w:sz="4" w:space="0" w:color="000000"/>
              <w:right w:val="single" w:sz="4" w:space="0" w:color="000000"/>
            </w:tcBorders>
          </w:tcPr>
          <w:p w14:paraId="02A7D9FB" w14:textId="77777777" w:rsidR="00F82C06" w:rsidRPr="00EE02C3" w:rsidRDefault="00F82C06" w:rsidP="00EE1B78">
            <w:pPr>
              <w:pStyle w:val="TableParagraph"/>
              <w:kinsoku w:val="0"/>
              <w:overflowPunct w:val="0"/>
              <w:ind w:left="107" w:right="253"/>
              <w:rPr>
                <w:b/>
                <w:bCs/>
                <w:color w:val="000000"/>
                <w:sz w:val="22"/>
                <w:szCs w:val="22"/>
              </w:rPr>
            </w:pPr>
            <w:r w:rsidRPr="00EE02C3">
              <w:rPr>
                <w:b/>
                <w:bCs/>
                <w:sz w:val="22"/>
                <w:szCs w:val="22"/>
              </w:rPr>
              <w:t xml:space="preserve">Use this </w:t>
            </w:r>
            <w:r w:rsidRPr="00EE02C3">
              <w:rPr>
                <w:b/>
                <w:bCs/>
                <w:color w:val="2E5395"/>
                <w:sz w:val="22"/>
                <w:szCs w:val="22"/>
              </w:rPr>
              <w:t>Fixed Work Location and Job Task Inventory</w:t>
            </w:r>
            <w:r w:rsidRPr="00EE02C3">
              <w:rPr>
                <w:b/>
                <w:bCs/>
                <w:color w:val="C00000"/>
                <w:sz w:val="22"/>
                <w:szCs w:val="22"/>
              </w:rPr>
              <w:t xml:space="preserve"> </w:t>
            </w:r>
            <w:r w:rsidRPr="00EE02C3">
              <w:rPr>
                <w:b/>
                <w:bCs/>
                <w:color w:val="000000"/>
                <w:sz w:val="22"/>
                <w:szCs w:val="22"/>
              </w:rPr>
              <w:t>and input from employees to identify any fixed work</w:t>
            </w:r>
            <w:r w:rsidRPr="00EE02C3">
              <w:rPr>
                <w:b/>
                <w:bCs/>
                <w:color w:val="000000"/>
                <w:spacing w:val="1"/>
                <w:sz w:val="22"/>
                <w:szCs w:val="22"/>
              </w:rPr>
              <w:t xml:space="preserve"> </w:t>
            </w:r>
            <w:r w:rsidRPr="00EE02C3">
              <w:rPr>
                <w:b/>
                <w:bCs/>
                <w:color w:val="000000"/>
                <w:sz w:val="22"/>
                <w:szCs w:val="22"/>
              </w:rPr>
              <w:t>locations outside of direct patient care areas where employees cannot maintain at least 6 feet of physical</w:t>
            </w:r>
            <w:r w:rsidRPr="00EE02C3">
              <w:rPr>
                <w:b/>
                <w:bCs/>
                <w:color w:val="000000"/>
                <w:spacing w:val="1"/>
                <w:sz w:val="22"/>
                <w:szCs w:val="22"/>
              </w:rPr>
              <w:t xml:space="preserve"> </w:t>
            </w:r>
            <w:r w:rsidRPr="00EE02C3">
              <w:rPr>
                <w:b/>
                <w:bCs/>
                <w:color w:val="000000"/>
                <w:sz w:val="22"/>
                <w:szCs w:val="22"/>
              </w:rPr>
              <w:t>distancing from all other people when indoors.</w:t>
            </w:r>
            <w:r w:rsidRPr="00EE02C3">
              <w:rPr>
                <w:b/>
                <w:bCs/>
                <w:color w:val="000000"/>
                <w:spacing w:val="1"/>
                <w:sz w:val="22"/>
                <w:szCs w:val="22"/>
              </w:rPr>
              <w:t xml:space="preserve"> </w:t>
            </w:r>
            <w:r w:rsidRPr="00EE02C3">
              <w:rPr>
                <w:b/>
                <w:bCs/>
                <w:color w:val="000000"/>
                <w:sz w:val="22"/>
                <w:szCs w:val="22"/>
              </w:rPr>
              <w:t>Direct patient care means hands-on, face-to-face contact with</w:t>
            </w:r>
            <w:r w:rsidRPr="00EE02C3">
              <w:rPr>
                <w:b/>
                <w:bCs/>
                <w:color w:val="000000"/>
                <w:spacing w:val="-53"/>
                <w:sz w:val="22"/>
                <w:szCs w:val="22"/>
              </w:rPr>
              <w:t xml:space="preserve"> </w:t>
            </w:r>
            <w:r w:rsidRPr="00EE02C3">
              <w:rPr>
                <w:b/>
                <w:bCs/>
                <w:color w:val="000000"/>
                <w:sz w:val="22"/>
                <w:szCs w:val="22"/>
              </w:rPr>
              <w:t>patients</w:t>
            </w:r>
            <w:r w:rsidRPr="00EE02C3">
              <w:rPr>
                <w:b/>
                <w:bCs/>
                <w:color w:val="000000"/>
                <w:spacing w:val="-2"/>
                <w:sz w:val="22"/>
                <w:szCs w:val="22"/>
              </w:rPr>
              <w:t xml:space="preserve"> </w:t>
            </w:r>
            <w:r w:rsidRPr="00EE02C3">
              <w:rPr>
                <w:b/>
                <w:bCs/>
                <w:color w:val="000000"/>
                <w:sz w:val="22"/>
                <w:szCs w:val="22"/>
              </w:rPr>
              <w:t>for</w:t>
            </w:r>
            <w:r w:rsidRPr="00EE02C3">
              <w:rPr>
                <w:b/>
                <w:bCs/>
                <w:color w:val="000000"/>
                <w:spacing w:val="-1"/>
                <w:sz w:val="22"/>
                <w:szCs w:val="22"/>
              </w:rPr>
              <w:t xml:space="preserve"> </w:t>
            </w:r>
            <w:r w:rsidRPr="00EE02C3">
              <w:rPr>
                <w:b/>
                <w:bCs/>
                <w:color w:val="000000"/>
                <w:sz w:val="22"/>
                <w:szCs w:val="22"/>
              </w:rPr>
              <w:t>the</w:t>
            </w:r>
            <w:r w:rsidRPr="00EE02C3">
              <w:rPr>
                <w:b/>
                <w:bCs/>
                <w:color w:val="000000"/>
                <w:spacing w:val="-1"/>
                <w:sz w:val="22"/>
                <w:szCs w:val="22"/>
              </w:rPr>
              <w:t xml:space="preserve"> </w:t>
            </w:r>
            <w:r w:rsidRPr="00EE02C3">
              <w:rPr>
                <w:b/>
                <w:bCs/>
                <w:color w:val="000000"/>
                <w:sz w:val="22"/>
                <w:szCs w:val="22"/>
              </w:rPr>
              <w:t>purpose</w:t>
            </w:r>
            <w:r w:rsidRPr="00EE02C3">
              <w:rPr>
                <w:b/>
                <w:bCs/>
                <w:color w:val="000000"/>
                <w:spacing w:val="-1"/>
                <w:sz w:val="22"/>
                <w:szCs w:val="22"/>
              </w:rPr>
              <w:t xml:space="preserve"> </w:t>
            </w:r>
            <w:r w:rsidRPr="00EE02C3">
              <w:rPr>
                <w:b/>
                <w:bCs/>
                <w:color w:val="000000"/>
                <w:sz w:val="22"/>
                <w:szCs w:val="22"/>
              </w:rPr>
              <w:t>of diagnosis,</w:t>
            </w:r>
            <w:r w:rsidRPr="00EE02C3">
              <w:rPr>
                <w:b/>
                <w:bCs/>
                <w:color w:val="000000"/>
                <w:spacing w:val="-1"/>
                <w:sz w:val="22"/>
                <w:szCs w:val="22"/>
              </w:rPr>
              <w:t xml:space="preserve"> </w:t>
            </w:r>
            <w:r w:rsidRPr="00EE02C3">
              <w:rPr>
                <w:b/>
                <w:bCs/>
                <w:color w:val="000000"/>
                <w:sz w:val="22"/>
                <w:szCs w:val="22"/>
              </w:rPr>
              <w:t>treatment, and</w:t>
            </w:r>
            <w:r w:rsidRPr="00EE02C3">
              <w:rPr>
                <w:b/>
                <w:bCs/>
                <w:color w:val="000000"/>
                <w:spacing w:val="-2"/>
                <w:sz w:val="22"/>
                <w:szCs w:val="22"/>
              </w:rPr>
              <w:t xml:space="preserve"> </w:t>
            </w:r>
            <w:r w:rsidRPr="00EE02C3">
              <w:rPr>
                <w:b/>
                <w:bCs/>
                <w:color w:val="000000"/>
                <w:sz w:val="22"/>
                <w:szCs w:val="22"/>
              </w:rPr>
              <w:t>monitoring.</w:t>
            </w:r>
          </w:p>
          <w:p w14:paraId="7C621339" w14:textId="77777777" w:rsidR="00F82C06" w:rsidRPr="00EE02C3" w:rsidRDefault="00F82C06" w:rsidP="00EE1B78">
            <w:pPr>
              <w:pStyle w:val="TableParagraph"/>
              <w:kinsoku w:val="0"/>
              <w:overflowPunct w:val="0"/>
              <w:spacing w:before="5"/>
              <w:rPr>
                <w:b/>
                <w:bCs/>
                <w:sz w:val="21"/>
                <w:szCs w:val="21"/>
              </w:rPr>
            </w:pPr>
          </w:p>
          <w:p w14:paraId="598875E2" w14:textId="77777777" w:rsidR="00F82C06" w:rsidRPr="00EE02C3" w:rsidRDefault="00F82C06" w:rsidP="00EE1B78">
            <w:pPr>
              <w:pStyle w:val="TableParagraph"/>
              <w:kinsoku w:val="0"/>
              <w:overflowPunct w:val="0"/>
              <w:spacing w:before="1"/>
              <w:ind w:left="107" w:right="370"/>
              <w:rPr>
                <w:b/>
                <w:bCs/>
                <w:i/>
                <w:iCs/>
                <w:sz w:val="22"/>
                <w:szCs w:val="22"/>
              </w:rPr>
            </w:pPr>
            <w:r w:rsidRPr="00EE02C3">
              <w:rPr>
                <w:b/>
                <w:bCs/>
                <w:i/>
                <w:iCs/>
                <w:sz w:val="22"/>
                <w:szCs w:val="22"/>
              </w:rPr>
              <w:t xml:space="preserve">Note: </w:t>
            </w:r>
            <w:r w:rsidRPr="00EE02C3">
              <w:rPr>
                <w:i/>
                <w:iCs/>
                <w:sz w:val="22"/>
                <w:szCs w:val="22"/>
              </w:rPr>
              <w:t>The ETS exempts fully vaccinated workers from physical distancing and barrier requirements when in</w:t>
            </w:r>
            <w:r w:rsidRPr="00EE02C3">
              <w:rPr>
                <w:i/>
                <w:iCs/>
                <w:spacing w:val="1"/>
                <w:sz w:val="22"/>
                <w:szCs w:val="22"/>
              </w:rPr>
              <w:t xml:space="preserve"> </w:t>
            </w:r>
            <w:r w:rsidRPr="00EE02C3">
              <w:rPr>
                <w:i/>
                <w:iCs/>
                <w:sz w:val="22"/>
                <w:szCs w:val="22"/>
              </w:rPr>
              <w:t>well-defined</w:t>
            </w:r>
            <w:r w:rsidRPr="00EE02C3">
              <w:rPr>
                <w:i/>
                <w:iCs/>
                <w:spacing w:val="-1"/>
                <w:sz w:val="22"/>
                <w:szCs w:val="22"/>
              </w:rPr>
              <w:t xml:space="preserve"> </w:t>
            </w:r>
            <w:r w:rsidRPr="00EE02C3">
              <w:rPr>
                <w:i/>
                <w:iCs/>
                <w:sz w:val="22"/>
                <w:szCs w:val="22"/>
              </w:rPr>
              <w:t>areas</w:t>
            </w:r>
            <w:r w:rsidRPr="00EE02C3">
              <w:rPr>
                <w:i/>
                <w:iCs/>
                <w:spacing w:val="-1"/>
                <w:sz w:val="22"/>
                <w:szCs w:val="22"/>
              </w:rPr>
              <w:t xml:space="preserve"> </w:t>
            </w:r>
            <w:r w:rsidRPr="00EE02C3">
              <w:rPr>
                <w:i/>
                <w:iCs/>
                <w:sz w:val="22"/>
                <w:szCs w:val="22"/>
              </w:rPr>
              <w:t>of</w:t>
            </w:r>
            <w:r w:rsidRPr="00EE02C3">
              <w:rPr>
                <w:i/>
                <w:iCs/>
                <w:spacing w:val="-1"/>
                <w:sz w:val="22"/>
                <w:szCs w:val="22"/>
              </w:rPr>
              <w:t xml:space="preserve"> </w:t>
            </w:r>
            <w:r w:rsidRPr="00EE02C3">
              <w:rPr>
                <w:i/>
                <w:iCs/>
                <w:sz w:val="22"/>
                <w:szCs w:val="22"/>
              </w:rPr>
              <w:t>the</w:t>
            </w:r>
            <w:r w:rsidRPr="00EE02C3">
              <w:rPr>
                <w:i/>
                <w:iCs/>
                <w:spacing w:val="-2"/>
                <w:sz w:val="22"/>
                <w:szCs w:val="22"/>
              </w:rPr>
              <w:t xml:space="preserve"> </w:t>
            </w:r>
            <w:r w:rsidRPr="00EE02C3">
              <w:rPr>
                <w:i/>
                <w:iCs/>
                <w:sz w:val="22"/>
                <w:szCs w:val="22"/>
              </w:rPr>
              <w:t>workplace</w:t>
            </w:r>
            <w:r w:rsidRPr="00EE02C3">
              <w:rPr>
                <w:i/>
                <w:iCs/>
                <w:spacing w:val="-2"/>
                <w:sz w:val="22"/>
                <w:szCs w:val="22"/>
              </w:rPr>
              <w:t xml:space="preserve"> </w:t>
            </w:r>
            <w:r w:rsidRPr="00EE02C3">
              <w:rPr>
                <w:i/>
                <w:iCs/>
                <w:sz w:val="22"/>
                <w:szCs w:val="22"/>
              </w:rPr>
              <w:t>where</w:t>
            </w:r>
            <w:r w:rsidRPr="00EE02C3">
              <w:rPr>
                <w:i/>
                <w:iCs/>
                <w:spacing w:val="-2"/>
                <w:sz w:val="22"/>
                <w:szCs w:val="22"/>
              </w:rPr>
              <w:t xml:space="preserve"> </w:t>
            </w:r>
            <w:r w:rsidRPr="00EE02C3">
              <w:rPr>
                <w:i/>
                <w:iCs/>
                <w:sz w:val="22"/>
                <w:szCs w:val="22"/>
              </w:rPr>
              <w:t>there</w:t>
            </w:r>
            <w:r w:rsidRPr="00EE02C3">
              <w:rPr>
                <w:i/>
                <w:iCs/>
                <w:spacing w:val="-1"/>
                <w:sz w:val="22"/>
                <w:szCs w:val="22"/>
              </w:rPr>
              <w:t xml:space="preserve"> </w:t>
            </w:r>
            <w:r w:rsidRPr="00EE02C3">
              <w:rPr>
                <w:i/>
                <w:iCs/>
                <w:sz w:val="22"/>
                <w:szCs w:val="22"/>
              </w:rPr>
              <w:t>is</w:t>
            </w:r>
            <w:r w:rsidRPr="00EE02C3">
              <w:rPr>
                <w:i/>
                <w:iCs/>
                <w:spacing w:val="-1"/>
                <w:sz w:val="22"/>
                <w:szCs w:val="22"/>
              </w:rPr>
              <w:t xml:space="preserve"> </w:t>
            </w:r>
            <w:r w:rsidRPr="00EE02C3">
              <w:rPr>
                <w:i/>
                <w:iCs/>
                <w:sz w:val="22"/>
                <w:szCs w:val="22"/>
              </w:rPr>
              <w:t>no</w:t>
            </w:r>
            <w:r w:rsidRPr="00EE02C3">
              <w:rPr>
                <w:i/>
                <w:iCs/>
                <w:spacing w:val="-2"/>
                <w:sz w:val="22"/>
                <w:szCs w:val="22"/>
              </w:rPr>
              <w:t xml:space="preserve"> </w:t>
            </w:r>
            <w:r w:rsidRPr="00EE02C3">
              <w:rPr>
                <w:i/>
                <w:iCs/>
                <w:sz w:val="22"/>
                <w:szCs w:val="22"/>
              </w:rPr>
              <w:t>reasonable</w:t>
            </w:r>
            <w:r w:rsidRPr="00EE02C3">
              <w:rPr>
                <w:i/>
                <w:iCs/>
                <w:spacing w:val="-1"/>
                <w:sz w:val="22"/>
                <w:szCs w:val="22"/>
              </w:rPr>
              <w:t xml:space="preserve"> </w:t>
            </w:r>
            <w:r w:rsidRPr="00EE02C3">
              <w:rPr>
                <w:i/>
                <w:iCs/>
                <w:sz w:val="22"/>
                <w:szCs w:val="22"/>
              </w:rPr>
              <w:t>expectation</w:t>
            </w:r>
            <w:r w:rsidRPr="00EE02C3">
              <w:rPr>
                <w:i/>
                <w:iCs/>
                <w:spacing w:val="-2"/>
                <w:sz w:val="22"/>
                <w:szCs w:val="22"/>
              </w:rPr>
              <w:t xml:space="preserve"> </w:t>
            </w:r>
            <w:r w:rsidRPr="00EE02C3">
              <w:rPr>
                <w:i/>
                <w:iCs/>
                <w:sz w:val="22"/>
                <w:szCs w:val="22"/>
              </w:rPr>
              <w:t>that</w:t>
            </w:r>
            <w:r w:rsidRPr="00EE02C3">
              <w:rPr>
                <w:i/>
                <w:iCs/>
                <w:spacing w:val="-2"/>
                <w:sz w:val="22"/>
                <w:szCs w:val="22"/>
              </w:rPr>
              <w:t xml:space="preserve"> </w:t>
            </w:r>
            <w:r w:rsidRPr="00EE02C3">
              <w:rPr>
                <w:i/>
                <w:iCs/>
                <w:sz w:val="22"/>
                <w:szCs w:val="22"/>
              </w:rPr>
              <w:t>any</w:t>
            </w:r>
            <w:r w:rsidRPr="00EE02C3">
              <w:rPr>
                <w:i/>
                <w:iCs/>
                <w:spacing w:val="-2"/>
                <w:sz w:val="22"/>
                <w:szCs w:val="22"/>
              </w:rPr>
              <w:t xml:space="preserve"> </w:t>
            </w:r>
            <w:r w:rsidRPr="00EE02C3">
              <w:rPr>
                <w:i/>
                <w:iCs/>
                <w:sz w:val="22"/>
                <w:szCs w:val="22"/>
              </w:rPr>
              <w:t>person</w:t>
            </w:r>
            <w:r w:rsidRPr="00EE02C3">
              <w:rPr>
                <w:i/>
                <w:iCs/>
                <w:spacing w:val="-1"/>
                <w:sz w:val="22"/>
                <w:szCs w:val="22"/>
              </w:rPr>
              <w:t xml:space="preserve"> </w:t>
            </w:r>
            <w:r w:rsidRPr="00EE02C3">
              <w:rPr>
                <w:i/>
                <w:iCs/>
                <w:sz w:val="22"/>
                <w:szCs w:val="22"/>
              </w:rPr>
              <w:t>with</w:t>
            </w:r>
            <w:r w:rsidRPr="00EE02C3">
              <w:rPr>
                <w:i/>
                <w:iCs/>
                <w:spacing w:val="-1"/>
                <w:sz w:val="22"/>
                <w:szCs w:val="22"/>
              </w:rPr>
              <w:t xml:space="preserve"> </w:t>
            </w:r>
            <w:r w:rsidRPr="00EE02C3">
              <w:rPr>
                <w:i/>
                <w:iCs/>
                <w:sz w:val="22"/>
                <w:szCs w:val="22"/>
              </w:rPr>
              <w:t>suspected</w:t>
            </w:r>
            <w:r w:rsidRPr="00EE02C3">
              <w:rPr>
                <w:i/>
                <w:iCs/>
                <w:spacing w:val="-2"/>
                <w:sz w:val="22"/>
                <w:szCs w:val="22"/>
              </w:rPr>
              <w:t xml:space="preserve"> </w:t>
            </w:r>
            <w:r w:rsidRPr="00EE02C3">
              <w:rPr>
                <w:i/>
                <w:iCs/>
                <w:sz w:val="22"/>
                <w:szCs w:val="22"/>
              </w:rPr>
              <w:t>or</w:t>
            </w:r>
            <w:r w:rsidRPr="00EE02C3">
              <w:rPr>
                <w:i/>
                <w:iCs/>
                <w:spacing w:val="-52"/>
                <w:sz w:val="22"/>
                <w:szCs w:val="22"/>
              </w:rPr>
              <w:t xml:space="preserve"> </w:t>
            </w:r>
            <w:r w:rsidRPr="00EE02C3">
              <w:rPr>
                <w:i/>
                <w:iCs/>
                <w:sz w:val="22"/>
                <w:szCs w:val="22"/>
              </w:rPr>
              <w:t>confirmed COVID-19 will be</w:t>
            </w:r>
            <w:r w:rsidRPr="00EE02C3">
              <w:rPr>
                <w:i/>
                <w:iCs/>
                <w:spacing w:val="-1"/>
                <w:sz w:val="22"/>
                <w:szCs w:val="22"/>
              </w:rPr>
              <w:t xml:space="preserve"> </w:t>
            </w:r>
            <w:r w:rsidRPr="00EE02C3">
              <w:rPr>
                <w:i/>
                <w:iCs/>
                <w:sz w:val="22"/>
                <w:szCs w:val="22"/>
              </w:rPr>
              <w:t>present.</w:t>
            </w:r>
          </w:p>
        </w:tc>
      </w:tr>
      <w:tr w:rsidR="00F82C06" w:rsidRPr="00EE02C3" w14:paraId="5C1E3B52" w14:textId="77777777" w:rsidTr="00EE1B78">
        <w:trPr>
          <w:trHeight w:val="3680"/>
        </w:trPr>
        <w:tc>
          <w:tcPr>
            <w:tcW w:w="10887" w:type="dxa"/>
            <w:gridSpan w:val="4"/>
            <w:tcBorders>
              <w:top w:val="single" w:sz="4" w:space="0" w:color="000000"/>
              <w:left w:val="single" w:sz="4" w:space="0" w:color="000000"/>
              <w:bottom w:val="single" w:sz="4" w:space="0" w:color="000000"/>
              <w:right w:val="single" w:sz="4" w:space="0" w:color="000000"/>
            </w:tcBorders>
          </w:tcPr>
          <w:p w14:paraId="3FEF4630" w14:textId="77777777" w:rsidR="00F82C06" w:rsidRPr="00EE02C3" w:rsidRDefault="00F82C06" w:rsidP="00EE1B78">
            <w:pPr>
              <w:pStyle w:val="TableParagraph"/>
              <w:kinsoku w:val="0"/>
              <w:overflowPunct w:val="0"/>
              <w:ind w:left="107" w:right="253"/>
              <w:rPr>
                <w:sz w:val="20"/>
                <w:szCs w:val="20"/>
              </w:rPr>
            </w:pPr>
            <w:r w:rsidRPr="00EE02C3">
              <w:rPr>
                <w:sz w:val="20"/>
                <w:szCs w:val="20"/>
              </w:rPr>
              <w:t>Fixed work locations are workstations where an employee is assigned to work for significant periods of time.</w:t>
            </w:r>
            <w:r w:rsidRPr="00EE02C3">
              <w:rPr>
                <w:spacing w:val="1"/>
                <w:sz w:val="20"/>
                <w:szCs w:val="20"/>
              </w:rPr>
              <w:t xml:space="preserve"> </w:t>
            </w:r>
            <w:r w:rsidRPr="00EE02C3">
              <w:rPr>
                <w:sz w:val="20"/>
                <w:szCs w:val="20"/>
              </w:rPr>
              <w:t>Protective measures</w:t>
            </w:r>
            <w:r w:rsidRPr="00EE02C3">
              <w:rPr>
                <w:spacing w:val="-47"/>
                <w:sz w:val="20"/>
                <w:szCs w:val="20"/>
              </w:rPr>
              <w:t xml:space="preserve"> </w:t>
            </w:r>
            <w:r w:rsidRPr="00EE02C3">
              <w:rPr>
                <w:sz w:val="20"/>
                <w:szCs w:val="20"/>
              </w:rPr>
              <w:t>can</w:t>
            </w:r>
            <w:r w:rsidRPr="00EE02C3">
              <w:rPr>
                <w:spacing w:val="-2"/>
                <w:sz w:val="20"/>
                <w:szCs w:val="20"/>
              </w:rPr>
              <w:t xml:space="preserve"> </w:t>
            </w:r>
            <w:r w:rsidRPr="00EE02C3">
              <w:rPr>
                <w:sz w:val="20"/>
                <w:szCs w:val="20"/>
              </w:rPr>
              <w:t>often be implemented at</w:t>
            </w:r>
            <w:r w:rsidRPr="00EE02C3">
              <w:rPr>
                <w:spacing w:val="-1"/>
                <w:sz w:val="20"/>
                <w:szCs w:val="20"/>
              </w:rPr>
              <w:t xml:space="preserve"> </w:t>
            </w:r>
            <w:r w:rsidRPr="00EE02C3">
              <w:rPr>
                <w:sz w:val="20"/>
                <w:szCs w:val="20"/>
              </w:rPr>
              <w:t>fixed workstations to</w:t>
            </w:r>
            <w:r w:rsidRPr="00EE02C3">
              <w:rPr>
                <w:spacing w:val="-1"/>
                <w:sz w:val="20"/>
                <w:szCs w:val="20"/>
              </w:rPr>
              <w:t xml:space="preserve"> </w:t>
            </w:r>
            <w:r w:rsidRPr="00EE02C3">
              <w:rPr>
                <w:sz w:val="20"/>
                <w:szCs w:val="20"/>
              </w:rPr>
              <w:t>minimize potential exposure to</w:t>
            </w:r>
            <w:r w:rsidRPr="00EE02C3">
              <w:rPr>
                <w:spacing w:val="-2"/>
                <w:sz w:val="20"/>
                <w:szCs w:val="20"/>
              </w:rPr>
              <w:t xml:space="preserve"> </w:t>
            </w:r>
            <w:r w:rsidRPr="00EE02C3">
              <w:rPr>
                <w:sz w:val="20"/>
                <w:szCs w:val="20"/>
              </w:rPr>
              <w:t>COVID-19.</w:t>
            </w:r>
          </w:p>
          <w:p w14:paraId="59647E38" w14:textId="77777777" w:rsidR="00F82C06" w:rsidRPr="00EE02C3" w:rsidRDefault="00F82C06" w:rsidP="00EE1B78">
            <w:pPr>
              <w:pStyle w:val="TableParagraph"/>
              <w:kinsoku w:val="0"/>
              <w:overflowPunct w:val="0"/>
              <w:spacing w:before="3"/>
              <w:rPr>
                <w:b/>
                <w:bCs/>
                <w:sz w:val="20"/>
                <w:szCs w:val="20"/>
              </w:rPr>
            </w:pPr>
          </w:p>
          <w:p w14:paraId="7F4B21ED" w14:textId="77777777" w:rsidR="00F82C06" w:rsidRPr="00EE02C3" w:rsidRDefault="00F82C06" w:rsidP="00CA0965">
            <w:pPr>
              <w:pStyle w:val="TableParagraph"/>
              <w:tabs>
                <w:tab w:val="left" w:pos="468"/>
              </w:tabs>
              <w:kinsoku w:val="0"/>
              <w:overflowPunct w:val="0"/>
              <w:spacing w:line="223" w:lineRule="auto"/>
              <w:ind w:left="107" w:right="509"/>
              <w:rPr>
                <w:sz w:val="20"/>
                <w:szCs w:val="20"/>
              </w:rPr>
            </w:pPr>
            <w:r w:rsidRPr="00EE02C3">
              <w:rPr>
                <w:sz w:val="20"/>
                <w:szCs w:val="20"/>
              </w:rPr>
              <w:t xml:space="preserve">Take an inventory of all fixed work locations outside of direct patient care areas where employees </w:t>
            </w:r>
            <w:r w:rsidRPr="00EE02C3">
              <w:rPr>
                <w:sz w:val="20"/>
                <w:szCs w:val="20"/>
                <w:u w:val="single"/>
              </w:rPr>
              <w:t>cannot maintain 6 feet of</w:t>
            </w:r>
            <w:r w:rsidRPr="00EE02C3">
              <w:rPr>
                <w:spacing w:val="-47"/>
                <w:sz w:val="20"/>
                <w:szCs w:val="20"/>
              </w:rPr>
              <w:t xml:space="preserve"> </w:t>
            </w:r>
            <w:r w:rsidRPr="00EE02C3">
              <w:rPr>
                <w:sz w:val="20"/>
                <w:szCs w:val="20"/>
                <w:u w:val="single"/>
              </w:rPr>
              <w:t>physical</w:t>
            </w:r>
            <w:r w:rsidRPr="00EE02C3">
              <w:rPr>
                <w:spacing w:val="-3"/>
                <w:sz w:val="20"/>
                <w:szCs w:val="20"/>
                <w:u w:val="single"/>
              </w:rPr>
              <w:t xml:space="preserve"> </w:t>
            </w:r>
            <w:r w:rsidRPr="00EE02C3">
              <w:rPr>
                <w:sz w:val="20"/>
                <w:szCs w:val="20"/>
                <w:u w:val="single"/>
              </w:rPr>
              <w:t>distance</w:t>
            </w:r>
            <w:r w:rsidRPr="00EE02C3">
              <w:rPr>
                <w:sz w:val="20"/>
                <w:szCs w:val="20"/>
              </w:rPr>
              <w:t xml:space="preserve"> from</w:t>
            </w:r>
            <w:r w:rsidRPr="00EE02C3">
              <w:rPr>
                <w:spacing w:val="-2"/>
                <w:sz w:val="20"/>
                <w:szCs w:val="20"/>
              </w:rPr>
              <w:t xml:space="preserve"> </w:t>
            </w:r>
            <w:r w:rsidRPr="00EE02C3">
              <w:rPr>
                <w:sz w:val="20"/>
                <w:szCs w:val="20"/>
              </w:rPr>
              <w:t>all other</w:t>
            </w:r>
            <w:r w:rsidRPr="00EE02C3">
              <w:rPr>
                <w:spacing w:val="-1"/>
                <w:sz w:val="20"/>
                <w:szCs w:val="20"/>
              </w:rPr>
              <w:t xml:space="preserve"> </w:t>
            </w:r>
            <w:r w:rsidRPr="00EE02C3">
              <w:rPr>
                <w:sz w:val="20"/>
                <w:szCs w:val="20"/>
              </w:rPr>
              <w:t>people. Note the</w:t>
            </w:r>
            <w:r w:rsidRPr="00EE02C3">
              <w:rPr>
                <w:spacing w:val="-1"/>
                <w:sz w:val="20"/>
                <w:szCs w:val="20"/>
              </w:rPr>
              <w:t xml:space="preserve"> </w:t>
            </w:r>
            <w:r w:rsidRPr="00EE02C3">
              <w:rPr>
                <w:sz w:val="20"/>
                <w:szCs w:val="20"/>
              </w:rPr>
              <w:t>number</w:t>
            </w:r>
            <w:r w:rsidRPr="00EE02C3">
              <w:rPr>
                <w:spacing w:val="-1"/>
                <w:sz w:val="20"/>
                <w:szCs w:val="20"/>
              </w:rPr>
              <w:t xml:space="preserve"> </w:t>
            </w:r>
            <w:r w:rsidRPr="00EE02C3">
              <w:rPr>
                <w:sz w:val="20"/>
                <w:szCs w:val="20"/>
              </w:rPr>
              <w:t>of</w:t>
            </w:r>
            <w:r w:rsidRPr="00EE02C3">
              <w:rPr>
                <w:spacing w:val="-1"/>
                <w:sz w:val="20"/>
                <w:szCs w:val="20"/>
              </w:rPr>
              <w:t xml:space="preserve"> </w:t>
            </w:r>
            <w:r w:rsidRPr="00EE02C3">
              <w:rPr>
                <w:sz w:val="20"/>
                <w:szCs w:val="20"/>
              </w:rPr>
              <w:t>workers</w:t>
            </w:r>
            <w:r w:rsidRPr="00EE02C3">
              <w:rPr>
                <w:spacing w:val="-1"/>
                <w:sz w:val="20"/>
                <w:szCs w:val="20"/>
              </w:rPr>
              <w:t xml:space="preserve"> </w:t>
            </w:r>
            <w:r w:rsidRPr="00EE02C3">
              <w:rPr>
                <w:sz w:val="20"/>
                <w:szCs w:val="20"/>
              </w:rPr>
              <w:t>at</w:t>
            </w:r>
            <w:r w:rsidRPr="00EE02C3">
              <w:rPr>
                <w:spacing w:val="-1"/>
                <w:sz w:val="20"/>
                <w:szCs w:val="20"/>
              </w:rPr>
              <w:t xml:space="preserve"> </w:t>
            </w:r>
            <w:r w:rsidRPr="00EE02C3">
              <w:rPr>
                <w:sz w:val="20"/>
                <w:szCs w:val="20"/>
              </w:rPr>
              <w:t>each location.</w:t>
            </w:r>
          </w:p>
          <w:p w14:paraId="00617D68" w14:textId="77777777" w:rsidR="00F82C06" w:rsidRPr="00EE02C3" w:rsidRDefault="00F82C06" w:rsidP="00CA0965">
            <w:pPr>
              <w:pStyle w:val="TableParagraph"/>
              <w:kinsoku w:val="0"/>
              <w:overflowPunct w:val="0"/>
              <w:spacing w:before="4" w:line="230" w:lineRule="exact"/>
              <w:ind w:left="45"/>
              <w:rPr>
                <w:i/>
                <w:iCs/>
                <w:color w:val="006FC0"/>
                <w:sz w:val="20"/>
                <w:szCs w:val="20"/>
              </w:rPr>
            </w:pPr>
            <w:r w:rsidRPr="00EE02C3">
              <w:rPr>
                <w:i/>
                <w:iCs/>
                <w:color w:val="006FC0"/>
                <w:sz w:val="20"/>
                <w:szCs w:val="20"/>
              </w:rPr>
              <w:t>For</w:t>
            </w:r>
            <w:r w:rsidRPr="00EE02C3">
              <w:rPr>
                <w:i/>
                <w:iCs/>
                <w:color w:val="006FC0"/>
                <w:spacing w:val="-1"/>
                <w:sz w:val="20"/>
                <w:szCs w:val="20"/>
              </w:rPr>
              <w:t xml:space="preserve"> </w:t>
            </w:r>
            <w:r w:rsidRPr="00EE02C3">
              <w:rPr>
                <w:i/>
                <w:iCs/>
                <w:color w:val="006FC0"/>
                <w:sz w:val="20"/>
                <w:szCs w:val="20"/>
              </w:rPr>
              <w:t>example: 5</w:t>
            </w:r>
            <w:r w:rsidRPr="00EE02C3">
              <w:rPr>
                <w:i/>
                <w:iCs/>
                <w:color w:val="006FC0"/>
                <w:spacing w:val="-2"/>
                <w:sz w:val="20"/>
                <w:szCs w:val="20"/>
              </w:rPr>
              <w:t xml:space="preserve"> </w:t>
            </w:r>
            <w:r w:rsidRPr="00EE02C3">
              <w:rPr>
                <w:i/>
                <w:iCs/>
                <w:color w:val="006FC0"/>
                <w:sz w:val="20"/>
                <w:szCs w:val="20"/>
              </w:rPr>
              <w:t>administrative</w:t>
            </w:r>
            <w:r w:rsidRPr="00EE02C3">
              <w:rPr>
                <w:i/>
                <w:iCs/>
                <w:color w:val="006FC0"/>
                <w:spacing w:val="-1"/>
                <w:sz w:val="20"/>
                <w:szCs w:val="20"/>
              </w:rPr>
              <w:t xml:space="preserve"> </w:t>
            </w:r>
            <w:r w:rsidRPr="00EE02C3">
              <w:rPr>
                <w:i/>
                <w:iCs/>
                <w:color w:val="006FC0"/>
                <w:sz w:val="20"/>
                <w:szCs w:val="20"/>
              </w:rPr>
              <w:t>employees</w:t>
            </w:r>
            <w:r w:rsidRPr="00EE02C3">
              <w:rPr>
                <w:i/>
                <w:iCs/>
                <w:color w:val="006FC0"/>
                <w:spacing w:val="-2"/>
                <w:sz w:val="20"/>
                <w:szCs w:val="20"/>
              </w:rPr>
              <w:t xml:space="preserve"> </w:t>
            </w:r>
            <w:r w:rsidRPr="00EE02C3">
              <w:rPr>
                <w:i/>
                <w:iCs/>
                <w:color w:val="006FC0"/>
                <w:sz w:val="20"/>
                <w:szCs w:val="20"/>
              </w:rPr>
              <w:t>work</w:t>
            </w:r>
            <w:r w:rsidRPr="00EE02C3">
              <w:rPr>
                <w:i/>
                <w:iCs/>
                <w:color w:val="006FC0"/>
                <w:spacing w:val="-1"/>
                <w:sz w:val="20"/>
                <w:szCs w:val="20"/>
              </w:rPr>
              <w:t xml:space="preserve"> </w:t>
            </w:r>
            <w:r w:rsidRPr="00EE02C3">
              <w:rPr>
                <w:i/>
                <w:iCs/>
                <w:color w:val="006FC0"/>
                <w:sz w:val="20"/>
                <w:szCs w:val="20"/>
              </w:rPr>
              <w:t>at</w:t>
            </w:r>
            <w:r w:rsidRPr="00EE02C3">
              <w:rPr>
                <w:i/>
                <w:iCs/>
                <w:color w:val="006FC0"/>
                <w:spacing w:val="-2"/>
                <w:sz w:val="20"/>
                <w:szCs w:val="20"/>
              </w:rPr>
              <w:t xml:space="preserve"> </w:t>
            </w:r>
            <w:r w:rsidRPr="00EE02C3">
              <w:rPr>
                <w:i/>
                <w:iCs/>
                <w:color w:val="006FC0"/>
                <w:sz w:val="20"/>
                <w:szCs w:val="20"/>
              </w:rPr>
              <w:t>an outpatient</w:t>
            </w:r>
            <w:r w:rsidRPr="00EE02C3">
              <w:rPr>
                <w:i/>
                <w:iCs/>
                <w:color w:val="006FC0"/>
                <w:spacing w:val="-1"/>
                <w:sz w:val="20"/>
                <w:szCs w:val="20"/>
              </w:rPr>
              <w:t xml:space="preserve"> </w:t>
            </w:r>
            <w:r w:rsidRPr="00EE02C3">
              <w:rPr>
                <w:i/>
                <w:iCs/>
                <w:color w:val="006FC0"/>
                <w:sz w:val="20"/>
                <w:szCs w:val="20"/>
              </w:rPr>
              <w:t>medical</w:t>
            </w:r>
            <w:r w:rsidRPr="00EE02C3">
              <w:rPr>
                <w:i/>
                <w:iCs/>
                <w:color w:val="006FC0"/>
                <w:spacing w:val="-1"/>
                <w:sz w:val="20"/>
                <w:szCs w:val="20"/>
              </w:rPr>
              <w:t xml:space="preserve"> </w:t>
            </w:r>
            <w:r w:rsidRPr="00EE02C3">
              <w:rPr>
                <w:i/>
                <w:iCs/>
                <w:color w:val="006FC0"/>
                <w:sz w:val="20"/>
                <w:szCs w:val="20"/>
              </w:rPr>
              <w:t>office with</w:t>
            </w:r>
            <w:r w:rsidRPr="00EE02C3">
              <w:rPr>
                <w:i/>
                <w:iCs/>
                <w:color w:val="006FC0"/>
                <w:spacing w:val="-1"/>
                <w:sz w:val="20"/>
                <w:szCs w:val="20"/>
              </w:rPr>
              <w:t xml:space="preserve"> </w:t>
            </w:r>
            <w:r w:rsidRPr="00EE02C3">
              <w:rPr>
                <w:i/>
                <w:iCs/>
                <w:color w:val="006FC0"/>
                <w:sz w:val="20"/>
                <w:szCs w:val="20"/>
              </w:rPr>
              <w:t>fixed work locations</w:t>
            </w:r>
            <w:r w:rsidRPr="00EE02C3">
              <w:rPr>
                <w:i/>
                <w:iCs/>
                <w:color w:val="006FC0"/>
                <w:spacing w:val="-1"/>
                <w:sz w:val="20"/>
                <w:szCs w:val="20"/>
              </w:rPr>
              <w:t xml:space="preserve"> </w:t>
            </w:r>
            <w:r w:rsidRPr="00EE02C3">
              <w:rPr>
                <w:i/>
                <w:iCs/>
                <w:color w:val="006FC0"/>
                <w:sz w:val="20"/>
                <w:szCs w:val="20"/>
              </w:rPr>
              <w:t>at:</w:t>
            </w:r>
          </w:p>
          <w:p w14:paraId="3714BF72" w14:textId="77777777" w:rsidR="00F82C06" w:rsidRPr="00EE02C3" w:rsidRDefault="00F82C06" w:rsidP="00EE02C3">
            <w:pPr>
              <w:pStyle w:val="TableParagraph"/>
              <w:numPr>
                <w:ilvl w:val="1"/>
                <w:numId w:val="50"/>
              </w:numPr>
              <w:kinsoku w:val="0"/>
              <w:overflowPunct w:val="0"/>
              <w:spacing w:line="230" w:lineRule="exact"/>
              <w:ind w:left="765" w:hanging="361"/>
              <w:rPr>
                <w:i/>
                <w:iCs/>
                <w:color w:val="006FC0"/>
                <w:sz w:val="20"/>
                <w:szCs w:val="20"/>
              </w:rPr>
            </w:pPr>
            <w:r w:rsidRPr="00EE02C3">
              <w:rPr>
                <w:i/>
                <w:iCs/>
                <w:color w:val="006FC0"/>
                <w:sz w:val="20"/>
                <w:szCs w:val="20"/>
              </w:rPr>
              <w:t>The</w:t>
            </w:r>
            <w:r w:rsidRPr="00EE02C3">
              <w:rPr>
                <w:i/>
                <w:iCs/>
                <w:color w:val="006FC0"/>
                <w:spacing w:val="-1"/>
                <w:sz w:val="20"/>
                <w:szCs w:val="20"/>
              </w:rPr>
              <w:t xml:space="preserve"> </w:t>
            </w:r>
            <w:r w:rsidRPr="00EE02C3">
              <w:rPr>
                <w:i/>
                <w:iCs/>
                <w:color w:val="006FC0"/>
                <w:sz w:val="20"/>
                <w:szCs w:val="20"/>
              </w:rPr>
              <w:t>reception</w:t>
            </w:r>
            <w:r w:rsidRPr="00EE02C3">
              <w:rPr>
                <w:i/>
                <w:iCs/>
                <w:color w:val="006FC0"/>
                <w:spacing w:val="-1"/>
                <w:sz w:val="20"/>
                <w:szCs w:val="20"/>
              </w:rPr>
              <w:t xml:space="preserve"> </w:t>
            </w:r>
            <w:r w:rsidRPr="00EE02C3">
              <w:rPr>
                <w:i/>
                <w:iCs/>
                <w:color w:val="006FC0"/>
                <w:sz w:val="20"/>
                <w:szCs w:val="20"/>
              </w:rPr>
              <w:t>area</w:t>
            </w:r>
          </w:p>
          <w:p w14:paraId="320148E4" w14:textId="77777777" w:rsidR="00F82C06" w:rsidRPr="00EE02C3" w:rsidRDefault="00F82C06" w:rsidP="00EE02C3">
            <w:pPr>
              <w:pStyle w:val="TableParagraph"/>
              <w:numPr>
                <w:ilvl w:val="1"/>
                <w:numId w:val="50"/>
              </w:numPr>
              <w:kinsoku w:val="0"/>
              <w:overflowPunct w:val="0"/>
              <w:ind w:left="765" w:hanging="361"/>
              <w:rPr>
                <w:i/>
                <w:iCs/>
                <w:color w:val="006FC0"/>
                <w:sz w:val="20"/>
                <w:szCs w:val="20"/>
              </w:rPr>
            </w:pPr>
            <w:r w:rsidRPr="00EE02C3">
              <w:rPr>
                <w:i/>
                <w:iCs/>
                <w:color w:val="006FC0"/>
                <w:sz w:val="20"/>
                <w:szCs w:val="20"/>
              </w:rPr>
              <w:t>Employee</w:t>
            </w:r>
            <w:r w:rsidRPr="00EE02C3">
              <w:rPr>
                <w:i/>
                <w:iCs/>
                <w:color w:val="006FC0"/>
                <w:spacing w:val="-3"/>
                <w:sz w:val="20"/>
                <w:szCs w:val="20"/>
              </w:rPr>
              <w:t xml:space="preserve"> </w:t>
            </w:r>
            <w:r w:rsidRPr="00EE02C3">
              <w:rPr>
                <w:i/>
                <w:iCs/>
                <w:color w:val="006FC0"/>
                <w:sz w:val="20"/>
                <w:szCs w:val="20"/>
              </w:rPr>
              <w:t>desk</w:t>
            </w:r>
            <w:r w:rsidRPr="00EE02C3">
              <w:rPr>
                <w:i/>
                <w:iCs/>
                <w:color w:val="006FC0"/>
                <w:spacing w:val="-2"/>
                <w:sz w:val="20"/>
                <w:szCs w:val="20"/>
              </w:rPr>
              <w:t xml:space="preserve"> </w:t>
            </w:r>
            <w:r w:rsidRPr="00EE02C3">
              <w:rPr>
                <w:i/>
                <w:iCs/>
                <w:color w:val="006FC0"/>
                <w:sz w:val="20"/>
                <w:szCs w:val="20"/>
              </w:rPr>
              <w:t>area</w:t>
            </w:r>
            <w:r w:rsidRPr="00EE02C3">
              <w:rPr>
                <w:i/>
                <w:iCs/>
                <w:color w:val="006FC0"/>
                <w:spacing w:val="-1"/>
                <w:sz w:val="20"/>
                <w:szCs w:val="20"/>
              </w:rPr>
              <w:t xml:space="preserve"> </w:t>
            </w:r>
            <w:r w:rsidRPr="00EE02C3">
              <w:rPr>
                <w:i/>
                <w:iCs/>
                <w:color w:val="006FC0"/>
                <w:sz w:val="20"/>
                <w:szCs w:val="20"/>
              </w:rPr>
              <w:t>not in</w:t>
            </w:r>
            <w:r w:rsidRPr="00EE02C3">
              <w:rPr>
                <w:i/>
                <w:iCs/>
                <w:color w:val="006FC0"/>
                <w:spacing w:val="-1"/>
                <w:sz w:val="20"/>
                <w:szCs w:val="20"/>
              </w:rPr>
              <w:t xml:space="preserve"> </w:t>
            </w:r>
            <w:r w:rsidRPr="00EE02C3">
              <w:rPr>
                <w:i/>
                <w:iCs/>
                <w:color w:val="006FC0"/>
                <w:sz w:val="20"/>
                <w:szCs w:val="20"/>
              </w:rPr>
              <w:t>direct</w:t>
            </w:r>
            <w:r w:rsidRPr="00EE02C3">
              <w:rPr>
                <w:i/>
                <w:iCs/>
                <w:color w:val="006FC0"/>
                <w:spacing w:val="-2"/>
                <w:sz w:val="20"/>
                <w:szCs w:val="20"/>
              </w:rPr>
              <w:t xml:space="preserve"> </w:t>
            </w:r>
            <w:r w:rsidRPr="00EE02C3">
              <w:rPr>
                <w:i/>
                <w:iCs/>
                <w:color w:val="006FC0"/>
                <w:sz w:val="20"/>
                <w:szCs w:val="20"/>
              </w:rPr>
              <w:t>patient care</w:t>
            </w:r>
            <w:r w:rsidRPr="00EE02C3">
              <w:rPr>
                <w:i/>
                <w:iCs/>
                <w:color w:val="006FC0"/>
                <w:spacing w:val="-1"/>
                <w:sz w:val="20"/>
                <w:szCs w:val="20"/>
              </w:rPr>
              <w:t xml:space="preserve"> </w:t>
            </w:r>
            <w:r w:rsidRPr="00EE02C3">
              <w:rPr>
                <w:i/>
                <w:iCs/>
                <w:color w:val="006FC0"/>
                <w:sz w:val="20"/>
                <w:szCs w:val="20"/>
              </w:rPr>
              <w:t>areas</w:t>
            </w:r>
          </w:p>
          <w:p w14:paraId="765617D6" w14:textId="77777777" w:rsidR="00F82C06" w:rsidRPr="00EE02C3" w:rsidRDefault="00F82C06" w:rsidP="00CA0965">
            <w:pPr>
              <w:pStyle w:val="TableParagraph"/>
              <w:kinsoku w:val="0"/>
              <w:overflowPunct w:val="0"/>
              <w:ind w:left="765"/>
              <w:rPr>
                <w:b/>
                <w:bCs/>
                <w:sz w:val="21"/>
                <w:szCs w:val="21"/>
              </w:rPr>
            </w:pPr>
          </w:p>
          <w:p w14:paraId="5FDD51BE" w14:textId="77777777" w:rsidR="00F82C06" w:rsidRPr="00EE02C3" w:rsidRDefault="00F82C06" w:rsidP="00CA0965">
            <w:pPr>
              <w:pStyle w:val="TableParagraph"/>
              <w:tabs>
                <w:tab w:val="left" w:pos="468"/>
              </w:tabs>
              <w:kinsoku w:val="0"/>
              <w:overflowPunct w:val="0"/>
              <w:spacing w:before="1" w:line="223" w:lineRule="auto"/>
              <w:ind w:left="107" w:right="677"/>
              <w:rPr>
                <w:sz w:val="20"/>
                <w:szCs w:val="20"/>
              </w:rPr>
            </w:pPr>
            <w:r w:rsidRPr="00EE02C3">
              <w:rPr>
                <w:sz w:val="20"/>
                <w:szCs w:val="20"/>
              </w:rPr>
              <w:t xml:space="preserve">For each fixed work location, describe the job tasks where employees </w:t>
            </w:r>
            <w:r w:rsidRPr="00EE02C3">
              <w:rPr>
                <w:sz w:val="20"/>
                <w:szCs w:val="20"/>
                <w:u w:val="single"/>
              </w:rPr>
              <w:t>cannot maintain 6 feet of physical distance</w:t>
            </w:r>
            <w:r w:rsidRPr="00EE02C3">
              <w:rPr>
                <w:sz w:val="20"/>
                <w:szCs w:val="20"/>
              </w:rPr>
              <w:t xml:space="preserve"> from all</w:t>
            </w:r>
            <w:r w:rsidRPr="00EE02C3">
              <w:rPr>
                <w:spacing w:val="-48"/>
                <w:sz w:val="20"/>
                <w:szCs w:val="20"/>
              </w:rPr>
              <w:t xml:space="preserve"> </w:t>
            </w:r>
            <w:r w:rsidRPr="00EE02C3">
              <w:rPr>
                <w:sz w:val="20"/>
                <w:szCs w:val="20"/>
              </w:rPr>
              <w:t>other people.</w:t>
            </w:r>
          </w:p>
          <w:p w14:paraId="4895E088" w14:textId="77777777" w:rsidR="00F82C06" w:rsidRPr="00EE02C3" w:rsidRDefault="00F82C06" w:rsidP="00CA0965">
            <w:pPr>
              <w:pStyle w:val="TableParagraph"/>
              <w:kinsoku w:val="0"/>
              <w:overflowPunct w:val="0"/>
              <w:spacing w:before="4" w:line="230" w:lineRule="exact"/>
              <w:ind w:left="45"/>
              <w:rPr>
                <w:i/>
                <w:iCs/>
                <w:color w:val="006FC0"/>
                <w:sz w:val="20"/>
                <w:szCs w:val="20"/>
              </w:rPr>
            </w:pPr>
            <w:r w:rsidRPr="00EE02C3">
              <w:rPr>
                <w:i/>
                <w:iCs/>
                <w:color w:val="006FC0"/>
                <w:sz w:val="20"/>
                <w:szCs w:val="20"/>
              </w:rPr>
              <w:t>For</w:t>
            </w:r>
            <w:r w:rsidRPr="00EE02C3">
              <w:rPr>
                <w:i/>
                <w:iCs/>
                <w:color w:val="006FC0"/>
                <w:spacing w:val="-1"/>
                <w:sz w:val="20"/>
                <w:szCs w:val="20"/>
              </w:rPr>
              <w:t xml:space="preserve"> </w:t>
            </w:r>
            <w:r w:rsidRPr="00EE02C3">
              <w:rPr>
                <w:i/>
                <w:iCs/>
                <w:color w:val="006FC0"/>
                <w:sz w:val="20"/>
                <w:szCs w:val="20"/>
              </w:rPr>
              <w:t>example:</w:t>
            </w:r>
            <w:r w:rsidRPr="00EE02C3">
              <w:rPr>
                <w:i/>
                <w:iCs/>
                <w:color w:val="006FC0"/>
                <w:spacing w:val="-2"/>
                <w:sz w:val="20"/>
                <w:szCs w:val="20"/>
              </w:rPr>
              <w:t xml:space="preserve"> </w:t>
            </w:r>
            <w:r w:rsidRPr="00EE02C3">
              <w:rPr>
                <w:i/>
                <w:iCs/>
                <w:color w:val="006FC0"/>
                <w:sz w:val="20"/>
                <w:szCs w:val="20"/>
              </w:rPr>
              <w:t>For</w:t>
            </w:r>
            <w:r w:rsidRPr="00EE02C3">
              <w:rPr>
                <w:i/>
                <w:iCs/>
                <w:color w:val="006FC0"/>
                <w:spacing w:val="-1"/>
                <w:sz w:val="20"/>
                <w:szCs w:val="20"/>
              </w:rPr>
              <w:t xml:space="preserve"> </w:t>
            </w:r>
            <w:r w:rsidRPr="00EE02C3">
              <w:rPr>
                <w:i/>
                <w:iCs/>
                <w:color w:val="006FC0"/>
                <w:sz w:val="20"/>
                <w:szCs w:val="20"/>
              </w:rPr>
              <w:t>the</w:t>
            </w:r>
            <w:r w:rsidRPr="00EE02C3">
              <w:rPr>
                <w:i/>
                <w:iCs/>
                <w:color w:val="006FC0"/>
                <w:spacing w:val="-2"/>
                <w:sz w:val="20"/>
                <w:szCs w:val="20"/>
              </w:rPr>
              <w:t xml:space="preserve"> </w:t>
            </w:r>
            <w:r w:rsidRPr="00EE02C3">
              <w:rPr>
                <w:i/>
                <w:iCs/>
                <w:color w:val="006FC0"/>
                <w:sz w:val="20"/>
                <w:szCs w:val="20"/>
              </w:rPr>
              <w:t>outpatient</w:t>
            </w:r>
            <w:r w:rsidRPr="00EE02C3">
              <w:rPr>
                <w:i/>
                <w:iCs/>
                <w:color w:val="006FC0"/>
                <w:spacing w:val="-1"/>
                <w:sz w:val="20"/>
                <w:szCs w:val="20"/>
              </w:rPr>
              <w:t xml:space="preserve"> </w:t>
            </w:r>
            <w:r w:rsidRPr="00EE02C3">
              <w:rPr>
                <w:i/>
                <w:iCs/>
                <w:color w:val="006FC0"/>
                <w:sz w:val="20"/>
                <w:szCs w:val="20"/>
              </w:rPr>
              <w:t>medical</w:t>
            </w:r>
            <w:r w:rsidRPr="00EE02C3">
              <w:rPr>
                <w:i/>
                <w:iCs/>
                <w:color w:val="006FC0"/>
                <w:spacing w:val="-2"/>
                <w:sz w:val="20"/>
                <w:szCs w:val="20"/>
              </w:rPr>
              <w:t xml:space="preserve"> </w:t>
            </w:r>
            <w:r w:rsidRPr="00EE02C3">
              <w:rPr>
                <w:i/>
                <w:iCs/>
                <w:color w:val="006FC0"/>
                <w:sz w:val="20"/>
                <w:szCs w:val="20"/>
              </w:rPr>
              <w:t>office:</w:t>
            </w:r>
          </w:p>
          <w:p w14:paraId="38D39A92" w14:textId="6CA01662" w:rsidR="00F82C06" w:rsidRPr="00EE02C3" w:rsidRDefault="00F82C06" w:rsidP="00EE02C3">
            <w:pPr>
              <w:pStyle w:val="TableParagraph"/>
              <w:numPr>
                <w:ilvl w:val="1"/>
                <w:numId w:val="50"/>
              </w:numPr>
              <w:kinsoku w:val="0"/>
              <w:overflowPunct w:val="0"/>
              <w:ind w:left="765" w:right="442"/>
              <w:rPr>
                <w:i/>
                <w:iCs/>
                <w:color w:val="006FC0"/>
                <w:sz w:val="20"/>
                <w:szCs w:val="20"/>
              </w:rPr>
            </w:pPr>
            <w:r w:rsidRPr="00EE02C3">
              <w:rPr>
                <w:i/>
                <w:iCs/>
                <w:color w:val="006FC0"/>
                <w:sz w:val="20"/>
                <w:szCs w:val="20"/>
              </w:rPr>
              <w:t>2</w:t>
            </w:r>
            <w:r w:rsidRPr="00EE02C3">
              <w:rPr>
                <w:i/>
                <w:iCs/>
                <w:color w:val="006FC0"/>
                <w:spacing w:val="-2"/>
                <w:sz w:val="20"/>
                <w:szCs w:val="20"/>
              </w:rPr>
              <w:t xml:space="preserve"> </w:t>
            </w:r>
            <w:r w:rsidRPr="00EE02C3">
              <w:rPr>
                <w:i/>
                <w:iCs/>
                <w:color w:val="006FC0"/>
                <w:sz w:val="20"/>
                <w:szCs w:val="20"/>
              </w:rPr>
              <w:t>employees in</w:t>
            </w:r>
            <w:r w:rsidRPr="00EE02C3">
              <w:rPr>
                <w:i/>
                <w:iCs/>
                <w:color w:val="006FC0"/>
                <w:spacing w:val="-1"/>
                <w:sz w:val="20"/>
                <w:szCs w:val="20"/>
              </w:rPr>
              <w:t xml:space="preserve"> </w:t>
            </w:r>
            <w:r w:rsidRPr="00EE02C3">
              <w:rPr>
                <w:i/>
                <w:iCs/>
                <w:color w:val="006FC0"/>
                <w:sz w:val="20"/>
                <w:szCs w:val="20"/>
              </w:rPr>
              <w:t>the</w:t>
            </w:r>
            <w:r w:rsidRPr="00EE02C3">
              <w:rPr>
                <w:i/>
                <w:iCs/>
                <w:color w:val="006FC0"/>
                <w:spacing w:val="-1"/>
                <w:sz w:val="20"/>
                <w:szCs w:val="20"/>
              </w:rPr>
              <w:t xml:space="preserve"> </w:t>
            </w:r>
            <w:r w:rsidRPr="00EE02C3">
              <w:rPr>
                <w:i/>
                <w:iCs/>
                <w:color w:val="006FC0"/>
                <w:sz w:val="20"/>
                <w:szCs w:val="20"/>
              </w:rPr>
              <w:t>reception</w:t>
            </w:r>
            <w:r w:rsidRPr="00EE02C3">
              <w:rPr>
                <w:i/>
                <w:iCs/>
                <w:color w:val="006FC0"/>
                <w:spacing w:val="-2"/>
                <w:sz w:val="20"/>
                <w:szCs w:val="20"/>
              </w:rPr>
              <w:t xml:space="preserve"> </w:t>
            </w:r>
            <w:r w:rsidRPr="00EE02C3">
              <w:rPr>
                <w:i/>
                <w:iCs/>
                <w:color w:val="006FC0"/>
                <w:sz w:val="20"/>
                <w:szCs w:val="20"/>
              </w:rPr>
              <w:t>area interact</w:t>
            </w:r>
            <w:r w:rsidRPr="00EE02C3">
              <w:rPr>
                <w:i/>
                <w:iCs/>
                <w:color w:val="006FC0"/>
                <w:spacing w:val="-2"/>
                <w:sz w:val="20"/>
                <w:szCs w:val="20"/>
              </w:rPr>
              <w:t xml:space="preserve"> </w:t>
            </w:r>
            <w:r w:rsidRPr="00EE02C3">
              <w:rPr>
                <w:i/>
                <w:iCs/>
                <w:color w:val="006FC0"/>
                <w:sz w:val="20"/>
                <w:szCs w:val="20"/>
              </w:rPr>
              <w:t>with</w:t>
            </w:r>
            <w:r w:rsidRPr="00EE02C3">
              <w:rPr>
                <w:i/>
                <w:iCs/>
                <w:color w:val="006FC0"/>
                <w:spacing w:val="-1"/>
                <w:sz w:val="20"/>
                <w:szCs w:val="20"/>
              </w:rPr>
              <w:t xml:space="preserve"> </w:t>
            </w:r>
            <w:r w:rsidRPr="00EE02C3">
              <w:rPr>
                <w:i/>
                <w:iCs/>
                <w:color w:val="006FC0"/>
                <w:sz w:val="20"/>
                <w:szCs w:val="20"/>
              </w:rPr>
              <w:t>patients,</w:t>
            </w:r>
            <w:r w:rsidRPr="00EE02C3">
              <w:rPr>
                <w:i/>
                <w:iCs/>
                <w:color w:val="006FC0"/>
                <w:spacing w:val="-1"/>
                <w:sz w:val="20"/>
                <w:szCs w:val="20"/>
              </w:rPr>
              <w:t xml:space="preserve"> </w:t>
            </w:r>
            <w:r w:rsidRPr="00EE02C3">
              <w:rPr>
                <w:i/>
                <w:iCs/>
                <w:color w:val="006FC0"/>
                <w:sz w:val="20"/>
                <w:szCs w:val="20"/>
              </w:rPr>
              <w:t>families,</w:t>
            </w:r>
            <w:r w:rsidRPr="00EE02C3">
              <w:rPr>
                <w:i/>
                <w:iCs/>
                <w:color w:val="006FC0"/>
                <w:spacing w:val="-1"/>
                <w:sz w:val="20"/>
                <w:szCs w:val="20"/>
              </w:rPr>
              <w:t xml:space="preserve"> </w:t>
            </w:r>
            <w:r w:rsidRPr="00EE02C3">
              <w:rPr>
                <w:i/>
                <w:iCs/>
                <w:color w:val="006FC0"/>
                <w:sz w:val="20"/>
                <w:szCs w:val="20"/>
              </w:rPr>
              <w:t>and the</w:t>
            </w:r>
            <w:r w:rsidRPr="00EE02C3">
              <w:rPr>
                <w:i/>
                <w:iCs/>
                <w:color w:val="006FC0"/>
                <w:spacing w:val="-4"/>
                <w:sz w:val="20"/>
                <w:szCs w:val="20"/>
              </w:rPr>
              <w:t xml:space="preserve"> </w:t>
            </w:r>
            <w:r w:rsidRPr="00EE02C3">
              <w:rPr>
                <w:i/>
                <w:iCs/>
                <w:color w:val="006FC0"/>
                <w:sz w:val="20"/>
                <w:szCs w:val="20"/>
              </w:rPr>
              <w:t>public</w:t>
            </w:r>
            <w:r w:rsidRPr="00EE02C3">
              <w:rPr>
                <w:i/>
                <w:iCs/>
                <w:color w:val="006FC0"/>
                <w:spacing w:val="-2"/>
                <w:sz w:val="20"/>
                <w:szCs w:val="20"/>
              </w:rPr>
              <w:t xml:space="preserve"> </w:t>
            </w:r>
            <w:r w:rsidRPr="00EE02C3">
              <w:rPr>
                <w:i/>
                <w:iCs/>
                <w:color w:val="006FC0"/>
                <w:sz w:val="20"/>
                <w:szCs w:val="20"/>
              </w:rPr>
              <w:t>to</w:t>
            </w:r>
            <w:r w:rsidRPr="00EE02C3">
              <w:rPr>
                <w:i/>
                <w:iCs/>
                <w:color w:val="006FC0"/>
                <w:spacing w:val="-2"/>
                <w:sz w:val="20"/>
                <w:szCs w:val="20"/>
              </w:rPr>
              <w:t xml:space="preserve"> </w:t>
            </w:r>
            <w:r w:rsidRPr="00EE02C3">
              <w:rPr>
                <w:i/>
                <w:iCs/>
                <w:color w:val="006FC0"/>
                <w:sz w:val="20"/>
                <w:szCs w:val="20"/>
              </w:rPr>
              <w:t>conduct</w:t>
            </w:r>
            <w:r w:rsidRPr="00EE02C3">
              <w:rPr>
                <w:i/>
                <w:iCs/>
                <w:color w:val="006FC0"/>
                <w:spacing w:val="-2"/>
                <w:sz w:val="20"/>
                <w:szCs w:val="20"/>
              </w:rPr>
              <w:t xml:space="preserve"> </w:t>
            </w:r>
            <w:proofErr w:type="gramStart"/>
            <w:r w:rsidRPr="00EE02C3">
              <w:rPr>
                <w:i/>
                <w:iCs/>
                <w:color w:val="006FC0"/>
                <w:sz w:val="20"/>
                <w:szCs w:val="20"/>
              </w:rPr>
              <w:t>administrative</w:t>
            </w:r>
            <w:r w:rsidR="00E87499">
              <w:rPr>
                <w:i/>
                <w:iCs/>
                <w:color w:val="006FC0"/>
                <w:sz w:val="20"/>
                <w:szCs w:val="20"/>
              </w:rPr>
              <w:t xml:space="preserve"> </w:t>
            </w:r>
            <w:r w:rsidRPr="00EE02C3">
              <w:rPr>
                <w:i/>
                <w:iCs/>
                <w:color w:val="006FC0"/>
                <w:spacing w:val="-47"/>
                <w:sz w:val="20"/>
                <w:szCs w:val="20"/>
              </w:rPr>
              <w:t xml:space="preserve"> </w:t>
            </w:r>
            <w:r w:rsidRPr="00EE02C3">
              <w:rPr>
                <w:i/>
                <w:iCs/>
                <w:color w:val="006FC0"/>
                <w:sz w:val="20"/>
                <w:szCs w:val="20"/>
              </w:rPr>
              <w:t>tasks</w:t>
            </w:r>
            <w:proofErr w:type="gramEnd"/>
            <w:r w:rsidRPr="00EE02C3">
              <w:rPr>
                <w:i/>
                <w:iCs/>
                <w:color w:val="006FC0"/>
                <w:spacing w:val="-1"/>
                <w:sz w:val="20"/>
                <w:szCs w:val="20"/>
              </w:rPr>
              <w:t xml:space="preserve"> </w:t>
            </w:r>
            <w:r w:rsidRPr="00EE02C3">
              <w:rPr>
                <w:i/>
                <w:iCs/>
                <w:color w:val="006FC0"/>
                <w:sz w:val="20"/>
                <w:szCs w:val="20"/>
              </w:rPr>
              <w:t>at the</w:t>
            </w:r>
            <w:r w:rsidRPr="00EE02C3">
              <w:rPr>
                <w:i/>
                <w:iCs/>
                <w:color w:val="006FC0"/>
                <w:spacing w:val="-1"/>
                <w:sz w:val="20"/>
                <w:szCs w:val="20"/>
              </w:rPr>
              <w:t xml:space="preserve"> </w:t>
            </w:r>
            <w:r w:rsidRPr="00EE02C3">
              <w:rPr>
                <w:i/>
                <w:iCs/>
                <w:color w:val="006FC0"/>
                <w:sz w:val="20"/>
                <w:szCs w:val="20"/>
              </w:rPr>
              <w:t>reception desk</w:t>
            </w:r>
          </w:p>
          <w:p w14:paraId="28DDB2B9" w14:textId="77777777" w:rsidR="00F82C06" w:rsidRPr="00EE02C3" w:rsidRDefault="00F82C06" w:rsidP="00EE02C3">
            <w:pPr>
              <w:pStyle w:val="TableParagraph"/>
              <w:numPr>
                <w:ilvl w:val="1"/>
                <w:numId w:val="50"/>
              </w:numPr>
              <w:kinsoku w:val="0"/>
              <w:overflowPunct w:val="0"/>
              <w:ind w:left="765" w:hanging="361"/>
              <w:rPr>
                <w:i/>
                <w:iCs/>
                <w:color w:val="006FC0"/>
                <w:sz w:val="20"/>
                <w:szCs w:val="20"/>
              </w:rPr>
            </w:pPr>
            <w:r w:rsidRPr="00EE02C3">
              <w:rPr>
                <w:i/>
                <w:iCs/>
                <w:color w:val="006FC0"/>
                <w:sz w:val="20"/>
                <w:szCs w:val="20"/>
              </w:rPr>
              <w:t>3</w:t>
            </w:r>
            <w:r w:rsidRPr="00EE02C3">
              <w:rPr>
                <w:i/>
                <w:iCs/>
                <w:color w:val="006FC0"/>
                <w:spacing w:val="-1"/>
                <w:sz w:val="20"/>
                <w:szCs w:val="20"/>
              </w:rPr>
              <w:t xml:space="preserve"> </w:t>
            </w:r>
            <w:r w:rsidRPr="00EE02C3">
              <w:rPr>
                <w:i/>
                <w:iCs/>
                <w:color w:val="006FC0"/>
                <w:sz w:val="20"/>
                <w:szCs w:val="20"/>
              </w:rPr>
              <w:t>employees</w:t>
            </w:r>
            <w:r w:rsidRPr="00EE02C3">
              <w:rPr>
                <w:i/>
                <w:iCs/>
                <w:color w:val="006FC0"/>
                <w:spacing w:val="1"/>
                <w:sz w:val="20"/>
                <w:szCs w:val="20"/>
              </w:rPr>
              <w:t xml:space="preserve"> </w:t>
            </w:r>
            <w:r w:rsidRPr="00EE02C3">
              <w:rPr>
                <w:i/>
                <w:iCs/>
                <w:color w:val="006FC0"/>
                <w:sz w:val="20"/>
                <w:szCs w:val="20"/>
              </w:rPr>
              <w:t>work</w:t>
            </w:r>
            <w:r w:rsidRPr="00EE02C3">
              <w:rPr>
                <w:i/>
                <w:iCs/>
                <w:color w:val="006FC0"/>
                <w:spacing w:val="-1"/>
                <w:sz w:val="20"/>
                <w:szCs w:val="20"/>
              </w:rPr>
              <w:t xml:space="preserve"> </w:t>
            </w:r>
            <w:r w:rsidRPr="00EE02C3">
              <w:rPr>
                <w:i/>
                <w:iCs/>
                <w:color w:val="006FC0"/>
                <w:sz w:val="20"/>
                <w:szCs w:val="20"/>
              </w:rPr>
              <w:t>at their</w:t>
            </w:r>
            <w:r w:rsidRPr="00EE02C3">
              <w:rPr>
                <w:i/>
                <w:iCs/>
                <w:color w:val="006FC0"/>
                <w:spacing w:val="-1"/>
                <w:sz w:val="20"/>
                <w:szCs w:val="20"/>
              </w:rPr>
              <w:t xml:space="preserve"> </w:t>
            </w:r>
            <w:r w:rsidRPr="00EE02C3">
              <w:rPr>
                <w:i/>
                <w:iCs/>
                <w:color w:val="006FC0"/>
                <w:sz w:val="20"/>
                <w:szCs w:val="20"/>
              </w:rPr>
              <w:t>desks not in</w:t>
            </w:r>
            <w:r w:rsidRPr="00EE02C3">
              <w:rPr>
                <w:i/>
                <w:iCs/>
                <w:color w:val="006FC0"/>
                <w:spacing w:val="-2"/>
                <w:sz w:val="20"/>
                <w:szCs w:val="20"/>
              </w:rPr>
              <w:t xml:space="preserve"> </w:t>
            </w:r>
            <w:r w:rsidRPr="00EE02C3">
              <w:rPr>
                <w:i/>
                <w:iCs/>
                <w:color w:val="006FC0"/>
                <w:sz w:val="20"/>
                <w:szCs w:val="20"/>
              </w:rPr>
              <w:t>direct</w:t>
            </w:r>
            <w:r w:rsidRPr="00EE02C3">
              <w:rPr>
                <w:i/>
                <w:iCs/>
                <w:color w:val="006FC0"/>
                <w:spacing w:val="-2"/>
                <w:sz w:val="20"/>
                <w:szCs w:val="20"/>
              </w:rPr>
              <w:t xml:space="preserve"> </w:t>
            </w:r>
            <w:r w:rsidRPr="00EE02C3">
              <w:rPr>
                <w:i/>
                <w:iCs/>
                <w:color w:val="006FC0"/>
                <w:sz w:val="20"/>
                <w:szCs w:val="20"/>
              </w:rPr>
              <w:t>patient care</w:t>
            </w:r>
            <w:r w:rsidRPr="00EE02C3">
              <w:rPr>
                <w:i/>
                <w:iCs/>
                <w:color w:val="006FC0"/>
                <w:spacing w:val="-2"/>
                <w:sz w:val="20"/>
                <w:szCs w:val="20"/>
              </w:rPr>
              <w:t xml:space="preserve"> </w:t>
            </w:r>
            <w:r w:rsidRPr="00EE02C3">
              <w:rPr>
                <w:i/>
                <w:iCs/>
                <w:color w:val="006FC0"/>
                <w:sz w:val="20"/>
                <w:szCs w:val="20"/>
              </w:rPr>
              <w:t>areas</w:t>
            </w:r>
          </w:p>
        </w:tc>
      </w:tr>
      <w:tr w:rsidR="00F82C06" w:rsidRPr="00EE02C3" w14:paraId="2EA0A002" w14:textId="77777777" w:rsidTr="00CA0965">
        <w:trPr>
          <w:trHeight w:val="1009"/>
        </w:trPr>
        <w:tc>
          <w:tcPr>
            <w:tcW w:w="2475" w:type="dxa"/>
            <w:gridSpan w:val="2"/>
            <w:tcBorders>
              <w:top w:val="single" w:sz="4" w:space="0" w:color="000000"/>
              <w:left w:val="single" w:sz="4" w:space="0" w:color="000000"/>
              <w:bottom w:val="single" w:sz="4" w:space="0" w:color="000000"/>
              <w:right w:val="single" w:sz="4" w:space="0" w:color="000000"/>
            </w:tcBorders>
          </w:tcPr>
          <w:p w14:paraId="0ED6AA02" w14:textId="77777777" w:rsidR="00F82C06" w:rsidRPr="00EE02C3" w:rsidRDefault="00F82C06" w:rsidP="00EE1B78">
            <w:pPr>
              <w:pStyle w:val="TableParagraph"/>
              <w:kinsoku w:val="0"/>
              <w:overflowPunct w:val="0"/>
              <w:ind w:left="579" w:right="334" w:hanging="219"/>
              <w:rPr>
                <w:b/>
                <w:bCs/>
                <w:sz w:val="32"/>
                <w:szCs w:val="32"/>
              </w:rPr>
            </w:pPr>
            <w:r w:rsidRPr="00EE02C3">
              <w:rPr>
                <w:b/>
                <w:bCs/>
                <w:sz w:val="32"/>
                <w:szCs w:val="32"/>
              </w:rPr>
              <w:t>Fixed Work</w:t>
            </w:r>
            <w:r w:rsidRPr="00EE02C3">
              <w:rPr>
                <w:b/>
                <w:bCs/>
                <w:spacing w:val="-77"/>
                <w:sz w:val="32"/>
                <w:szCs w:val="32"/>
              </w:rPr>
              <w:t xml:space="preserve"> </w:t>
            </w:r>
            <w:r w:rsidRPr="00EE02C3">
              <w:rPr>
                <w:b/>
                <w:bCs/>
                <w:sz w:val="32"/>
                <w:szCs w:val="32"/>
              </w:rPr>
              <w:t>Location</w:t>
            </w:r>
          </w:p>
        </w:tc>
        <w:tc>
          <w:tcPr>
            <w:tcW w:w="1260" w:type="dxa"/>
            <w:tcBorders>
              <w:top w:val="single" w:sz="4" w:space="0" w:color="000000"/>
              <w:left w:val="single" w:sz="4" w:space="0" w:color="000000"/>
              <w:bottom w:val="single" w:sz="4" w:space="0" w:color="000000"/>
              <w:right w:val="single" w:sz="4" w:space="0" w:color="000000"/>
            </w:tcBorders>
          </w:tcPr>
          <w:p w14:paraId="5C44D3CF" w14:textId="77777777" w:rsidR="00F82C06" w:rsidRPr="00EE02C3" w:rsidRDefault="00F82C06" w:rsidP="00EE1B78">
            <w:pPr>
              <w:pStyle w:val="TableParagraph"/>
              <w:kinsoku w:val="0"/>
              <w:overflowPunct w:val="0"/>
              <w:ind w:left="108" w:right="79" w:firstLine="134"/>
              <w:rPr>
                <w:b/>
                <w:bCs/>
                <w:sz w:val="22"/>
                <w:szCs w:val="22"/>
              </w:rPr>
            </w:pPr>
            <w:r w:rsidRPr="00EE02C3">
              <w:rPr>
                <w:b/>
                <w:bCs/>
                <w:sz w:val="22"/>
                <w:szCs w:val="22"/>
              </w:rPr>
              <w:t>No. of</w:t>
            </w:r>
            <w:r w:rsidRPr="00EE02C3">
              <w:rPr>
                <w:b/>
                <w:bCs/>
                <w:spacing w:val="1"/>
                <w:sz w:val="22"/>
                <w:szCs w:val="22"/>
              </w:rPr>
              <w:t xml:space="preserve"> </w:t>
            </w:r>
            <w:r w:rsidRPr="00EE02C3">
              <w:rPr>
                <w:b/>
                <w:bCs/>
                <w:sz w:val="22"/>
                <w:szCs w:val="22"/>
              </w:rPr>
              <w:t>Workers</w:t>
            </w:r>
          </w:p>
        </w:tc>
        <w:tc>
          <w:tcPr>
            <w:tcW w:w="7152" w:type="dxa"/>
            <w:tcBorders>
              <w:top w:val="single" w:sz="4" w:space="0" w:color="000000"/>
              <w:left w:val="single" w:sz="4" w:space="0" w:color="000000"/>
              <w:bottom w:val="single" w:sz="4" w:space="0" w:color="000000"/>
              <w:right w:val="single" w:sz="4" w:space="0" w:color="000000"/>
            </w:tcBorders>
          </w:tcPr>
          <w:p w14:paraId="577E982B" w14:textId="77777777" w:rsidR="00F82C06" w:rsidRPr="00EE02C3" w:rsidRDefault="00F82C06" w:rsidP="00EE1B78">
            <w:pPr>
              <w:pStyle w:val="TableParagraph"/>
              <w:kinsoku w:val="0"/>
              <w:overflowPunct w:val="0"/>
              <w:spacing w:line="361" w:lineRule="exact"/>
              <w:ind w:left="1853"/>
              <w:rPr>
                <w:b/>
                <w:bCs/>
                <w:sz w:val="32"/>
                <w:szCs w:val="32"/>
              </w:rPr>
            </w:pPr>
            <w:r w:rsidRPr="00EE02C3">
              <w:rPr>
                <w:b/>
                <w:bCs/>
                <w:sz w:val="32"/>
                <w:szCs w:val="32"/>
              </w:rPr>
              <w:t>Job</w:t>
            </w:r>
            <w:r w:rsidRPr="00EE02C3">
              <w:rPr>
                <w:b/>
                <w:bCs/>
                <w:spacing w:val="-3"/>
                <w:sz w:val="32"/>
                <w:szCs w:val="32"/>
              </w:rPr>
              <w:t xml:space="preserve"> </w:t>
            </w:r>
            <w:r w:rsidRPr="00EE02C3">
              <w:rPr>
                <w:b/>
                <w:bCs/>
                <w:sz w:val="32"/>
                <w:szCs w:val="32"/>
              </w:rPr>
              <w:t>Tasks</w:t>
            </w:r>
            <w:r w:rsidRPr="00EE02C3">
              <w:rPr>
                <w:b/>
                <w:bCs/>
                <w:spacing w:val="-1"/>
                <w:sz w:val="32"/>
                <w:szCs w:val="32"/>
              </w:rPr>
              <w:t xml:space="preserve"> </w:t>
            </w:r>
            <w:r w:rsidRPr="00EE02C3">
              <w:rPr>
                <w:b/>
                <w:bCs/>
                <w:sz w:val="32"/>
                <w:szCs w:val="32"/>
              </w:rPr>
              <w:t>and</w:t>
            </w:r>
            <w:r w:rsidRPr="00EE02C3">
              <w:rPr>
                <w:b/>
                <w:bCs/>
                <w:spacing w:val="-2"/>
                <w:sz w:val="32"/>
                <w:szCs w:val="32"/>
              </w:rPr>
              <w:t xml:space="preserve"> </w:t>
            </w:r>
            <w:r w:rsidRPr="00EE02C3">
              <w:rPr>
                <w:b/>
                <w:bCs/>
                <w:sz w:val="32"/>
                <w:szCs w:val="32"/>
              </w:rPr>
              <w:t>Descriptions</w:t>
            </w:r>
          </w:p>
        </w:tc>
      </w:tr>
      <w:tr w:rsidR="00F82C06" w:rsidRPr="00EE02C3" w14:paraId="7E9375E1" w14:textId="77777777" w:rsidTr="00CA0965">
        <w:trPr>
          <w:trHeight w:val="827"/>
        </w:trPr>
        <w:tc>
          <w:tcPr>
            <w:tcW w:w="1243" w:type="dxa"/>
            <w:vMerge w:val="restart"/>
            <w:tcBorders>
              <w:top w:val="single" w:sz="4" w:space="0" w:color="000000"/>
              <w:left w:val="single" w:sz="4" w:space="0" w:color="000000"/>
              <w:bottom w:val="single" w:sz="4" w:space="0" w:color="000000"/>
              <w:right w:val="single" w:sz="4" w:space="0" w:color="000000"/>
            </w:tcBorders>
          </w:tcPr>
          <w:p w14:paraId="63274644" w14:textId="77777777" w:rsidR="00F82C06" w:rsidRPr="00EE02C3" w:rsidRDefault="00F82C06" w:rsidP="00EE1B78">
            <w:pPr>
              <w:pStyle w:val="TableParagraph"/>
              <w:kinsoku w:val="0"/>
              <w:overflowPunct w:val="0"/>
              <w:spacing w:line="195" w:lineRule="exact"/>
              <w:ind w:left="107"/>
              <w:rPr>
                <w:i/>
                <w:iCs/>
                <w:color w:val="006FC0"/>
                <w:sz w:val="18"/>
                <w:szCs w:val="18"/>
              </w:rPr>
            </w:pPr>
            <w:r w:rsidRPr="00EE02C3">
              <w:rPr>
                <w:i/>
                <w:iCs/>
                <w:color w:val="006FC0"/>
                <w:sz w:val="18"/>
                <w:szCs w:val="18"/>
              </w:rPr>
              <w:t>For</w:t>
            </w:r>
            <w:r w:rsidRPr="00EE02C3">
              <w:rPr>
                <w:i/>
                <w:iCs/>
                <w:color w:val="006FC0"/>
                <w:spacing w:val="-3"/>
                <w:sz w:val="18"/>
                <w:szCs w:val="18"/>
              </w:rPr>
              <w:t xml:space="preserve"> </w:t>
            </w:r>
            <w:r w:rsidRPr="00EE02C3">
              <w:rPr>
                <w:i/>
                <w:iCs/>
                <w:color w:val="006FC0"/>
                <w:sz w:val="18"/>
                <w:szCs w:val="18"/>
              </w:rPr>
              <w:t>example:</w:t>
            </w:r>
          </w:p>
          <w:p w14:paraId="74BF7ADD" w14:textId="77777777" w:rsidR="00F82C06" w:rsidRPr="00EE02C3" w:rsidRDefault="00F82C06" w:rsidP="00EE1B78">
            <w:pPr>
              <w:pStyle w:val="TableParagraph"/>
              <w:kinsoku w:val="0"/>
              <w:overflowPunct w:val="0"/>
              <w:ind w:left="107"/>
              <w:rPr>
                <w:i/>
                <w:iCs/>
                <w:color w:val="006FC0"/>
                <w:sz w:val="18"/>
                <w:szCs w:val="18"/>
              </w:rPr>
            </w:pPr>
            <w:r w:rsidRPr="00EE02C3">
              <w:rPr>
                <w:i/>
                <w:iCs/>
                <w:color w:val="006FC0"/>
                <w:sz w:val="18"/>
                <w:szCs w:val="18"/>
              </w:rPr>
              <w:t>Outpatient</w:t>
            </w:r>
            <w:r w:rsidRPr="00EE02C3">
              <w:rPr>
                <w:i/>
                <w:iCs/>
                <w:color w:val="006FC0"/>
                <w:spacing w:val="1"/>
                <w:sz w:val="18"/>
                <w:szCs w:val="18"/>
              </w:rPr>
              <w:t xml:space="preserve"> </w:t>
            </w:r>
            <w:r w:rsidRPr="00EE02C3">
              <w:rPr>
                <w:i/>
                <w:iCs/>
                <w:color w:val="006FC0"/>
                <w:spacing w:val="-1"/>
                <w:sz w:val="18"/>
                <w:szCs w:val="18"/>
              </w:rPr>
              <w:t>medical</w:t>
            </w:r>
            <w:r w:rsidRPr="00EE02C3">
              <w:rPr>
                <w:i/>
                <w:iCs/>
                <w:color w:val="006FC0"/>
                <w:spacing w:val="-10"/>
                <w:sz w:val="18"/>
                <w:szCs w:val="18"/>
              </w:rPr>
              <w:t xml:space="preserve"> </w:t>
            </w:r>
            <w:r w:rsidRPr="00EE02C3">
              <w:rPr>
                <w:i/>
                <w:iCs/>
                <w:color w:val="006FC0"/>
                <w:sz w:val="18"/>
                <w:szCs w:val="18"/>
              </w:rPr>
              <w:t>office</w:t>
            </w:r>
          </w:p>
        </w:tc>
        <w:tc>
          <w:tcPr>
            <w:tcW w:w="1232" w:type="dxa"/>
            <w:tcBorders>
              <w:top w:val="single" w:sz="4" w:space="0" w:color="000000"/>
              <w:left w:val="single" w:sz="4" w:space="0" w:color="000000"/>
              <w:bottom w:val="single" w:sz="4" w:space="0" w:color="000000"/>
              <w:right w:val="single" w:sz="4" w:space="0" w:color="000000"/>
            </w:tcBorders>
          </w:tcPr>
          <w:p w14:paraId="70D95A28" w14:textId="77777777" w:rsidR="00F82C06" w:rsidRPr="00EE02C3" w:rsidRDefault="00F82C06" w:rsidP="00EE1B78">
            <w:pPr>
              <w:pStyle w:val="TableParagraph"/>
              <w:kinsoku w:val="0"/>
              <w:overflowPunct w:val="0"/>
              <w:spacing w:line="195" w:lineRule="exact"/>
              <w:ind w:left="107"/>
              <w:rPr>
                <w:i/>
                <w:iCs/>
                <w:color w:val="006FC0"/>
                <w:sz w:val="18"/>
                <w:szCs w:val="18"/>
              </w:rPr>
            </w:pPr>
            <w:r w:rsidRPr="00EE02C3">
              <w:rPr>
                <w:i/>
                <w:iCs/>
                <w:color w:val="006FC0"/>
                <w:sz w:val="18"/>
                <w:szCs w:val="18"/>
              </w:rPr>
              <w:t>The</w:t>
            </w:r>
          </w:p>
          <w:p w14:paraId="5D64A3B2" w14:textId="77777777" w:rsidR="00F82C06" w:rsidRPr="00EE02C3" w:rsidRDefault="00F82C06" w:rsidP="00EE1B78">
            <w:pPr>
              <w:pStyle w:val="TableParagraph"/>
              <w:kinsoku w:val="0"/>
              <w:overflowPunct w:val="0"/>
              <w:ind w:left="107" w:right="309"/>
              <w:rPr>
                <w:i/>
                <w:iCs/>
                <w:color w:val="006FC0"/>
                <w:sz w:val="18"/>
                <w:szCs w:val="18"/>
              </w:rPr>
            </w:pPr>
            <w:r w:rsidRPr="00EE02C3">
              <w:rPr>
                <w:i/>
                <w:iCs/>
                <w:color w:val="006FC0"/>
                <w:sz w:val="18"/>
                <w:szCs w:val="18"/>
              </w:rPr>
              <w:t>reception</w:t>
            </w:r>
            <w:r w:rsidRPr="00EE02C3">
              <w:rPr>
                <w:i/>
                <w:iCs/>
                <w:color w:val="006FC0"/>
                <w:spacing w:val="-42"/>
                <w:sz w:val="18"/>
                <w:szCs w:val="18"/>
              </w:rPr>
              <w:t xml:space="preserve"> </w:t>
            </w:r>
            <w:r w:rsidRPr="00EE02C3">
              <w:rPr>
                <w:i/>
                <w:iCs/>
                <w:color w:val="006FC0"/>
                <w:sz w:val="18"/>
                <w:szCs w:val="18"/>
              </w:rPr>
              <w:t>area</w:t>
            </w:r>
          </w:p>
        </w:tc>
        <w:tc>
          <w:tcPr>
            <w:tcW w:w="1260" w:type="dxa"/>
            <w:tcBorders>
              <w:top w:val="single" w:sz="4" w:space="0" w:color="000000"/>
              <w:left w:val="single" w:sz="4" w:space="0" w:color="000000"/>
              <w:bottom w:val="single" w:sz="4" w:space="0" w:color="000000"/>
              <w:right w:val="single" w:sz="4" w:space="0" w:color="000000"/>
            </w:tcBorders>
          </w:tcPr>
          <w:p w14:paraId="78E8C48B" w14:textId="77777777" w:rsidR="00F82C06" w:rsidRPr="00EE02C3" w:rsidRDefault="00F82C06" w:rsidP="00EE1B78">
            <w:pPr>
              <w:pStyle w:val="TableParagraph"/>
              <w:kinsoku w:val="0"/>
              <w:overflowPunct w:val="0"/>
              <w:spacing w:line="268" w:lineRule="exact"/>
              <w:ind w:left="463"/>
              <w:rPr>
                <w:i/>
                <w:iCs/>
                <w:color w:val="006FC0"/>
              </w:rPr>
            </w:pPr>
            <w:r w:rsidRPr="00EE02C3">
              <w:rPr>
                <w:i/>
                <w:iCs/>
                <w:color w:val="006FC0"/>
              </w:rPr>
              <w:t>2</w:t>
            </w:r>
          </w:p>
        </w:tc>
        <w:tc>
          <w:tcPr>
            <w:tcW w:w="7152" w:type="dxa"/>
            <w:tcBorders>
              <w:top w:val="single" w:sz="4" w:space="0" w:color="000000"/>
              <w:left w:val="single" w:sz="4" w:space="0" w:color="000000"/>
              <w:bottom w:val="single" w:sz="4" w:space="0" w:color="000000"/>
              <w:right w:val="single" w:sz="4" w:space="0" w:color="000000"/>
            </w:tcBorders>
          </w:tcPr>
          <w:p w14:paraId="14C90362" w14:textId="77777777" w:rsidR="00F82C06" w:rsidRPr="00EE02C3" w:rsidRDefault="00F82C06" w:rsidP="00EE1B78">
            <w:pPr>
              <w:pStyle w:val="TableParagraph"/>
              <w:kinsoku w:val="0"/>
              <w:overflowPunct w:val="0"/>
              <w:ind w:left="107" w:right="600"/>
              <w:rPr>
                <w:i/>
                <w:iCs/>
                <w:color w:val="006FC0"/>
                <w:sz w:val="20"/>
                <w:szCs w:val="20"/>
              </w:rPr>
            </w:pPr>
            <w:r w:rsidRPr="00EE02C3">
              <w:rPr>
                <w:i/>
                <w:iCs/>
                <w:color w:val="006FC0"/>
                <w:sz w:val="20"/>
                <w:szCs w:val="20"/>
              </w:rPr>
              <w:t>Interact with patients, families, and the public to conduct administrative tasks at the</w:t>
            </w:r>
            <w:r w:rsidRPr="00EE02C3">
              <w:rPr>
                <w:i/>
                <w:iCs/>
                <w:color w:val="006FC0"/>
                <w:spacing w:val="-47"/>
                <w:sz w:val="20"/>
                <w:szCs w:val="20"/>
              </w:rPr>
              <w:t xml:space="preserve"> </w:t>
            </w:r>
            <w:r w:rsidRPr="00EE02C3">
              <w:rPr>
                <w:i/>
                <w:iCs/>
                <w:color w:val="006FC0"/>
                <w:sz w:val="20"/>
                <w:szCs w:val="20"/>
              </w:rPr>
              <w:t>reception</w:t>
            </w:r>
            <w:r w:rsidRPr="00EE02C3">
              <w:rPr>
                <w:i/>
                <w:iCs/>
                <w:color w:val="006FC0"/>
                <w:spacing w:val="-1"/>
                <w:sz w:val="20"/>
                <w:szCs w:val="20"/>
              </w:rPr>
              <w:t xml:space="preserve"> </w:t>
            </w:r>
            <w:r w:rsidRPr="00EE02C3">
              <w:rPr>
                <w:i/>
                <w:iCs/>
                <w:color w:val="006FC0"/>
                <w:sz w:val="20"/>
                <w:szCs w:val="20"/>
              </w:rPr>
              <w:t>desk</w:t>
            </w:r>
          </w:p>
        </w:tc>
      </w:tr>
      <w:tr w:rsidR="00F82C06" w:rsidRPr="00EE02C3" w14:paraId="4A189461" w14:textId="77777777" w:rsidTr="00CA0965">
        <w:trPr>
          <w:trHeight w:val="763"/>
        </w:trPr>
        <w:tc>
          <w:tcPr>
            <w:tcW w:w="1243" w:type="dxa"/>
            <w:vMerge/>
            <w:tcBorders>
              <w:top w:val="nil"/>
              <w:left w:val="single" w:sz="4" w:space="0" w:color="000000"/>
              <w:bottom w:val="single" w:sz="4" w:space="0" w:color="000000"/>
              <w:right w:val="single" w:sz="4" w:space="0" w:color="000000"/>
            </w:tcBorders>
          </w:tcPr>
          <w:p w14:paraId="7A1E2A2D" w14:textId="77777777" w:rsidR="00F82C06" w:rsidRPr="00EE02C3" w:rsidRDefault="00F82C06" w:rsidP="00EE1B78">
            <w:pPr>
              <w:rPr>
                <w:b/>
                <w:bCs/>
                <w:color w:val="000000"/>
                <w:sz w:val="2"/>
                <w:szCs w:val="2"/>
              </w:rPr>
            </w:pPr>
          </w:p>
        </w:tc>
        <w:tc>
          <w:tcPr>
            <w:tcW w:w="1232" w:type="dxa"/>
            <w:tcBorders>
              <w:top w:val="single" w:sz="4" w:space="0" w:color="000000"/>
              <w:left w:val="single" w:sz="4" w:space="0" w:color="000000"/>
              <w:bottom w:val="single" w:sz="4" w:space="0" w:color="000000"/>
              <w:right w:val="single" w:sz="4" w:space="0" w:color="000000"/>
            </w:tcBorders>
          </w:tcPr>
          <w:p w14:paraId="724500D9" w14:textId="77777777" w:rsidR="00F82C06" w:rsidRPr="00EE02C3" w:rsidRDefault="00F82C06" w:rsidP="00EE1B78">
            <w:pPr>
              <w:pStyle w:val="TableParagraph"/>
              <w:kinsoku w:val="0"/>
              <w:overflowPunct w:val="0"/>
              <w:spacing w:line="195" w:lineRule="exact"/>
              <w:ind w:left="107"/>
              <w:rPr>
                <w:i/>
                <w:iCs/>
                <w:color w:val="006FC0"/>
                <w:sz w:val="18"/>
                <w:szCs w:val="18"/>
              </w:rPr>
            </w:pPr>
            <w:r w:rsidRPr="00EE02C3">
              <w:rPr>
                <w:i/>
                <w:iCs/>
                <w:color w:val="006FC0"/>
                <w:sz w:val="18"/>
                <w:szCs w:val="18"/>
              </w:rPr>
              <w:t>Employee</w:t>
            </w:r>
          </w:p>
          <w:p w14:paraId="5C3E7273" w14:textId="77777777" w:rsidR="00F82C06" w:rsidRPr="00EE02C3" w:rsidRDefault="00F82C06" w:rsidP="00EE1B78">
            <w:pPr>
              <w:pStyle w:val="TableParagraph"/>
              <w:kinsoku w:val="0"/>
              <w:overflowPunct w:val="0"/>
              <w:ind w:left="107"/>
              <w:rPr>
                <w:i/>
                <w:iCs/>
                <w:color w:val="006FC0"/>
                <w:sz w:val="18"/>
                <w:szCs w:val="18"/>
              </w:rPr>
            </w:pPr>
            <w:r w:rsidRPr="00EE02C3">
              <w:rPr>
                <w:i/>
                <w:iCs/>
                <w:color w:val="006FC0"/>
                <w:sz w:val="18"/>
                <w:szCs w:val="18"/>
              </w:rPr>
              <w:t>desk area</w:t>
            </w:r>
          </w:p>
        </w:tc>
        <w:tc>
          <w:tcPr>
            <w:tcW w:w="1260" w:type="dxa"/>
            <w:tcBorders>
              <w:top w:val="single" w:sz="4" w:space="0" w:color="000000"/>
              <w:left w:val="single" w:sz="4" w:space="0" w:color="000000"/>
              <w:bottom w:val="single" w:sz="4" w:space="0" w:color="000000"/>
              <w:right w:val="single" w:sz="4" w:space="0" w:color="000000"/>
            </w:tcBorders>
          </w:tcPr>
          <w:p w14:paraId="62B99C16" w14:textId="77777777" w:rsidR="00F82C06" w:rsidRPr="00EE02C3" w:rsidRDefault="00F82C06" w:rsidP="00EE1B78">
            <w:pPr>
              <w:pStyle w:val="TableParagraph"/>
              <w:kinsoku w:val="0"/>
              <w:overflowPunct w:val="0"/>
              <w:spacing w:line="268" w:lineRule="exact"/>
              <w:ind w:left="463"/>
              <w:rPr>
                <w:i/>
                <w:iCs/>
                <w:color w:val="006FC0"/>
              </w:rPr>
            </w:pPr>
            <w:r w:rsidRPr="00EE02C3">
              <w:rPr>
                <w:i/>
                <w:iCs/>
                <w:color w:val="006FC0"/>
              </w:rPr>
              <w:t>3</w:t>
            </w:r>
          </w:p>
        </w:tc>
        <w:tc>
          <w:tcPr>
            <w:tcW w:w="7152" w:type="dxa"/>
            <w:tcBorders>
              <w:top w:val="single" w:sz="4" w:space="0" w:color="000000"/>
              <w:left w:val="single" w:sz="4" w:space="0" w:color="000000"/>
              <w:bottom w:val="single" w:sz="4" w:space="0" w:color="000000"/>
              <w:right w:val="single" w:sz="4" w:space="0" w:color="000000"/>
            </w:tcBorders>
          </w:tcPr>
          <w:p w14:paraId="05A5F0EE" w14:textId="77777777" w:rsidR="00F82C06" w:rsidRPr="00EE02C3" w:rsidRDefault="00F82C06" w:rsidP="00EE1B78">
            <w:pPr>
              <w:pStyle w:val="TableParagraph"/>
              <w:kinsoku w:val="0"/>
              <w:overflowPunct w:val="0"/>
              <w:spacing w:line="221" w:lineRule="exact"/>
              <w:ind w:left="107"/>
              <w:rPr>
                <w:i/>
                <w:iCs/>
                <w:color w:val="006FC0"/>
                <w:sz w:val="20"/>
                <w:szCs w:val="20"/>
              </w:rPr>
            </w:pPr>
            <w:r w:rsidRPr="00EE02C3">
              <w:rPr>
                <w:i/>
                <w:iCs/>
                <w:color w:val="006FC0"/>
                <w:sz w:val="20"/>
                <w:szCs w:val="20"/>
              </w:rPr>
              <w:t>Work at their</w:t>
            </w:r>
            <w:r w:rsidRPr="00EE02C3">
              <w:rPr>
                <w:i/>
                <w:iCs/>
                <w:color w:val="006FC0"/>
                <w:spacing w:val="-2"/>
                <w:sz w:val="20"/>
                <w:szCs w:val="20"/>
              </w:rPr>
              <w:t xml:space="preserve"> </w:t>
            </w:r>
            <w:r w:rsidRPr="00EE02C3">
              <w:rPr>
                <w:i/>
                <w:iCs/>
                <w:color w:val="006FC0"/>
                <w:sz w:val="20"/>
                <w:szCs w:val="20"/>
              </w:rPr>
              <w:t>desks not in direct</w:t>
            </w:r>
            <w:r w:rsidRPr="00EE02C3">
              <w:rPr>
                <w:i/>
                <w:iCs/>
                <w:color w:val="006FC0"/>
                <w:spacing w:val="-1"/>
                <w:sz w:val="20"/>
                <w:szCs w:val="20"/>
              </w:rPr>
              <w:t xml:space="preserve"> </w:t>
            </w:r>
            <w:r w:rsidRPr="00EE02C3">
              <w:rPr>
                <w:i/>
                <w:iCs/>
                <w:color w:val="006FC0"/>
                <w:sz w:val="20"/>
                <w:szCs w:val="20"/>
              </w:rPr>
              <w:t>patient</w:t>
            </w:r>
            <w:r w:rsidRPr="00EE02C3">
              <w:rPr>
                <w:i/>
                <w:iCs/>
                <w:color w:val="006FC0"/>
                <w:spacing w:val="-2"/>
                <w:sz w:val="20"/>
                <w:szCs w:val="20"/>
              </w:rPr>
              <w:t xml:space="preserve"> </w:t>
            </w:r>
            <w:r w:rsidRPr="00EE02C3">
              <w:rPr>
                <w:i/>
                <w:iCs/>
                <w:color w:val="006FC0"/>
                <w:sz w:val="20"/>
                <w:szCs w:val="20"/>
              </w:rPr>
              <w:t>care</w:t>
            </w:r>
            <w:r w:rsidRPr="00EE02C3">
              <w:rPr>
                <w:i/>
                <w:iCs/>
                <w:color w:val="006FC0"/>
                <w:spacing w:val="-3"/>
                <w:sz w:val="20"/>
                <w:szCs w:val="20"/>
              </w:rPr>
              <w:t xml:space="preserve"> </w:t>
            </w:r>
            <w:r w:rsidRPr="00EE02C3">
              <w:rPr>
                <w:i/>
                <w:iCs/>
                <w:color w:val="006FC0"/>
                <w:sz w:val="20"/>
                <w:szCs w:val="20"/>
              </w:rPr>
              <w:t>areas</w:t>
            </w:r>
          </w:p>
        </w:tc>
      </w:tr>
      <w:tr w:rsidR="00F82C06" w:rsidRPr="00EE02C3" w14:paraId="39CE1626" w14:textId="77777777" w:rsidTr="00CA0965">
        <w:trPr>
          <w:trHeight w:val="808"/>
        </w:trPr>
        <w:tc>
          <w:tcPr>
            <w:tcW w:w="1243" w:type="dxa"/>
            <w:tcBorders>
              <w:top w:val="single" w:sz="4" w:space="0" w:color="000000"/>
              <w:left w:val="single" w:sz="4" w:space="0" w:color="000000"/>
              <w:bottom w:val="single" w:sz="4" w:space="0" w:color="000000"/>
              <w:right w:val="single" w:sz="4" w:space="0" w:color="000000"/>
            </w:tcBorders>
          </w:tcPr>
          <w:p w14:paraId="2C0136BD" w14:textId="77777777" w:rsidR="00F82C06" w:rsidRPr="00EE02C3" w:rsidRDefault="00F82C06" w:rsidP="00EE1B78">
            <w:pPr>
              <w:pStyle w:val="TableParagraph"/>
              <w:kinsoku w:val="0"/>
              <w:overflowPunct w:val="0"/>
              <w:rPr>
                <w:sz w:val="20"/>
                <w:szCs w:val="20"/>
              </w:rPr>
            </w:pPr>
          </w:p>
        </w:tc>
        <w:tc>
          <w:tcPr>
            <w:tcW w:w="1232" w:type="dxa"/>
            <w:tcBorders>
              <w:top w:val="single" w:sz="4" w:space="0" w:color="000000"/>
              <w:left w:val="single" w:sz="4" w:space="0" w:color="000000"/>
              <w:bottom w:val="single" w:sz="4" w:space="0" w:color="000000"/>
              <w:right w:val="single" w:sz="4" w:space="0" w:color="000000"/>
            </w:tcBorders>
          </w:tcPr>
          <w:p w14:paraId="459DC0E9" w14:textId="77777777" w:rsidR="00F82C06" w:rsidRPr="00EE02C3" w:rsidRDefault="00F82C06" w:rsidP="00EE1B78">
            <w:pPr>
              <w:pStyle w:val="TableParagraph"/>
              <w:kinsoku w:val="0"/>
              <w:overflowPunct w:val="0"/>
              <w:rPr>
                <w:sz w:val="20"/>
                <w:szCs w:val="20"/>
              </w:rPr>
            </w:pPr>
          </w:p>
        </w:tc>
        <w:tc>
          <w:tcPr>
            <w:tcW w:w="1260" w:type="dxa"/>
            <w:tcBorders>
              <w:top w:val="single" w:sz="4" w:space="0" w:color="000000"/>
              <w:left w:val="single" w:sz="4" w:space="0" w:color="000000"/>
              <w:bottom w:val="single" w:sz="4" w:space="0" w:color="000000"/>
              <w:right w:val="single" w:sz="4" w:space="0" w:color="000000"/>
            </w:tcBorders>
          </w:tcPr>
          <w:p w14:paraId="4FFE72BA" w14:textId="77777777" w:rsidR="00F82C06" w:rsidRPr="00EE02C3" w:rsidRDefault="00F82C06" w:rsidP="00EE1B78">
            <w:pPr>
              <w:pStyle w:val="TableParagraph"/>
              <w:kinsoku w:val="0"/>
              <w:overflowPunct w:val="0"/>
              <w:rPr>
                <w:sz w:val="20"/>
                <w:szCs w:val="20"/>
              </w:rPr>
            </w:pPr>
          </w:p>
        </w:tc>
        <w:tc>
          <w:tcPr>
            <w:tcW w:w="7152" w:type="dxa"/>
            <w:tcBorders>
              <w:top w:val="single" w:sz="4" w:space="0" w:color="000000"/>
              <w:left w:val="single" w:sz="4" w:space="0" w:color="000000"/>
              <w:bottom w:val="single" w:sz="4" w:space="0" w:color="000000"/>
              <w:right w:val="single" w:sz="4" w:space="0" w:color="000000"/>
            </w:tcBorders>
          </w:tcPr>
          <w:p w14:paraId="6F84195E" w14:textId="77777777" w:rsidR="00F82C06" w:rsidRPr="00EE02C3" w:rsidRDefault="00F82C06" w:rsidP="00EE1B78">
            <w:pPr>
              <w:pStyle w:val="TableParagraph"/>
              <w:kinsoku w:val="0"/>
              <w:overflowPunct w:val="0"/>
              <w:rPr>
                <w:sz w:val="20"/>
                <w:szCs w:val="20"/>
              </w:rPr>
            </w:pPr>
          </w:p>
        </w:tc>
      </w:tr>
      <w:tr w:rsidR="00F82C06" w:rsidRPr="00EE02C3" w14:paraId="113038CE" w14:textId="77777777" w:rsidTr="00CA0965">
        <w:trPr>
          <w:trHeight w:val="899"/>
        </w:trPr>
        <w:tc>
          <w:tcPr>
            <w:tcW w:w="1243" w:type="dxa"/>
            <w:tcBorders>
              <w:top w:val="single" w:sz="4" w:space="0" w:color="000000"/>
              <w:left w:val="single" w:sz="4" w:space="0" w:color="000000"/>
              <w:bottom w:val="single" w:sz="4" w:space="0" w:color="000000"/>
              <w:right w:val="single" w:sz="4" w:space="0" w:color="000000"/>
            </w:tcBorders>
          </w:tcPr>
          <w:p w14:paraId="323471F8" w14:textId="77777777" w:rsidR="00F82C06" w:rsidRPr="00EE02C3" w:rsidRDefault="00F82C06" w:rsidP="00EE1B78">
            <w:pPr>
              <w:pStyle w:val="TableParagraph"/>
              <w:kinsoku w:val="0"/>
              <w:overflowPunct w:val="0"/>
              <w:rPr>
                <w:sz w:val="20"/>
                <w:szCs w:val="20"/>
              </w:rPr>
            </w:pPr>
          </w:p>
        </w:tc>
        <w:tc>
          <w:tcPr>
            <w:tcW w:w="1232" w:type="dxa"/>
            <w:tcBorders>
              <w:top w:val="single" w:sz="4" w:space="0" w:color="000000"/>
              <w:left w:val="single" w:sz="4" w:space="0" w:color="000000"/>
              <w:bottom w:val="single" w:sz="4" w:space="0" w:color="000000"/>
              <w:right w:val="single" w:sz="4" w:space="0" w:color="000000"/>
            </w:tcBorders>
          </w:tcPr>
          <w:p w14:paraId="2104F97C" w14:textId="77777777" w:rsidR="00F82C06" w:rsidRPr="00EE02C3" w:rsidRDefault="00F82C06" w:rsidP="00EE1B78">
            <w:pPr>
              <w:pStyle w:val="TableParagraph"/>
              <w:kinsoku w:val="0"/>
              <w:overflowPunct w:val="0"/>
              <w:rPr>
                <w:sz w:val="20"/>
                <w:szCs w:val="20"/>
              </w:rPr>
            </w:pPr>
          </w:p>
        </w:tc>
        <w:tc>
          <w:tcPr>
            <w:tcW w:w="1260" w:type="dxa"/>
            <w:tcBorders>
              <w:top w:val="single" w:sz="4" w:space="0" w:color="000000"/>
              <w:left w:val="single" w:sz="4" w:space="0" w:color="000000"/>
              <w:bottom w:val="single" w:sz="4" w:space="0" w:color="000000"/>
              <w:right w:val="single" w:sz="4" w:space="0" w:color="000000"/>
            </w:tcBorders>
          </w:tcPr>
          <w:p w14:paraId="56E3BAF9" w14:textId="77777777" w:rsidR="00F82C06" w:rsidRPr="00EE02C3" w:rsidRDefault="00F82C06" w:rsidP="00EE1B78">
            <w:pPr>
              <w:pStyle w:val="TableParagraph"/>
              <w:kinsoku w:val="0"/>
              <w:overflowPunct w:val="0"/>
              <w:rPr>
                <w:sz w:val="20"/>
                <w:szCs w:val="20"/>
              </w:rPr>
            </w:pPr>
          </w:p>
        </w:tc>
        <w:tc>
          <w:tcPr>
            <w:tcW w:w="7152" w:type="dxa"/>
            <w:tcBorders>
              <w:top w:val="single" w:sz="4" w:space="0" w:color="000000"/>
              <w:left w:val="single" w:sz="4" w:space="0" w:color="000000"/>
              <w:bottom w:val="single" w:sz="4" w:space="0" w:color="000000"/>
              <w:right w:val="single" w:sz="4" w:space="0" w:color="000000"/>
            </w:tcBorders>
          </w:tcPr>
          <w:p w14:paraId="7988D3BF" w14:textId="77777777" w:rsidR="00F82C06" w:rsidRPr="00EE02C3" w:rsidRDefault="00F82C06" w:rsidP="00EE1B78">
            <w:pPr>
              <w:pStyle w:val="TableParagraph"/>
              <w:kinsoku w:val="0"/>
              <w:overflowPunct w:val="0"/>
              <w:rPr>
                <w:sz w:val="20"/>
                <w:szCs w:val="20"/>
              </w:rPr>
            </w:pPr>
          </w:p>
        </w:tc>
      </w:tr>
      <w:tr w:rsidR="00F82C06" w:rsidRPr="00EE02C3" w14:paraId="0D196BAF" w14:textId="77777777" w:rsidTr="00CA0965">
        <w:trPr>
          <w:trHeight w:val="890"/>
        </w:trPr>
        <w:tc>
          <w:tcPr>
            <w:tcW w:w="1243" w:type="dxa"/>
            <w:tcBorders>
              <w:top w:val="single" w:sz="4" w:space="0" w:color="000000"/>
              <w:left w:val="single" w:sz="4" w:space="0" w:color="000000"/>
              <w:bottom w:val="single" w:sz="4" w:space="0" w:color="000000"/>
              <w:right w:val="single" w:sz="4" w:space="0" w:color="000000"/>
            </w:tcBorders>
          </w:tcPr>
          <w:p w14:paraId="01FFF867" w14:textId="77777777" w:rsidR="00F82C06" w:rsidRPr="00EE02C3" w:rsidRDefault="00F82C06" w:rsidP="00EE1B78">
            <w:pPr>
              <w:pStyle w:val="TableParagraph"/>
              <w:kinsoku w:val="0"/>
              <w:overflowPunct w:val="0"/>
              <w:rPr>
                <w:sz w:val="20"/>
                <w:szCs w:val="20"/>
              </w:rPr>
            </w:pPr>
          </w:p>
        </w:tc>
        <w:tc>
          <w:tcPr>
            <w:tcW w:w="1232" w:type="dxa"/>
            <w:tcBorders>
              <w:top w:val="single" w:sz="4" w:space="0" w:color="000000"/>
              <w:left w:val="single" w:sz="4" w:space="0" w:color="000000"/>
              <w:bottom w:val="single" w:sz="4" w:space="0" w:color="000000"/>
              <w:right w:val="single" w:sz="4" w:space="0" w:color="000000"/>
            </w:tcBorders>
          </w:tcPr>
          <w:p w14:paraId="53E9386C" w14:textId="77777777" w:rsidR="00F82C06" w:rsidRPr="00EE02C3" w:rsidRDefault="00F82C06" w:rsidP="00EE1B78">
            <w:pPr>
              <w:pStyle w:val="TableParagraph"/>
              <w:kinsoku w:val="0"/>
              <w:overflowPunct w:val="0"/>
              <w:rPr>
                <w:sz w:val="20"/>
                <w:szCs w:val="20"/>
              </w:rPr>
            </w:pPr>
          </w:p>
        </w:tc>
        <w:tc>
          <w:tcPr>
            <w:tcW w:w="1260" w:type="dxa"/>
            <w:tcBorders>
              <w:top w:val="single" w:sz="4" w:space="0" w:color="000000"/>
              <w:left w:val="single" w:sz="4" w:space="0" w:color="000000"/>
              <w:bottom w:val="single" w:sz="4" w:space="0" w:color="000000"/>
              <w:right w:val="single" w:sz="4" w:space="0" w:color="000000"/>
            </w:tcBorders>
          </w:tcPr>
          <w:p w14:paraId="35265922" w14:textId="77777777" w:rsidR="00F82C06" w:rsidRPr="00EE02C3" w:rsidRDefault="00F82C06" w:rsidP="00EE1B78">
            <w:pPr>
              <w:pStyle w:val="TableParagraph"/>
              <w:kinsoku w:val="0"/>
              <w:overflowPunct w:val="0"/>
              <w:rPr>
                <w:sz w:val="20"/>
                <w:szCs w:val="20"/>
              </w:rPr>
            </w:pPr>
          </w:p>
        </w:tc>
        <w:tc>
          <w:tcPr>
            <w:tcW w:w="7152" w:type="dxa"/>
            <w:tcBorders>
              <w:top w:val="single" w:sz="4" w:space="0" w:color="000000"/>
              <w:left w:val="single" w:sz="4" w:space="0" w:color="000000"/>
              <w:bottom w:val="single" w:sz="4" w:space="0" w:color="000000"/>
              <w:right w:val="single" w:sz="4" w:space="0" w:color="000000"/>
            </w:tcBorders>
          </w:tcPr>
          <w:p w14:paraId="1B364C4A" w14:textId="77777777" w:rsidR="00F82C06" w:rsidRPr="00EE02C3" w:rsidRDefault="00F82C06" w:rsidP="00EE1B78">
            <w:pPr>
              <w:pStyle w:val="TableParagraph"/>
              <w:kinsoku w:val="0"/>
              <w:overflowPunct w:val="0"/>
              <w:rPr>
                <w:sz w:val="20"/>
                <w:szCs w:val="20"/>
              </w:rPr>
            </w:pPr>
          </w:p>
        </w:tc>
      </w:tr>
      <w:tr w:rsidR="00F82C06" w:rsidRPr="00EE02C3" w14:paraId="27EFD689" w14:textId="77777777" w:rsidTr="00CA0965">
        <w:trPr>
          <w:trHeight w:val="889"/>
        </w:trPr>
        <w:tc>
          <w:tcPr>
            <w:tcW w:w="1243" w:type="dxa"/>
            <w:tcBorders>
              <w:top w:val="single" w:sz="4" w:space="0" w:color="000000"/>
              <w:left w:val="single" w:sz="4" w:space="0" w:color="000000"/>
              <w:bottom w:val="single" w:sz="4" w:space="0" w:color="000000"/>
              <w:right w:val="single" w:sz="4" w:space="0" w:color="000000"/>
            </w:tcBorders>
          </w:tcPr>
          <w:p w14:paraId="2344BFEA" w14:textId="77777777" w:rsidR="00F82C06" w:rsidRPr="00EE02C3" w:rsidRDefault="00F82C06" w:rsidP="00EE1B78">
            <w:pPr>
              <w:pStyle w:val="TableParagraph"/>
              <w:kinsoku w:val="0"/>
              <w:overflowPunct w:val="0"/>
              <w:rPr>
                <w:sz w:val="20"/>
                <w:szCs w:val="20"/>
              </w:rPr>
            </w:pPr>
          </w:p>
        </w:tc>
        <w:tc>
          <w:tcPr>
            <w:tcW w:w="1232" w:type="dxa"/>
            <w:tcBorders>
              <w:top w:val="single" w:sz="4" w:space="0" w:color="000000"/>
              <w:left w:val="single" w:sz="4" w:space="0" w:color="000000"/>
              <w:bottom w:val="single" w:sz="4" w:space="0" w:color="000000"/>
              <w:right w:val="single" w:sz="4" w:space="0" w:color="000000"/>
            </w:tcBorders>
          </w:tcPr>
          <w:p w14:paraId="1F833559" w14:textId="77777777" w:rsidR="00F82C06" w:rsidRPr="00EE02C3" w:rsidRDefault="00F82C06" w:rsidP="00EE1B78">
            <w:pPr>
              <w:pStyle w:val="TableParagraph"/>
              <w:kinsoku w:val="0"/>
              <w:overflowPunct w:val="0"/>
              <w:rPr>
                <w:sz w:val="20"/>
                <w:szCs w:val="20"/>
              </w:rPr>
            </w:pPr>
          </w:p>
        </w:tc>
        <w:tc>
          <w:tcPr>
            <w:tcW w:w="1260" w:type="dxa"/>
            <w:tcBorders>
              <w:top w:val="single" w:sz="4" w:space="0" w:color="000000"/>
              <w:left w:val="single" w:sz="4" w:space="0" w:color="000000"/>
              <w:bottom w:val="single" w:sz="4" w:space="0" w:color="000000"/>
              <w:right w:val="single" w:sz="4" w:space="0" w:color="000000"/>
            </w:tcBorders>
          </w:tcPr>
          <w:p w14:paraId="07A259CC" w14:textId="77777777" w:rsidR="00F82C06" w:rsidRPr="00EE02C3" w:rsidRDefault="00F82C06" w:rsidP="00EE1B78">
            <w:pPr>
              <w:pStyle w:val="TableParagraph"/>
              <w:kinsoku w:val="0"/>
              <w:overflowPunct w:val="0"/>
              <w:rPr>
                <w:sz w:val="20"/>
                <w:szCs w:val="20"/>
              </w:rPr>
            </w:pPr>
          </w:p>
        </w:tc>
        <w:tc>
          <w:tcPr>
            <w:tcW w:w="7152" w:type="dxa"/>
            <w:tcBorders>
              <w:top w:val="single" w:sz="4" w:space="0" w:color="000000"/>
              <w:left w:val="single" w:sz="4" w:space="0" w:color="000000"/>
              <w:bottom w:val="single" w:sz="4" w:space="0" w:color="000000"/>
              <w:right w:val="single" w:sz="4" w:space="0" w:color="000000"/>
            </w:tcBorders>
          </w:tcPr>
          <w:p w14:paraId="7A5B9F01" w14:textId="77777777" w:rsidR="00F82C06" w:rsidRPr="00EE02C3" w:rsidRDefault="00F82C06" w:rsidP="00EE1B78">
            <w:pPr>
              <w:pStyle w:val="TableParagraph"/>
              <w:kinsoku w:val="0"/>
              <w:overflowPunct w:val="0"/>
              <w:rPr>
                <w:sz w:val="20"/>
                <w:szCs w:val="20"/>
              </w:rPr>
            </w:pPr>
          </w:p>
        </w:tc>
      </w:tr>
    </w:tbl>
    <w:p w14:paraId="37061246" w14:textId="77777777" w:rsidR="00F82C06" w:rsidRPr="00EE02C3" w:rsidRDefault="00F82C06" w:rsidP="00F82C06">
      <w:pPr>
        <w:rPr>
          <w:b/>
          <w:bCs/>
          <w:color w:val="000000"/>
          <w:sz w:val="28"/>
          <w:szCs w:val="28"/>
        </w:rPr>
        <w:sectPr w:rsidR="00F82C06" w:rsidRPr="00EE02C3">
          <w:pgSz w:w="12240" w:h="15840"/>
          <w:pgMar w:top="980" w:right="500" w:bottom="28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2426"/>
        <w:gridCol w:w="1170"/>
        <w:gridCol w:w="4128"/>
        <w:gridCol w:w="686"/>
        <w:gridCol w:w="576"/>
        <w:gridCol w:w="1900"/>
      </w:tblGrid>
      <w:tr w:rsidR="00F82C06" w:rsidRPr="00EE02C3" w14:paraId="0367E9D3" w14:textId="77777777" w:rsidTr="00EE1B78">
        <w:trPr>
          <w:trHeight w:val="736"/>
        </w:trPr>
        <w:tc>
          <w:tcPr>
            <w:tcW w:w="10886" w:type="dxa"/>
            <w:gridSpan w:val="6"/>
            <w:tcBorders>
              <w:top w:val="single" w:sz="4" w:space="0" w:color="000000"/>
              <w:left w:val="single" w:sz="4" w:space="0" w:color="000000"/>
              <w:bottom w:val="single" w:sz="4" w:space="0" w:color="000000"/>
              <w:right w:val="single" w:sz="4" w:space="0" w:color="000000"/>
            </w:tcBorders>
          </w:tcPr>
          <w:p w14:paraId="7EF7CC5C" w14:textId="77777777" w:rsidR="00F82C06" w:rsidRPr="00EE02C3" w:rsidRDefault="00F82C06" w:rsidP="00EE1B78">
            <w:pPr>
              <w:pStyle w:val="TableParagraph"/>
              <w:kinsoku w:val="0"/>
              <w:overflowPunct w:val="0"/>
              <w:spacing w:line="368" w:lineRule="exact"/>
              <w:ind w:left="2652" w:right="316" w:hanging="2308"/>
              <w:rPr>
                <w:b/>
                <w:bCs/>
                <w:color w:val="2E5395"/>
                <w:sz w:val="32"/>
                <w:szCs w:val="32"/>
              </w:rPr>
            </w:pPr>
            <w:r w:rsidRPr="00EE02C3">
              <w:rPr>
                <w:b/>
                <w:bCs/>
                <w:color w:val="2E5395"/>
                <w:sz w:val="32"/>
                <w:szCs w:val="32"/>
              </w:rPr>
              <w:lastRenderedPageBreak/>
              <w:t>Job Task Inventory for Employees with Potential for Exposure to a Person</w:t>
            </w:r>
            <w:r w:rsidRPr="00EE02C3">
              <w:rPr>
                <w:b/>
                <w:bCs/>
                <w:color w:val="2E5395"/>
                <w:spacing w:val="-77"/>
                <w:sz w:val="32"/>
                <w:szCs w:val="32"/>
              </w:rPr>
              <w:t xml:space="preserve"> </w:t>
            </w:r>
            <w:r w:rsidRPr="00EE02C3">
              <w:rPr>
                <w:b/>
                <w:bCs/>
                <w:color w:val="2E5395"/>
                <w:sz w:val="32"/>
                <w:szCs w:val="32"/>
              </w:rPr>
              <w:t>with</w:t>
            </w:r>
            <w:r w:rsidRPr="00EE02C3">
              <w:rPr>
                <w:b/>
                <w:bCs/>
                <w:color w:val="2E5395"/>
                <w:spacing w:val="-1"/>
                <w:sz w:val="32"/>
                <w:szCs w:val="32"/>
              </w:rPr>
              <w:t xml:space="preserve"> </w:t>
            </w:r>
            <w:r w:rsidRPr="00EE02C3">
              <w:rPr>
                <w:b/>
                <w:bCs/>
                <w:color w:val="2E5395"/>
                <w:sz w:val="32"/>
                <w:szCs w:val="32"/>
              </w:rPr>
              <w:t>Suspected</w:t>
            </w:r>
            <w:r w:rsidRPr="00EE02C3">
              <w:rPr>
                <w:b/>
                <w:bCs/>
                <w:color w:val="2E5395"/>
                <w:spacing w:val="-2"/>
                <w:sz w:val="32"/>
                <w:szCs w:val="32"/>
              </w:rPr>
              <w:t xml:space="preserve"> </w:t>
            </w:r>
            <w:r w:rsidRPr="00EE02C3">
              <w:rPr>
                <w:b/>
                <w:bCs/>
                <w:color w:val="2E5395"/>
                <w:sz w:val="32"/>
                <w:szCs w:val="32"/>
              </w:rPr>
              <w:t>or Confirmed COVID-19</w:t>
            </w:r>
          </w:p>
        </w:tc>
      </w:tr>
      <w:tr w:rsidR="00F82C06" w:rsidRPr="00EE02C3" w14:paraId="48B9013F" w14:textId="77777777" w:rsidTr="00EE1B78">
        <w:trPr>
          <w:trHeight w:val="682"/>
        </w:trPr>
        <w:tc>
          <w:tcPr>
            <w:tcW w:w="10886" w:type="dxa"/>
            <w:gridSpan w:val="6"/>
            <w:tcBorders>
              <w:top w:val="single" w:sz="4" w:space="0" w:color="000000"/>
              <w:left w:val="single" w:sz="4" w:space="0" w:color="000000"/>
              <w:bottom w:val="single" w:sz="4" w:space="0" w:color="000000"/>
              <w:right w:val="single" w:sz="4" w:space="0" w:color="000000"/>
            </w:tcBorders>
          </w:tcPr>
          <w:p w14:paraId="4481F5A1" w14:textId="77777777" w:rsidR="00F82C06" w:rsidRPr="00EE02C3" w:rsidRDefault="00F82C06" w:rsidP="00EE1B78">
            <w:pPr>
              <w:pStyle w:val="TableParagraph"/>
              <w:kinsoku w:val="0"/>
              <w:overflowPunct w:val="0"/>
              <w:ind w:left="107" w:right="282"/>
              <w:rPr>
                <w:b/>
                <w:bCs/>
                <w:color w:val="000000"/>
              </w:rPr>
            </w:pPr>
            <w:r w:rsidRPr="00EE02C3">
              <w:rPr>
                <w:b/>
                <w:bCs/>
              </w:rPr>
              <w:t xml:space="preserve">Use this </w:t>
            </w:r>
            <w:r w:rsidRPr="00EE02C3">
              <w:rPr>
                <w:b/>
                <w:bCs/>
                <w:color w:val="2E5395"/>
              </w:rPr>
              <w:t>Job Task Inventory</w:t>
            </w:r>
            <w:r w:rsidRPr="00EE02C3">
              <w:rPr>
                <w:b/>
                <w:bCs/>
                <w:color w:val="C00000"/>
              </w:rPr>
              <w:t xml:space="preserve"> </w:t>
            </w:r>
            <w:r w:rsidRPr="00EE02C3">
              <w:rPr>
                <w:b/>
                <w:bCs/>
                <w:color w:val="000000"/>
              </w:rPr>
              <w:t>and input from employees to identify any job tasks where employees have</w:t>
            </w:r>
            <w:r w:rsidRPr="00EE02C3">
              <w:rPr>
                <w:b/>
                <w:bCs/>
                <w:color w:val="000000"/>
                <w:spacing w:val="-58"/>
              </w:rPr>
              <w:t xml:space="preserve"> </w:t>
            </w:r>
            <w:r w:rsidRPr="00EE02C3">
              <w:rPr>
                <w:b/>
                <w:bCs/>
                <w:color w:val="000000"/>
              </w:rPr>
              <w:t>potential</w:t>
            </w:r>
            <w:r w:rsidRPr="00EE02C3">
              <w:rPr>
                <w:b/>
                <w:bCs/>
                <w:color w:val="000000"/>
                <w:spacing w:val="-2"/>
              </w:rPr>
              <w:t xml:space="preserve"> </w:t>
            </w:r>
            <w:r w:rsidRPr="00EE02C3">
              <w:rPr>
                <w:b/>
                <w:bCs/>
                <w:color w:val="000000"/>
              </w:rPr>
              <w:t>for exposure to a person with suspected or confirmed COVID-19.</w:t>
            </w:r>
          </w:p>
        </w:tc>
      </w:tr>
      <w:tr w:rsidR="00F82C06" w:rsidRPr="00EE02C3" w14:paraId="07D4F762" w14:textId="77777777" w:rsidTr="00EE1B78">
        <w:trPr>
          <w:trHeight w:val="350"/>
        </w:trPr>
        <w:tc>
          <w:tcPr>
            <w:tcW w:w="7724" w:type="dxa"/>
            <w:gridSpan w:val="3"/>
            <w:tcBorders>
              <w:top w:val="single" w:sz="4" w:space="0" w:color="000000"/>
              <w:left w:val="single" w:sz="4" w:space="0" w:color="000000"/>
              <w:bottom w:val="single" w:sz="4" w:space="0" w:color="000000"/>
              <w:right w:val="single" w:sz="4" w:space="0" w:color="000000"/>
            </w:tcBorders>
          </w:tcPr>
          <w:p w14:paraId="7C71ACF8" w14:textId="77777777" w:rsidR="00F82C06" w:rsidRPr="00EE02C3" w:rsidRDefault="00F82C06" w:rsidP="00EE1B78">
            <w:pPr>
              <w:pStyle w:val="TableParagraph"/>
              <w:kinsoku w:val="0"/>
              <w:overflowPunct w:val="0"/>
              <w:ind w:left="107"/>
              <w:rPr>
                <w:b/>
                <w:bCs/>
                <w:color w:val="000000"/>
                <w:sz w:val="20"/>
                <w:szCs w:val="20"/>
              </w:rPr>
            </w:pPr>
            <w:r w:rsidRPr="00EE02C3">
              <w:rPr>
                <w:b/>
                <w:bCs/>
                <w:color w:val="000000"/>
                <w:sz w:val="20"/>
                <w:szCs w:val="20"/>
                <w:shd w:val="clear" w:color="auto" w:fill="F9F8F8"/>
              </w:rPr>
              <w:t>Answer</w:t>
            </w:r>
            <w:r w:rsidRPr="00EE02C3">
              <w:rPr>
                <w:b/>
                <w:bCs/>
                <w:color w:val="000000"/>
                <w:spacing w:val="-3"/>
                <w:sz w:val="20"/>
                <w:szCs w:val="20"/>
                <w:shd w:val="clear" w:color="auto" w:fill="F9F8F8"/>
              </w:rPr>
              <w:t xml:space="preserve"> </w:t>
            </w:r>
            <w:r w:rsidRPr="00EE02C3">
              <w:rPr>
                <w:b/>
                <w:bCs/>
                <w:color w:val="000000"/>
                <w:sz w:val="20"/>
                <w:szCs w:val="20"/>
                <w:shd w:val="clear" w:color="auto" w:fill="F9F8F8"/>
              </w:rPr>
              <w:t>the</w:t>
            </w:r>
            <w:r w:rsidRPr="00EE02C3">
              <w:rPr>
                <w:b/>
                <w:bCs/>
                <w:color w:val="000000"/>
                <w:spacing w:val="-2"/>
                <w:sz w:val="20"/>
                <w:szCs w:val="20"/>
                <w:shd w:val="clear" w:color="auto" w:fill="F9F8F8"/>
              </w:rPr>
              <w:t xml:space="preserve"> </w:t>
            </w:r>
            <w:r w:rsidRPr="00EE02C3">
              <w:rPr>
                <w:b/>
                <w:bCs/>
                <w:color w:val="000000"/>
                <w:sz w:val="20"/>
                <w:szCs w:val="20"/>
                <w:shd w:val="clear" w:color="auto" w:fill="F9F8F8"/>
              </w:rPr>
              <w:t>following questions</w:t>
            </w:r>
            <w:r w:rsidRPr="00EE02C3">
              <w:rPr>
                <w:b/>
                <w:bCs/>
                <w:color w:val="000000"/>
                <w:spacing w:val="-2"/>
                <w:sz w:val="20"/>
                <w:szCs w:val="20"/>
                <w:shd w:val="clear" w:color="auto" w:fill="F9F8F8"/>
              </w:rPr>
              <w:t xml:space="preserve"> </w:t>
            </w:r>
            <w:r w:rsidRPr="00EE02C3">
              <w:rPr>
                <w:b/>
                <w:bCs/>
                <w:color w:val="000000"/>
                <w:sz w:val="20"/>
                <w:szCs w:val="20"/>
                <w:shd w:val="clear" w:color="auto" w:fill="F9F8F8"/>
              </w:rPr>
              <w:t>about</w:t>
            </w:r>
            <w:r w:rsidRPr="00EE02C3">
              <w:rPr>
                <w:b/>
                <w:bCs/>
                <w:color w:val="000000"/>
                <w:spacing w:val="1"/>
                <w:sz w:val="20"/>
                <w:szCs w:val="20"/>
                <w:shd w:val="clear" w:color="auto" w:fill="F9F8F8"/>
              </w:rPr>
              <w:t xml:space="preserve"> </w:t>
            </w:r>
            <w:r w:rsidRPr="00EE02C3">
              <w:rPr>
                <w:b/>
                <w:bCs/>
                <w:color w:val="000000"/>
                <w:sz w:val="20"/>
                <w:szCs w:val="20"/>
              </w:rPr>
              <w:t>employee</w:t>
            </w:r>
            <w:r w:rsidRPr="00EE02C3">
              <w:rPr>
                <w:b/>
                <w:bCs/>
                <w:color w:val="000000"/>
                <w:spacing w:val="-2"/>
                <w:sz w:val="20"/>
                <w:szCs w:val="20"/>
              </w:rPr>
              <w:t xml:space="preserve"> </w:t>
            </w:r>
            <w:r w:rsidRPr="00EE02C3">
              <w:rPr>
                <w:b/>
                <w:bCs/>
                <w:color w:val="000000"/>
                <w:sz w:val="20"/>
                <w:szCs w:val="20"/>
              </w:rPr>
              <w:t>exposure</w:t>
            </w:r>
            <w:r w:rsidRPr="00EE02C3">
              <w:rPr>
                <w:b/>
                <w:bCs/>
                <w:color w:val="000000"/>
                <w:spacing w:val="-1"/>
                <w:sz w:val="20"/>
                <w:szCs w:val="20"/>
              </w:rPr>
              <w:t xml:space="preserve"> </w:t>
            </w:r>
            <w:r w:rsidRPr="00EE02C3">
              <w:rPr>
                <w:b/>
                <w:bCs/>
                <w:color w:val="000000"/>
                <w:sz w:val="20"/>
                <w:szCs w:val="20"/>
              </w:rPr>
              <w:t>to</w:t>
            </w:r>
            <w:r w:rsidRPr="00EE02C3">
              <w:rPr>
                <w:b/>
                <w:bCs/>
                <w:color w:val="000000"/>
                <w:spacing w:val="-1"/>
                <w:sz w:val="20"/>
                <w:szCs w:val="20"/>
              </w:rPr>
              <w:t xml:space="preserve"> </w:t>
            </w:r>
            <w:r w:rsidRPr="00EE02C3">
              <w:rPr>
                <w:b/>
                <w:bCs/>
                <w:color w:val="000000"/>
                <w:sz w:val="20"/>
                <w:szCs w:val="20"/>
              </w:rPr>
              <w:t>COVID-19:</w:t>
            </w:r>
          </w:p>
        </w:tc>
        <w:tc>
          <w:tcPr>
            <w:tcW w:w="686" w:type="dxa"/>
            <w:tcBorders>
              <w:top w:val="single" w:sz="4" w:space="0" w:color="000000"/>
              <w:left w:val="single" w:sz="4" w:space="0" w:color="000000"/>
              <w:bottom w:val="single" w:sz="4" w:space="0" w:color="000000"/>
              <w:right w:val="single" w:sz="4" w:space="0" w:color="000000"/>
            </w:tcBorders>
          </w:tcPr>
          <w:p w14:paraId="30059331" w14:textId="77777777" w:rsidR="00F82C06" w:rsidRPr="00EE02C3" w:rsidRDefault="00F82C06" w:rsidP="00EE1B78">
            <w:pPr>
              <w:pStyle w:val="TableParagraph"/>
              <w:kinsoku w:val="0"/>
              <w:overflowPunct w:val="0"/>
              <w:ind w:left="148"/>
              <w:rPr>
                <w:b/>
                <w:bCs/>
                <w:color w:val="000000"/>
                <w:sz w:val="20"/>
                <w:szCs w:val="20"/>
              </w:rPr>
            </w:pPr>
            <w:r w:rsidRPr="00EE02C3">
              <w:rPr>
                <w:b/>
                <w:bCs/>
                <w:color w:val="000000"/>
                <w:sz w:val="20"/>
                <w:szCs w:val="20"/>
                <w:shd w:val="clear" w:color="auto" w:fill="F9F8F8"/>
              </w:rPr>
              <w:t>YES</w:t>
            </w:r>
          </w:p>
        </w:tc>
        <w:tc>
          <w:tcPr>
            <w:tcW w:w="576" w:type="dxa"/>
            <w:tcBorders>
              <w:top w:val="single" w:sz="4" w:space="0" w:color="000000"/>
              <w:left w:val="single" w:sz="4" w:space="0" w:color="000000"/>
              <w:bottom w:val="single" w:sz="4" w:space="0" w:color="000000"/>
              <w:right w:val="single" w:sz="4" w:space="0" w:color="000000"/>
            </w:tcBorders>
          </w:tcPr>
          <w:p w14:paraId="60EC8442" w14:textId="77777777" w:rsidR="00F82C06" w:rsidRPr="00EE02C3" w:rsidRDefault="00F82C06" w:rsidP="00EE1B78">
            <w:pPr>
              <w:pStyle w:val="TableParagraph"/>
              <w:kinsoku w:val="0"/>
              <w:overflowPunct w:val="0"/>
              <w:ind w:left="138"/>
              <w:rPr>
                <w:b/>
                <w:bCs/>
                <w:color w:val="000000"/>
                <w:sz w:val="20"/>
                <w:szCs w:val="20"/>
              </w:rPr>
            </w:pPr>
            <w:r w:rsidRPr="00EE02C3">
              <w:rPr>
                <w:b/>
                <w:bCs/>
                <w:color w:val="000000"/>
                <w:sz w:val="20"/>
                <w:szCs w:val="20"/>
                <w:shd w:val="clear" w:color="auto" w:fill="F9F8F8"/>
              </w:rPr>
              <w:t>NO</w:t>
            </w:r>
          </w:p>
        </w:tc>
        <w:tc>
          <w:tcPr>
            <w:tcW w:w="1900" w:type="dxa"/>
            <w:tcBorders>
              <w:top w:val="single" w:sz="4" w:space="0" w:color="000000"/>
              <w:left w:val="single" w:sz="4" w:space="0" w:color="000000"/>
              <w:bottom w:val="single" w:sz="4" w:space="0" w:color="000000"/>
              <w:right w:val="single" w:sz="4" w:space="0" w:color="000000"/>
            </w:tcBorders>
          </w:tcPr>
          <w:p w14:paraId="6C9AC06D" w14:textId="77777777" w:rsidR="00F82C06" w:rsidRPr="00EE02C3" w:rsidRDefault="00F82C06" w:rsidP="00EE1B78">
            <w:pPr>
              <w:pStyle w:val="TableParagraph"/>
              <w:kinsoku w:val="0"/>
              <w:overflowPunct w:val="0"/>
              <w:ind w:left="199"/>
              <w:rPr>
                <w:b/>
                <w:bCs/>
                <w:color w:val="000000"/>
                <w:sz w:val="20"/>
                <w:szCs w:val="20"/>
              </w:rPr>
            </w:pPr>
            <w:r w:rsidRPr="00EE02C3">
              <w:rPr>
                <w:b/>
                <w:bCs/>
                <w:color w:val="000000"/>
                <w:sz w:val="20"/>
                <w:szCs w:val="20"/>
                <w:shd w:val="clear" w:color="auto" w:fill="F9F8F8"/>
              </w:rPr>
              <w:t>Follow-up</w:t>
            </w:r>
            <w:r w:rsidRPr="00EE02C3">
              <w:rPr>
                <w:b/>
                <w:bCs/>
                <w:color w:val="000000"/>
                <w:spacing w:val="-1"/>
                <w:sz w:val="20"/>
                <w:szCs w:val="20"/>
                <w:shd w:val="clear" w:color="auto" w:fill="F9F8F8"/>
              </w:rPr>
              <w:t xml:space="preserve"> </w:t>
            </w:r>
            <w:r w:rsidRPr="00EE02C3">
              <w:rPr>
                <w:b/>
                <w:bCs/>
                <w:color w:val="000000"/>
                <w:sz w:val="20"/>
                <w:szCs w:val="20"/>
                <w:shd w:val="clear" w:color="auto" w:fill="F9F8F8"/>
              </w:rPr>
              <w:t>/</w:t>
            </w:r>
            <w:r w:rsidRPr="00EE02C3">
              <w:rPr>
                <w:b/>
                <w:bCs/>
                <w:color w:val="000000"/>
                <w:spacing w:val="-1"/>
                <w:sz w:val="20"/>
                <w:szCs w:val="20"/>
                <w:shd w:val="clear" w:color="auto" w:fill="F9F8F8"/>
              </w:rPr>
              <w:t xml:space="preserve"> </w:t>
            </w:r>
            <w:r w:rsidRPr="00EE02C3">
              <w:rPr>
                <w:b/>
                <w:bCs/>
                <w:color w:val="000000"/>
                <w:sz w:val="20"/>
                <w:szCs w:val="20"/>
                <w:shd w:val="clear" w:color="auto" w:fill="F9F8F8"/>
              </w:rPr>
              <w:t>Notes</w:t>
            </w:r>
          </w:p>
        </w:tc>
      </w:tr>
      <w:tr w:rsidR="00F82C06" w:rsidRPr="00EE02C3" w14:paraId="6BDDBB98" w14:textId="77777777" w:rsidTr="00EE1B78">
        <w:trPr>
          <w:trHeight w:val="602"/>
        </w:trPr>
        <w:tc>
          <w:tcPr>
            <w:tcW w:w="7724" w:type="dxa"/>
            <w:gridSpan w:val="3"/>
            <w:tcBorders>
              <w:top w:val="single" w:sz="4" w:space="0" w:color="000000"/>
              <w:left w:val="single" w:sz="4" w:space="0" w:color="000000"/>
              <w:bottom w:val="single" w:sz="4" w:space="0" w:color="000000"/>
              <w:right w:val="single" w:sz="4" w:space="0" w:color="000000"/>
            </w:tcBorders>
          </w:tcPr>
          <w:p w14:paraId="10231FBB" w14:textId="3EB5BA60" w:rsidR="00F82C06" w:rsidRPr="00EE02C3" w:rsidRDefault="00F82C06" w:rsidP="00EE02C3">
            <w:pPr>
              <w:pStyle w:val="TableParagraph"/>
              <w:numPr>
                <w:ilvl w:val="0"/>
                <w:numId w:val="49"/>
              </w:numPr>
              <w:tabs>
                <w:tab w:val="left" w:pos="348"/>
              </w:tabs>
              <w:kinsoku w:val="0"/>
              <w:overflowPunct w:val="0"/>
              <w:ind w:right="691"/>
              <w:rPr>
                <w:color w:val="000000"/>
                <w:sz w:val="20"/>
                <w:szCs w:val="20"/>
              </w:rPr>
            </w:pPr>
            <w:r w:rsidRPr="00EE02C3">
              <w:rPr>
                <w:color w:val="000000"/>
                <w:sz w:val="20"/>
                <w:szCs w:val="20"/>
                <w:shd w:val="clear" w:color="auto" w:fill="F9F8F8"/>
              </w:rPr>
              <w:t xml:space="preserve">Do employee(s) provide direct care to or are they otherwise exposed to people </w:t>
            </w:r>
            <w:proofErr w:type="gramStart"/>
            <w:r w:rsidRPr="00EE02C3">
              <w:rPr>
                <w:color w:val="000000"/>
                <w:sz w:val="20"/>
                <w:szCs w:val="20"/>
                <w:shd w:val="clear" w:color="auto" w:fill="F9F8F8"/>
              </w:rPr>
              <w:t>with</w:t>
            </w:r>
            <w:r w:rsidR="00224CAE">
              <w:rPr>
                <w:color w:val="000000"/>
                <w:sz w:val="20"/>
                <w:szCs w:val="20"/>
                <w:shd w:val="clear" w:color="auto" w:fill="F9F8F8"/>
              </w:rPr>
              <w:t xml:space="preserve"> </w:t>
            </w:r>
            <w:r w:rsidRPr="00EE02C3">
              <w:rPr>
                <w:color w:val="000000"/>
                <w:spacing w:val="-47"/>
                <w:sz w:val="20"/>
                <w:szCs w:val="20"/>
              </w:rPr>
              <w:t xml:space="preserve"> </w:t>
            </w:r>
            <w:r w:rsidRPr="00EE02C3">
              <w:rPr>
                <w:color w:val="000000"/>
                <w:sz w:val="20"/>
                <w:szCs w:val="20"/>
                <w:shd w:val="clear" w:color="auto" w:fill="F9F8F8"/>
              </w:rPr>
              <w:t>suspected</w:t>
            </w:r>
            <w:proofErr w:type="gramEnd"/>
            <w:r w:rsidRPr="00EE02C3">
              <w:rPr>
                <w:color w:val="000000"/>
                <w:spacing w:val="-2"/>
                <w:sz w:val="20"/>
                <w:szCs w:val="20"/>
                <w:shd w:val="clear" w:color="auto" w:fill="F9F8F8"/>
              </w:rPr>
              <w:t xml:space="preserve"> </w:t>
            </w:r>
            <w:r w:rsidRPr="00EE02C3">
              <w:rPr>
                <w:color w:val="000000"/>
                <w:sz w:val="20"/>
                <w:szCs w:val="20"/>
                <w:shd w:val="clear" w:color="auto" w:fill="F9F8F8"/>
              </w:rPr>
              <w:t>or confirmed COVID-19?</w:t>
            </w:r>
          </w:p>
        </w:tc>
        <w:tc>
          <w:tcPr>
            <w:tcW w:w="686" w:type="dxa"/>
            <w:tcBorders>
              <w:top w:val="single" w:sz="4" w:space="0" w:color="000000"/>
              <w:left w:val="single" w:sz="4" w:space="0" w:color="000000"/>
              <w:bottom w:val="single" w:sz="4" w:space="0" w:color="000000"/>
              <w:right w:val="single" w:sz="4" w:space="0" w:color="000000"/>
            </w:tcBorders>
          </w:tcPr>
          <w:p w14:paraId="2E84F418" w14:textId="77777777" w:rsidR="00F82C06" w:rsidRPr="00EE02C3" w:rsidRDefault="00F82C06" w:rsidP="00EE1B78">
            <w:pPr>
              <w:pStyle w:val="TableParagraph"/>
              <w:kinsoku w:val="0"/>
              <w:overflowPunct w:val="0"/>
              <w:spacing w:before="6"/>
              <w:rPr>
                <w:b/>
                <w:bCs/>
                <w:sz w:val="16"/>
                <w:szCs w:val="16"/>
              </w:rPr>
            </w:pPr>
          </w:p>
          <w:p w14:paraId="3D95082C" w14:textId="33C57A2A" w:rsidR="00F82C06" w:rsidRPr="00EE02C3" w:rsidRDefault="007523FF" w:rsidP="00EE1B78">
            <w:pPr>
              <w:pStyle w:val="TableParagraph"/>
              <w:kinsoku w:val="0"/>
              <w:overflowPunct w:val="0"/>
              <w:ind w:left="240"/>
              <w:rPr>
                <w:sz w:val="20"/>
                <w:szCs w:val="20"/>
              </w:rPr>
            </w:pPr>
            <w:r>
              <w:rPr>
                <w:noProof/>
                <w:sz w:val="20"/>
                <w:szCs w:val="20"/>
              </w:rPr>
              <w:drawing>
                <wp:inline distT="0" distB="0" distL="0" distR="0" wp14:anchorId="2566DBBF" wp14:editId="56166249">
                  <wp:extent cx="161925" cy="161925"/>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19675674" w14:textId="77777777" w:rsidR="00F82C06" w:rsidRPr="00EE02C3" w:rsidRDefault="00F82C06" w:rsidP="00EE1B78">
            <w:pPr>
              <w:pStyle w:val="TableParagraph"/>
              <w:kinsoku w:val="0"/>
              <w:overflowPunct w:val="0"/>
              <w:spacing w:before="6"/>
              <w:rPr>
                <w:b/>
                <w:bCs/>
                <w:sz w:val="16"/>
                <w:szCs w:val="16"/>
              </w:rPr>
            </w:pPr>
          </w:p>
          <w:p w14:paraId="2C6C6B25" w14:textId="02A8A668" w:rsidR="00F82C06" w:rsidRPr="00EE02C3" w:rsidRDefault="007523FF" w:rsidP="00EE1B78">
            <w:pPr>
              <w:pStyle w:val="TableParagraph"/>
              <w:kinsoku w:val="0"/>
              <w:overflowPunct w:val="0"/>
              <w:ind w:left="184"/>
              <w:rPr>
                <w:sz w:val="20"/>
                <w:szCs w:val="20"/>
              </w:rPr>
            </w:pPr>
            <w:r>
              <w:rPr>
                <w:noProof/>
                <w:sz w:val="20"/>
                <w:szCs w:val="20"/>
              </w:rPr>
              <w:drawing>
                <wp:inline distT="0" distB="0" distL="0" distR="0" wp14:anchorId="7608FCD5" wp14:editId="7F1924E0">
                  <wp:extent cx="161925" cy="1619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00" w:type="dxa"/>
            <w:tcBorders>
              <w:top w:val="single" w:sz="4" w:space="0" w:color="000000"/>
              <w:left w:val="single" w:sz="4" w:space="0" w:color="000000"/>
              <w:bottom w:val="single" w:sz="4" w:space="0" w:color="000000"/>
              <w:right w:val="single" w:sz="4" w:space="0" w:color="000000"/>
            </w:tcBorders>
          </w:tcPr>
          <w:p w14:paraId="56573D76" w14:textId="77777777" w:rsidR="00F82C06" w:rsidRPr="00EE02C3" w:rsidRDefault="00F82C06" w:rsidP="00EE1B78">
            <w:pPr>
              <w:pStyle w:val="TableParagraph"/>
              <w:kinsoku w:val="0"/>
              <w:overflowPunct w:val="0"/>
              <w:rPr>
                <w:sz w:val="20"/>
                <w:szCs w:val="20"/>
              </w:rPr>
            </w:pPr>
          </w:p>
        </w:tc>
      </w:tr>
      <w:tr w:rsidR="00F82C06" w:rsidRPr="00EE02C3" w14:paraId="7BAC7583" w14:textId="77777777" w:rsidTr="00EE1B78">
        <w:trPr>
          <w:trHeight w:val="2978"/>
        </w:trPr>
        <w:tc>
          <w:tcPr>
            <w:tcW w:w="7724" w:type="dxa"/>
            <w:gridSpan w:val="3"/>
            <w:tcBorders>
              <w:top w:val="single" w:sz="4" w:space="0" w:color="000000"/>
              <w:left w:val="single" w:sz="4" w:space="0" w:color="000000"/>
              <w:bottom w:val="single" w:sz="4" w:space="0" w:color="000000"/>
              <w:right w:val="single" w:sz="4" w:space="0" w:color="000000"/>
            </w:tcBorders>
          </w:tcPr>
          <w:p w14:paraId="3472AD5B" w14:textId="77777777" w:rsidR="00F82C06" w:rsidRPr="00EE02C3" w:rsidRDefault="00F82C06" w:rsidP="00EE02C3">
            <w:pPr>
              <w:pStyle w:val="TableParagraph"/>
              <w:numPr>
                <w:ilvl w:val="0"/>
                <w:numId w:val="48"/>
              </w:numPr>
              <w:tabs>
                <w:tab w:val="left" w:pos="359"/>
              </w:tabs>
              <w:kinsoku w:val="0"/>
              <w:overflowPunct w:val="0"/>
              <w:ind w:right="571"/>
              <w:rPr>
                <w:color w:val="000000"/>
                <w:sz w:val="20"/>
                <w:szCs w:val="20"/>
              </w:rPr>
            </w:pPr>
            <w:r w:rsidRPr="00EE02C3">
              <w:rPr>
                <w:color w:val="000000"/>
                <w:sz w:val="20"/>
                <w:szCs w:val="20"/>
                <w:shd w:val="clear" w:color="auto" w:fill="F9F8F8"/>
              </w:rPr>
              <w:t>Do employee(s) perform or assist in performing AGPs on a person with suspected or</w:t>
            </w:r>
            <w:r w:rsidRPr="00EE02C3">
              <w:rPr>
                <w:color w:val="000000"/>
                <w:spacing w:val="-47"/>
                <w:sz w:val="20"/>
                <w:szCs w:val="20"/>
              </w:rPr>
              <w:t xml:space="preserve"> </w:t>
            </w:r>
            <w:r w:rsidRPr="00EE02C3">
              <w:rPr>
                <w:color w:val="000000"/>
                <w:sz w:val="20"/>
                <w:szCs w:val="20"/>
                <w:shd w:val="clear" w:color="auto" w:fill="F9F8F8"/>
              </w:rPr>
              <w:t>confirmed</w:t>
            </w:r>
            <w:r w:rsidRPr="00EE02C3">
              <w:rPr>
                <w:color w:val="000000"/>
                <w:spacing w:val="-1"/>
                <w:sz w:val="20"/>
                <w:szCs w:val="20"/>
                <w:shd w:val="clear" w:color="auto" w:fill="F9F8F8"/>
              </w:rPr>
              <w:t xml:space="preserve"> </w:t>
            </w:r>
            <w:r w:rsidRPr="00EE02C3">
              <w:rPr>
                <w:color w:val="000000"/>
                <w:sz w:val="20"/>
                <w:szCs w:val="20"/>
                <w:shd w:val="clear" w:color="auto" w:fill="F9F8F8"/>
              </w:rPr>
              <w:t>COVID-19</w:t>
            </w:r>
            <w:r w:rsidRPr="00EE02C3">
              <w:rPr>
                <w:color w:val="000000"/>
                <w:sz w:val="22"/>
                <w:szCs w:val="22"/>
                <w:shd w:val="clear" w:color="auto" w:fill="F9F8F8"/>
              </w:rPr>
              <w:t>?</w:t>
            </w:r>
            <w:r w:rsidRPr="00EE02C3">
              <w:rPr>
                <w:color w:val="000000"/>
                <w:spacing w:val="54"/>
                <w:sz w:val="22"/>
                <w:szCs w:val="22"/>
                <w:shd w:val="clear" w:color="auto" w:fill="F9F8F8"/>
              </w:rPr>
              <w:t xml:space="preserve"> </w:t>
            </w:r>
            <w:r w:rsidRPr="00EE02C3">
              <w:rPr>
                <w:color w:val="000000"/>
                <w:sz w:val="20"/>
                <w:szCs w:val="20"/>
                <w:shd w:val="clear" w:color="auto" w:fill="F9F8F8"/>
              </w:rPr>
              <w:t>T</w:t>
            </w:r>
            <w:r w:rsidRPr="00EE02C3">
              <w:rPr>
                <w:color w:val="000000"/>
                <w:sz w:val="20"/>
                <w:szCs w:val="20"/>
              </w:rPr>
              <w:t>he</w:t>
            </w:r>
            <w:r w:rsidRPr="00EE02C3">
              <w:rPr>
                <w:color w:val="000000"/>
                <w:spacing w:val="-3"/>
                <w:sz w:val="20"/>
                <w:szCs w:val="20"/>
              </w:rPr>
              <w:t xml:space="preserve"> </w:t>
            </w:r>
            <w:r w:rsidRPr="00EE02C3">
              <w:rPr>
                <w:color w:val="000000"/>
                <w:sz w:val="20"/>
                <w:szCs w:val="20"/>
              </w:rPr>
              <w:t>following medical</w:t>
            </w:r>
            <w:r w:rsidRPr="00EE02C3">
              <w:rPr>
                <w:color w:val="000000"/>
                <w:spacing w:val="-2"/>
                <w:sz w:val="20"/>
                <w:szCs w:val="20"/>
              </w:rPr>
              <w:t xml:space="preserve"> </w:t>
            </w:r>
            <w:r w:rsidRPr="00EE02C3">
              <w:rPr>
                <w:color w:val="000000"/>
                <w:sz w:val="20"/>
                <w:szCs w:val="20"/>
              </w:rPr>
              <w:t>procedures</w:t>
            </w:r>
            <w:r w:rsidRPr="00EE02C3">
              <w:rPr>
                <w:color w:val="000000"/>
                <w:spacing w:val="-1"/>
                <w:sz w:val="20"/>
                <w:szCs w:val="20"/>
              </w:rPr>
              <w:t xml:space="preserve"> </w:t>
            </w:r>
            <w:r w:rsidRPr="00EE02C3">
              <w:rPr>
                <w:color w:val="000000"/>
                <w:sz w:val="20"/>
                <w:szCs w:val="20"/>
              </w:rPr>
              <w:t>are considered</w:t>
            </w:r>
            <w:r w:rsidRPr="00EE02C3">
              <w:rPr>
                <w:color w:val="000000"/>
                <w:spacing w:val="1"/>
                <w:sz w:val="20"/>
                <w:szCs w:val="20"/>
              </w:rPr>
              <w:t xml:space="preserve"> </w:t>
            </w:r>
            <w:r w:rsidRPr="00EE02C3">
              <w:rPr>
                <w:color w:val="000000"/>
                <w:sz w:val="20"/>
                <w:szCs w:val="20"/>
              </w:rPr>
              <w:t>AGPs:</w:t>
            </w:r>
          </w:p>
          <w:p w14:paraId="2E714EB5" w14:textId="77777777" w:rsidR="00F82C06" w:rsidRPr="00EE02C3" w:rsidRDefault="00F82C06" w:rsidP="00EE02C3">
            <w:pPr>
              <w:pStyle w:val="TableParagraph"/>
              <w:numPr>
                <w:ilvl w:val="1"/>
                <w:numId w:val="48"/>
              </w:numPr>
              <w:tabs>
                <w:tab w:val="left" w:pos="828"/>
              </w:tabs>
              <w:kinsoku w:val="0"/>
              <w:overflowPunct w:val="0"/>
              <w:spacing w:line="230" w:lineRule="exact"/>
              <w:ind w:left="827"/>
              <w:rPr>
                <w:sz w:val="20"/>
                <w:szCs w:val="20"/>
              </w:rPr>
            </w:pPr>
            <w:r w:rsidRPr="00EE02C3">
              <w:rPr>
                <w:sz w:val="20"/>
                <w:szCs w:val="20"/>
              </w:rPr>
              <w:t>open</w:t>
            </w:r>
            <w:r w:rsidRPr="00EE02C3">
              <w:rPr>
                <w:spacing w:val="-1"/>
                <w:sz w:val="20"/>
                <w:szCs w:val="20"/>
              </w:rPr>
              <w:t xml:space="preserve"> </w:t>
            </w:r>
            <w:r w:rsidRPr="00EE02C3">
              <w:rPr>
                <w:sz w:val="20"/>
                <w:szCs w:val="20"/>
              </w:rPr>
              <w:t>suctioning of</w:t>
            </w:r>
            <w:r w:rsidRPr="00EE02C3">
              <w:rPr>
                <w:spacing w:val="-1"/>
                <w:sz w:val="20"/>
                <w:szCs w:val="20"/>
              </w:rPr>
              <w:t xml:space="preserve"> </w:t>
            </w:r>
            <w:r w:rsidRPr="00EE02C3">
              <w:rPr>
                <w:sz w:val="20"/>
                <w:szCs w:val="20"/>
              </w:rPr>
              <w:t>airways</w:t>
            </w:r>
          </w:p>
          <w:p w14:paraId="4BE536A4" w14:textId="77777777" w:rsidR="00F82C06" w:rsidRPr="00EE02C3" w:rsidRDefault="00F82C06" w:rsidP="00EE02C3">
            <w:pPr>
              <w:pStyle w:val="TableParagraph"/>
              <w:numPr>
                <w:ilvl w:val="1"/>
                <w:numId w:val="48"/>
              </w:numPr>
              <w:tabs>
                <w:tab w:val="left" w:pos="828"/>
              </w:tabs>
              <w:kinsoku w:val="0"/>
              <w:overflowPunct w:val="0"/>
              <w:spacing w:line="230" w:lineRule="exact"/>
              <w:ind w:left="827"/>
              <w:rPr>
                <w:sz w:val="20"/>
                <w:szCs w:val="20"/>
              </w:rPr>
            </w:pPr>
            <w:r w:rsidRPr="00EE02C3">
              <w:rPr>
                <w:sz w:val="20"/>
                <w:szCs w:val="20"/>
              </w:rPr>
              <w:t>sputum</w:t>
            </w:r>
            <w:r w:rsidRPr="00EE02C3">
              <w:rPr>
                <w:spacing w:val="-3"/>
                <w:sz w:val="20"/>
                <w:szCs w:val="20"/>
              </w:rPr>
              <w:t xml:space="preserve"> </w:t>
            </w:r>
            <w:r w:rsidRPr="00EE02C3">
              <w:rPr>
                <w:sz w:val="20"/>
                <w:szCs w:val="20"/>
              </w:rPr>
              <w:t>induction</w:t>
            </w:r>
          </w:p>
          <w:p w14:paraId="336E16F5" w14:textId="77777777" w:rsidR="00F82C06" w:rsidRPr="00EE02C3" w:rsidRDefault="00F82C06" w:rsidP="00EE02C3">
            <w:pPr>
              <w:pStyle w:val="TableParagraph"/>
              <w:numPr>
                <w:ilvl w:val="1"/>
                <w:numId w:val="48"/>
              </w:numPr>
              <w:tabs>
                <w:tab w:val="left" w:pos="828"/>
              </w:tabs>
              <w:kinsoku w:val="0"/>
              <w:overflowPunct w:val="0"/>
              <w:ind w:left="827"/>
              <w:rPr>
                <w:sz w:val="20"/>
                <w:szCs w:val="20"/>
              </w:rPr>
            </w:pPr>
            <w:r w:rsidRPr="00EE02C3">
              <w:rPr>
                <w:sz w:val="20"/>
                <w:szCs w:val="20"/>
              </w:rPr>
              <w:t>cardiopulmonary</w:t>
            </w:r>
            <w:r w:rsidRPr="00EE02C3">
              <w:rPr>
                <w:spacing w:val="-2"/>
                <w:sz w:val="20"/>
                <w:szCs w:val="20"/>
              </w:rPr>
              <w:t xml:space="preserve"> </w:t>
            </w:r>
            <w:r w:rsidRPr="00EE02C3">
              <w:rPr>
                <w:sz w:val="20"/>
                <w:szCs w:val="20"/>
              </w:rPr>
              <w:t>resuscitation</w:t>
            </w:r>
          </w:p>
          <w:p w14:paraId="217385A1" w14:textId="77777777" w:rsidR="00F82C06" w:rsidRPr="00EE02C3" w:rsidRDefault="00F82C06" w:rsidP="00EE02C3">
            <w:pPr>
              <w:pStyle w:val="TableParagraph"/>
              <w:numPr>
                <w:ilvl w:val="1"/>
                <w:numId w:val="48"/>
              </w:numPr>
              <w:tabs>
                <w:tab w:val="left" w:pos="828"/>
              </w:tabs>
              <w:kinsoku w:val="0"/>
              <w:overflowPunct w:val="0"/>
              <w:spacing w:line="230" w:lineRule="exact"/>
              <w:ind w:left="827"/>
              <w:rPr>
                <w:sz w:val="20"/>
                <w:szCs w:val="20"/>
              </w:rPr>
            </w:pPr>
            <w:r w:rsidRPr="00EE02C3">
              <w:rPr>
                <w:sz w:val="20"/>
                <w:szCs w:val="20"/>
              </w:rPr>
              <w:t>endotracheal</w:t>
            </w:r>
            <w:r w:rsidRPr="00EE02C3">
              <w:rPr>
                <w:spacing w:val="-2"/>
                <w:sz w:val="20"/>
                <w:szCs w:val="20"/>
              </w:rPr>
              <w:t xml:space="preserve"> </w:t>
            </w:r>
            <w:r w:rsidRPr="00EE02C3">
              <w:rPr>
                <w:sz w:val="20"/>
                <w:szCs w:val="20"/>
              </w:rPr>
              <w:t>intubation</w:t>
            </w:r>
            <w:r w:rsidRPr="00EE02C3">
              <w:rPr>
                <w:spacing w:val="-1"/>
                <w:sz w:val="20"/>
                <w:szCs w:val="20"/>
              </w:rPr>
              <w:t xml:space="preserve"> </w:t>
            </w:r>
            <w:r w:rsidRPr="00EE02C3">
              <w:rPr>
                <w:sz w:val="20"/>
                <w:szCs w:val="20"/>
              </w:rPr>
              <w:t>and</w:t>
            </w:r>
            <w:r w:rsidRPr="00EE02C3">
              <w:rPr>
                <w:spacing w:val="-1"/>
                <w:sz w:val="20"/>
                <w:szCs w:val="20"/>
              </w:rPr>
              <w:t xml:space="preserve"> </w:t>
            </w:r>
            <w:proofErr w:type="spellStart"/>
            <w:r w:rsidRPr="00EE02C3">
              <w:rPr>
                <w:sz w:val="20"/>
                <w:szCs w:val="20"/>
              </w:rPr>
              <w:t>extubation</w:t>
            </w:r>
            <w:proofErr w:type="spellEnd"/>
          </w:p>
          <w:p w14:paraId="67DA360C" w14:textId="77777777" w:rsidR="00F82C06" w:rsidRPr="00EE02C3" w:rsidRDefault="00F82C06" w:rsidP="00EE02C3">
            <w:pPr>
              <w:pStyle w:val="TableParagraph"/>
              <w:numPr>
                <w:ilvl w:val="1"/>
                <w:numId w:val="48"/>
              </w:numPr>
              <w:tabs>
                <w:tab w:val="left" w:pos="828"/>
              </w:tabs>
              <w:kinsoku w:val="0"/>
              <w:overflowPunct w:val="0"/>
              <w:spacing w:line="230" w:lineRule="exact"/>
              <w:ind w:left="827"/>
              <w:rPr>
                <w:sz w:val="20"/>
                <w:szCs w:val="20"/>
              </w:rPr>
            </w:pPr>
            <w:r w:rsidRPr="00EE02C3">
              <w:rPr>
                <w:sz w:val="20"/>
                <w:szCs w:val="20"/>
              </w:rPr>
              <w:t>non-invasive</w:t>
            </w:r>
            <w:r w:rsidRPr="00EE02C3">
              <w:rPr>
                <w:spacing w:val="-2"/>
                <w:sz w:val="20"/>
                <w:szCs w:val="20"/>
              </w:rPr>
              <w:t xml:space="preserve"> </w:t>
            </w:r>
            <w:r w:rsidRPr="00EE02C3">
              <w:rPr>
                <w:sz w:val="20"/>
                <w:szCs w:val="20"/>
              </w:rPr>
              <w:t>ventilation</w:t>
            </w:r>
            <w:r w:rsidRPr="00EE02C3">
              <w:rPr>
                <w:spacing w:val="-1"/>
                <w:sz w:val="20"/>
                <w:szCs w:val="20"/>
              </w:rPr>
              <w:t xml:space="preserve"> </w:t>
            </w:r>
            <w:r w:rsidRPr="00EE02C3">
              <w:rPr>
                <w:sz w:val="20"/>
                <w:szCs w:val="20"/>
              </w:rPr>
              <w:t>(e.g.,</w:t>
            </w:r>
            <w:r w:rsidRPr="00EE02C3">
              <w:rPr>
                <w:spacing w:val="-2"/>
                <w:sz w:val="20"/>
                <w:szCs w:val="20"/>
              </w:rPr>
              <w:t xml:space="preserve"> </w:t>
            </w:r>
            <w:r w:rsidRPr="00EE02C3">
              <w:rPr>
                <w:sz w:val="20"/>
                <w:szCs w:val="20"/>
              </w:rPr>
              <w:t>BiPAP,</w:t>
            </w:r>
            <w:r w:rsidRPr="00EE02C3">
              <w:rPr>
                <w:spacing w:val="-2"/>
                <w:sz w:val="20"/>
                <w:szCs w:val="20"/>
              </w:rPr>
              <w:t xml:space="preserve"> </w:t>
            </w:r>
            <w:r w:rsidRPr="00EE02C3">
              <w:rPr>
                <w:sz w:val="20"/>
                <w:szCs w:val="20"/>
              </w:rPr>
              <w:t>CPAP)</w:t>
            </w:r>
          </w:p>
          <w:p w14:paraId="39584BEB" w14:textId="77777777" w:rsidR="00F82C06" w:rsidRPr="00EE02C3" w:rsidRDefault="00F82C06" w:rsidP="00EE02C3">
            <w:pPr>
              <w:pStyle w:val="TableParagraph"/>
              <w:numPr>
                <w:ilvl w:val="1"/>
                <w:numId w:val="48"/>
              </w:numPr>
              <w:tabs>
                <w:tab w:val="left" w:pos="828"/>
              </w:tabs>
              <w:kinsoku w:val="0"/>
              <w:overflowPunct w:val="0"/>
              <w:spacing w:line="230" w:lineRule="exact"/>
              <w:ind w:left="827"/>
              <w:rPr>
                <w:sz w:val="20"/>
                <w:szCs w:val="20"/>
              </w:rPr>
            </w:pPr>
            <w:r w:rsidRPr="00EE02C3">
              <w:rPr>
                <w:sz w:val="20"/>
                <w:szCs w:val="20"/>
              </w:rPr>
              <w:t>bronchoscopy</w:t>
            </w:r>
          </w:p>
          <w:p w14:paraId="0B653CE2" w14:textId="77777777" w:rsidR="00F82C06" w:rsidRPr="00EE02C3" w:rsidRDefault="00F82C06" w:rsidP="00EE02C3">
            <w:pPr>
              <w:pStyle w:val="TableParagraph"/>
              <w:numPr>
                <w:ilvl w:val="1"/>
                <w:numId w:val="48"/>
              </w:numPr>
              <w:tabs>
                <w:tab w:val="left" w:pos="828"/>
              </w:tabs>
              <w:kinsoku w:val="0"/>
              <w:overflowPunct w:val="0"/>
              <w:spacing w:line="230" w:lineRule="exact"/>
              <w:ind w:left="827"/>
              <w:rPr>
                <w:sz w:val="20"/>
                <w:szCs w:val="20"/>
              </w:rPr>
            </w:pPr>
            <w:r w:rsidRPr="00EE02C3">
              <w:rPr>
                <w:sz w:val="20"/>
                <w:szCs w:val="20"/>
              </w:rPr>
              <w:t>manual</w:t>
            </w:r>
            <w:r w:rsidRPr="00EE02C3">
              <w:rPr>
                <w:spacing w:val="-3"/>
                <w:sz w:val="20"/>
                <w:szCs w:val="20"/>
              </w:rPr>
              <w:t xml:space="preserve"> </w:t>
            </w:r>
            <w:r w:rsidRPr="00EE02C3">
              <w:rPr>
                <w:sz w:val="20"/>
                <w:szCs w:val="20"/>
              </w:rPr>
              <w:t>ventilation</w:t>
            </w:r>
          </w:p>
          <w:p w14:paraId="45DD5AA8" w14:textId="77777777" w:rsidR="00F82C06" w:rsidRPr="00EE02C3" w:rsidRDefault="00F82C06" w:rsidP="00EE02C3">
            <w:pPr>
              <w:pStyle w:val="TableParagraph"/>
              <w:numPr>
                <w:ilvl w:val="1"/>
                <w:numId w:val="48"/>
              </w:numPr>
              <w:tabs>
                <w:tab w:val="left" w:pos="828"/>
              </w:tabs>
              <w:kinsoku w:val="0"/>
              <w:overflowPunct w:val="0"/>
              <w:ind w:left="827"/>
              <w:rPr>
                <w:sz w:val="20"/>
                <w:szCs w:val="20"/>
              </w:rPr>
            </w:pPr>
            <w:r w:rsidRPr="00EE02C3">
              <w:rPr>
                <w:sz w:val="20"/>
                <w:szCs w:val="20"/>
              </w:rPr>
              <w:t>medical/surgical/postmortem</w:t>
            </w:r>
            <w:r w:rsidRPr="00EE02C3">
              <w:rPr>
                <w:spacing w:val="-4"/>
                <w:sz w:val="20"/>
                <w:szCs w:val="20"/>
              </w:rPr>
              <w:t xml:space="preserve"> </w:t>
            </w:r>
            <w:r w:rsidRPr="00EE02C3">
              <w:rPr>
                <w:sz w:val="20"/>
                <w:szCs w:val="20"/>
              </w:rPr>
              <w:t>procedures</w:t>
            </w:r>
            <w:r w:rsidRPr="00EE02C3">
              <w:rPr>
                <w:spacing w:val="-1"/>
                <w:sz w:val="20"/>
                <w:szCs w:val="20"/>
              </w:rPr>
              <w:t xml:space="preserve"> </w:t>
            </w:r>
            <w:r w:rsidRPr="00EE02C3">
              <w:rPr>
                <w:sz w:val="20"/>
                <w:szCs w:val="20"/>
              </w:rPr>
              <w:t>using</w:t>
            </w:r>
            <w:r w:rsidRPr="00EE02C3">
              <w:rPr>
                <w:spacing w:val="-1"/>
                <w:sz w:val="20"/>
                <w:szCs w:val="20"/>
              </w:rPr>
              <w:t xml:space="preserve"> </w:t>
            </w:r>
            <w:r w:rsidRPr="00EE02C3">
              <w:rPr>
                <w:sz w:val="20"/>
                <w:szCs w:val="20"/>
              </w:rPr>
              <w:t>oscillating</w:t>
            </w:r>
            <w:r w:rsidRPr="00EE02C3">
              <w:rPr>
                <w:spacing w:val="-2"/>
                <w:sz w:val="20"/>
                <w:szCs w:val="20"/>
              </w:rPr>
              <w:t xml:space="preserve"> </w:t>
            </w:r>
            <w:r w:rsidRPr="00EE02C3">
              <w:rPr>
                <w:sz w:val="20"/>
                <w:szCs w:val="20"/>
              </w:rPr>
              <w:t>bone</w:t>
            </w:r>
            <w:r w:rsidRPr="00EE02C3">
              <w:rPr>
                <w:spacing w:val="-2"/>
                <w:sz w:val="20"/>
                <w:szCs w:val="20"/>
              </w:rPr>
              <w:t xml:space="preserve"> </w:t>
            </w:r>
            <w:r w:rsidRPr="00EE02C3">
              <w:rPr>
                <w:sz w:val="20"/>
                <w:szCs w:val="20"/>
              </w:rPr>
              <w:t>saws</w:t>
            </w:r>
          </w:p>
          <w:p w14:paraId="57EBAD7B" w14:textId="6CAC34B1" w:rsidR="00F82C06" w:rsidRPr="00EE02C3" w:rsidRDefault="00F82C06" w:rsidP="00EE02C3">
            <w:pPr>
              <w:pStyle w:val="TableParagraph"/>
              <w:numPr>
                <w:ilvl w:val="1"/>
                <w:numId w:val="48"/>
              </w:numPr>
              <w:tabs>
                <w:tab w:val="left" w:pos="798"/>
              </w:tabs>
              <w:kinsoku w:val="0"/>
              <w:overflowPunct w:val="0"/>
              <w:ind w:right="675" w:hanging="281"/>
              <w:rPr>
                <w:sz w:val="20"/>
                <w:szCs w:val="20"/>
              </w:rPr>
            </w:pPr>
            <w:r w:rsidRPr="00EE02C3">
              <w:rPr>
                <w:sz w:val="20"/>
                <w:szCs w:val="20"/>
              </w:rPr>
              <w:t xml:space="preserve">dental procedures involving: ultrasonic scalers; high-speed dental </w:t>
            </w:r>
            <w:proofErr w:type="gramStart"/>
            <w:r w:rsidRPr="00EE02C3">
              <w:rPr>
                <w:sz w:val="20"/>
                <w:szCs w:val="20"/>
              </w:rPr>
              <w:t>handpieces;</w:t>
            </w:r>
            <w:r w:rsidR="00224CAE">
              <w:rPr>
                <w:sz w:val="20"/>
                <w:szCs w:val="20"/>
              </w:rPr>
              <w:t xml:space="preserve"> </w:t>
            </w:r>
            <w:r w:rsidRPr="00EE02C3">
              <w:rPr>
                <w:spacing w:val="-47"/>
                <w:sz w:val="20"/>
                <w:szCs w:val="20"/>
              </w:rPr>
              <w:t xml:space="preserve"> </w:t>
            </w:r>
            <w:r w:rsidRPr="00EE02C3">
              <w:rPr>
                <w:sz w:val="20"/>
                <w:szCs w:val="20"/>
              </w:rPr>
              <w:t>air</w:t>
            </w:r>
            <w:proofErr w:type="gramEnd"/>
            <w:r w:rsidRPr="00EE02C3">
              <w:rPr>
                <w:sz w:val="20"/>
                <w:szCs w:val="20"/>
              </w:rPr>
              <w:t>/water</w:t>
            </w:r>
            <w:r w:rsidRPr="00EE02C3">
              <w:rPr>
                <w:spacing w:val="-1"/>
                <w:sz w:val="20"/>
                <w:szCs w:val="20"/>
              </w:rPr>
              <w:t xml:space="preserve"> </w:t>
            </w:r>
            <w:r w:rsidRPr="00EE02C3">
              <w:rPr>
                <w:sz w:val="20"/>
                <w:szCs w:val="20"/>
              </w:rPr>
              <w:t>syringes;</w:t>
            </w:r>
            <w:r w:rsidRPr="00EE02C3">
              <w:rPr>
                <w:spacing w:val="-1"/>
                <w:sz w:val="20"/>
                <w:szCs w:val="20"/>
              </w:rPr>
              <w:t xml:space="preserve"> </w:t>
            </w:r>
            <w:r w:rsidRPr="00EE02C3">
              <w:rPr>
                <w:sz w:val="20"/>
                <w:szCs w:val="20"/>
              </w:rPr>
              <w:t>air</w:t>
            </w:r>
            <w:r w:rsidRPr="00EE02C3">
              <w:rPr>
                <w:spacing w:val="-1"/>
                <w:sz w:val="20"/>
                <w:szCs w:val="20"/>
              </w:rPr>
              <w:t xml:space="preserve"> </w:t>
            </w:r>
            <w:r w:rsidRPr="00EE02C3">
              <w:rPr>
                <w:sz w:val="20"/>
                <w:szCs w:val="20"/>
              </w:rPr>
              <w:t>polishing; and air</w:t>
            </w:r>
            <w:r w:rsidRPr="00EE02C3">
              <w:rPr>
                <w:spacing w:val="-2"/>
                <w:sz w:val="20"/>
                <w:szCs w:val="20"/>
              </w:rPr>
              <w:t xml:space="preserve"> </w:t>
            </w:r>
            <w:r w:rsidRPr="00EE02C3">
              <w:rPr>
                <w:sz w:val="20"/>
                <w:szCs w:val="20"/>
              </w:rPr>
              <w:t>abrasion</w:t>
            </w:r>
          </w:p>
        </w:tc>
        <w:tc>
          <w:tcPr>
            <w:tcW w:w="686" w:type="dxa"/>
            <w:tcBorders>
              <w:top w:val="single" w:sz="4" w:space="0" w:color="000000"/>
              <w:left w:val="single" w:sz="4" w:space="0" w:color="000000"/>
              <w:bottom w:val="single" w:sz="4" w:space="0" w:color="000000"/>
              <w:right w:val="single" w:sz="4" w:space="0" w:color="000000"/>
            </w:tcBorders>
          </w:tcPr>
          <w:p w14:paraId="076B2858" w14:textId="77777777" w:rsidR="00F82C06" w:rsidRPr="00EE02C3" w:rsidRDefault="00F82C06" w:rsidP="00EE1B78">
            <w:pPr>
              <w:pStyle w:val="TableParagraph"/>
              <w:kinsoku w:val="0"/>
              <w:overflowPunct w:val="0"/>
              <w:rPr>
                <w:b/>
                <w:bCs/>
                <w:sz w:val="20"/>
                <w:szCs w:val="20"/>
              </w:rPr>
            </w:pPr>
          </w:p>
          <w:p w14:paraId="34F77795" w14:textId="77777777" w:rsidR="00F82C06" w:rsidRPr="00EE02C3" w:rsidRDefault="00F82C06" w:rsidP="00EE1B78">
            <w:pPr>
              <w:pStyle w:val="TableParagraph"/>
              <w:kinsoku w:val="0"/>
              <w:overflowPunct w:val="0"/>
              <w:rPr>
                <w:b/>
                <w:bCs/>
                <w:sz w:val="20"/>
                <w:szCs w:val="20"/>
              </w:rPr>
            </w:pPr>
          </w:p>
          <w:p w14:paraId="14B37123" w14:textId="77777777" w:rsidR="00F82C06" w:rsidRPr="00EE02C3" w:rsidRDefault="00F82C06" w:rsidP="00EE1B78">
            <w:pPr>
              <w:pStyle w:val="TableParagraph"/>
              <w:kinsoku w:val="0"/>
              <w:overflowPunct w:val="0"/>
              <w:rPr>
                <w:b/>
                <w:bCs/>
                <w:sz w:val="20"/>
                <w:szCs w:val="20"/>
              </w:rPr>
            </w:pPr>
          </w:p>
          <w:p w14:paraId="430815AB" w14:textId="77777777" w:rsidR="00F82C06" w:rsidRPr="00EE02C3" w:rsidRDefault="00F82C06" w:rsidP="00EE1B78">
            <w:pPr>
              <w:pStyle w:val="TableParagraph"/>
              <w:kinsoku w:val="0"/>
              <w:overflowPunct w:val="0"/>
              <w:rPr>
                <w:b/>
                <w:bCs/>
                <w:sz w:val="20"/>
                <w:szCs w:val="20"/>
              </w:rPr>
            </w:pPr>
          </w:p>
          <w:p w14:paraId="283425AD" w14:textId="77777777" w:rsidR="00F82C06" w:rsidRPr="00EE02C3" w:rsidRDefault="00F82C06" w:rsidP="00EE1B78">
            <w:pPr>
              <w:pStyle w:val="TableParagraph"/>
              <w:kinsoku w:val="0"/>
              <w:overflowPunct w:val="0"/>
              <w:spacing w:before="9"/>
              <w:rPr>
                <w:b/>
                <w:bCs/>
                <w:sz w:val="20"/>
                <w:szCs w:val="20"/>
              </w:rPr>
            </w:pPr>
          </w:p>
          <w:p w14:paraId="73962E8B" w14:textId="2E5ED1E3" w:rsidR="00F82C06" w:rsidRPr="00EE02C3" w:rsidRDefault="007523FF" w:rsidP="00EE1B78">
            <w:pPr>
              <w:pStyle w:val="TableParagraph"/>
              <w:kinsoku w:val="0"/>
              <w:overflowPunct w:val="0"/>
              <w:ind w:left="240"/>
              <w:rPr>
                <w:sz w:val="20"/>
                <w:szCs w:val="20"/>
              </w:rPr>
            </w:pPr>
            <w:r>
              <w:rPr>
                <w:noProof/>
                <w:sz w:val="20"/>
                <w:szCs w:val="20"/>
              </w:rPr>
              <w:drawing>
                <wp:inline distT="0" distB="0" distL="0" distR="0" wp14:anchorId="51D87E66" wp14:editId="1ED00BBB">
                  <wp:extent cx="161925" cy="16192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76" w:type="dxa"/>
            <w:tcBorders>
              <w:top w:val="single" w:sz="4" w:space="0" w:color="000000"/>
              <w:left w:val="single" w:sz="4" w:space="0" w:color="000000"/>
              <w:bottom w:val="single" w:sz="4" w:space="0" w:color="000000"/>
              <w:right w:val="single" w:sz="4" w:space="0" w:color="000000"/>
            </w:tcBorders>
          </w:tcPr>
          <w:p w14:paraId="63847C63" w14:textId="77777777" w:rsidR="00F82C06" w:rsidRPr="00EE02C3" w:rsidRDefault="00F82C06" w:rsidP="00EE1B78">
            <w:pPr>
              <w:pStyle w:val="TableParagraph"/>
              <w:kinsoku w:val="0"/>
              <w:overflowPunct w:val="0"/>
              <w:rPr>
                <w:b/>
                <w:bCs/>
                <w:sz w:val="20"/>
                <w:szCs w:val="20"/>
              </w:rPr>
            </w:pPr>
          </w:p>
          <w:p w14:paraId="6CA4BF66" w14:textId="77777777" w:rsidR="00F82C06" w:rsidRPr="00EE02C3" w:rsidRDefault="00F82C06" w:rsidP="00EE1B78">
            <w:pPr>
              <w:pStyle w:val="TableParagraph"/>
              <w:kinsoku w:val="0"/>
              <w:overflowPunct w:val="0"/>
              <w:rPr>
                <w:b/>
                <w:bCs/>
                <w:sz w:val="20"/>
                <w:szCs w:val="20"/>
              </w:rPr>
            </w:pPr>
          </w:p>
          <w:p w14:paraId="074F994E" w14:textId="77777777" w:rsidR="00F82C06" w:rsidRPr="00EE02C3" w:rsidRDefault="00F82C06" w:rsidP="00EE1B78">
            <w:pPr>
              <w:pStyle w:val="TableParagraph"/>
              <w:kinsoku w:val="0"/>
              <w:overflowPunct w:val="0"/>
              <w:rPr>
                <w:b/>
                <w:bCs/>
                <w:sz w:val="20"/>
                <w:szCs w:val="20"/>
              </w:rPr>
            </w:pPr>
          </w:p>
          <w:p w14:paraId="13B8F285" w14:textId="77777777" w:rsidR="00F82C06" w:rsidRPr="00EE02C3" w:rsidRDefault="00F82C06" w:rsidP="00EE1B78">
            <w:pPr>
              <w:pStyle w:val="TableParagraph"/>
              <w:kinsoku w:val="0"/>
              <w:overflowPunct w:val="0"/>
              <w:rPr>
                <w:b/>
                <w:bCs/>
                <w:sz w:val="20"/>
                <w:szCs w:val="20"/>
              </w:rPr>
            </w:pPr>
          </w:p>
          <w:p w14:paraId="393CA019" w14:textId="77777777" w:rsidR="00F82C06" w:rsidRPr="00EE02C3" w:rsidRDefault="00F82C06" w:rsidP="00EE1B78">
            <w:pPr>
              <w:pStyle w:val="TableParagraph"/>
              <w:kinsoku w:val="0"/>
              <w:overflowPunct w:val="0"/>
              <w:spacing w:before="9"/>
              <w:rPr>
                <w:b/>
                <w:bCs/>
                <w:sz w:val="20"/>
                <w:szCs w:val="20"/>
              </w:rPr>
            </w:pPr>
          </w:p>
          <w:p w14:paraId="65D6B95E" w14:textId="1E1D4C18" w:rsidR="00F82C06" w:rsidRPr="00EE02C3" w:rsidRDefault="007523FF" w:rsidP="00EE1B78">
            <w:pPr>
              <w:pStyle w:val="TableParagraph"/>
              <w:kinsoku w:val="0"/>
              <w:overflowPunct w:val="0"/>
              <w:ind w:left="184"/>
              <w:rPr>
                <w:sz w:val="20"/>
                <w:szCs w:val="20"/>
              </w:rPr>
            </w:pPr>
            <w:r>
              <w:rPr>
                <w:noProof/>
                <w:sz w:val="20"/>
                <w:szCs w:val="20"/>
              </w:rPr>
              <w:drawing>
                <wp:inline distT="0" distB="0" distL="0" distR="0" wp14:anchorId="7975F52E" wp14:editId="210A2AEB">
                  <wp:extent cx="161925" cy="1619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00" w:type="dxa"/>
            <w:tcBorders>
              <w:top w:val="single" w:sz="4" w:space="0" w:color="000000"/>
              <w:left w:val="single" w:sz="4" w:space="0" w:color="000000"/>
              <w:bottom w:val="single" w:sz="4" w:space="0" w:color="000000"/>
              <w:right w:val="single" w:sz="4" w:space="0" w:color="000000"/>
            </w:tcBorders>
          </w:tcPr>
          <w:p w14:paraId="799246A1" w14:textId="77777777" w:rsidR="00F82C06" w:rsidRPr="00EE02C3" w:rsidRDefault="00F82C06" w:rsidP="00EE1B78">
            <w:pPr>
              <w:pStyle w:val="TableParagraph"/>
              <w:kinsoku w:val="0"/>
              <w:overflowPunct w:val="0"/>
              <w:rPr>
                <w:sz w:val="20"/>
                <w:szCs w:val="20"/>
              </w:rPr>
            </w:pPr>
          </w:p>
        </w:tc>
      </w:tr>
      <w:tr w:rsidR="00F82C06" w:rsidRPr="00EE02C3" w14:paraId="04502789" w14:textId="77777777" w:rsidTr="00EE1B78">
        <w:trPr>
          <w:trHeight w:val="689"/>
        </w:trPr>
        <w:tc>
          <w:tcPr>
            <w:tcW w:w="10886" w:type="dxa"/>
            <w:gridSpan w:val="6"/>
            <w:tcBorders>
              <w:top w:val="single" w:sz="4" w:space="0" w:color="000000"/>
              <w:left w:val="single" w:sz="4" w:space="0" w:color="000000"/>
              <w:bottom w:val="single" w:sz="4" w:space="0" w:color="000000"/>
              <w:right w:val="single" w:sz="4" w:space="0" w:color="000000"/>
            </w:tcBorders>
          </w:tcPr>
          <w:p w14:paraId="22251981" w14:textId="4659D337" w:rsidR="00F82C06" w:rsidRPr="00AB15F3" w:rsidRDefault="00F82C06" w:rsidP="00AB15F3">
            <w:pPr>
              <w:pStyle w:val="TableParagraph"/>
              <w:kinsoku w:val="0"/>
              <w:overflowPunct w:val="0"/>
              <w:ind w:left="107" w:right="357"/>
              <w:rPr>
                <w:b/>
                <w:bCs/>
                <w:i/>
                <w:iCs/>
                <w:spacing w:val="-47"/>
                <w:sz w:val="20"/>
                <w:szCs w:val="20"/>
              </w:rPr>
            </w:pPr>
            <w:r w:rsidRPr="00EE02C3">
              <w:rPr>
                <w:b/>
                <w:bCs/>
                <w:i/>
                <w:iCs/>
                <w:sz w:val="20"/>
                <w:szCs w:val="20"/>
              </w:rPr>
              <w:t xml:space="preserve">If you answered yes to any of the questions above, complete the table below indicating the location(s), number of workers, </w:t>
            </w:r>
            <w:r w:rsidR="00AB15F3">
              <w:rPr>
                <w:b/>
                <w:bCs/>
                <w:i/>
                <w:iCs/>
                <w:sz w:val="20"/>
                <w:szCs w:val="20"/>
              </w:rPr>
              <w:t xml:space="preserve">and </w:t>
            </w:r>
            <w:r w:rsidRPr="00EE02C3">
              <w:rPr>
                <w:b/>
                <w:bCs/>
                <w:i/>
                <w:iCs/>
                <w:spacing w:val="-47"/>
                <w:sz w:val="20"/>
                <w:szCs w:val="20"/>
              </w:rPr>
              <w:t xml:space="preserve"> </w:t>
            </w:r>
            <w:r w:rsidR="00AB15F3">
              <w:rPr>
                <w:b/>
                <w:bCs/>
                <w:i/>
                <w:iCs/>
                <w:spacing w:val="-47"/>
                <w:sz w:val="20"/>
                <w:szCs w:val="20"/>
              </w:rPr>
              <w:t xml:space="preserve">       </w:t>
            </w:r>
            <w:r w:rsidRPr="00EE02C3">
              <w:rPr>
                <w:b/>
                <w:bCs/>
                <w:i/>
                <w:iCs/>
                <w:sz w:val="20"/>
                <w:szCs w:val="20"/>
              </w:rPr>
              <w:t>job</w:t>
            </w:r>
            <w:r w:rsidRPr="00EE02C3">
              <w:rPr>
                <w:b/>
                <w:bCs/>
                <w:i/>
                <w:iCs/>
                <w:spacing w:val="-1"/>
                <w:sz w:val="20"/>
                <w:szCs w:val="20"/>
              </w:rPr>
              <w:t xml:space="preserve"> </w:t>
            </w:r>
            <w:r w:rsidRPr="00EE02C3">
              <w:rPr>
                <w:b/>
                <w:bCs/>
                <w:i/>
                <w:iCs/>
                <w:sz w:val="20"/>
                <w:szCs w:val="20"/>
              </w:rPr>
              <w:t>tasks</w:t>
            </w:r>
            <w:r w:rsidRPr="00EE02C3">
              <w:rPr>
                <w:b/>
                <w:bCs/>
                <w:i/>
                <w:iCs/>
                <w:spacing w:val="-1"/>
                <w:sz w:val="20"/>
                <w:szCs w:val="20"/>
              </w:rPr>
              <w:t xml:space="preserve"> </w:t>
            </w:r>
            <w:r w:rsidRPr="00EE02C3">
              <w:rPr>
                <w:b/>
                <w:bCs/>
                <w:i/>
                <w:iCs/>
                <w:sz w:val="20"/>
                <w:szCs w:val="20"/>
              </w:rPr>
              <w:t>and</w:t>
            </w:r>
            <w:r w:rsidRPr="00EE02C3">
              <w:rPr>
                <w:b/>
                <w:bCs/>
                <w:i/>
                <w:iCs/>
                <w:spacing w:val="-1"/>
                <w:sz w:val="20"/>
                <w:szCs w:val="20"/>
              </w:rPr>
              <w:t xml:space="preserve"> </w:t>
            </w:r>
            <w:r w:rsidRPr="00EE02C3">
              <w:rPr>
                <w:b/>
                <w:bCs/>
                <w:i/>
                <w:iCs/>
                <w:sz w:val="20"/>
                <w:szCs w:val="20"/>
              </w:rPr>
              <w:t>descriptions</w:t>
            </w:r>
            <w:r w:rsidRPr="00EE02C3">
              <w:rPr>
                <w:b/>
                <w:bCs/>
                <w:i/>
                <w:iCs/>
                <w:spacing w:val="-3"/>
                <w:sz w:val="20"/>
                <w:szCs w:val="20"/>
              </w:rPr>
              <w:t xml:space="preserve"> </w:t>
            </w:r>
            <w:r w:rsidRPr="00EE02C3">
              <w:rPr>
                <w:b/>
                <w:bCs/>
                <w:i/>
                <w:iCs/>
                <w:sz w:val="20"/>
                <w:szCs w:val="20"/>
              </w:rPr>
              <w:t>in</w:t>
            </w:r>
            <w:r w:rsidRPr="00EE02C3">
              <w:rPr>
                <w:b/>
                <w:bCs/>
                <w:i/>
                <w:iCs/>
                <w:spacing w:val="-1"/>
                <w:sz w:val="20"/>
                <w:szCs w:val="20"/>
              </w:rPr>
              <w:t xml:space="preserve"> </w:t>
            </w:r>
            <w:r w:rsidRPr="00EE02C3">
              <w:rPr>
                <w:b/>
                <w:bCs/>
                <w:i/>
                <w:iCs/>
                <w:sz w:val="20"/>
                <w:szCs w:val="20"/>
              </w:rPr>
              <w:t>which employees have</w:t>
            </w:r>
            <w:r w:rsidRPr="00EE02C3">
              <w:rPr>
                <w:b/>
                <w:bCs/>
                <w:i/>
                <w:iCs/>
                <w:spacing w:val="-3"/>
                <w:sz w:val="20"/>
                <w:szCs w:val="20"/>
              </w:rPr>
              <w:t xml:space="preserve"> </w:t>
            </w:r>
            <w:r w:rsidRPr="00EE02C3">
              <w:rPr>
                <w:b/>
                <w:bCs/>
                <w:i/>
                <w:iCs/>
                <w:sz w:val="20"/>
                <w:szCs w:val="20"/>
              </w:rPr>
              <w:t>potential for exposure to</w:t>
            </w:r>
            <w:r w:rsidRPr="00EE02C3">
              <w:rPr>
                <w:b/>
                <w:bCs/>
                <w:i/>
                <w:iCs/>
                <w:spacing w:val="-2"/>
                <w:sz w:val="20"/>
                <w:szCs w:val="20"/>
              </w:rPr>
              <w:t xml:space="preserve"> </w:t>
            </w:r>
            <w:r w:rsidRPr="00EE02C3">
              <w:rPr>
                <w:b/>
                <w:bCs/>
                <w:i/>
                <w:iCs/>
                <w:sz w:val="20"/>
                <w:szCs w:val="20"/>
              </w:rPr>
              <w:t>a</w:t>
            </w:r>
            <w:r w:rsidRPr="00EE02C3">
              <w:rPr>
                <w:b/>
                <w:bCs/>
                <w:i/>
                <w:iCs/>
                <w:spacing w:val="1"/>
                <w:sz w:val="20"/>
                <w:szCs w:val="20"/>
              </w:rPr>
              <w:t xml:space="preserve"> </w:t>
            </w:r>
            <w:r w:rsidRPr="00EE02C3">
              <w:rPr>
                <w:b/>
                <w:bCs/>
                <w:i/>
                <w:iCs/>
                <w:sz w:val="20"/>
                <w:szCs w:val="20"/>
              </w:rPr>
              <w:t>person</w:t>
            </w:r>
            <w:r w:rsidRPr="00EE02C3">
              <w:rPr>
                <w:b/>
                <w:bCs/>
                <w:i/>
                <w:iCs/>
                <w:spacing w:val="-1"/>
                <w:sz w:val="20"/>
                <w:szCs w:val="20"/>
              </w:rPr>
              <w:t xml:space="preserve"> </w:t>
            </w:r>
            <w:r w:rsidRPr="00EE02C3">
              <w:rPr>
                <w:b/>
                <w:bCs/>
                <w:i/>
                <w:iCs/>
                <w:sz w:val="20"/>
                <w:szCs w:val="20"/>
              </w:rPr>
              <w:t>with</w:t>
            </w:r>
            <w:r w:rsidRPr="00EE02C3">
              <w:rPr>
                <w:b/>
                <w:bCs/>
                <w:i/>
                <w:iCs/>
                <w:spacing w:val="-1"/>
                <w:sz w:val="20"/>
                <w:szCs w:val="20"/>
              </w:rPr>
              <w:t xml:space="preserve"> </w:t>
            </w:r>
            <w:r w:rsidRPr="00EE02C3">
              <w:rPr>
                <w:b/>
                <w:bCs/>
                <w:i/>
                <w:iCs/>
                <w:sz w:val="20"/>
                <w:szCs w:val="20"/>
              </w:rPr>
              <w:t>suspected or</w:t>
            </w:r>
            <w:r w:rsidRPr="00EE02C3">
              <w:rPr>
                <w:b/>
                <w:bCs/>
                <w:i/>
                <w:iCs/>
                <w:spacing w:val="-1"/>
                <w:sz w:val="20"/>
                <w:szCs w:val="20"/>
              </w:rPr>
              <w:t xml:space="preserve"> </w:t>
            </w:r>
            <w:r w:rsidRPr="00EE02C3">
              <w:rPr>
                <w:b/>
                <w:bCs/>
                <w:i/>
                <w:iCs/>
                <w:sz w:val="20"/>
                <w:szCs w:val="20"/>
              </w:rPr>
              <w:t>confirmed COVID-19.</w:t>
            </w:r>
          </w:p>
        </w:tc>
      </w:tr>
      <w:tr w:rsidR="00F82C06" w:rsidRPr="00EE02C3" w14:paraId="655CADE8" w14:textId="77777777" w:rsidTr="00EE1B78">
        <w:trPr>
          <w:trHeight w:val="1007"/>
        </w:trPr>
        <w:tc>
          <w:tcPr>
            <w:tcW w:w="2426" w:type="dxa"/>
            <w:tcBorders>
              <w:top w:val="single" w:sz="4" w:space="0" w:color="000000"/>
              <w:left w:val="single" w:sz="4" w:space="0" w:color="000000"/>
              <w:bottom w:val="single" w:sz="4" w:space="0" w:color="000000"/>
              <w:right w:val="single" w:sz="4" w:space="0" w:color="000000"/>
            </w:tcBorders>
          </w:tcPr>
          <w:p w14:paraId="120952B1" w14:textId="77777777" w:rsidR="00F82C06" w:rsidRPr="00EE02C3" w:rsidRDefault="00F82C06" w:rsidP="00EE1B78">
            <w:pPr>
              <w:pStyle w:val="TableParagraph"/>
              <w:kinsoku w:val="0"/>
              <w:overflowPunct w:val="0"/>
              <w:ind w:left="439"/>
              <w:rPr>
                <w:b/>
                <w:bCs/>
                <w:sz w:val="32"/>
                <w:szCs w:val="32"/>
              </w:rPr>
            </w:pPr>
            <w:r w:rsidRPr="00EE02C3">
              <w:rPr>
                <w:b/>
                <w:bCs/>
                <w:sz w:val="32"/>
                <w:szCs w:val="32"/>
              </w:rPr>
              <w:t>Location(s)</w:t>
            </w:r>
          </w:p>
        </w:tc>
        <w:tc>
          <w:tcPr>
            <w:tcW w:w="1170" w:type="dxa"/>
            <w:tcBorders>
              <w:top w:val="single" w:sz="4" w:space="0" w:color="000000"/>
              <w:left w:val="single" w:sz="4" w:space="0" w:color="000000"/>
              <w:bottom w:val="single" w:sz="4" w:space="0" w:color="000000"/>
              <w:right w:val="single" w:sz="4" w:space="0" w:color="000000"/>
            </w:tcBorders>
          </w:tcPr>
          <w:p w14:paraId="0AB61251" w14:textId="77777777" w:rsidR="00F82C06" w:rsidRPr="00EE02C3" w:rsidRDefault="00F82C06" w:rsidP="00EE1B78">
            <w:pPr>
              <w:pStyle w:val="TableParagraph"/>
              <w:kinsoku w:val="0"/>
              <w:overflowPunct w:val="0"/>
              <w:spacing w:before="1"/>
              <w:ind w:left="168" w:right="141" w:firstLine="134"/>
              <w:rPr>
                <w:b/>
                <w:bCs/>
                <w:sz w:val="22"/>
                <w:szCs w:val="22"/>
              </w:rPr>
            </w:pPr>
            <w:r w:rsidRPr="00EE02C3">
              <w:rPr>
                <w:b/>
                <w:bCs/>
                <w:sz w:val="22"/>
                <w:szCs w:val="22"/>
              </w:rPr>
              <w:t>No. of</w:t>
            </w:r>
            <w:r w:rsidRPr="00EE02C3">
              <w:rPr>
                <w:b/>
                <w:bCs/>
                <w:spacing w:val="1"/>
                <w:sz w:val="22"/>
                <w:szCs w:val="22"/>
              </w:rPr>
              <w:t xml:space="preserve"> </w:t>
            </w:r>
            <w:r w:rsidRPr="00EE02C3">
              <w:rPr>
                <w:b/>
                <w:bCs/>
                <w:sz w:val="22"/>
                <w:szCs w:val="22"/>
              </w:rPr>
              <w:t>Workers</w:t>
            </w:r>
          </w:p>
        </w:tc>
        <w:tc>
          <w:tcPr>
            <w:tcW w:w="7290" w:type="dxa"/>
            <w:gridSpan w:val="4"/>
            <w:tcBorders>
              <w:top w:val="single" w:sz="4" w:space="0" w:color="000000"/>
              <w:left w:val="single" w:sz="4" w:space="0" w:color="000000"/>
              <w:bottom w:val="single" w:sz="4" w:space="0" w:color="000000"/>
              <w:right w:val="single" w:sz="4" w:space="0" w:color="000000"/>
            </w:tcBorders>
          </w:tcPr>
          <w:p w14:paraId="05E961E1" w14:textId="77777777" w:rsidR="00F82C06" w:rsidRPr="00EE02C3" w:rsidRDefault="00F82C06" w:rsidP="00EE1B78">
            <w:pPr>
              <w:pStyle w:val="TableParagraph"/>
              <w:kinsoku w:val="0"/>
              <w:overflowPunct w:val="0"/>
              <w:ind w:left="1763"/>
              <w:rPr>
                <w:b/>
                <w:bCs/>
                <w:sz w:val="32"/>
                <w:szCs w:val="32"/>
              </w:rPr>
            </w:pPr>
            <w:r w:rsidRPr="00EE02C3">
              <w:rPr>
                <w:b/>
                <w:bCs/>
                <w:sz w:val="32"/>
                <w:szCs w:val="32"/>
              </w:rPr>
              <w:t>Job</w:t>
            </w:r>
            <w:r w:rsidRPr="00EE02C3">
              <w:rPr>
                <w:b/>
                <w:bCs/>
                <w:spacing w:val="-3"/>
                <w:sz w:val="32"/>
                <w:szCs w:val="32"/>
              </w:rPr>
              <w:t xml:space="preserve"> </w:t>
            </w:r>
            <w:r w:rsidRPr="00EE02C3">
              <w:rPr>
                <w:b/>
                <w:bCs/>
                <w:sz w:val="32"/>
                <w:szCs w:val="32"/>
              </w:rPr>
              <w:t>Tasks</w:t>
            </w:r>
            <w:r w:rsidRPr="00EE02C3">
              <w:rPr>
                <w:b/>
                <w:bCs/>
                <w:spacing w:val="1"/>
                <w:sz w:val="32"/>
                <w:szCs w:val="32"/>
              </w:rPr>
              <w:t xml:space="preserve"> </w:t>
            </w:r>
            <w:r w:rsidRPr="00EE02C3">
              <w:rPr>
                <w:b/>
                <w:bCs/>
                <w:sz w:val="32"/>
                <w:szCs w:val="32"/>
              </w:rPr>
              <w:t>and</w:t>
            </w:r>
            <w:r w:rsidRPr="00EE02C3">
              <w:rPr>
                <w:b/>
                <w:bCs/>
                <w:spacing w:val="-1"/>
                <w:sz w:val="32"/>
                <w:szCs w:val="32"/>
              </w:rPr>
              <w:t xml:space="preserve"> </w:t>
            </w:r>
            <w:r w:rsidRPr="00EE02C3">
              <w:rPr>
                <w:b/>
                <w:bCs/>
                <w:sz w:val="32"/>
                <w:szCs w:val="32"/>
              </w:rPr>
              <w:t>Descriptions</w:t>
            </w:r>
          </w:p>
        </w:tc>
      </w:tr>
      <w:tr w:rsidR="00F82C06" w:rsidRPr="00EE02C3" w14:paraId="6AC7B4A4" w14:textId="77777777" w:rsidTr="00EE1B78">
        <w:trPr>
          <w:trHeight w:val="1006"/>
        </w:trPr>
        <w:tc>
          <w:tcPr>
            <w:tcW w:w="2426" w:type="dxa"/>
            <w:tcBorders>
              <w:top w:val="single" w:sz="4" w:space="0" w:color="000000"/>
              <w:left w:val="single" w:sz="4" w:space="0" w:color="000000"/>
              <w:bottom w:val="single" w:sz="4" w:space="0" w:color="000000"/>
              <w:right w:val="single" w:sz="4" w:space="0" w:color="000000"/>
            </w:tcBorders>
          </w:tcPr>
          <w:p w14:paraId="2F888DD3" w14:textId="77777777" w:rsidR="00F82C06" w:rsidRPr="00EE02C3" w:rsidRDefault="00F82C06" w:rsidP="00EE1B78">
            <w:pPr>
              <w:pStyle w:val="TableParagraph"/>
              <w:kinsoku w:val="0"/>
              <w:overflowPunct w:val="0"/>
              <w:ind w:left="107" w:right="1219"/>
              <w:rPr>
                <w:i/>
                <w:iCs/>
                <w:color w:val="006FC0"/>
                <w:sz w:val="18"/>
                <w:szCs w:val="18"/>
              </w:rPr>
            </w:pPr>
            <w:r w:rsidRPr="00EE02C3">
              <w:rPr>
                <w:i/>
                <w:iCs/>
                <w:color w:val="006FC0"/>
                <w:sz w:val="18"/>
                <w:szCs w:val="18"/>
              </w:rPr>
              <w:t>For example:</w:t>
            </w:r>
            <w:r w:rsidRPr="00EE02C3">
              <w:rPr>
                <w:i/>
                <w:iCs/>
                <w:color w:val="006FC0"/>
                <w:spacing w:val="1"/>
                <w:sz w:val="18"/>
                <w:szCs w:val="18"/>
              </w:rPr>
              <w:t xml:space="preserve"> </w:t>
            </w:r>
            <w:r w:rsidRPr="00EE02C3">
              <w:rPr>
                <w:i/>
                <w:iCs/>
                <w:color w:val="006FC0"/>
                <w:spacing w:val="-1"/>
                <w:sz w:val="18"/>
                <w:szCs w:val="18"/>
              </w:rPr>
              <w:t>Surgical</w:t>
            </w:r>
            <w:r w:rsidRPr="00EE02C3">
              <w:rPr>
                <w:i/>
                <w:iCs/>
                <w:color w:val="006FC0"/>
                <w:spacing w:val="-7"/>
                <w:sz w:val="18"/>
                <w:szCs w:val="18"/>
              </w:rPr>
              <w:t xml:space="preserve"> </w:t>
            </w:r>
            <w:r w:rsidRPr="00EE02C3">
              <w:rPr>
                <w:i/>
                <w:iCs/>
                <w:color w:val="006FC0"/>
                <w:sz w:val="18"/>
                <w:szCs w:val="18"/>
              </w:rPr>
              <w:t>Suites</w:t>
            </w:r>
          </w:p>
        </w:tc>
        <w:tc>
          <w:tcPr>
            <w:tcW w:w="1170" w:type="dxa"/>
            <w:tcBorders>
              <w:top w:val="single" w:sz="4" w:space="0" w:color="000000"/>
              <w:left w:val="single" w:sz="4" w:space="0" w:color="000000"/>
              <w:bottom w:val="single" w:sz="4" w:space="0" w:color="000000"/>
              <w:right w:val="single" w:sz="4" w:space="0" w:color="000000"/>
            </w:tcBorders>
          </w:tcPr>
          <w:p w14:paraId="24B5AAC0" w14:textId="77777777" w:rsidR="00F82C06" w:rsidRPr="00EE02C3" w:rsidRDefault="00F82C06" w:rsidP="00EE1B78">
            <w:pPr>
              <w:pStyle w:val="TableParagraph"/>
              <w:kinsoku w:val="0"/>
              <w:overflowPunct w:val="0"/>
              <w:spacing w:line="275" w:lineRule="exact"/>
              <w:ind w:left="7"/>
              <w:jc w:val="center"/>
              <w:rPr>
                <w:i/>
                <w:iCs/>
                <w:color w:val="006FC0"/>
              </w:rPr>
            </w:pPr>
            <w:r w:rsidRPr="00EE02C3">
              <w:rPr>
                <w:i/>
                <w:iCs/>
                <w:color w:val="006FC0"/>
              </w:rPr>
              <w:t>5</w:t>
            </w:r>
          </w:p>
        </w:tc>
        <w:tc>
          <w:tcPr>
            <w:tcW w:w="7290" w:type="dxa"/>
            <w:gridSpan w:val="4"/>
            <w:tcBorders>
              <w:top w:val="single" w:sz="4" w:space="0" w:color="000000"/>
              <w:left w:val="single" w:sz="4" w:space="0" w:color="000000"/>
              <w:bottom w:val="single" w:sz="4" w:space="0" w:color="000000"/>
              <w:right w:val="single" w:sz="4" w:space="0" w:color="000000"/>
            </w:tcBorders>
          </w:tcPr>
          <w:p w14:paraId="68644C15" w14:textId="77777777" w:rsidR="00F82C06" w:rsidRPr="00EE02C3" w:rsidRDefault="00F82C06" w:rsidP="00EE1B78">
            <w:pPr>
              <w:pStyle w:val="TableParagraph"/>
              <w:kinsoku w:val="0"/>
              <w:overflowPunct w:val="0"/>
              <w:spacing w:line="228" w:lineRule="exact"/>
              <w:ind w:left="107"/>
              <w:rPr>
                <w:i/>
                <w:iCs/>
                <w:color w:val="006FC0"/>
                <w:sz w:val="20"/>
                <w:szCs w:val="20"/>
              </w:rPr>
            </w:pPr>
            <w:r w:rsidRPr="00EE02C3">
              <w:rPr>
                <w:i/>
                <w:iCs/>
                <w:color w:val="006FC0"/>
                <w:sz w:val="20"/>
                <w:szCs w:val="20"/>
              </w:rPr>
              <w:t>Perform</w:t>
            </w:r>
            <w:r w:rsidRPr="00EE02C3">
              <w:rPr>
                <w:i/>
                <w:iCs/>
                <w:color w:val="006FC0"/>
                <w:spacing w:val="-2"/>
                <w:sz w:val="20"/>
                <w:szCs w:val="20"/>
              </w:rPr>
              <w:t xml:space="preserve"> </w:t>
            </w:r>
            <w:r w:rsidRPr="00EE02C3">
              <w:rPr>
                <w:i/>
                <w:iCs/>
                <w:color w:val="006FC0"/>
                <w:sz w:val="20"/>
                <w:szCs w:val="20"/>
              </w:rPr>
              <w:t>or</w:t>
            </w:r>
            <w:r w:rsidRPr="00EE02C3">
              <w:rPr>
                <w:i/>
                <w:iCs/>
                <w:color w:val="006FC0"/>
                <w:spacing w:val="-1"/>
                <w:sz w:val="20"/>
                <w:szCs w:val="20"/>
              </w:rPr>
              <w:t xml:space="preserve"> </w:t>
            </w:r>
            <w:r w:rsidRPr="00EE02C3">
              <w:rPr>
                <w:i/>
                <w:iCs/>
                <w:color w:val="006FC0"/>
                <w:sz w:val="20"/>
                <w:szCs w:val="20"/>
              </w:rPr>
              <w:t>assist</w:t>
            </w:r>
            <w:r w:rsidRPr="00EE02C3">
              <w:rPr>
                <w:i/>
                <w:iCs/>
                <w:color w:val="006FC0"/>
                <w:spacing w:val="-1"/>
                <w:sz w:val="20"/>
                <w:szCs w:val="20"/>
              </w:rPr>
              <w:t xml:space="preserve"> </w:t>
            </w:r>
            <w:r w:rsidRPr="00EE02C3">
              <w:rPr>
                <w:i/>
                <w:iCs/>
                <w:color w:val="006FC0"/>
                <w:sz w:val="20"/>
                <w:szCs w:val="20"/>
              </w:rPr>
              <w:t>in</w:t>
            </w:r>
            <w:r w:rsidRPr="00EE02C3">
              <w:rPr>
                <w:i/>
                <w:iCs/>
                <w:color w:val="006FC0"/>
                <w:spacing w:val="-1"/>
                <w:sz w:val="20"/>
                <w:szCs w:val="20"/>
              </w:rPr>
              <w:t xml:space="preserve"> </w:t>
            </w:r>
            <w:r w:rsidRPr="00EE02C3">
              <w:rPr>
                <w:i/>
                <w:iCs/>
                <w:color w:val="006FC0"/>
                <w:sz w:val="20"/>
                <w:szCs w:val="20"/>
              </w:rPr>
              <w:t>surgical</w:t>
            </w:r>
            <w:r w:rsidRPr="00EE02C3">
              <w:rPr>
                <w:i/>
                <w:iCs/>
                <w:color w:val="006FC0"/>
                <w:spacing w:val="-1"/>
                <w:sz w:val="20"/>
                <w:szCs w:val="20"/>
              </w:rPr>
              <w:t xml:space="preserve"> </w:t>
            </w:r>
            <w:r w:rsidRPr="00EE02C3">
              <w:rPr>
                <w:i/>
                <w:iCs/>
                <w:color w:val="006FC0"/>
                <w:sz w:val="20"/>
                <w:szCs w:val="20"/>
              </w:rPr>
              <w:t>procedures</w:t>
            </w:r>
            <w:r w:rsidRPr="00EE02C3">
              <w:rPr>
                <w:i/>
                <w:iCs/>
                <w:color w:val="006FC0"/>
                <w:spacing w:val="-2"/>
                <w:sz w:val="20"/>
                <w:szCs w:val="20"/>
              </w:rPr>
              <w:t xml:space="preserve"> </w:t>
            </w:r>
            <w:r w:rsidRPr="00EE02C3">
              <w:rPr>
                <w:i/>
                <w:iCs/>
                <w:color w:val="006FC0"/>
                <w:sz w:val="20"/>
                <w:szCs w:val="20"/>
              </w:rPr>
              <w:t>using</w:t>
            </w:r>
            <w:r w:rsidRPr="00EE02C3">
              <w:rPr>
                <w:i/>
                <w:iCs/>
                <w:color w:val="006FC0"/>
                <w:spacing w:val="-1"/>
                <w:sz w:val="20"/>
                <w:szCs w:val="20"/>
              </w:rPr>
              <w:t xml:space="preserve"> </w:t>
            </w:r>
            <w:r w:rsidRPr="00EE02C3">
              <w:rPr>
                <w:i/>
                <w:iCs/>
                <w:color w:val="006FC0"/>
                <w:sz w:val="20"/>
                <w:szCs w:val="20"/>
              </w:rPr>
              <w:t>oscillating</w:t>
            </w:r>
            <w:r w:rsidRPr="00EE02C3">
              <w:rPr>
                <w:i/>
                <w:iCs/>
                <w:color w:val="006FC0"/>
                <w:spacing w:val="-1"/>
                <w:sz w:val="20"/>
                <w:szCs w:val="20"/>
              </w:rPr>
              <w:t xml:space="preserve"> </w:t>
            </w:r>
            <w:r w:rsidRPr="00EE02C3">
              <w:rPr>
                <w:i/>
                <w:iCs/>
                <w:color w:val="006FC0"/>
                <w:sz w:val="20"/>
                <w:szCs w:val="20"/>
              </w:rPr>
              <w:t>bone saws</w:t>
            </w:r>
          </w:p>
        </w:tc>
      </w:tr>
      <w:tr w:rsidR="00F82C06" w:rsidRPr="00EE02C3" w14:paraId="177F036F" w14:textId="77777777" w:rsidTr="00EE1B78">
        <w:trPr>
          <w:trHeight w:val="1007"/>
        </w:trPr>
        <w:tc>
          <w:tcPr>
            <w:tcW w:w="2426" w:type="dxa"/>
            <w:tcBorders>
              <w:top w:val="single" w:sz="4" w:space="0" w:color="000000"/>
              <w:left w:val="single" w:sz="4" w:space="0" w:color="000000"/>
              <w:bottom w:val="single" w:sz="4" w:space="0" w:color="000000"/>
              <w:right w:val="single" w:sz="4" w:space="0" w:color="000000"/>
            </w:tcBorders>
          </w:tcPr>
          <w:p w14:paraId="0A69F0D1" w14:textId="77777777" w:rsidR="00F82C06" w:rsidRPr="00EE02C3" w:rsidRDefault="00F82C06" w:rsidP="00EE1B78">
            <w:pPr>
              <w:pStyle w:val="TableParagraph"/>
              <w:kinsoku w:val="0"/>
              <w:overflowPunct w:val="0"/>
              <w:rPr>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D483182" w14:textId="77777777" w:rsidR="00F82C06" w:rsidRPr="00EE02C3" w:rsidRDefault="00F82C06" w:rsidP="00EE1B78">
            <w:pPr>
              <w:pStyle w:val="TableParagraph"/>
              <w:kinsoku w:val="0"/>
              <w:overflowPunct w:val="0"/>
              <w:rPr>
                <w:sz w:val="20"/>
                <w:szCs w:val="20"/>
              </w:rPr>
            </w:pPr>
          </w:p>
        </w:tc>
        <w:tc>
          <w:tcPr>
            <w:tcW w:w="7290" w:type="dxa"/>
            <w:gridSpan w:val="4"/>
            <w:tcBorders>
              <w:top w:val="single" w:sz="4" w:space="0" w:color="000000"/>
              <w:left w:val="single" w:sz="4" w:space="0" w:color="000000"/>
              <w:bottom w:val="single" w:sz="4" w:space="0" w:color="000000"/>
              <w:right w:val="single" w:sz="4" w:space="0" w:color="000000"/>
            </w:tcBorders>
          </w:tcPr>
          <w:p w14:paraId="75A008D0" w14:textId="77777777" w:rsidR="00F82C06" w:rsidRPr="00EE02C3" w:rsidRDefault="00F82C06" w:rsidP="00EE1B78">
            <w:pPr>
              <w:pStyle w:val="TableParagraph"/>
              <w:kinsoku w:val="0"/>
              <w:overflowPunct w:val="0"/>
              <w:rPr>
                <w:sz w:val="20"/>
                <w:szCs w:val="20"/>
              </w:rPr>
            </w:pPr>
          </w:p>
        </w:tc>
      </w:tr>
      <w:tr w:rsidR="00F82C06" w:rsidRPr="00EE02C3" w14:paraId="08DC377B" w14:textId="77777777" w:rsidTr="00EE1B78">
        <w:trPr>
          <w:trHeight w:val="1006"/>
        </w:trPr>
        <w:tc>
          <w:tcPr>
            <w:tcW w:w="2426" w:type="dxa"/>
            <w:tcBorders>
              <w:top w:val="single" w:sz="4" w:space="0" w:color="000000"/>
              <w:left w:val="single" w:sz="4" w:space="0" w:color="000000"/>
              <w:bottom w:val="single" w:sz="4" w:space="0" w:color="000000"/>
              <w:right w:val="single" w:sz="4" w:space="0" w:color="000000"/>
            </w:tcBorders>
          </w:tcPr>
          <w:p w14:paraId="7EB37424" w14:textId="77777777" w:rsidR="00F82C06" w:rsidRPr="00EE02C3" w:rsidRDefault="00F82C06" w:rsidP="00EE1B78">
            <w:pPr>
              <w:pStyle w:val="TableParagraph"/>
              <w:kinsoku w:val="0"/>
              <w:overflowPunct w:val="0"/>
              <w:rPr>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457B7978" w14:textId="77777777" w:rsidR="00F82C06" w:rsidRPr="00EE02C3" w:rsidRDefault="00F82C06" w:rsidP="00EE1B78">
            <w:pPr>
              <w:pStyle w:val="TableParagraph"/>
              <w:kinsoku w:val="0"/>
              <w:overflowPunct w:val="0"/>
              <w:rPr>
                <w:sz w:val="20"/>
                <w:szCs w:val="20"/>
              </w:rPr>
            </w:pPr>
          </w:p>
        </w:tc>
        <w:tc>
          <w:tcPr>
            <w:tcW w:w="7290" w:type="dxa"/>
            <w:gridSpan w:val="4"/>
            <w:tcBorders>
              <w:top w:val="single" w:sz="4" w:space="0" w:color="000000"/>
              <w:left w:val="single" w:sz="4" w:space="0" w:color="000000"/>
              <w:bottom w:val="single" w:sz="4" w:space="0" w:color="000000"/>
              <w:right w:val="single" w:sz="4" w:space="0" w:color="000000"/>
            </w:tcBorders>
          </w:tcPr>
          <w:p w14:paraId="2CEFDC1E" w14:textId="77777777" w:rsidR="00F82C06" w:rsidRPr="00EE02C3" w:rsidRDefault="00F82C06" w:rsidP="00EE1B78">
            <w:pPr>
              <w:pStyle w:val="TableParagraph"/>
              <w:kinsoku w:val="0"/>
              <w:overflowPunct w:val="0"/>
              <w:rPr>
                <w:sz w:val="20"/>
                <w:szCs w:val="20"/>
              </w:rPr>
            </w:pPr>
          </w:p>
        </w:tc>
      </w:tr>
      <w:tr w:rsidR="00F82C06" w:rsidRPr="00EE02C3" w14:paraId="14BBA6B1" w14:textId="77777777" w:rsidTr="00EE1B78">
        <w:trPr>
          <w:trHeight w:val="1007"/>
        </w:trPr>
        <w:tc>
          <w:tcPr>
            <w:tcW w:w="2426" w:type="dxa"/>
            <w:tcBorders>
              <w:top w:val="single" w:sz="4" w:space="0" w:color="000000"/>
              <w:left w:val="single" w:sz="4" w:space="0" w:color="000000"/>
              <w:bottom w:val="single" w:sz="4" w:space="0" w:color="000000"/>
              <w:right w:val="single" w:sz="4" w:space="0" w:color="000000"/>
            </w:tcBorders>
          </w:tcPr>
          <w:p w14:paraId="03490F3A" w14:textId="77777777" w:rsidR="00F82C06" w:rsidRPr="00EE02C3" w:rsidRDefault="00F82C06" w:rsidP="00EE1B78">
            <w:pPr>
              <w:pStyle w:val="TableParagraph"/>
              <w:kinsoku w:val="0"/>
              <w:overflowPunct w:val="0"/>
              <w:rPr>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24D9D79F" w14:textId="77777777" w:rsidR="00F82C06" w:rsidRPr="00EE02C3" w:rsidRDefault="00F82C06" w:rsidP="00EE1B78">
            <w:pPr>
              <w:pStyle w:val="TableParagraph"/>
              <w:kinsoku w:val="0"/>
              <w:overflowPunct w:val="0"/>
              <w:rPr>
                <w:sz w:val="20"/>
                <w:szCs w:val="20"/>
              </w:rPr>
            </w:pPr>
          </w:p>
        </w:tc>
        <w:tc>
          <w:tcPr>
            <w:tcW w:w="7290" w:type="dxa"/>
            <w:gridSpan w:val="4"/>
            <w:tcBorders>
              <w:top w:val="single" w:sz="4" w:space="0" w:color="000000"/>
              <w:left w:val="single" w:sz="4" w:space="0" w:color="000000"/>
              <w:bottom w:val="single" w:sz="4" w:space="0" w:color="000000"/>
              <w:right w:val="single" w:sz="4" w:space="0" w:color="000000"/>
            </w:tcBorders>
          </w:tcPr>
          <w:p w14:paraId="5431C767" w14:textId="77777777" w:rsidR="00F82C06" w:rsidRPr="00EE02C3" w:rsidRDefault="00F82C06" w:rsidP="00EE1B78">
            <w:pPr>
              <w:pStyle w:val="TableParagraph"/>
              <w:kinsoku w:val="0"/>
              <w:overflowPunct w:val="0"/>
              <w:rPr>
                <w:sz w:val="20"/>
                <w:szCs w:val="20"/>
              </w:rPr>
            </w:pPr>
          </w:p>
        </w:tc>
      </w:tr>
      <w:tr w:rsidR="00F82C06" w:rsidRPr="00EE02C3" w14:paraId="3DF0BB4D" w14:textId="77777777" w:rsidTr="00EE1B78">
        <w:trPr>
          <w:trHeight w:val="1006"/>
        </w:trPr>
        <w:tc>
          <w:tcPr>
            <w:tcW w:w="2426" w:type="dxa"/>
            <w:tcBorders>
              <w:top w:val="single" w:sz="4" w:space="0" w:color="000000"/>
              <w:left w:val="single" w:sz="4" w:space="0" w:color="000000"/>
              <w:bottom w:val="single" w:sz="4" w:space="0" w:color="000000"/>
              <w:right w:val="single" w:sz="4" w:space="0" w:color="000000"/>
            </w:tcBorders>
          </w:tcPr>
          <w:p w14:paraId="7DF699D5" w14:textId="77777777" w:rsidR="00F82C06" w:rsidRPr="00EE02C3" w:rsidRDefault="00F82C06" w:rsidP="00EE1B78">
            <w:pPr>
              <w:pStyle w:val="TableParagraph"/>
              <w:kinsoku w:val="0"/>
              <w:overflowPunct w:val="0"/>
              <w:rPr>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8786FCB" w14:textId="77777777" w:rsidR="00F82C06" w:rsidRPr="00EE02C3" w:rsidRDefault="00F82C06" w:rsidP="00EE1B78">
            <w:pPr>
              <w:pStyle w:val="TableParagraph"/>
              <w:kinsoku w:val="0"/>
              <w:overflowPunct w:val="0"/>
              <w:rPr>
                <w:sz w:val="20"/>
                <w:szCs w:val="20"/>
              </w:rPr>
            </w:pPr>
          </w:p>
        </w:tc>
        <w:tc>
          <w:tcPr>
            <w:tcW w:w="7290" w:type="dxa"/>
            <w:gridSpan w:val="4"/>
            <w:tcBorders>
              <w:top w:val="single" w:sz="4" w:space="0" w:color="000000"/>
              <w:left w:val="single" w:sz="4" w:space="0" w:color="000000"/>
              <w:bottom w:val="single" w:sz="4" w:space="0" w:color="000000"/>
              <w:right w:val="single" w:sz="4" w:space="0" w:color="000000"/>
            </w:tcBorders>
          </w:tcPr>
          <w:p w14:paraId="3F65C2D8" w14:textId="77777777" w:rsidR="00F82C06" w:rsidRPr="00EE02C3" w:rsidRDefault="00F82C06" w:rsidP="00EE1B78">
            <w:pPr>
              <w:pStyle w:val="TableParagraph"/>
              <w:kinsoku w:val="0"/>
              <w:overflowPunct w:val="0"/>
              <w:rPr>
                <w:sz w:val="20"/>
                <w:szCs w:val="20"/>
              </w:rPr>
            </w:pPr>
          </w:p>
        </w:tc>
      </w:tr>
      <w:tr w:rsidR="00F82C06" w:rsidRPr="00EE02C3" w14:paraId="3393FD67" w14:textId="77777777" w:rsidTr="00EE1B78">
        <w:trPr>
          <w:trHeight w:val="2106"/>
        </w:trPr>
        <w:tc>
          <w:tcPr>
            <w:tcW w:w="10886" w:type="dxa"/>
            <w:gridSpan w:val="6"/>
            <w:tcBorders>
              <w:top w:val="single" w:sz="4" w:space="0" w:color="000000"/>
              <w:left w:val="single" w:sz="4" w:space="0" w:color="000000"/>
              <w:bottom w:val="single" w:sz="4" w:space="0" w:color="000000"/>
              <w:right w:val="single" w:sz="4" w:space="0" w:color="000000"/>
            </w:tcBorders>
          </w:tcPr>
          <w:p w14:paraId="574E42DA" w14:textId="77777777" w:rsidR="00F82C06" w:rsidRPr="00EE02C3" w:rsidRDefault="00F82C06" w:rsidP="00EE1B78">
            <w:pPr>
              <w:pStyle w:val="TableParagraph"/>
              <w:kinsoku w:val="0"/>
              <w:overflowPunct w:val="0"/>
              <w:ind w:left="107" w:right="838"/>
              <w:rPr>
                <w:b/>
                <w:bCs/>
                <w:color w:val="000000"/>
                <w:sz w:val="20"/>
                <w:szCs w:val="20"/>
              </w:rPr>
            </w:pPr>
            <w:r w:rsidRPr="00EE02C3">
              <w:rPr>
                <w:b/>
                <w:bCs/>
                <w:color w:val="000000"/>
                <w:sz w:val="20"/>
                <w:szCs w:val="20"/>
                <w:shd w:val="clear" w:color="auto" w:fill="F9F8F8"/>
              </w:rPr>
              <w:lastRenderedPageBreak/>
              <w:t>Are there any well-defined areas of your workplace in which there is no reasonable expectation that any person with</w:t>
            </w:r>
            <w:r w:rsidRPr="00EE02C3">
              <w:rPr>
                <w:b/>
                <w:bCs/>
                <w:color w:val="000000"/>
                <w:spacing w:val="-48"/>
                <w:sz w:val="20"/>
                <w:szCs w:val="20"/>
              </w:rPr>
              <w:t xml:space="preserve"> </w:t>
            </w:r>
            <w:r w:rsidRPr="00EE02C3">
              <w:rPr>
                <w:b/>
                <w:bCs/>
                <w:color w:val="000000"/>
                <w:sz w:val="20"/>
                <w:szCs w:val="20"/>
                <w:shd w:val="clear" w:color="auto" w:fill="F9F8F8"/>
              </w:rPr>
              <w:t>suspected</w:t>
            </w:r>
            <w:r w:rsidRPr="00EE02C3">
              <w:rPr>
                <w:b/>
                <w:bCs/>
                <w:color w:val="000000"/>
                <w:spacing w:val="-2"/>
                <w:sz w:val="20"/>
                <w:szCs w:val="20"/>
                <w:shd w:val="clear" w:color="auto" w:fill="F9F8F8"/>
              </w:rPr>
              <w:t xml:space="preserve"> </w:t>
            </w:r>
            <w:r w:rsidRPr="00EE02C3">
              <w:rPr>
                <w:b/>
                <w:bCs/>
                <w:color w:val="000000"/>
                <w:sz w:val="20"/>
                <w:szCs w:val="20"/>
                <w:shd w:val="clear" w:color="auto" w:fill="F9F8F8"/>
              </w:rPr>
              <w:t>or confirmed</w:t>
            </w:r>
            <w:r w:rsidRPr="00EE02C3">
              <w:rPr>
                <w:b/>
                <w:bCs/>
                <w:color w:val="000000"/>
                <w:spacing w:val="-1"/>
                <w:sz w:val="20"/>
                <w:szCs w:val="20"/>
                <w:shd w:val="clear" w:color="auto" w:fill="F9F8F8"/>
              </w:rPr>
              <w:t xml:space="preserve"> </w:t>
            </w:r>
            <w:r w:rsidRPr="00EE02C3">
              <w:rPr>
                <w:b/>
                <w:bCs/>
                <w:color w:val="000000"/>
                <w:sz w:val="20"/>
                <w:szCs w:val="20"/>
                <w:shd w:val="clear" w:color="auto" w:fill="F9F8F8"/>
              </w:rPr>
              <w:t>COVID-19 will</w:t>
            </w:r>
            <w:r w:rsidRPr="00EE02C3">
              <w:rPr>
                <w:b/>
                <w:bCs/>
                <w:color w:val="000000"/>
                <w:spacing w:val="-1"/>
                <w:sz w:val="20"/>
                <w:szCs w:val="20"/>
                <w:shd w:val="clear" w:color="auto" w:fill="F9F8F8"/>
              </w:rPr>
              <w:t xml:space="preserve"> </w:t>
            </w:r>
            <w:r w:rsidRPr="00EE02C3">
              <w:rPr>
                <w:b/>
                <w:bCs/>
                <w:color w:val="000000"/>
                <w:sz w:val="20"/>
                <w:szCs w:val="20"/>
                <w:shd w:val="clear" w:color="auto" w:fill="F9F8F8"/>
              </w:rPr>
              <w:t>be present?  If yes,</w:t>
            </w:r>
            <w:r w:rsidRPr="00EE02C3">
              <w:rPr>
                <w:b/>
                <w:bCs/>
                <w:color w:val="000000"/>
                <w:spacing w:val="-1"/>
                <w:sz w:val="20"/>
                <w:szCs w:val="20"/>
                <w:shd w:val="clear" w:color="auto" w:fill="F9F8F8"/>
              </w:rPr>
              <w:t xml:space="preserve"> </w:t>
            </w:r>
            <w:r w:rsidRPr="00EE02C3">
              <w:rPr>
                <w:b/>
                <w:bCs/>
                <w:color w:val="000000"/>
                <w:sz w:val="20"/>
                <w:szCs w:val="20"/>
                <w:shd w:val="clear" w:color="auto" w:fill="F9F8F8"/>
              </w:rPr>
              <w:t>list here:</w:t>
            </w:r>
          </w:p>
          <w:p w14:paraId="706782C7" w14:textId="77777777" w:rsidR="00F82C06" w:rsidRPr="00EE02C3" w:rsidRDefault="00F82C06" w:rsidP="00EE1B78">
            <w:pPr>
              <w:pStyle w:val="TableParagraph"/>
              <w:kinsoku w:val="0"/>
              <w:overflowPunct w:val="0"/>
              <w:spacing w:before="9"/>
              <w:rPr>
                <w:b/>
                <w:bCs/>
                <w:sz w:val="19"/>
                <w:szCs w:val="19"/>
              </w:rPr>
            </w:pPr>
          </w:p>
          <w:p w14:paraId="4E110779" w14:textId="77777777" w:rsidR="00F82C06" w:rsidRPr="00EE02C3" w:rsidRDefault="00F82C06" w:rsidP="00EE02C3">
            <w:pPr>
              <w:pStyle w:val="TableParagraph"/>
              <w:numPr>
                <w:ilvl w:val="0"/>
                <w:numId w:val="47"/>
              </w:numPr>
              <w:tabs>
                <w:tab w:val="left" w:pos="828"/>
              </w:tabs>
              <w:kinsoku w:val="0"/>
              <w:overflowPunct w:val="0"/>
              <w:ind w:hanging="361"/>
              <w:rPr>
                <w:i/>
                <w:iCs/>
                <w:color w:val="006FC0"/>
                <w:sz w:val="20"/>
                <w:szCs w:val="20"/>
              </w:rPr>
            </w:pPr>
            <w:r w:rsidRPr="00EE02C3">
              <w:rPr>
                <w:i/>
                <w:iCs/>
                <w:color w:val="006FC0"/>
                <w:sz w:val="20"/>
                <w:szCs w:val="20"/>
              </w:rPr>
              <w:t>For</w:t>
            </w:r>
            <w:r w:rsidRPr="00EE02C3">
              <w:rPr>
                <w:i/>
                <w:iCs/>
                <w:color w:val="006FC0"/>
                <w:spacing w:val="-1"/>
                <w:sz w:val="20"/>
                <w:szCs w:val="20"/>
              </w:rPr>
              <w:t xml:space="preserve"> </w:t>
            </w:r>
            <w:r w:rsidRPr="00EE02C3">
              <w:rPr>
                <w:i/>
                <w:iCs/>
                <w:color w:val="006FC0"/>
                <w:sz w:val="20"/>
                <w:szCs w:val="20"/>
              </w:rPr>
              <w:t>example:</w:t>
            </w:r>
            <w:r w:rsidRPr="00EE02C3">
              <w:rPr>
                <w:i/>
                <w:iCs/>
                <w:color w:val="006FC0"/>
                <w:spacing w:val="-1"/>
                <w:sz w:val="20"/>
                <w:szCs w:val="20"/>
              </w:rPr>
              <w:t xml:space="preserve"> </w:t>
            </w:r>
            <w:r w:rsidRPr="00EE02C3">
              <w:rPr>
                <w:i/>
                <w:iCs/>
                <w:color w:val="006FC0"/>
                <w:sz w:val="20"/>
                <w:szCs w:val="20"/>
              </w:rPr>
              <w:t>employee</w:t>
            </w:r>
            <w:r w:rsidRPr="00EE02C3">
              <w:rPr>
                <w:i/>
                <w:iCs/>
                <w:color w:val="006FC0"/>
                <w:spacing w:val="-2"/>
                <w:sz w:val="20"/>
                <w:szCs w:val="20"/>
              </w:rPr>
              <w:t xml:space="preserve"> </w:t>
            </w:r>
            <w:r w:rsidRPr="00EE02C3">
              <w:rPr>
                <w:i/>
                <w:iCs/>
                <w:color w:val="006FC0"/>
                <w:sz w:val="20"/>
                <w:szCs w:val="20"/>
              </w:rPr>
              <w:t>break room</w:t>
            </w:r>
          </w:p>
          <w:p w14:paraId="7E589E78" w14:textId="77777777" w:rsidR="00F82C06" w:rsidRPr="00EE02C3" w:rsidRDefault="00F82C06" w:rsidP="00EE1B78">
            <w:pPr>
              <w:pStyle w:val="TableParagraph"/>
              <w:kinsoku w:val="0"/>
              <w:overflowPunct w:val="0"/>
              <w:spacing w:before="2"/>
              <w:ind w:left="467"/>
              <w:rPr>
                <w:color w:val="006FC0"/>
                <w:sz w:val="20"/>
                <w:szCs w:val="20"/>
              </w:rPr>
            </w:pPr>
            <w:r w:rsidRPr="00EE02C3">
              <w:rPr>
                <w:color w:val="006FC0"/>
                <w:sz w:val="20"/>
                <w:szCs w:val="20"/>
              </w:rPr>
              <w:t></w:t>
            </w:r>
          </w:p>
          <w:p w14:paraId="28C468EA" w14:textId="77777777" w:rsidR="00F82C06" w:rsidRPr="00EE02C3" w:rsidRDefault="00F82C06" w:rsidP="00EE1B78">
            <w:pPr>
              <w:pStyle w:val="TableParagraph"/>
              <w:kinsoku w:val="0"/>
              <w:overflowPunct w:val="0"/>
              <w:spacing w:before="1" w:line="244" w:lineRule="exact"/>
              <w:ind w:left="467"/>
              <w:rPr>
                <w:color w:val="006FC0"/>
                <w:sz w:val="20"/>
                <w:szCs w:val="20"/>
              </w:rPr>
            </w:pPr>
            <w:r w:rsidRPr="00EE02C3">
              <w:rPr>
                <w:color w:val="006FC0"/>
                <w:sz w:val="20"/>
                <w:szCs w:val="20"/>
              </w:rPr>
              <w:t></w:t>
            </w:r>
          </w:p>
          <w:p w14:paraId="11F9B4A6" w14:textId="77777777" w:rsidR="00F82C06" w:rsidRPr="00EE02C3" w:rsidRDefault="00F82C06" w:rsidP="00EE1B78">
            <w:pPr>
              <w:pStyle w:val="TableParagraph"/>
              <w:kinsoku w:val="0"/>
              <w:overflowPunct w:val="0"/>
              <w:spacing w:line="244" w:lineRule="exact"/>
              <w:ind w:left="467"/>
              <w:rPr>
                <w:color w:val="006FC0"/>
                <w:sz w:val="20"/>
                <w:szCs w:val="20"/>
              </w:rPr>
            </w:pPr>
            <w:r w:rsidRPr="00EE02C3">
              <w:rPr>
                <w:color w:val="006FC0"/>
                <w:sz w:val="20"/>
                <w:szCs w:val="20"/>
              </w:rPr>
              <w:t></w:t>
            </w:r>
          </w:p>
        </w:tc>
      </w:tr>
    </w:tbl>
    <w:p w14:paraId="4F6D1BA1" w14:textId="45DE0E18" w:rsidR="00F82C06" w:rsidRPr="00EE02C3" w:rsidRDefault="007523FF" w:rsidP="00F82C06">
      <w:pPr>
        <w:rPr>
          <w:b/>
          <w:bCs/>
          <w:color w:val="000000"/>
          <w:sz w:val="28"/>
          <w:szCs w:val="28"/>
        </w:rPr>
        <w:sectPr w:rsidR="00F82C06" w:rsidRPr="00EE02C3">
          <w:pgSz w:w="12240" w:h="15840"/>
          <w:pgMar w:top="540" w:right="500" w:bottom="772" w:left="500" w:header="720" w:footer="720" w:gutter="0"/>
          <w:cols w:space="720"/>
          <w:noEndnote/>
        </w:sectPr>
      </w:pPr>
      <w:r>
        <w:rPr>
          <w:noProof/>
        </w:rPr>
        <mc:AlternateContent>
          <mc:Choice Requires="wps">
            <w:drawing>
              <wp:anchor distT="0" distB="0" distL="114300" distR="114300" simplePos="0" relativeHeight="251657216" behindDoc="1" locked="0" layoutInCell="0" allowOverlap="1" wp14:anchorId="6D08F64A" wp14:editId="0D7E6B10">
                <wp:simplePos x="0" y="0"/>
                <wp:positionH relativeFrom="page">
                  <wp:posOffset>528320</wp:posOffset>
                </wp:positionH>
                <wp:positionV relativeFrom="page">
                  <wp:posOffset>3776980</wp:posOffset>
                </wp:positionV>
                <wp:extent cx="6608445" cy="292735"/>
                <wp:effectExtent l="0" t="0" r="0" b="0"/>
                <wp:wrapNone/>
                <wp:docPr id="14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8445" cy="292735"/>
                        </a:xfrm>
                        <a:custGeom>
                          <a:avLst/>
                          <a:gdLst>
                            <a:gd name="T0" fmla="*/ 10406 w 10407"/>
                            <a:gd name="T1" fmla="*/ 228 h 461"/>
                            <a:gd name="T2" fmla="*/ 10375 w 10407"/>
                            <a:gd name="T3" fmla="*/ 228 h 461"/>
                            <a:gd name="T4" fmla="*/ 10375 w 10407"/>
                            <a:gd name="T5" fmla="*/ 0 h 461"/>
                            <a:gd name="T6" fmla="*/ 0 w 10407"/>
                            <a:gd name="T7" fmla="*/ 0 h 461"/>
                            <a:gd name="T8" fmla="*/ 0 w 10407"/>
                            <a:gd name="T9" fmla="*/ 228 h 461"/>
                            <a:gd name="T10" fmla="*/ 0 w 10407"/>
                            <a:gd name="T11" fmla="*/ 230 h 461"/>
                            <a:gd name="T12" fmla="*/ 0 w 10407"/>
                            <a:gd name="T13" fmla="*/ 460 h 461"/>
                            <a:gd name="T14" fmla="*/ 10406 w 10407"/>
                            <a:gd name="T15" fmla="*/ 460 h 461"/>
                            <a:gd name="T16" fmla="*/ 10406 w 10407"/>
                            <a:gd name="T17" fmla="*/ 228 h 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407" h="461">
                              <a:moveTo>
                                <a:pt x="10406" y="228"/>
                              </a:moveTo>
                              <a:lnTo>
                                <a:pt x="10375" y="228"/>
                              </a:lnTo>
                              <a:lnTo>
                                <a:pt x="10375" y="0"/>
                              </a:lnTo>
                              <a:lnTo>
                                <a:pt x="0" y="0"/>
                              </a:lnTo>
                              <a:lnTo>
                                <a:pt x="0" y="228"/>
                              </a:lnTo>
                              <a:lnTo>
                                <a:pt x="0" y="230"/>
                              </a:lnTo>
                              <a:lnTo>
                                <a:pt x="0" y="460"/>
                              </a:lnTo>
                              <a:lnTo>
                                <a:pt x="10406" y="460"/>
                              </a:lnTo>
                              <a:lnTo>
                                <a:pt x="10406" y="228"/>
                              </a:lnTo>
                              <a:close/>
                            </a:path>
                          </a:pathLst>
                        </a:custGeom>
                        <a:solidFill>
                          <a:srgbClr val="F9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7233B" id="Freeform 17" o:spid="_x0000_s1026" style="position:absolute;margin-left:41.6pt;margin-top:297.4pt;width:520.35pt;height:2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07,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" o:allowincell="f" path="m10406,228r-31,l10375,,,,,228r,2l,460r10406,l10406,228xe" fillcolor="#f9f8f8" stroked="f">
                <v:path arrowok="t" o:connecttype="custom" o:connectlocs="6607810,144780;6588125,144780;6588125,0;0,0;0,144780;0,146050;0,292100;6607810,292100;6607810,144780" o:connectangles="0,0,0,0,0,0,0,0,0"/>
                <w10:wrap anchorx="page" anchory="page"/>
              </v:shape>
            </w:pict>
          </mc:Fallback>
        </mc:AlternateContent>
      </w:r>
    </w:p>
    <w:tbl>
      <w:tblPr>
        <w:tblW w:w="0" w:type="auto"/>
        <w:tblInd w:w="230" w:type="dxa"/>
        <w:tblLayout w:type="fixed"/>
        <w:tblCellMar>
          <w:left w:w="0" w:type="dxa"/>
          <w:right w:w="0" w:type="dxa"/>
        </w:tblCellMar>
        <w:tblLook w:val="0000" w:firstRow="0" w:lastRow="0" w:firstColumn="0" w:lastColumn="0" w:noHBand="0" w:noVBand="0"/>
      </w:tblPr>
      <w:tblGrid>
        <w:gridCol w:w="10886"/>
      </w:tblGrid>
      <w:tr w:rsidR="00F82C06" w:rsidRPr="00EE02C3" w14:paraId="02D8D1B8" w14:textId="77777777" w:rsidTr="00EE1B78">
        <w:trPr>
          <w:trHeight w:val="410"/>
        </w:trPr>
        <w:tc>
          <w:tcPr>
            <w:tcW w:w="10886" w:type="dxa"/>
            <w:tcBorders>
              <w:top w:val="single" w:sz="4" w:space="0" w:color="000000"/>
              <w:left w:val="single" w:sz="4" w:space="0" w:color="000000"/>
              <w:bottom w:val="single" w:sz="4" w:space="0" w:color="000000"/>
              <w:right w:val="single" w:sz="4" w:space="0" w:color="000000"/>
            </w:tcBorders>
          </w:tcPr>
          <w:p w14:paraId="27C9C6B5" w14:textId="77777777" w:rsidR="00F82C06" w:rsidRPr="00EE02C3" w:rsidRDefault="00F82C06" w:rsidP="00EE1B78">
            <w:pPr>
              <w:pStyle w:val="TableParagraph"/>
              <w:kinsoku w:val="0"/>
              <w:overflowPunct w:val="0"/>
              <w:ind w:left="2546" w:right="2536"/>
              <w:jc w:val="center"/>
              <w:rPr>
                <w:b/>
                <w:bCs/>
                <w:sz w:val="32"/>
                <w:szCs w:val="32"/>
              </w:rPr>
            </w:pPr>
            <w:r w:rsidRPr="00EE02C3">
              <w:rPr>
                <w:b/>
                <w:bCs/>
                <w:sz w:val="32"/>
                <w:szCs w:val="32"/>
              </w:rPr>
              <w:lastRenderedPageBreak/>
              <w:t>Employee</w:t>
            </w:r>
            <w:r w:rsidRPr="00EE02C3">
              <w:rPr>
                <w:b/>
                <w:bCs/>
                <w:spacing w:val="-3"/>
                <w:sz w:val="32"/>
                <w:szCs w:val="32"/>
              </w:rPr>
              <w:t xml:space="preserve"> </w:t>
            </w:r>
            <w:r w:rsidRPr="00EE02C3">
              <w:rPr>
                <w:b/>
                <w:bCs/>
                <w:sz w:val="32"/>
                <w:szCs w:val="32"/>
              </w:rPr>
              <w:t>Job</w:t>
            </w:r>
            <w:r w:rsidRPr="00EE02C3">
              <w:rPr>
                <w:b/>
                <w:bCs/>
                <w:spacing w:val="-3"/>
                <w:sz w:val="32"/>
                <w:szCs w:val="32"/>
              </w:rPr>
              <w:t xml:space="preserve"> </w:t>
            </w:r>
            <w:r w:rsidRPr="00EE02C3">
              <w:rPr>
                <w:b/>
                <w:bCs/>
                <w:sz w:val="32"/>
                <w:szCs w:val="32"/>
              </w:rPr>
              <w:t>Hazard</w:t>
            </w:r>
            <w:r w:rsidRPr="00EE02C3">
              <w:rPr>
                <w:b/>
                <w:bCs/>
                <w:spacing w:val="-1"/>
                <w:sz w:val="32"/>
                <w:szCs w:val="32"/>
              </w:rPr>
              <w:t xml:space="preserve"> </w:t>
            </w:r>
            <w:r w:rsidRPr="00EE02C3">
              <w:rPr>
                <w:b/>
                <w:bCs/>
                <w:sz w:val="32"/>
                <w:szCs w:val="32"/>
              </w:rPr>
              <w:t>Analysis</w:t>
            </w:r>
            <w:r w:rsidRPr="00EE02C3">
              <w:rPr>
                <w:b/>
                <w:bCs/>
                <w:spacing w:val="1"/>
                <w:sz w:val="32"/>
                <w:szCs w:val="32"/>
              </w:rPr>
              <w:t xml:space="preserve"> </w:t>
            </w:r>
            <w:r w:rsidRPr="00EE02C3">
              <w:rPr>
                <w:b/>
                <w:bCs/>
                <w:sz w:val="32"/>
                <w:szCs w:val="32"/>
              </w:rPr>
              <w:t>(Controls)</w:t>
            </w:r>
          </w:p>
        </w:tc>
      </w:tr>
      <w:tr w:rsidR="00F82C06" w:rsidRPr="00EE02C3" w14:paraId="18951D5E" w14:textId="77777777" w:rsidTr="00EE1B78">
        <w:trPr>
          <w:trHeight w:val="1619"/>
        </w:trPr>
        <w:tc>
          <w:tcPr>
            <w:tcW w:w="10886" w:type="dxa"/>
            <w:tcBorders>
              <w:top w:val="single" w:sz="4" w:space="0" w:color="000000"/>
              <w:left w:val="single" w:sz="4" w:space="0" w:color="000000"/>
              <w:bottom w:val="single" w:sz="4" w:space="0" w:color="000000"/>
              <w:right w:val="single" w:sz="4" w:space="0" w:color="000000"/>
            </w:tcBorders>
          </w:tcPr>
          <w:p w14:paraId="52F229A7" w14:textId="77777777" w:rsidR="00F82C06" w:rsidRPr="00EE02C3" w:rsidRDefault="00F82C06" w:rsidP="00EE1B78">
            <w:pPr>
              <w:pStyle w:val="TableParagraph"/>
              <w:kinsoku w:val="0"/>
              <w:overflowPunct w:val="0"/>
              <w:ind w:left="107" w:right="283"/>
              <w:rPr>
                <w:b/>
                <w:bCs/>
                <w:color w:val="000000"/>
                <w:sz w:val="20"/>
                <w:szCs w:val="20"/>
              </w:rPr>
            </w:pPr>
            <w:r w:rsidRPr="00EE02C3">
              <w:rPr>
                <w:b/>
                <w:bCs/>
                <w:sz w:val="20"/>
                <w:szCs w:val="20"/>
              </w:rPr>
              <w:t>This form will help employers and their employees identify controls to implement to minimize potential employee exposure</w:t>
            </w:r>
            <w:r w:rsidRPr="00EE02C3">
              <w:rPr>
                <w:b/>
                <w:bCs/>
                <w:spacing w:val="-47"/>
                <w:sz w:val="20"/>
                <w:szCs w:val="20"/>
              </w:rPr>
              <w:t xml:space="preserve"> </w:t>
            </w:r>
            <w:r w:rsidRPr="00EE02C3">
              <w:rPr>
                <w:b/>
                <w:bCs/>
                <w:sz w:val="20"/>
                <w:szCs w:val="20"/>
              </w:rPr>
              <w:t xml:space="preserve">to COVID-19. Refer to the </w:t>
            </w:r>
            <w:r w:rsidRPr="00EE02C3">
              <w:rPr>
                <w:b/>
                <w:bCs/>
                <w:color w:val="2E5395"/>
                <w:sz w:val="20"/>
                <w:szCs w:val="20"/>
              </w:rPr>
              <w:t>Fixed Work Location and Job Task Inventory for Employees Outside of Direct Patient Care</w:t>
            </w:r>
            <w:r w:rsidRPr="00EE02C3">
              <w:rPr>
                <w:b/>
                <w:bCs/>
                <w:color w:val="2E5395"/>
                <w:spacing w:val="1"/>
                <w:sz w:val="20"/>
                <w:szCs w:val="20"/>
              </w:rPr>
              <w:t xml:space="preserve"> </w:t>
            </w:r>
            <w:r w:rsidRPr="00EE02C3">
              <w:rPr>
                <w:b/>
                <w:bCs/>
                <w:color w:val="2E5395"/>
                <w:sz w:val="20"/>
                <w:szCs w:val="20"/>
              </w:rPr>
              <w:t>Areas Who Cannot Maintain Physical Distancing as well as the Job Task Inventory for Employees with Potential for</w:t>
            </w:r>
            <w:r w:rsidRPr="00EE02C3">
              <w:rPr>
                <w:b/>
                <w:bCs/>
                <w:color w:val="2E5395"/>
                <w:spacing w:val="1"/>
                <w:sz w:val="20"/>
                <w:szCs w:val="20"/>
              </w:rPr>
              <w:t xml:space="preserve"> </w:t>
            </w:r>
            <w:r w:rsidRPr="00EE02C3">
              <w:rPr>
                <w:b/>
                <w:bCs/>
                <w:color w:val="2E5395"/>
                <w:sz w:val="20"/>
                <w:szCs w:val="20"/>
              </w:rPr>
              <w:t>Exposure to a Person with Suspected or Confirmed COVID-19</w:t>
            </w:r>
            <w:r w:rsidRPr="00EE02C3">
              <w:rPr>
                <w:b/>
                <w:bCs/>
                <w:color w:val="C00000"/>
                <w:sz w:val="20"/>
                <w:szCs w:val="20"/>
              </w:rPr>
              <w:t xml:space="preserve"> </w:t>
            </w:r>
            <w:r w:rsidRPr="00EE02C3">
              <w:rPr>
                <w:b/>
                <w:bCs/>
                <w:color w:val="000000"/>
                <w:sz w:val="20"/>
                <w:szCs w:val="20"/>
              </w:rPr>
              <w:t>sections above to complete this form for every fixed work</w:t>
            </w:r>
            <w:r w:rsidRPr="00EE02C3">
              <w:rPr>
                <w:b/>
                <w:bCs/>
                <w:color w:val="000000"/>
                <w:spacing w:val="1"/>
                <w:sz w:val="20"/>
                <w:szCs w:val="20"/>
              </w:rPr>
              <w:t xml:space="preserve"> </w:t>
            </w:r>
            <w:r w:rsidRPr="00EE02C3">
              <w:rPr>
                <w:b/>
                <w:bCs/>
                <w:color w:val="000000"/>
                <w:sz w:val="20"/>
                <w:szCs w:val="20"/>
              </w:rPr>
              <w:t>location or</w:t>
            </w:r>
            <w:r w:rsidRPr="00EE02C3">
              <w:rPr>
                <w:b/>
                <w:bCs/>
                <w:color w:val="000000"/>
                <w:spacing w:val="-1"/>
                <w:sz w:val="20"/>
                <w:szCs w:val="20"/>
              </w:rPr>
              <w:t xml:space="preserve"> </w:t>
            </w:r>
            <w:r w:rsidRPr="00EE02C3">
              <w:rPr>
                <w:b/>
                <w:bCs/>
                <w:color w:val="000000"/>
                <w:sz w:val="20"/>
                <w:szCs w:val="20"/>
              </w:rPr>
              <w:t>job task</w:t>
            </w:r>
            <w:r w:rsidRPr="00EE02C3">
              <w:rPr>
                <w:b/>
                <w:bCs/>
                <w:color w:val="000000"/>
                <w:spacing w:val="-1"/>
                <w:sz w:val="20"/>
                <w:szCs w:val="20"/>
              </w:rPr>
              <w:t xml:space="preserve"> </w:t>
            </w:r>
            <w:r w:rsidRPr="00EE02C3">
              <w:rPr>
                <w:b/>
                <w:bCs/>
                <w:color w:val="000000"/>
                <w:sz w:val="20"/>
                <w:szCs w:val="20"/>
              </w:rPr>
              <w:t>identified in</w:t>
            </w:r>
            <w:r w:rsidRPr="00EE02C3">
              <w:rPr>
                <w:b/>
                <w:bCs/>
                <w:color w:val="000000"/>
                <w:spacing w:val="-1"/>
                <w:sz w:val="20"/>
                <w:szCs w:val="20"/>
              </w:rPr>
              <w:t xml:space="preserve"> </w:t>
            </w:r>
            <w:r w:rsidRPr="00EE02C3">
              <w:rPr>
                <w:b/>
                <w:bCs/>
                <w:color w:val="000000"/>
                <w:sz w:val="20"/>
                <w:szCs w:val="20"/>
              </w:rPr>
              <w:t>these</w:t>
            </w:r>
            <w:r w:rsidRPr="00EE02C3">
              <w:rPr>
                <w:b/>
                <w:bCs/>
                <w:color w:val="000000"/>
                <w:spacing w:val="-2"/>
                <w:sz w:val="20"/>
                <w:szCs w:val="20"/>
              </w:rPr>
              <w:t xml:space="preserve"> </w:t>
            </w:r>
            <w:r w:rsidRPr="00EE02C3">
              <w:rPr>
                <w:b/>
                <w:bCs/>
                <w:color w:val="000000"/>
                <w:sz w:val="20"/>
                <w:szCs w:val="20"/>
              </w:rPr>
              <w:t>sections.</w:t>
            </w:r>
          </w:p>
          <w:p w14:paraId="2F34D326" w14:textId="77777777" w:rsidR="00F82C06" w:rsidRPr="00EE02C3" w:rsidRDefault="00F82C06" w:rsidP="00EE1B78">
            <w:pPr>
              <w:pStyle w:val="TableParagraph"/>
              <w:kinsoku w:val="0"/>
              <w:overflowPunct w:val="0"/>
              <w:spacing w:before="121"/>
              <w:ind w:left="107"/>
              <w:rPr>
                <w:b/>
                <w:bCs/>
                <w:sz w:val="20"/>
                <w:szCs w:val="20"/>
              </w:rPr>
            </w:pPr>
            <w:r w:rsidRPr="00EE02C3">
              <w:rPr>
                <w:b/>
                <w:bCs/>
                <w:sz w:val="20"/>
                <w:szCs w:val="20"/>
              </w:rPr>
              <w:t>At least</w:t>
            </w:r>
            <w:r w:rsidRPr="00EE02C3">
              <w:rPr>
                <w:b/>
                <w:bCs/>
                <w:spacing w:val="-1"/>
                <w:sz w:val="20"/>
                <w:szCs w:val="20"/>
              </w:rPr>
              <w:t xml:space="preserve"> </w:t>
            </w:r>
            <w:r w:rsidRPr="00EE02C3">
              <w:rPr>
                <w:b/>
                <w:bCs/>
                <w:sz w:val="20"/>
                <w:szCs w:val="20"/>
              </w:rPr>
              <w:t>one</w:t>
            </w:r>
            <w:r w:rsidRPr="00EE02C3">
              <w:rPr>
                <w:b/>
                <w:bCs/>
                <w:spacing w:val="-1"/>
                <w:sz w:val="20"/>
                <w:szCs w:val="20"/>
              </w:rPr>
              <w:t xml:space="preserve"> </w:t>
            </w:r>
            <w:r w:rsidRPr="00EE02C3">
              <w:rPr>
                <w:b/>
                <w:bCs/>
                <w:sz w:val="20"/>
                <w:szCs w:val="20"/>
              </w:rPr>
              <w:t>non-managerial</w:t>
            </w:r>
            <w:r w:rsidRPr="00EE02C3">
              <w:rPr>
                <w:b/>
                <w:bCs/>
                <w:spacing w:val="-1"/>
                <w:sz w:val="20"/>
                <w:szCs w:val="20"/>
              </w:rPr>
              <w:t xml:space="preserve"> </w:t>
            </w:r>
            <w:r w:rsidRPr="00EE02C3">
              <w:rPr>
                <w:b/>
                <w:bCs/>
                <w:sz w:val="20"/>
                <w:szCs w:val="20"/>
              </w:rPr>
              <w:t>employee should</w:t>
            </w:r>
            <w:r w:rsidRPr="00EE02C3">
              <w:rPr>
                <w:b/>
                <w:bCs/>
                <w:spacing w:val="-2"/>
                <w:sz w:val="20"/>
                <w:szCs w:val="20"/>
              </w:rPr>
              <w:t xml:space="preserve"> </w:t>
            </w:r>
            <w:r w:rsidRPr="00EE02C3">
              <w:rPr>
                <w:b/>
                <w:bCs/>
                <w:sz w:val="20"/>
                <w:szCs w:val="20"/>
              </w:rPr>
              <w:t>provide input on</w:t>
            </w:r>
            <w:r w:rsidRPr="00EE02C3">
              <w:rPr>
                <w:b/>
                <w:bCs/>
                <w:spacing w:val="-1"/>
                <w:sz w:val="20"/>
                <w:szCs w:val="20"/>
              </w:rPr>
              <w:t xml:space="preserve"> </w:t>
            </w:r>
            <w:r w:rsidRPr="00EE02C3">
              <w:rPr>
                <w:b/>
                <w:bCs/>
                <w:sz w:val="20"/>
                <w:szCs w:val="20"/>
              </w:rPr>
              <w:t>this</w:t>
            </w:r>
            <w:r w:rsidRPr="00EE02C3">
              <w:rPr>
                <w:b/>
                <w:bCs/>
                <w:spacing w:val="-2"/>
                <w:sz w:val="20"/>
                <w:szCs w:val="20"/>
              </w:rPr>
              <w:t xml:space="preserve"> </w:t>
            </w:r>
            <w:r w:rsidRPr="00EE02C3">
              <w:rPr>
                <w:b/>
                <w:bCs/>
                <w:sz w:val="20"/>
                <w:szCs w:val="20"/>
              </w:rPr>
              <w:t>Job</w:t>
            </w:r>
            <w:r w:rsidRPr="00EE02C3">
              <w:rPr>
                <w:b/>
                <w:bCs/>
                <w:spacing w:val="-1"/>
                <w:sz w:val="20"/>
                <w:szCs w:val="20"/>
              </w:rPr>
              <w:t xml:space="preserve"> </w:t>
            </w:r>
            <w:r w:rsidRPr="00EE02C3">
              <w:rPr>
                <w:b/>
                <w:bCs/>
                <w:sz w:val="20"/>
                <w:szCs w:val="20"/>
              </w:rPr>
              <w:t>Hazard Analysis.</w:t>
            </w:r>
          </w:p>
        </w:tc>
      </w:tr>
      <w:tr w:rsidR="00F82C06" w:rsidRPr="00EE02C3" w14:paraId="755AA879" w14:textId="77777777" w:rsidTr="00EE1B78">
        <w:trPr>
          <w:trHeight w:val="289"/>
        </w:trPr>
        <w:tc>
          <w:tcPr>
            <w:tcW w:w="10886" w:type="dxa"/>
            <w:tcBorders>
              <w:top w:val="single" w:sz="4" w:space="0" w:color="000000"/>
              <w:left w:val="single" w:sz="4" w:space="0" w:color="000000"/>
              <w:bottom w:val="single" w:sz="4" w:space="0" w:color="000000"/>
              <w:right w:val="single" w:sz="4" w:space="0" w:color="000000"/>
            </w:tcBorders>
          </w:tcPr>
          <w:p w14:paraId="2B945A58"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Employee</w:t>
            </w:r>
            <w:r w:rsidRPr="00EE02C3">
              <w:rPr>
                <w:b/>
                <w:bCs/>
                <w:spacing w:val="-2"/>
                <w:sz w:val="20"/>
                <w:szCs w:val="20"/>
              </w:rPr>
              <w:t xml:space="preserve"> </w:t>
            </w:r>
            <w:r w:rsidRPr="00EE02C3">
              <w:rPr>
                <w:b/>
                <w:bCs/>
                <w:sz w:val="20"/>
                <w:szCs w:val="20"/>
              </w:rPr>
              <w:t>Name(s),</w:t>
            </w:r>
            <w:r w:rsidRPr="00EE02C3">
              <w:rPr>
                <w:b/>
                <w:bCs/>
                <w:spacing w:val="-1"/>
                <w:sz w:val="20"/>
                <w:szCs w:val="20"/>
              </w:rPr>
              <w:t xml:space="preserve"> </w:t>
            </w:r>
            <w:r w:rsidRPr="00EE02C3">
              <w:rPr>
                <w:b/>
                <w:bCs/>
                <w:sz w:val="20"/>
                <w:szCs w:val="20"/>
              </w:rPr>
              <w:t>Position/Title, Shift</w:t>
            </w:r>
          </w:p>
        </w:tc>
      </w:tr>
      <w:tr w:rsidR="00F82C06" w:rsidRPr="00EE02C3" w14:paraId="7E341D9B" w14:textId="77777777" w:rsidTr="007A3162">
        <w:trPr>
          <w:trHeight w:val="332"/>
        </w:trPr>
        <w:tc>
          <w:tcPr>
            <w:tcW w:w="10886" w:type="dxa"/>
            <w:tcBorders>
              <w:top w:val="single" w:sz="4" w:space="0" w:color="000000"/>
              <w:left w:val="single" w:sz="4" w:space="0" w:color="000000"/>
              <w:bottom w:val="single" w:sz="4" w:space="0" w:color="000000"/>
              <w:right w:val="single" w:sz="4" w:space="0" w:color="000000"/>
            </w:tcBorders>
          </w:tcPr>
          <w:p w14:paraId="31FE273D" w14:textId="77777777" w:rsidR="00F82C06" w:rsidRPr="00EE02C3" w:rsidRDefault="00F82C06" w:rsidP="00EE1B78">
            <w:pPr>
              <w:pStyle w:val="TableParagraph"/>
              <w:kinsoku w:val="0"/>
              <w:overflowPunct w:val="0"/>
              <w:rPr>
                <w:sz w:val="18"/>
                <w:szCs w:val="18"/>
              </w:rPr>
            </w:pPr>
          </w:p>
        </w:tc>
      </w:tr>
      <w:tr w:rsidR="00F82C06" w:rsidRPr="00EE02C3" w14:paraId="0C3EDEA5" w14:textId="77777777" w:rsidTr="00EE1B78">
        <w:trPr>
          <w:trHeight w:val="304"/>
        </w:trPr>
        <w:tc>
          <w:tcPr>
            <w:tcW w:w="10886" w:type="dxa"/>
            <w:tcBorders>
              <w:top w:val="single" w:sz="4" w:space="0" w:color="000000"/>
              <w:left w:val="single" w:sz="4" w:space="0" w:color="000000"/>
              <w:bottom w:val="single" w:sz="4" w:space="0" w:color="000000"/>
              <w:right w:val="single" w:sz="4" w:space="0" w:color="000000"/>
            </w:tcBorders>
          </w:tcPr>
          <w:p w14:paraId="3060CA55" w14:textId="77777777" w:rsidR="00F82C06" w:rsidRPr="00EE02C3" w:rsidRDefault="00F82C06" w:rsidP="00EE1B78">
            <w:pPr>
              <w:pStyle w:val="TableParagraph"/>
              <w:kinsoku w:val="0"/>
              <w:overflowPunct w:val="0"/>
              <w:ind w:left="107"/>
              <w:rPr>
                <w:b/>
                <w:bCs/>
                <w:sz w:val="20"/>
                <w:szCs w:val="20"/>
              </w:rPr>
            </w:pPr>
            <w:r w:rsidRPr="00EE02C3">
              <w:rPr>
                <w:b/>
                <w:bCs/>
                <w:sz w:val="20"/>
                <w:szCs w:val="20"/>
              </w:rPr>
              <w:t>Facility</w:t>
            </w:r>
            <w:r w:rsidRPr="00EE02C3">
              <w:rPr>
                <w:b/>
                <w:bCs/>
                <w:spacing w:val="-1"/>
                <w:sz w:val="20"/>
                <w:szCs w:val="20"/>
              </w:rPr>
              <w:t xml:space="preserve"> </w:t>
            </w:r>
            <w:r w:rsidRPr="00EE02C3">
              <w:rPr>
                <w:b/>
                <w:bCs/>
                <w:sz w:val="20"/>
                <w:szCs w:val="20"/>
              </w:rPr>
              <w:t>Location</w:t>
            </w:r>
            <w:r w:rsidRPr="00EE02C3">
              <w:rPr>
                <w:b/>
                <w:bCs/>
                <w:spacing w:val="-2"/>
                <w:sz w:val="20"/>
                <w:szCs w:val="20"/>
              </w:rPr>
              <w:t xml:space="preserve"> </w:t>
            </w:r>
            <w:r w:rsidRPr="00EE02C3">
              <w:rPr>
                <w:b/>
                <w:bCs/>
                <w:sz w:val="20"/>
                <w:szCs w:val="20"/>
              </w:rPr>
              <w:t>(e.g.,</w:t>
            </w:r>
            <w:r w:rsidRPr="00EE02C3">
              <w:rPr>
                <w:b/>
                <w:bCs/>
                <w:spacing w:val="-1"/>
                <w:sz w:val="20"/>
                <w:szCs w:val="20"/>
              </w:rPr>
              <w:t xml:space="preserve"> </w:t>
            </w:r>
            <w:r w:rsidRPr="00EE02C3">
              <w:rPr>
                <w:b/>
                <w:bCs/>
                <w:sz w:val="20"/>
                <w:szCs w:val="20"/>
              </w:rPr>
              <w:t>campus,</w:t>
            </w:r>
            <w:r w:rsidRPr="00EE02C3">
              <w:rPr>
                <w:b/>
                <w:bCs/>
                <w:spacing w:val="-2"/>
                <w:sz w:val="20"/>
                <w:szCs w:val="20"/>
              </w:rPr>
              <w:t xml:space="preserve"> </w:t>
            </w:r>
            <w:r w:rsidRPr="00EE02C3">
              <w:rPr>
                <w:b/>
                <w:bCs/>
                <w:sz w:val="20"/>
                <w:szCs w:val="20"/>
              </w:rPr>
              <w:t>building</w:t>
            </w:r>
            <w:r w:rsidRPr="00EE02C3">
              <w:rPr>
                <w:b/>
                <w:bCs/>
                <w:spacing w:val="-2"/>
                <w:sz w:val="20"/>
                <w:szCs w:val="20"/>
              </w:rPr>
              <w:t xml:space="preserve"> </w:t>
            </w:r>
            <w:r w:rsidRPr="00EE02C3">
              <w:rPr>
                <w:b/>
                <w:bCs/>
                <w:sz w:val="20"/>
                <w:szCs w:val="20"/>
              </w:rPr>
              <w:t>number)</w:t>
            </w:r>
          </w:p>
        </w:tc>
      </w:tr>
      <w:tr w:rsidR="00F82C06" w:rsidRPr="00EE02C3" w14:paraId="3275BB65" w14:textId="77777777" w:rsidTr="007A3162">
        <w:trPr>
          <w:trHeight w:val="323"/>
        </w:trPr>
        <w:tc>
          <w:tcPr>
            <w:tcW w:w="10886" w:type="dxa"/>
            <w:tcBorders>
              <w:top w:val="single" w:sz="4" w:space="0" w:color="000000"/>
              <w:left w:val="single" w:sz="4" w:space="0" w:color="000000"/>
              <w:bottom w:val="single" w:sz="8" w:space="0" w:color="000000"/>
              <w:right w:val="single" w:sz="4" w:space="0" w:color="000000"/>
            </w:tcBorders>
          </w:tcPr>
          <w:p w14:paraId="62F02985" w14:textId="77777777" w:rsidR="00F82C06" w:rsidRPr="00EE02C3" w:rsidRDefault="00F82C06" w:rsidP="00EE1B78">
            <w:pPr>
              <w:pStyle w:val="TableParagraph"/>
              <w:kinsoku w:val="0"/>
              <w:overflowPunct w:val="0"/>
              <w:rPr>
                <w:sz w:val="18"/>
                <w:szCs w:val="18"/>
              </w:rPr>
            </w:pPr>
          </w:p>
        </w:tc>
      </w:tr>
      <w:tr w:rsidR="00F82C06" w:rsidRPr="00EE02C3" w14:paraId="262AA082" w14:textId="77777777" w:rsidTr="00EE1B78">
        <w:trPr>
          <w:trHeight w:val="592"/>
        </w:trPr>
        <w:tc>
          <w:tcPr>
            <w:tcW w:w="10886" w:type="dxa"/>
            <w:tcBorders>
              <w:top w:val="single" w:sz="8" w:space="0" w:color="000000"/>
              <w:left w:val="single" w:sz="4" w:space="0" w:color="000000"/>
              <w:bottom w:val="single" w:sz="4" w:space="0" w:color="000000"/>
              <w:right w:val="single" w:sz="4" w:space="0" w:color="000000"/>
            </w:tcBorders>
          </w:tcPr>
          <w:p w14:paraId="69A2D0A1" w14:textId="369C5C4D" w:rsidR="00F82C06" w:rsidRPr="00EE02C3" w:rsidRDefault="00F82C06" w:rsidP="00EE1B78">
            <w:pPr>
              <w:pStyle w:val="TableParagraph"/>
              <w:kinsoku w:val="0"/>
              <w:overflowPunct w:val="0"/>
              <w:ind w:left="107" w:right="364"/>
              <w:rPr>
                <w:b/>
                <w:bCs/>
                <w:color w:val="2E5395"/>
              </w:rPr>
            </w:pPr>
            <w:r w:rsidRPr="00EE02C3">
              <w:rPr>
                <w:b/>
                <w:bCs/>
                <w:color w:val="2E5395"/>
              </w:rPr>
              <w:t>Controls to implement (as appropriate and feasible) for employees outside of direct patient care areas</w:t>
            </w:r>
            <w:r w:rsidRPr="00EE02C3">
              <w:rPr>
                <w:b/>
                <w:bCs/>
                <w:color w:val="2E5395"/>
                <w:spacing w:val="-57"/>
              </w:rPr>
              <w:t xml:space="preserve"> </w:t>
            </w:r>
            <w:r w:rsidRPr="00EE02C3">
              <w:rPr>
                <w:b/>
                <w:bCs/>
                <w:color w:val="2E5395"/>
              </w:rPr>
              <w:t>who</w:t>
            </w:r>
            <w:r w:rsidRPr="00EE02C3">
              <w:rPr>
                <w:b/>
                <w:bCs/>
                <w:color w:val="2E5395"/>
                <w:spacing w:val="-1"/>
              </w:rPr>
              <w:t xml:space="preserve"> </w:t>
            </w:r>
            <w:r w:rsidRPr="00EE02C3">
              <w:rPr>
                <w:b/>
                <w:bCs/>
                <w:color w:val="2E5395"/>
              </w:rPr>
              <w:t>cannot maintain</w:t>
            </w:r>
            <w:r w:rsidRPr="00EE02C3">
              <w:rPr>
                <w:b/>
                <w:bCs/>
                <w:color w:val="2E5395"/>
                <w:spacing w:val="1"/>
              </w:rPr>
              <w:t xml:space="preserve"> </w:t>
            </w:r>
            <w:r w:rsidRPr="00EE02C3">
              <w:rPr>
                <w:b/>
                <w:bCs/>
                <w:color w:val="2E5395"/>
              </w:rPr>
              <w:t>physical distancing</w:t>
            </w:r>
            <w:r w:rsidR="00CA0965" w:rsidRPr="00EE02C3">
              <w:rPr>
                <w:b/>
                <w:bCs/>
                <w:color w:val="2E5395"/>
              </w:rPr>
              <w:t>.</w:t>
            </w:r>
          </w:p>
        </w:tc>
      </w:tr>
      <w:tr w:rsidR="00F82C06" w:rsidRPr="00EE02C3" w14:paraId="02AD4569" w14:textId="77777777" w:rsidTr="007A3162">
        <w:trPr>
          <w:trHeight w:val="5588"/>
        </w:trPr>
        <w:tc>
          <w:tcPr>
            <w:tcW w:w="10886" w:type="dxa"/>
            <w:tcBorders>
              <w:top w:val="single" w:sz="4" w:space="0" w:color="000000"/>
              <w:left w:val="single" w:sz="4" w:space="0" w:color="000000"/>
              <w:bottom w:val="single" w:sz="8" w:space="0" w:color="000000"/>
              <w:right w:val="single" w:sz="4" w:space="0" w:color="000000"/>
            </w:tcBorders>
          </w:tcPr>
          <w:p w14:paraId="4C5C63E8" w14:textId="77777777" w:rsidR="00F82C06" w:rsidRPr="00EE02C3" w:rsidRDefault="00F82C06" w:rsidP="00EE1B78">
            <w:pPr>
              <w:pStyle w:val="TableParagraph"/>
              <w:kinsoku w:val="0"/>
              <w:overflowPunct w:val="0"/>
              <w:spacing w:line="207" w:lineRule="exact"/>
              <w:ind w:left="107"/>
              <w:rPr>
                <w:b/>
                <w:bCs/>
                <w:sz w:val="18"/>
                <w:szCs w:val="18"/>
              </w:rPr>
            </w:pPr>
            <w:r w:rsidRPr="00EE02C3">
              <w:rPr>
                <w:b/>
                <w:bCs/>
                <w:sz w:val="18"/>
                <w:szCs w:val="18"/>
              </w:rPr>
              <w:t>Fixed</w:t>
            </w:r>
            <w:r w:rsidRPr="00EE02C3">
              <w:rPr>
                <w:b/>
                <w:bCs/>
                <w:spacing w:val="-1"/>
                <w:sz w:val="18"/>
                <w:szCs w:val="18"/>
              </w:rPr>
              <w:t xml:space="preserve"> </w:t>
            </w:r>
            <w:r w:rsidRPr="00EE02C3">
              <w:rPr>
                <w:b/>
                <w:bCs/>
                <w:sz w:val="18"/>
                <w:szCs w:val="18"/>
              </w:rPr>
              <w:t>Work</w:t>
            </w:r>
            <w:r w:rsidRPr="00EE02C3">
              <w:rPr>
                <w:b/>
                <w:bCs/>
                <w:spacing w:val="-1"/>
                <w:sz w:val="18"/>
                <w:szCs w:val="18"/>
              </w:rPr>
              <w:t xml:space="preserve"> </w:t>
            </w:r>
            <w:r w:rsidRPr="00EE02C3">
              <w:rPr>
                <w:b/>
                <w:bCs/>
                <w:sz w:val="18"/>
                <w:szCs w:val="18"/>
              </w:rPr>
              <w:t>Location(s) (refer</w:t>
            </w:r>
            <w:r w:rsidRPr="00EE02C3">
              <w:rPr>
                <w:b/>
                <w:bCs/>
                <w:spacing w:val="-3"/>
                <w:sz w:val="18"/>
                <w:szCs w:val="18"/>
              </w:rPr>
              <w:t xml:space="preserve"> </w:t>
            </w:r>
            <w:r w:rsidRPr="00EE02C3">
              <w:rPr>
                <w:b/>
                <w:bCs/>
                <w:sz w:val="18"/>
                <w:szCs w:val="18"/>
              </w:rPr>
              <w:t>to</w:t>
            </w:r>
            <w:r w:rsidRPr="00EE02C3">
              <w:rPr>
                <w:b/>
                <w:bCs/>
                <w:spacing w:val="-1"/>
                <w:sz w:val="18"/>
                <w:szCs w:val="18"/>
              </w:rPr>
              <w:t xml:space="preserve"> </w:t>
            </w:r>
            <w:r w:rsidRPr="00EE02C3">
              <w:rPr>
                <w:b/>
                <w:bCs/>
                <w:sz w:val="18"/>
                <w:szCs w:val="18"/>
              </w:rPr>
              <w:t>table</w:t>
            </w:r>
            <w:r w:rsidRPr="00EE02C3">
              <w:rPr>
                <w:b/>
                <w:bCs/>
                <w:spacing w:val="-1"/>
                <w:sz w:val="18"/>
                <w:szCs w:val="18"/>
              </w:rPr>
              <w:t xml:space="preserve"> </w:t>
            </w:r>
            <w:r w:rsidRPr="00EE02C3">
              <w:rPr>
                <w:b/>
                <w:bCs/>
                <w:sz w:val="18"/>
                <w:szCs w:val="18"/>
              </w:rPr>
              <w:t>above):</w:t>
            </w:r>
          </w:p>
          <w:p w14:paraId="0F719C77" w14:textId="77777777" w:rsidR="00F82C06" w:rsidRPr="00EE02C3" w:rsidRDefault="00F82C06" w:rsidP="00EE1B78">
            <w:pPr>
              <w:pStyle w:val="TableParagraph"/>
              <w:kinsoku w:val="0"/>
              <w:overflowPunct w:val="0"/>
              <w:rPr>
                <w:b/>
                <w:bCs/>
                <w:sz w:val="18"/>
                <w:szCs w:val="18"/>
              </w:rPr>
            </w:pPr>
          </w:p>
          <w:p w14:paraId="148C4B43" w14:textId="77777777" w:rsidR="00F82C06" w:rsidRPr="00EE02C3" w:rsidRDefault="00F82C06" w:rsidP="00EE1B78">
            <w:pPr>
              <w:pStyle w:val="TableParagraph"/>
              <w:kinsoku w:val="0"/>
              <w:overflowPunct w:val="0"/>
              <w:ind w:left="107"/>
              <w:rPr>
                <w:b/>
                <w:bCs/>
                <w:sz w:val="18"/>
                <w:szCs w:val="18"/>
              </w:rPr>
            </w:pPr>
            <w:r w:rsidRPr="00EE02C3">
              <w:rPr>
                <w:b/>
                <w:bCs/>
                <w:sz w:val="18"/>
                <w:szCs w:val="18"/>
              </w:rPr>
              <w:t>Job</w:t>
            </w:r>
            <w:r w:rsidRPr="00EE02C3">
              <w:rPr>
                <w:b/>
                <w:bCs/>
                <w:spacing w:val="-1"/>
                <w:sz w:val="18"/>
                <w:szCs w:val="18"/>
              </w:rPr>
              <w:t xml:space="preserve"> </w:t>
            </w:r>
            <w:r w:rsidRPr="00EE02C3">
              <w:rPr>
                <w:b/>
                <w:bCs/>
                <w:sz w:val="18"/>
                <w:szCs w:val="18"/>
              </w:rPr>
              <w:t>Tasks</w:t>
            </w:r>
            <w:r w:rsidRPr="00EE02C3">
              <w:rPr>
                <w:b/>
                <w:bCs/>
                <w:spacing w:val="-1"/>
                <w:sz w:val="18"/>
                <w:szCs w:val="18"/>
              </w:rPr>
              <w:t xml:space="preserve"> </w:t>
            </w:r>
            <w:r w:rsidRPr="00EE02C3">
              <w:rPr>
                <w:b/>
                <w:bCs/>
                <w:sz w:val="18"/>
                <w:szCs w:val="18"/>
              </w:rPr>
              <w:t>and Descriptions:</w:t>
            </w:r>
          </w:p>
          <w:p w14:paraId="65300E7F" w14:textId="77777777" w:rsidR="00F82C06" w:rsidRPr="00EE02C3" w:rsidRDefault="00F82C06" w:rsidP="00EE1B78">
            <w:pPr>
              <w:pStyle w:val="TableParagraph"/>
              <w:kinsoku w:val="0"/>
              <w:overflowPunct w:val="0"/>
              <w:rPr>
                <w:b/>
                <w:bCs/>
                <w:sz w:val="20"/>
                <w:szCs w:val="20"/>
              </w:rPr>
            </w:pPr>
          </w:p>
          <w:p w14:paraId="1400F82C" w14:textId="77777777" w:rsidR="00F82C06" w:rsidRPr="00EE02C3" w:rsidRDefault="00F82C06" w:rsidP="00EE02C3">
            <w:pPr>
              <w:pStyle w:val="TableParagraph"/>
              <w:numPr>
                <w:ilvl w:val="0"/>
                <w:numId w:val="46"/>
              </w:numPr>
              <w:tabs>
                <w:tab w:val="left" w:pos="444"/>
              </w:tabs>
              <w:kinsoku w:val="0"/>
              <w:overflowPunct w:val="0"/>
              <w:spacing w:line="238" w:lineRule="exact"/>
              <w:ind w:hanging="337"/>
              <w:rPr>
                <w:b/>
                <w:bCs/>
                <w:sz w:val="18"/>
                <w:szCs w:val="18"/>
              </w:rPr>
            </w:pPr>
            <w:r w:rsidRPr="00EE02C3">
              <w:rPr>
                <w:b/>
                <w:bCs/>
                <w:sz w:val="18"/>
                <w:szCs w:val="18"/>
              </w:rPr>
              <w:t>Work</w:t>
            </w:r>
            <w:r w:rsidRPr="00EE02C3">
              <w:rPr>
                <w:b/>
                <w:bCs/>
                <w:spacing w:val="-2"/>
                <w:sz w:val="18"/>
                <w:szCs w:val="18"/>
              </w:rPr>
              <w:t xml:space="preserve"> </w:t>
            </w:r>
            <w:r w:rsidRPr="00EE02C3">
              <w:rPr>
                <w:b/>
                <w:bCs/>
                <w:sz w:val="18"/>
                <w:szCs w:val="18"/>
              </w:rPr>
              <w:t>processes</w:t>
            </w:r>
            <w:r w:rsidRPr="00EE02C3">
              <w:rPr>
                <w:b/>
                <w:bCs/>
                <w:spacing w:val="-1"/>
                <w:sz w:val="18"/>
                <w:szCs w:val="18"/>
              </w:rPr>
              <w:t xml:space="preserve"> </w:t>
            </w:r>
            <w:r w:rsidRPr="00EE02C3">
              <w:rPr>
                <w:b/>
                <w:bCs/>
                <w:sz w:val="18"/>
                <w:szCs w:val="18"/>
              </w:rPr>
              <w:t>or</w:t>
            </w:r>
            <w:r w:rsidRPr="00EE02C3">
              <w:rPr>
                <w:b/>
                <w:bCs/>
                <w:spacing w:val="-1"/>
                <w:sz w:val="18"/>
                <w:szCs w:val="18"/>
              </w:rPr>
              <w:t xml:space="preserve"> </w:t>
            </w:r>
            <w:r w:rsidRPr="00EE02C3">
              <w:rPr>
                <w:b/>
                <w:bCs/>
                <w:sz w:val="18"/>
                <w:szCs w:val="18"/>
              </w:rPr>
              <w:t>procedures</w:t>
            </w:r>
            <w:r w:rsidRPr="00EE02C3">
              <w:rPr>
                <w:b/>
                <w:bCs/>
                <w:spacing w:val="1"/>
                <w:sz w:val="18"/>
                <w:szCs w:val="18"/>
              </w:rPr>
              <w:t xml:space="preserve"> </w:t>
            </w:r>
            <w:r w:rsidRPr="00EE02C3">
              <w:rPr>
                <w:b/>
                <w:bCs/>
                <w:sz w:val="18"/>
                <w:szCs w:val="18"/>
              </w:rPr>
              <w:t>have</w:t>
            </w:r>
            <w:r w:rsidRPr="00EE02C3">
              <w:rPr>
                <w:b/>
                <w:bCs/>
                <w:spacing w:val="-1"/>
                <w:sz w:val="18"/>
                <w:szCs w:val="18"/>
              </w:rPr>
              <w:t xml:space="preserve"> </w:t>
            </w:r>
            <w:r w:rsidRPr="00EE02C3">
              <w:rPr>
                <w:b/>
                <w:bCs/>
                <w:sz w:val="18"/>
                <w:szCs w:val="18"/>
              </w:rPr>
              <w:t>been</w:t>
            </w:r>
            <w:r w:rsidRPr="00EE02C3">
              <w:rPr>
                <w:b/>
                <w:bCs/>
                <w:spacing w:val="-2"/>
                <w:sz w:val="18"/>
                <w:szCs w:val="18"/>
              </w:rPr>
              <w:t xml:space="preserve"> </w:t>
            </w:r>
            <w:r w:rsidRPr="00EE02C3">
              <w:rPr>
                <w:b/>
                <w:bCs/>
                <w:sz w:val="18"/>
                <w:szCs w:val="18"/>
              </w:rPr>
              <w:t>adjusted</w:t>
            </w:r>
            <w:r w:rsidRPr="00EE02C3">
              <w:rPr>
                <w:b/>
                <w:bCs/>
                <w:spacing w:val="-1"/>
                <w:sz w:val="18"/>
                <w:szCs w:val="18"/>
              </w:rPr>
              <w:t xml:space="preserve"> </w:t>
            </w:r>
            <w:r w:rsidRPr="00EE02C3">
              <w:rPr>
                <w:b/>
                <w:bCs/>
                <w:sz w:val="18"/>
                <w:szCs w:val="18"/>
              </w:rPr>
              <w:t>to</w:t>
            </w:r>
            <w:r w:rsidRPr="00EE02C3">
              <w:rPr>
                <w:b/>
                <w:bCs/>
                <w:spacing w:val="-1"/>
                <w:sz w:val="18"/>
                <w:szCs w:val="18"/>
              </w:rPr>
              <w:t xml:space="preserve"> </w:t>
            </w:r>
            <w:r w:rsidRPr="00EE02C3">
              <w:rPr>
                <w:b/>
                <w:bCs/>
                <w:sz w:val="18"/>
                <w:szCs w:val="18"/>
              </w:rPr>
              <w:t>ensure that</w:t>
            </w:r>
            <w:r w:rsidRPr="00EE02C3">
              <w:rPr>
                <w:b/>
                <w:bCs/>
                <w:spacing w:val="-2"/>
                <w:sz w:val="18"/>
                <w:szCs w:val="18"/>
              </w:rPr>
              <w:t xml:space="preserve"> </w:t>
            </w:r>
            <w:r w:rsidRPr="00EE02C3">
              <w:rPr>
                <w:b/>
                <w:bCs/>
                <w:sz w:val="18"/>
                <w:szCs w:val="18"/>
              </w:rPr>
              <w:t>employees</w:t>
            </w:r>
            <w:r w:rsidRPr="00EE02C3">
              <w:rPr>
                <w:b/>
                <w:bCs/>
                <w:spacing w:val="-1"/>
                <w:sz w:val="18"/>
                <w:szCs w:val="18"/>
              </w:rPr>
              <w:t xml:space="preserve"> </w:t>
            </w:r>
            <w:r w:rsidRPr="00EE02C3">
              <w:rPr>
                <w:b/>
                <w:bCs/>
                <w:sz w:val="18"/>
                <w:szCs w:val="18"/>
              </w:rPr>
              <w:t>are</w:t>
            </w:r>
            <w:r w:rsidRPr="00EE02C3">
              <w:rPr>
                <w:b/>
                <w:bCs/>
                <w:spacing w:val="-1"/>
                <w:sz w:val="18"/>
                <w:szCs w:val="18"/>
              </w:rPr>
              <w:t xml:space="preserve"> </w:t>
            </w:r>
            <w:r w:rsidRPr="00EE02C3">
              <w:rPr>
                <w:b/>
                <w:bCs/>
                <w:sz w:val="18"/>
                <w:szCs w:val="18"/>
              </w:rPr>
              <w:t>as</w:t>
            </w:r>
            <w:r w:rsidRPr="00EE02C3">
              <w:rPr>
                <w:b/>
                <w:bCs/>
                <w:spacing w:val="-1"/>
                <w:sz w:val="18"/>
                <w:szCs w:val="18"/>
              </w:rPr>
              <w:t xml:space="preserve"> </w:t>
            </w:r>
            <w:r w:rsidRPr="00EE02C3">
              <w:rPr>
                <w:b/>
                <w:bCs/>
                <w:sz w:val="18"/>
                <w:szCs w:val="18"/>
              </w:rPr>
              <w:t>far</w:t>
            </w:r>
            <w:r w:rsidRPr="00EE02C3">
              <w:rPr>
                <w:b/>
                <w:bCs/>
                <w:spacing w:val="-1"/>
                <w:sz w:val="18"/>
                <w:szCs w:val="18"/>
              </w:rPr>
              <w:t xml:space="preserve"> </w:t>
            </w:r>
            <w:r w:rsidRPr="00EE02C3">
              <w:rPr>
                <w:b/>
                <w:bCs/>
                <w:sz w:val="18"/>
                <w:szCs w:val="18"/>
              </w:rPr>
              <w:t>apart</w:t>
            </w:r>
            <w:r w:rsidRPr="00EE02C3">
              <w:rPr>
                <w:b/>
                <w:bCs/>
                <w:spacing w:val="-2"/>
                <w:sz w:val="18"/>
                <w:szCs w:val="18"/>
              </w:rPr>
              <w:t xml:space="preserve"> </w:t>
            </w:r>
            <w:r w:rsidRPr="00EE02C3">
              <w:rPr>
                <w:b/>
                <w:bCs/>
                <w:sz w:val="18"/>
                <w:szCs w:val="18"/>
              </w:rPr>
              <w:t>as</w:t>
            </w:r>
            <w:r w:rsidRPr="00EE02C3">
              <w:rPr>
                <w:b/>
                <w:bCs/>
                <w:spacing w:val="-1"/>
                <w:sz w:val="18"/>
                <w:szCs w:val="18"/>
              </w:rPr>
              <w:t xml:space="preserve"> </w:t>
            </w:r>
            <w:r w:rsidRPr="00EE02C3">
              <w:rPr>
                <w:b/>
                <w:bCs/>
                <w:sz w:val="18"/>
                <w:szCs w:val="18"/>
              </w:rPr>
              <w:t>feasible</w:t>
            </w:r>
            <w:r w:rsidRPr="00EE02C3">
              <w:rPr>
                <w:b/>
                <w:bCs/>
                <w:spacing w:val="-2"/>
                <w:sz w:val="18"/>
                <w:szCs w:val="18"/>
              </w:rPr>
              <w:t xml:space="preserve"> </w:t>
            </w:r>
            <w:r w:rsidRPr="00EE02C3">
              <w:rPr>
                <w:b/>
                <w:bCs/>
                <w:sz w:val="18"/>
                <w:szCs w:val="18"/>
              </w:rPr>
              <w:t>from other</w:t>
            </w:r>
            <w:r w:rsidRPr="00EE02C3">
              <w:rPr>
                <w:b/>
                <w:bCs/>
                <w:spacing w:val="-1"/>
                <w:sz w:val="18"/>
                <w:szCs w:val="18"/>
              </w:rPr>
              <w:t xml:space="preserve"> </w:t>
            </w:r>
            <w:r w:rsidRPr="00EE02C3">
              <w:rPr>
                <w:b/>
                <w:bCs/>
                <w:sz w:val="18"/>
                <w:szCs w:val="18"/>
              </w:rPr>
              <w:t>people.</w:t>
            </w:r>
          </w:p>
          <w:p w14:paraId="043D639D" w14:textId="77777777" w:rsidR="00F82C06" w:rsidRPr="00EE02C3" w:rsidRDefault="00F82C06" w:rsidP="00EE1B78">
            <w:pPr>
              <w:pStyle w:val="TableParagraph"/>
              <w:kinsoku w:val="0"/>
              <w:overflowPunct w:val="0"/>
              <w:spacing w:line="205" w:lineRule="exact"/>
              <w:ind w:left="437"/>
              <w:rPr>
                <w:sz w:val="18"/>
                <w:szCs w:val="18"/>
              </w:rPr>
            </w:pPr>
            <w:r w:rsidRPr="00EE02C3">
              <w:rPr>
                <w:sz w:val="18"/>
                <w:szCs w:val="18"/>
              </w:rPr>
              <w:t>How:</w:t>
            </w:r>
          </w:p>
          <w:p w14:paraId="42233748" w14:textId="77777777" w:rsidR="00F82C06" w:rsidRPr="00EE02C3" w:rsidRDefault="00F82C06" w:rsidP="00EE02C3">
            <w:pPr>
              <w:pStyle w:val="TableParagraph"/>
              <w:numPr>
                <w:ilvl w:val="1"/>
                <w:numId w:val="46"/>
              </w:numPr>
              <w:tabs>
                <w:tab w:val="left" w:pos="828"/>
              </w:tabs>
              <w:kinsoku w:val="0"/>
              <w:overflowPunct w:val="0"/>
              <w:spacing w:line="220" w:lineRule="exact"/>
              <w:ind w:hanging="361"/>
              <w:rPr>
                <w:i/>
                <w:iCs/>
                <w:color w:val="006FC0"/>
                <w:sz w:val="18"/>
                <w:szCs w:val="18"/>
              </w:rPr>
            </w:pPr>
            <w:r w:rsidRPr="00EE02C3">
              <w:rPr>
                <w:i/>
                <w:iCs/>
                <w:color w:val="006FC0"/>
                <w:sz w:val="18"/>
                <w:szCs w:val="18"/>
              </w:rPr>
              <w:t>for</w:t>
            </w:r>
            <w:r w:rsidRPr="00EE02C3">
              <w:rPr>
                <w:i/>
                <w:iCs/>
                <w:color w:val="006FC0"/>
                <w:spacing w:val="-1"/>
                <w:sz w:val="18"/>
                <w:szCs w:val="18"/>
              </w:rPr>
              <w:t xml:space="preserve"> </w:t>
            </w:r>
            <w:r w:rsidRPr="00EE02C3">
              <w:rPr>
                <w:i/>
                <w:iCs/>
                <w:color w:val="006FC0"/>
                <w:sz w:val="18"/>
                <w:szCs w:val="18"/>
              </w:rPr>
              <w:t>example:</w:t>
            </w:r>
            <w:r w:rsidRPr="00EE02C3">
              <w:rPr>
                <w:i/>
                <w:iCs/>
                <w:color w:val="006FC0"/>
                <w:spacing w:val="-1"/>
                <w:sz w:val="18"/>
                <w:szCs w:val="18"/>
              </w:rPr>
              <w:t xml:space="preserve"> </w:t>
            </w:r>
            <w:r w:rsidRPr="00EE02C3">
              <w:rPr>
                <w:i/>
                <w:iCs/>
                <w:color w:val="006FC0"/>
                <w:sz w:val="18"/>
                <w:szCs w:val="18"/>
              </w:rPr>
              <w:t>using</w:t>
            </w:r>
            <w:r w:rsidRPr="00EE02C3">
              <w:rPr>
                <w:i/>
                <w:iCs/>
                <w:color w:val="006FC0"/>
                <w:spacing w:val="-1"/>
                <w:sz w:val="18"/>
                <w:szCs w:val="18"/>
              </w:rPr>
              <w:t xml:space="preserve"> </w:t>
            </w:r>
            <w:r w:rsidRPr="00EE02C3">
              <w:rPr>
                <w:i/>
                <w:iCs/>
                <w:color w:val="006FC0"/>
                <w:sz w:val="18"/>
                <w:szCs w:val="18"/>
              </w:rPr>
              <w:t>a</w:t>
            </w:r>
            <w:r w:rsidRPr="00EE02C3">
              <w:rPr>
                <w:i/>
                <w:iCs/>
                <w:color w:val="006FC0"/>
                <w:spacing w:val="-1"/>
                <w:sz w:val="18"/>
                <w:szCs w:val="18"/>
              </w:rPr>
              <w:t xml:space="preserve"> </w:t>
            </w:r>
            <w:r w:rsidRPr="00EE02C3">
              <w:rPr>
                <w:i/>
                <w:iCs/>
                <w:color w:val="006FC0"/>
                <w:sz w:val="18"/>
                <w:szCs w:val="18"/>
              </w:rPr>
              <w:t>lifting device</w:t>
            </w:r>
            <w:r w:rsidRPr="00EE02C3">
              <w:rPr>
                <w:i/>
                <w:iCs/>
                <w:color w:val="006FC0"/>
                <w:spacing w:val="-1"/>
                <w:sz w:val="18"/>
                <w:szCs w:val="18"/>
              </w:rPr>
              <w:t xml:space="preserve"> </w:t>
            </w:r>
            <w:r w:rsidRPr="00EE02C3">
              <w:rPr>
                <w:i/>
                <w:iCs/>
                <w:color w:val="006FC0"/>
                <w:sz w:val="18"/>
                <w:szCs w:val="18"/>
              </w:rPr>
              <w:t>instead</w:t>
            </w:r>
            <w:r w:rsidRPr="00EE02C3">
              <w:rPr>
                <w:i/>
                <w:iCs/>
                <w:color w:val="006FC0"/>
                <w:spacing w:val="-1"/>
                <w:sz w:val="18"/>
                <w:szCs w:val="18"/>
              </w:rPr>
              <w:t xml:space="preserve"> </w:t>
            </w:r>
            <w:r w:rsidRPr="00EE02C3">
              <w:rPr>
                <w:i/>
                <w:iCs/>
                <w:color w:val="006FC0"/>
                <w:sz w:val="18"/>
                <w:szCs w:val="18"/>
              </w:rPr>
              <w:t>of</w:t>
            </w:r>
            <w:r w:rsidRPr="00EE02C3">
              <w:rPr>
                <w:i/>
                <w:iCs/>
                <w:color w:val="006FC0"/>
                <w:spacing w:val="-2"/>
                <w:sz w:val="18"/>
                <w:szCs w:val="18"/>
              </w:rPr>
              <w:t xml:space="preserve"> </w:t>
            </w:r>
            <w:r w:rsidRPr="00EE02C3">
              <w:rPr>
                <w:i/>
                <w:iCs/>
                <w:color w:val="006FC0"/>
                <w:sz w:val="18"/>
                <w:szCs w:val="18"/>
              </w:rPr>
              <w:t>a</w:t>
            </w:r>
            <w:r w:rsidRPr="00EE02C3">
              <w:rPr>
                <w:i/>
                <w:iCs/>
                <w:color w:val="006FC0"/>
                <w:spacing w:val="-2"/>
                <w:sz w:val="18"/>
                <w:szCs w:val="18"/>
              </w:rPr>
              <w:t xml:space="preserve"> </w:t>
            </w:r>
            <w:r w:rsidRPr="00EE02C3">
              <w:rPr>
                <w:i/>
                <w:iCs/>
                <w:color w:val="006FC0"/>
                <w:sz w:val="18"/>
                <w:szCs w:val="18"/>
              </w:rPr>
              <w:t>co-worker</w:t>
            </w:r>
          </w:p>
          <w:p w14:paraId="5C0C964D" w14:textId="77777777" w:rsidR="00F82C06" w:rsidRPr="00EE02C3" w:rsidRDefault="00F82C06" w:rsidP="00EE1B78">
            <w:pPr>
              <w:pStyle w:val="TableParagraph"/>
              <w:kinsoku w:val="0"/>
              <w:overflowPunct w:val="0"/>
              <w:spacing w:line="220" w:lineRule="exact"/>
              <w:ind w:left="467"/>
              <w:rPr>
                <w:color w:val="006FC0"/>
                <w:sz w:val="18"/>
                <w:szCs w:val="18"/>
              </w:rPr>
            </w:pPr>
            <w:r w:rsidRPr="00EE02C3">
              <w:rPr>
                <w:color w:val="006FC0"/>
                <w:sz w:val="18"/>
                <w:szCs w:val="18"/>
              </w:rPr>
              <w:t></w:t>
            </w:r>
          </w:p>
          <w:p w14:paraId="1078AAC6" w14:textId="77777777" w:rsidR="00F82C06" w:rsidRPr="00EE02C3" w:rsidRDefault="00F82C06" w:rsidP="00EE1B78">
            <w:pPr>
              <w:pStyle w:val="TableParagraph"/>
              <w:kinsoku w:val="0"/>
              <w:overflowPunct w:val="0"/>
              <w:spacing w:before="2"/>
              <w:rPr>
                <w:b/>
                <w:bCs/>
                <w:sz w:val="18"/>
                <w:szCs w:val="18"/>
              </w:rPr>
            </w:pPr>
          </w:p>
          <w:p w14:paraId="003C3710" w14:textId="77777777" w:rsidR="00F82C06" w:rsidRPr="00EE02C3" w:rsidRDefault="00F82C06" w:rsidP="00EE02C3">
            <w:pPr>
              <w:pStyle w:val="TableParagraph"/>
              <w:numPr>
                <w:ilvl w:val="0"/>
                <w:numId w:val="45"/>
              </w:numPr>
              <w:tabs>
                <w:tab w:val="left" w:pos="438"/>
              </w:tabs>
              <w:kinsoku w:val="0"/>
              <w:overflowPunct w:val="0"/>
              <w:ind w:hanging="331"/>
              <w:rPr>
                <w:b/>
                <w:bCs/>
                <w:sz w:val="18"/>
                <w:szCs w:val="18"/>
              </w:rPr>
            </w:pPr>
            <w:r w:rsidRPr="00EE02C3">
              <w:rPr>
                <w:b/>
                <w:bCs/>
                <w:sz w:val="18"/>
                <w:szCs w:val="18"/>
              </w:rPr>
              <w:t>Physical</w:t>
            </w:r>
            <w:r w:rsidRPr="00EE02C3">
              <w:rPr>
                <w:b/>
                <w:bCs/>
                <w:spacing w:val="-2"/>
                <w:sz w:val="18"/>
                <w:szCs w:val="18"/>
              </w:rPr>
              <w:t xml:space="preserve"> </w:t>
            </w:r>
            <w:r w:rsidRPr="00EE02C3">
              <w:rPr>
                <w:b/>
                <w:bCs/>
                <w:sz w:val="18"/>
                <w:szCs w:val="18"/>
              </w:rPr>
              <w:t>barriers have</w:t>
            </w:r>
            <w:r w:rsidRPr="00EE02C3">
              <w:rPr>
                <w:b/>
                <w:bCs/>
                <w:spacing w:val="-1"/>
                <w:sz w:val="18"/>
                <w:szCs w:val="18"/>
              </w:rPr>
              <w:t xml:space="preserve"> </w:t>
            </w:r>
            <w:r w:rsidRPr="00EE02C3">
              <w:rPr>
                <w:b/>
                <w:bCs/>
                <w:sz w:val="18"/>
                <w:szCs w:val="18"/>
              </w:rPr>
              <w:t>been</w:t>
            </w:r>
            <w:r w:rsidRPr="00EE02C3">
              <w:rPr>
                <w:b/>
                <w:bCs/>
                <w:spacing w:val="-2"/>
                <w:sz w:val="18"/>
                <w:szCs w:val="18"/>
              </w:rPr>
              <w:t xml:space="preserve"> </w:t>
            </w:r>
            <w:r w:rsidRPr="00EE02C3">
              <w:rPr>
                <w:b/>
                <w:bCs/>
                <w:sz w:val="18"/>
                <w:szCs w:val="18"/>
              </w:rPr>
              <w:t>installed</w:t>
            </w:r>
            <w:r w:rsidRPr="00EE02C3">
              <w:rPr>
                <w:b/>
                <w:bCs/>
                <w:spacing w:val="-2"/>
                <w:sz w:val="18"/>
                <w:szCs w:val="18"/>
              </w:rPr>
              <w:t xml:space="preserve"> </w:t>
            </w:r>
            <w:r w:rsidRPr="00EE02C3">
              <w:rPr>
                <w:b/>
                <w:bCs/>
                <w:sz w:val="18"/>
                <w:szCs w:val="18"/>
              </w:rPr>
              <w:t>where</w:t>
            </w:r>
            <w:r w:rsidRPr="00EE02C3">
              <w:rPr>
                <w:b/>
                <w:bCs/>
                <w:spacing w:val="-1"/>
                <w:sz w:val="18"/>
                <w:szCs w:val="18"/>
              </w:rPr>
              <w:t xml:space="preserve"> </w:t>
            </w:r>
            <w:r w:rsidRPr="00EE02C3">
              <w:rPr>
                <w:b/>
                <w:bCs/>
                <w:sz w:val="18"/>
                <w:szCs w:val="18"/>
              </w:rPr>
              <w:t>physical</w:t>
            </w:r>
            <w:r w:rsidRPr="00EE02C3">
              <w:rPr>
                <w:b/>
                <w:bCs/>
                <w:spacing w:val="-1"/>
                <w:sz w:val="18"/>
                <w:szCs w:val="18"/>
              </w:rPr>
              <w:t xml:space="preserve"> </w:t>
            </w:r>
            <w:r w:rsidRPr="00EE02C3">
              <w:rPr>
                <w:b/>
                <w:bCs/>
                <w:sz w:val="18"/>
                <w:szCs w:val="18"/>
              </w:rPr>
              <w:t>distancing</w:t>
            </w:r>
            <w:r w:rsidRPr="00EE02C3">
              <w:rPr>
                <w:b/>
                <w:bCs/>
                <w:spacing w:val="-1"/>
                <w:sz w:val="18"/>
                <w:szCs w:val="18"/>
              </w:rPr>
              <w:t xml:space="preserve"> </w:t>
            </w:r>
            <w:r w:rsidRPr="00EE02C3">
              <w:rPr>
                <w:b/>
                <w:bCs/>
                <w:sz w:val="18"/>
                <w:szCs w:val="18"/>
              </w:rPr>
              <w:t>is</w:t>
            </w:r>
            <w:r w:rsidRPr="00EE02C3">
              <w:rPr>
                <w:b/>
                <w:bCs/>
                <w:spacing w:val="-1"/>
                <w:sz w:val="18"/>
                <w:szCs w:val="18"/>
              </w:rPr>
              <w:t xml:space="preserve"> </w:t>
            </w:r>
            <w:r w:rsidRPr="00EE02C3">
              <w:rPr>
                <w:b/>
                <w:bCs/>
                <w:sz w:val="18"/>
                <w:szCs w:val="18"/>
              </w:rPr>
              <w:t>not feasible.</w:t>
            </w:r>
          </w:p>
          <w:p w14:paraId="455262C9" w14:textId="77777777" w:rsidR="002A2DB7" w:rsidRPr="00EE02C3" w:rsidRDefault="00F82C06" w:rsidP="00EE1B78">
            <w:pPr>
              <w:pStyle w:val="TableParagraph"/>
              <w:kinsoku w:val="0"/>
              <w:overflowPunct w:val="0"/>
              <w:spacing w:before="2"/>
              <w:ind w:left="437" w:right="306" w:firstLine="1"/>
              <w:rPr>
                <w:i/>
                <w:iCs/>
                <w:spacing w:val="-42"/>
                <w:sz w:val="18"/>
                <w:szCs w:val="18"/>
              </w:rPr>
            </w:pPr>
            <w:r w:rsidRPr="00EE02C3">
              <w:rPr>
                <w:b/>
                <w:bCs/>
                <w:i/>
                <w:iCs/>
                <w:sz w:val="18"/>
                <w:szCs w:val="18"/>
              </w:rPr>
              <w:t>N</w:t>
            </w:r>
            <w:r w:rsidR="002A2DB7" w:rsidRPr="00EE02C3">
              <w:rPr>
                <w:b/>
                <w:bCs/>
                <w:i/>
                <w:iCs/>
                <w:sz w:val="18"/>
                <w:szCs w:val="18"/>
              </w:rPr>
              <w:t>ote</w:t>
            </w:r>
            <w:r w:rsidRPr="00EE02C3">
              <w:rPr>
                <w:b/>
                <w:bCs/>
                <w:i/>
                <w:iCs/>
                <w:sz w:val="18"/>
                <w:szCs w:val="18"/>
              </w:rPr>
              <w:t xml:space="preserve">: </w:t>
            </w:r>
            <w:r w:rsidRPr="00EE02C3">
              <w:rPr>
                <w:i/>
                <w:iCs/>
                <w:sz w:val="18"/>
                <w:szCs w:val="18"/>
              </w:rPr>
              <w:t>Physical barriers are not required in direct patient care areas or resident rooms. The ETS also exempts fully vaccinated workers</w:t>
            </w:r>
            <w:r w:rsidRPr="00EE02C3">
              <w:rPr>
                <w:i/>
                <w:iCs/>
                <w:spacing w:val="1"/>
                <w:sz w:val="18"/>
                <w:szCs w:val="18"/>
              </w:rPr>
              <w:t xml:space="preserve"> </w:t>
            </w:r>
            <w:r w:rsidRPr="00EE02C3">
              <w:rPr>
                <w:i/>
                <w:iCs/>
                <w:sz w:val="18"/>
                <w:szCs w:val="18"/>
              </w:rPr>
              <w:t>from</w:t>
            </w:r>
            <w:r w:rsidRPr="00EE02C3">
              <w:rPr>
                <w:i/>
                <w:iCs/>
                <w:spacing w:val="-1"/>
                <w:sz w:val="18"/>
                <w:szCs w:val="18"/>
              </w:rPr>
              <w:t xml:space="preserve"> </w:t>
            </w:r>
            <w:r w:rsidRPr="00EE02C3">
              <w:rPr>
                <w:i/>
                <w:iCs/>
                <w:sz w:val="18"/>
                <w:szCs w:val="18"/>
              </w:rPr>
              <w:t>physical</w:t>
            </w:r>
            <w:r w:rsidRPr="00EE02C3">
              <w:rPr>
                <w:i/>
                <w:iCs/>
                <w:spacing w:val="-1"/>
                <w:sz w:val="18"/>
                <w:szCs w:val="18"/>
              </w:rPr>
              <w:t xml:space="preserve"> </w:t>
            </w:r>
            <w:r w:rsidRPr="00EE02C3">
              <w:rPr>
                <w:i/>
                <w:iCs/>
                <w:sz w:val="18"/>
                <w:szCs w:val="18"/>
              </w:rPr>
              <w:t>distancing</w:t>
            </w:r>
            <w:r w:rsidRPr="00EE02C3">
              <w:rPr>
                <w:i/>
                <w:iCs/>
                <w:spacing w:val="-1"/>
                <w:sz w:val="18"/>
                <w:szCs w:val="18"/>
              </w:rPr>
              <w:t xml:space="preserve"> </w:t>
            </w:r>
            <w:r w:rsidRPr="00EE02C3">
              <w:rPr>
                <w:i/>
                <w:iCs/>
                <w:sz w:val="18"/>
                <w:szCs w:val="18"/>
              </w:rPr>
              <w:t>and barrier</w:t>
            </w:r>
            <w:r w:rsidRPr="00EE02C3">
              <w:rPr>
                <w:i/>
                <w:iCs/>
                <w:spacing w:val="-1"/>
                <w:sz w:val="18"/>
                <w:szCs w:val="18"/>
              </w:rPr>
              <w:t xml:space="preserve"> </w:t>
            </w:r>
            <w:r w:rsidRPr="00EE02C3">
              <w:rPr>
                <w:i/>
                <w:iCs/>
                <w:sz w:val="18"/>
                <w:szCs w:val="18"/>
              </w:rPr>
              <w:t>requirements</w:t>
            </w:r>
            <w:r w:rsidRPr="00EE02C3">
              <w:rPr>
                <w:i/>
                <w:iCs/>
                <w:spacing w:val="-2"/>
                <w:sz w:val="18"/>
                <w:szCs w:val="18"/>
              </w:rPr>
              <w:t xml:space="preserve"> </w:t>
            </w:r>
            <w:r w:rsidRPr="00EE02C3">
              <w:rPr>
                <w:i/>
                <w:iCs/>
                <w:sz w:val="18"/>
                <w:szCs w:val="18"/>
              </w:rPr>
              <w:t>when</w:t>
            </w:r>
            <w:r w:rsidRPr="00EE02C3">
              <w:rPr>
                <w:i/>
                <w:iCs/>
                <w:spacing w:val="-1"/>
                <w:sz w:val="18"/>
                <w:szCs w:val="18"/>
              </w:rPr>
              <w:t xml:space="preserve"> </w:t>
            </w:r>
            <w:r w:rsidRPr="00EE02C3">
              <w:rPr>
                <w:i/>
                <w:iCs/>
                <w:sz w:val="18"/>
                <w:szCs w:val="18"/>
              </w:rPr>
              <w:t>in well-defined</w:t>
            </w:r>
            <w:r w:rsidRPr="00EE02C3">
              <w:rPr>
                <w:i/>
                <w:iCs/>
                <w:spacing w:val="-1"/>
                <w:sz w:val="18"/>
                <w:szCs w:val="18"/>
              </w:rPr>
              <w:t xml:space="preserve"> </w:t>
            </w:r>
            <w:r w:rsidRPr="00EE02C3">
              <w:rPr>
                <w:i/>
                <w:iCs/>
                <w:sz w:val="18"/>
                <w:szCs w:val="18"/>
              </w:rPr>
              <w:t>areas</w:t>
            </w:r>
            <w:r w:rsidRPr="00EE02C3">
              <w:rPr>
                <w:i/>
                <w:iCs/>
                <w:spacing w:val="-3"/>
                <w:sz w:val="18"/>
                <w:szCs w:val="18"/>
              </w:rPr>
              <w:t xml:space="preserve"> </w:t>
            </w:r>
            <w:r w:rsidRPr="00EE02C3">
              <w:rPr>
                <w:i/>
                <w:iCs/>
                <w:sz w:val="18"/>
                <w:szCs w:val="18"/>
              </w:rPr>
              <w:t>of</w:t>
            </w:r>
            <w:r w:rsidRPr="00EE02C3">
              <w:rPr>
                <w:i/>
                <w:iCs/>
                <w:spacing w:val="-1"/>
                <w:sz w:val="18"/>
                <w:szCs w:val="18"/>
              </w:rPr>
              <w:t xml:space="preserve"> </w:t>
            </w:r>
            <w:r w:rsidRPr="00EE02C3">
              <w:rPr>
                <w:i/>
                <w:iCs/>
                <w:sz w:val="18"/>
                <w:szCs w:val="18"/>
              </w:rPr>
              <w:t>the workplace</w:t>
            </w:r>
            <w:r w:rsidRPr="00EE02C3">
              <w:rPr>
                <w:i/>
                <w:iCs/>
                <w:spacing w:val="-2"/>
                <w:sz w:val="18"/>
                <w:szCs w:val="18"/>
              </w:rPr>
              <w:t xml:space="preserve"> </w:t>
            </w:r>
            <w:r w:rsidRPr="00EE02C3">
              <w:rPr>
                <w:i/>
                <w:iCs/>
                <w:sz w:val="18"/>
                <w:szCs w:val="18"/>
              </w:rPr>
              <w:t>where</w:t>
            </w:r>
            <w:r w:rsidRPr="00EE02C3">
              <w:rPr>
                <w:i/>
                <w:iCs/>
                <w:spacing w:val="-1"/>
                <w:sz w:val="18"/>
                <w:szCs w:val="18"/>
              </w:rPr>
              <w:t xml:space="preserve"> </w:t>
            </w:r>
            <w:r w:rsidRPr="00EE02C3">
              <w:rPr>
                <w:i/>
                <w:iCs/>
                <w:sz w:val="18"/>
                <w:szCs w:val="18"/>
              </w:rPr>
              <w:t>there</w:t>
            </w:r>
            <w:r w:rsidRPr="00EE02C3">
              <w:rPr>
                <w:i/>
                <w:iCs/>
                <w:spacing w:val="-1"/>
                <w:sz w:val="18"/>
                <w:szCs w:val="18"/>
              </w:rPr>
              <w:t xml:space="preserve"> </w:t>
            </w:r>
            <w:r w:rsidRPr="00EE02C3">
              <w:rPr>
                <w:i/>
                <w:iCs/>
                <w:sz w:val="18"/>
                <w:szCs w:val="18"/>
              </w:rPr>
              <w:t>is no</w:t>
            </w:r>
            <w:r w:rsidRPr="00EE02C3">
              <w:rPr>
                <w:i/>
                <w:iCs/>
                <w:spacing w:val="-1"/>
                <w:sz w:val="18"/>
                <w:szCs w:val="18"/>
              </w:rPr>
              <w:t xml:space="preserve"> </w:t>
            </w:r>
            <w:r w:rsidRPr="00EE02C3">
              <w:rPr>
                <w:i/>
                <w:iCs/>
                <w:sz w:val="18"/>
                <w:szCs w:val="18"/>
              </w:rPr>
              <w:t>reasonable</w:t>
            </w:r>
            <w:r w:rsidRPr="00EE02C3">
              <w:rPr>
                <w:i/>
                <w:iCs/>
                <w:spacing w:val="-1"/>
                <w:sz w:val="18"/>
                <w:szCs w:val="18"/>
              </w:rPr>
              <w:t xml:space="preserve"> </w:t>
            </w:r>
            <w:r w:rsidRPr="00EE02C3">
              <w:rPr>
                <w:i/>
                <w:iCs/>
                <w:sz w:val="18"/>
                <w:szCs w:val="18"/>
              </w:rPr>
              <w:t>expectation</w:t>
            </w:r>
            <w:r w:rsidRPr="00EE02C3">
              <w:rPr>
                <w:i/>
                <w:iCs/>
                <w:spacing w:val="-42"/>
                <w:sz w:val="18"/>
                <w:szCs w:val="18"/>
              </w:rPr>
              <w:t xml:space="preserve"> </w:t>
            </w:r>
            <w:r w:rsidR="002A2DB7" w:rsidRPr="00EE02C3">
              <w:rPr>
                <w:i/>
                <w:iCs/>
                <w:spacing w:val="-42"/>
                <w:sz w:val="18"/>
                <w:szCs w:val="18"/>
              </w:rPr>
              <w:t xml:space="preserve">    </w:t>
            </w:r>
          </w:p>
          <w:p w14:paraId="21191F15" w14:textId="06996207" w:rsidR="00F82C06" w:rsidRPr="00EE02C3" w:rsidRDefault="00F82C06" w:rsidP="00EE1B78">
            <w:pPr>
              <w:pStyle w:val="TableParagraph"/>
              <w:kinsoku w:val="0"/>
              <w:overflowPunct w:val="0"/>
              <w:spacing w:before="2"/>
              <w:ind w:left="437" w:right="306" w:firstLine="1"/>
              <w:rPr>
                <w:i/>
                <w:iCs/>
                <w:sz w:val="18"/>
                <w:szCs w:val="18"/>
              </w:rPr>
            </w:pPr>
            <w:r w:rsidRPr="00EE02C3">
              <w:rPr>
                <w:i/>
                <w:iCs/>
                <w:sz w:val="18"/>
                <w:szCs w:val="18"/>
              </w:rPr>
              <w:t>that</w:t>
            </w:r>
            <w:r w:rsidRPr="00EE02C3">
              <w:rPr>
                <w:i/>
                <w:iCs/>
                <w:spacing w:val="-1"/>
                <w:sz w:val="18"/>
                <w:szCs w:val="18"/>
              </w:rPr>
              <w:t xml:space="preserve"> </w:t>
            </w:r>
            <w:r w:rsidRPr="00EE02C3">
              <w:rPr>
                <w:i/>
                <w:iCs/>
                <w:sz w:val="18"/>
                <w:szCs w:val="18"/>
              </w:rPr>
              <w:t>any person</w:t>
            </w:r>
            <w:r w:rsidRPr="00EE02C3">
              <w:rPr>
                <w:i/>
                <w:iCs/>
                <w:spacing w:val="-1"/>
                <w:sz w:val="18"/>
                <w:szCs w:val="18"/>
              </w:rPr>
              <w:t xml:space="preserve"> </w:t>
            </w:r>
            <w:r w:rsidRPr="00EE02C3">
              <w:rPr>
                <w:i/>
                <w:iCs/>
                <w:sz w:val="18"/>
                <w:szCs w:val="18"/>
              </w:rPr>
              <w:t>with suspected</w:t>
            </w:r>
            <w:r w:rsidRPr="00EE02C3">
              <w:rPr>
                <w:i/>
                <w:iCs/>
                <w:spacing w:val="-1"/>
                <w:sz w:val="18"/>
                <w:szCs w:val="18"/>
              </w:rPr>
              <w:t xml:space="preserve"> </w:t>
            </w:r>
            <w:r w:rsidRPr="00EE02C3">
              <w:rPr>
                <w:i/>
                <w:iCs/>
                <w:sz w:val="18"/>
                <w:szCs w:val="18"/>
              </w:rPr>
              <w:t>or</w:t>
            </w:r>
            <w:r w:rsidRPr="00EE02C3">
              <w:rPr>
                <w:i/>
                <w:iCs/>
                <w:spacing w:val="-1"/>
                <w:sz w:val="18"/>
                <w:szCs w:val="18"/>
              </w:rPr>
              <w:t xml:space="preserve"> </w:t>
            </w:r>
            <w:r w:rsidRPr="00EE02C3">
              <w:rPr>
                <w:i/>
                <w:iCs/>
                <w:sz w:val="18"/>
                <w:szCs w:val="18"/>
              </w:rPr>
              <w:t>confirmed COVID-19 will be present.</w:t>
            </w:r>
            <w:r w:rsidRPr="00EE02C3">
              <w:rPr>
                <w:i/>
                <w:iCs/>
                <w:spacing w:val="-1"/>
                <w:sz w:val="18"/>
                <w:szCs w:val="18"/>
              </w:rPr>
              <w:t xml:space="preserve"> </w:t>
            </w:r>
            <w:r w:rsidRPr="00EE02C3">
              <w:rPr>
                <w:i/>
                <w:iCs/>
                <w:sz w:val="18"/>
                <w:szCs w:val="18"/>
              </w:rPr>
              <w:t>Refer to</w:t>
            </w:r>
            <w:r w:rsidRPr="00EE02C3">
              <w:rPr>
                <w:i/>
                <w:iCs/>
                <w:spacing w:val="-2"/>
                <w:sz w:val="18"/>
                <w:szCs w:val="18"/>
              </w:rPr>
              <w:t xml:space="preserve"> </w:t>
            </w:r>
            <w:r w:rsidRPr="00EE02C3">
              <w:rPr>
                <w:i/>
                <w:iCs/>
                <w:sz w:val="18"/>
                <w:szCs w:val="18"/>
              </w:rPr>
              <w:t>list of</w:t>
            </w:r>
            <w:r w:rsidRPr="00EE02C3">
              <w:rPr>
                <w:i/>
                <w:iCs/>
                <w:spacing w:val="-1"/>
                <w:sz w:val="18"/>
                <w:szCs w:val="18"/>
              </w:rPr>
              <w:t xml:space="preserve"> </w:t>
            </w:r>
            <w:r w:rsidRPr="00EE02C3">
              <w:rPr>
                <w:i/>
                <w:iCs/>
                <w:sz w:val="18"/>
                <w:szCs w:val="18"/>
              </w:rPr>
              <w:t>well-defined</w:t>
            </w:r>
            <w:r w:rsidRPr="00EE02C3">
              <w:rPr>
                <w:i/>
                <w:iCs/>
                <w:spacing w:val="-1"/>
                <w:sz w:val="18"/>
                <w:szCs w:val="18"/>
              </w:rPr>
              <w:t xml:space="preserve"> </w:t>
            </w:r>
            <w:r w:rsidRPr="00EE02C3">
              <w:rPr>
                <w:i/>
                <w:iCs/>
                <w:sz w:val="18"/>
                <w:szCs w:val="18"/>
              </w:rPr>
              <w:t>areas above.</w:t>
            </w:r>
          </w:p>
          <w:p w14:paraId="5BCA19EF" w14:textId="77777777" w:rsidR="00F82C06" w:rsidRPr="00EE02C3" w:rsidRDefault="00F82C06" w:rsidP="00EE1B78">
            <w:pPr>
              <w:pStyle w:val="TableParagraph"/>
              <w:kinsoku w:val="0"/>
              <w:overflowPunct w:val="0"/>
              <w:spacing w:before="10"/>
              <w:rPr>
                <w:b/>
                <w:bCs/>
                <w:sz w:val="17"/>
                <w:szCs w:val="17"/>
              </w:rPr>
            </w:pPr>
          </w:p>
          <w:p w14:paraId="7351BB9D" w14:textId="77777777" w:rsidR="00F82C06" w:rsidRPr="00EE02C3" w:rsidRDefault="00F82C06" w:rsidP="00EE02C3">
            <w:pPr>
              <w:pStyle w:val="TableParagraph"/>
              <w:numPr>
                <w:ilvl w:val="1"/>
                <w:numId w:val="45"/>
              </w:numPr>
              <w:tabs>
                <w:tab w:val="left" w:pos="828"/>
              </w:tabs>
              <w:kinsoku w:val="0"/>
              <w:overflowPunct w:val="0"/>
              <w:ind w:hanging="361"/>
              <w:rPr>
                <w:b/>
                <w:bCs/>
                <w:sz w:val="18"/>
                <w:szCs w:val="18"/>
              </w:rPr>
            </w:pPr>
            <w:r w:rsidRPr="00EE02C3">
              <w:rPr>
                <w:b/>
                <w:bCs/>
                <w:sz w:val="18"/>
                <w:szCs w:val="18"/>
              </w:rPr>
              <w:t>Between</w:t>
            </w:r>
            <w:r w:rsidRPr="00EE02C3">
              <w:rPr>
                <w:b/>
                <w:bCs/>
                <w:spacing w:val="-1"/>
                <w:sz w:val="18"/>
                <w:szCs w:val="18"/>
              </w:rPr>
              <w:t xml:space="preserve"> </w:t>
            </w:r>
            <w:r w:rsidRPr="00EE02C3">
              <w:rPr>
                <w:b/>
                <w:bCs/>
                <w:sz w:val="18"/>
                <w:szCs w:val="18"/>
              </w:rPr>
              <w:t>employees</w:t>
            </w:r>
            <w:r w:rsidRPr="00EE02C3">
              <w:rPr>
                <w:b/>
                <w:bCs/>
                <w:spacing w:val="-1"/>
                <w:sz w:val="18"/>
                <w:szCs w:val="18"/>
              </w:rPr>
              <w:t xml:space="preserve"> </w:t>
            </w:r>
            <w:r w:rsidRPr="00EE02C3">
              <w:rPr>
                <w:b/>
                <w:bCs/>
                <w:sz w:val="18"/>
                <w:szCs w:val="18"/>
              </w:rPr>
              <w:t>and</w:t>
            </w:r>
            <w:r w:rsidRPr="00EE02C3">
              <w:rPr>
                <w:b/>
                <w:bCs/>
                <w:spacing w:val="-1"/>
                <w:sz w:val="18"/>
                <w:szCs w:val="18"/>
              </w:rPr>
              <w:t xml:space="preserve"> </w:t>
            </w:r>
            <w:r w:rsidRPr="00EE02C3">
              <w:rPr>
                <w:b/>
                <w:bCs/>
                <w:sz w:val="18"/>
                <w:szCs w:val="18"/>
              </w:rPr>
              <w:t>other</w:t>
            </w:r>
            <w:r w:rsidRPr="00EE02C3">
              <w:rPr>
                <w:b/>
                <w:bCs/>
                <w:spacing w:val="-3"/>
                <w:sz w:val="18"/>
                <w:szCs w:val="18"/>
              </w:rPr>
              <w:t xml:space="preserve"> </w:t>
            </w:r>
            <w:r w:rsidRPr="00EE02C3">
              <w:rPr>
                <w:b/>
                <w:bCs/>
                <w:sz w:val="18"/>
                <w:szCs w:val="18"/>
              </w:rPr>
              <w:t>people where</w:t>
            </w:r>
            <w:r w:rsidRPr="00EE02C3">
              <w:rPr>
                <w:b/>
                <w:bCs/>
                <w:spacing w:val="-2"/>
                <w:sz w:val="18"/>
                <w:szCs w:val="18"/>
              </w:rPr>
              <w:t xml:space="preserve"> </w:t>
            </w:r>
            <w:r w:rsidRPr="00EE02C3">
              <w:rPr>
                <w:b/>
                <w:bCs/>
                <w:sz w:val="18"/>
                <w:szCs w:val="18"/>
              </w:rPr>
              <w:t>possible</w:t>
            </w:r>
          </w:p>
          <w:p w14:paraId="2197756A" w14:textId="77777777" w:rsidR="00F82C06" w:rsidRPr="00EE02C3" w:rsidRDefault="00F82C06" w:rsidP="00EE02C3">
            <w:pPr>
              <w:pStyle w:val="TableParagraph"/>
              <w:numPr>
                <w:ilvl w:val="1"/>
                <w:numId w:val="45"/>
              </w:numPr>
              <w:tabs>
                <w:tab w:val="left" w:pos="828"/>
              </w:tabs>
              <w:kinsoku w:val="0"/>
              <w:overflowPunct w:val="0"/>
              <w:ind w:hanging="361"/>
              <w:rPr>
                <w:b/>
                <w:bCs/>
                <w:sz w:val="18"/>
                <w:szCs w:val="18"/>
              </w:rPr>
            </w:pPr>
            <w:r w:rsidRPr="00EE02C3">
              <w:rPr>
                <w:b/>
                <w:bCs/>
                <w:sz w:val="18"/>
                <w:szCs w:val="18"/>
              </w:rPr>
              <w:t>Between</w:t>
            </w:r>
            <w:r w:rsidRPr="00EE02C3">
              <w:rPr>
                <w:b/>
                <w:bCs/>
                <w:spacing w:val="-2"/>
                <w:sz w:val="18"/>
                <w:szCs w:val="18"/>
              </w:rPr>
              <w:t xml:space="preserve"> </w:t>
            </w:r>
            <w:r w:rsidRPr="00EE02C3">
              <w:rPr>
                <w:b/>
                <w:bCs/>
                <w:sz w:val="18"/>
                <w:szCs w:val="18"/>
              </w:rPr>
              <w:t>co-worker</w:t>
            </w:r>
            <w:r w:rsidRPr="00EE02C3">
              <w:rPr>
                <w:b/>
                <w:bCs/>
                <w:spacing w:val="-2"/>
                <w:sz w:val="18"/>
                <w:szCs w:val="18"/>
              </w:rPr>
              <w:t xml:space="preserve"> </w:t>
            </w:r>
            <w:r w:rsidRPr="00EE02C3">
              <w:rPr>
                <w:b/>
                <w:bCs/>
                <w:sz w:val="18"/>
                <w:szCs w:val="18"/>
              </w:rPr>
              <w:t>workstations</w:t>
            </w:r>
            <w:r w:rsidRPr="00EE02C3">
              <w:rPr>
                <w:b/>
                <w:bCs/>
                <w:spacing w:val="-3"/>
                <w:sz w:val="18"/>
                <w:szCs w:val="18"/>
              </w:rPr>
              <w:t xml:space="preserve"> </w:t>
            </w:r>
            <w:r w:rsidRPr="00EE02C3">
              <w:rPr>
                <w:b/>
                <w:bCs/>
                <w:sz w:val="18"/>
                <w:szCs w:val="18"/>
              </w:rPr>
              <w:t>where</w:t>
            </w:r>
            <w:r w:rsidRPr="00EE02C3">
              <w:rPr>
                <w:b/>
                <w:bCs/>
                <w:spacing w:val="-2"/>
                <w:sz w:val="18"/>
                <w:szCs w:val="18"/>
              </w:rPr>
              <w:t xml:space="preserve"> </w:t>
            </w:r>
            <w:r w:rsidRPr="00EE02C3">
              <w:rPr>
                <w:b/>
                <w:bCs/>
                <w:sz w:val="18"/>
                <w:szCs w:val="18"/>
              </w:rPr>
              <w:t>possible</w:t>
            </w:r>
          </w:p>
          <w:p w14:paraId="4A803541" w14:textId="77777777" w:rsidR="00F82C06" w:rsidRPr="00EE02C3" w:rsidRDefault="00F82C06" w:rsidP="00EE02C3">
            <w:pPr>
              <w:pStyle w:val="TableParagraph"/>
              <w:numPr>
                <w:ilvl w:val="1"/>
                <w:numId w:val="45"/>
              </w:numPr>
              <w:tabs>
                <w:tab w:val="left" w:pos="828"/>
              </w:tabs>
              <w:kinsoku w:val="0"/>
              <w:overflowPunct w:val="0"/>
              <w:ind w:hanging="361"/>
              <w:rPr>
                <w:b/>
                <w:bCs/>
                <w:sz w:val="18"/>
                <w:szCs w:val="18"/>
              </w:rPr>
            </w:pPr>
            <w:r w:rsidRPr="00EE02C3">
              <w:rPr>
                <w:b/>
                <w:bCs/>
                <w:sz w:val="18"/>
                <w:szCs w:val="18"/>
              </w:rPr>
              <w:t>Barriers</w:t>
            </w:r>
            <w:r w:rsidRPr="00EE02C3">
              <w:rPr>
                <w:b/>
                <w:bCs/>
                <w:spacing w:val="-2"/>
                <w:sz w:val="18"/>
                <w:szCs w:val="18"/>
              </w:rPr>
              <w:t xml:space="preserve"> </w:t>
            </w:r>
            <w:r w:rsidRPr="00EE02C3">
              <w:rPr>
                <w:b/>
                <w:bCs/>
                <w:sz w:val="18"/>
                <w:szCs w:val="18"/>
              </w:rPr>
              <w:t>are at</w:t>
            </w:r>
            <w:r w:rsidRPr="00EE02C3">
              <w:rPr>
                <w:b/>
                <w:bCs/>
                <w:spacing w:val="-1"/>
                <w:sz w:val="18"/>
                <w:szCs w:val="18"/>
              </w:rPr>
              <w:t xml:space="preserve"> </w:t>
            </w:r>
            <w:r w:rsidRPr="00EE02C3">
              <w:rPr>
                <w:b/>
                <w:bCs/>
                <w:sz w:val="18"/>
                <w:szCs w:val="18"/>
              </w:rPr>
              <w:t>height</w:t>
            </w:r>
            <w:r w:rsidRPr="00EE02C3">
              <w:rPr>
                <w:b/>
                <w:bCs/>
                <w:spacing w:val="-1"/>
                <w:sz w:val="18"/>
                <w:szCs w:val="18"/>
              </w:rPr>
              <w:t xml:space="preserve"> </w:t>
            </w:r>
            <w:r w:rsidRPr="00EE02C3">
              <w:rPr>
                <w:b/>
                <w:bCs/>
                <w:sz w:val="18"/>
                <w:szCs w:val="18"/>
              </w:rPr>
              <w:t>and</w:t>
            </w:r>
            <w:r w:rsidRPr="00EE02C3">
              <w:rPr>
                <w:b/>
                <w:bCs/>
                <w:spacing w:val="-3"/>
                <w:sz w:val="18"/>
                <w:szCs w:val="18"/>
              </w:rPr>
              <w:t xml:space="preserve"> </w:t>
            </w:r>
            <w:r w:rsidRPr="00EE02C3">
              <w:rPr>
                <w:b/>
                <w:bCs/>
                <w:sz w:val="18"/>
                <w:szCs w:val="18"/>
              </w:rPr>
              <w:t>width</w:t>
            </w:r>
            <w:r w:rsidRPr="00EE02C3">
              <w:rPr>
                <w:b/>
                <w:bCs/>
                <w:spacing w:val="-1"/>
                <w:sz w:val="18"/>
                <w:szCs w:val="18"/>
              </w:rPr>
              <w:t xml:space="preserve"> </w:t>
            </w:r>
            <w:r w:rsidRPr="00EE02C3">
              <w:rPr>
                <w:b/>
                <w:bCs/>
                <w:sz w:val="18"/>
                <w:szCs w:val="18"/>
              </w:rPr>
              <w:t>to</w:t>
            </w:r>
            <w:r w:rsidRPr="00EE02C3">
              <w:rPr>
                <w:b/>
                <w:bCs/>
                <w:spacing w:val="-1"/>
                <w:sz w:val="18"/>
                <w:szCs w:val="18"/>
              </w:rPr>
              <w:t xml:space="preserve"> </w:t>
            </w:r>
            <w:r w:rsidRPr="00EE02C3">
              <w:rPr>
                <w:b/>
                <w:bCs/>
                <w:sz w:val="18"/>
                <w:szCs w:val="18"/>
              </w:rPr>
              <w:t>block</w:t>
            </w:r>
            <w:r w:rsidRPr="00EE02C3">
              <w:rPr>
                <w:b/>
                <w:bCs/>
                <w:spacing w:val="-1"/>
                <w:sz w:val="18"/>
                <w:szCs w:val="18"/>
              </w:rPr>
              <w:t xml:space="preserve"> </w:t>
            </w:r>
            <w:r w:rsidRPr="00EE02C3">
              <w:rPr>
                <w:b/>
                <w:bCs/>
                <w:sz w:val="18"/>
                <w:szCs w:val="18"/>
              </w:rPr>
              <w:t>face-to-face</w:t>
            </w:r>
            <w:r w:rsidRPr="00EE02C3">
              <w:rPr>
                <w:b/>
                <w:bCs/>
                <w:spacing w:val="-2"/>
                <w:sz w:val="18"/>
                <w:szCs w:val="18"/>
              </w:rPr>
              <w:t xml:space="preserve"> </w:t>
            </w:r>
            <w:r w:rsidRPr="00EE02C3">
              <w:rPr>
                <w:b/>
                <w:bCs/>
                <w:sz w:val="18"/>
                <w:szCs w:val="18"/>
              </w:rPr>
              <w:t>pathways</w:t>
            </w:r>
            <w:r w:rsidRPr="00EE02C3">
              <w:rPr>
                <w:b/>
                <w:bCs/>
                <w:spacing w:val="-2"/>
                <w:sz w:val="18"/>
                <w:szCs w:val="18"/>
              </w:rPr>
              <w:t xml:space="preserve"> </w:t>
            </w:r>
            <w:r w:rsidRPr="00EE02C3">
              <w:rPr>
                <w:b/>
                <w:bCs/>
                <w:sz w:val="18"/>
                <w:szCs w:val="18"/>
              </w:rPr>
              <w:t>between</w:t>
            </w:r>
            <w:r w:rsidRPr="00EE02C3">
              <w:rPr>
                <w:b/>
                <w:bCs/>
                <w:spacing w:val="-1"/>
                <w:sz w:val="18"/>
                <w:szCs w:val="18"/>
              </w:rPr>
              <w:t xml:space="preserve"> </w:t>
            </w:r>
            <w:r w:rsidRPr="00EE02C3">
              <w:rPr>
                <w:b/>
                <w:bCs/>
                <w:sz w:val="18"/>
                <w:szCs w:val="18"/>
              </w:rPr>
              <w:t>persons</w:t>
            </w:r>
          </w:p>
          <w:p w14:paraId="3387DEF9" w14:textId="77777777" w:rsidR="00F82C06" w:rsidRPr="00EE02C3" w:rsidRDefault="00F82C06" w:rsidP="00EE02C3">
            <w:pPr>
              <w:pStyle w:val="TableParagraph"/>
              <w:numPr>
                <w:ilvl w:val="1"/>
                <w:numId w:val="45"/>
              </w:numPr>
              <w:tabs>
                <w:tab w:val="left" w:pos="828"/>
              </w:tabs>
              <w:kinsoku w:val="0"/>
              <w:overflowPunct w:val="0"/>
              <w:spacing w:before="17" w:line="259" w:lineRule="auto"/>
              <w:ind w:right="1174"/>
              <w:rPr>
                <w:b/>
                <w:bCs/>
                <w:sz w:val="18"/>
                <w:szCs w:val="18"/>
              </w:rPr>
            </w:pPr>
            <w:r w:rsidRPr="00EE02C3">
              <w:rPr>
                <w:b/>
                <w:bCs/>
                <w:sz w:val="18"/>
                <w:szCs w:val="18"/>
              </w:rPr>
              <w:t>Small pass-through openings for objects, if necessary, are located at the bottom of the barrier and away from users’</w:t>
            </w:r>
            <w:r w:rsidRPr="00EE02C3">
              <w:rPr>
                <w:b/>
                <w:bCs/>
                <w:spacing w:val="-42"/>
                <w:sz w:val="18"/>
                <w:szCs w:val="18"/>
              </w:rPr>
              <w:t xml:space="preserve"> </w:t>
            </w:r>
            <w:r w:rsidRPr="00EE02C3">
              <w:rPr>
                <w:b/>
                <w:bCs/>
                <w:sz w:val="18"/>
                <w:szCs w:val="18"/>
              </w:rPr>
              <w:t>breathing zones</w:t>
            </w:r>
          </w:p>
          <w:p w14:paraId="7E81C08F" w14:textId="77777777" w:rsidR="00F82C06" w:rsidRPr="00EE02C3" w:rsidRDefault="00F82C06" w:rsidP="00EE02C3">
            <w:pPr>
              <w:pStyle w:val="TableParagraph"/>
              <w:numPr>
                <w:ilvl w:val="1"/>
                <w:numId w:val="45"/>
              </w:numPr>
              <w:tabs>
                <w:tab w:val="left" w:pos="828"/>
              </w:tabs>
              <w:kinsoku w:val="0"/>
              <w:overflowPunct w:val="0"/>
              <w:spacing w:line="259" w:lineRule="auto"/>
              <w:ind w:right="603"/>
              <w:rPr>
                <w:b/>
                <w:bCs/>
                <w:sz w:val="18"/>
                <w:szCs w:val="18"/>
              </w:rPr>
            </w:pPr>
            <w:r w:rsidRPr="00EE02C3">
              <w:rPr>
                <w:b/>
                <w:bCs/>
                <w:sz w:val="18"/>
                <w:szCs w:val="18"/>
              </w:rPr>
              <w:t>Barriers are fixed or secured so they do not move excessively (secured to ground or surface; hanging barriers have bottoms</w:t>
            </w:r>
            <w:r w:rsidRPr="00EE02C3">
              <w:rPr>
                <w:b/>
                <w:bCs/>
                <w:spacing w:val="-43"/>
                <w:sz w:val="18"/>
                <w:szCs w:val="18"/>
              </w:rPr>
              <w:t xml:space="preserve"> </w:t>
            </w:r>
            <w:r w:rsidRPr="00EE02C3">
              <w:rPr>
                <w:b/>
                <w:bCs/>
                <w:sz w:val="18"/>
                <w:szCs w:val="18"/>
              </w:rPr>
              <w:t>secured)</w:t>
            </w:r>
          </w:p>
          <w:p w14:paraId="52C52070" w14:textId="77777777" w:rsidR="00F82C06" w:rsidRPr="00EE02C3" w:rsidRDefault="00F82C06" w:rsidP="00EE02C3">
            <w:pPr>
              <w:pStyle w:val="TableParagraph"/>
              <w:numPr>
                <w:ilvl w:val="1"/>
                <w:numId w:val="45"/>
              </w:numPr>
              <w:tabs>
                <w:tab w:val="left" w:pos="828"/>
              </w:tabs>
              <w:kinsoku w:val="0"/>
              <w:overflowPunct w:val="0"/>
              <w:spacing w:line="206" w:lineRule="exact"/>
              <w:ind w:hanging="361"/>
              <w:rPr>
                <w:b/>
                <w:bCs/>
                <w:sz w:val="18"/>
                <w:szCs w:val="18"/>
              </w:rPr>
            </w:pPr>
            <w:r w:rsidRPr="00EE02C3">
              <w:rPr>
                <w:b/>
                <w:bCs/>
                <w:sz w:val="18"/>
                <w:szCs w:val="18"/>
              </w:rPr>
              <w:t>Barriers</w:t>
            </w:r>
            <w:r w:rsidRPr="00EE02C3">
              <w:rPr>
                <w:b/>
                <w:bCs/>
                <w:spacing w:val="-2"/>
                <w:sz w:val="18"/>
                <w:szCs w:val="18"/>
              </w:rPr>
              <w:t xml:space="preserve"> </w:t>
            </w:r>
            <w:r w:rsidRPr="00EE02C3">
              <w:rPr>
                <w:b/>
                <w:bCs/>
                <w:sz w:val="18"/>
                <w:szCs w:val="18"/>
              </w:rPr>
              <w:t>are</w:t>
            </w:r>
            <w:r w:rsidRPr="00EE02C3">
              <w:rPr>
                <w:b/>
                <w:bCs/>
                <w:spacing w:val="-2"/>
                <w:sz w:val="18"/>
                <w:szCs w:val="18"/>
              </w:rPr>
              <w:t xml:space="preserve"> </w:t>
            </w:r>
            <w:r w:rsidRPr="00EE02C3">
              <w:rPr>
                <w:b/>
                <w:bCs/>
                <w:sz w:val="18"/>
                <w:szCs w:val="18"/>
              </w:rPr>
              <w:t>easily</w:t>
            </w:r>
            <w:r w:rsidRPr="00EE02C3">
              <w:rPr>
                <w:b/>
                <w:bCs/>
                <w:spacing w:val="-1"/>
                <w:sz w:val="18"/>
                <w:szCs w:val="18"/>
              </w:rPr>
              <w:t xml:space="preserve"> </w:t>
            </w:r>
            <w:r w:rsidRPr="00EE02C3">
              <w:rPr>
                <w:b/>
                <w:bCs/>
                <w:sz w:val="18"/>
                <w:szCs w:val="18"/>
              </w:rPr>
              <w:t>cleanable</w:t>
            </w:r>
            <w:r w:rsidRPr="00EE02C3">
              <w:rPr>
                <w:b/>
                <w:bCs/>
                <w:spacing w:val="1"/>
                <w:sz w:val="18"/>
                <w:szCs w:val="18"/>
              </w:rPr>
              <w:t xml:space="preserve"> </w:t>
            </w:r>
            <w:r w:rsidRPr="00EE02C3">
              <w:rPr>
                <w:b/>
                <w:bCs/>
                <w:sz w:val="18"/>
                <w:szCs w:val="18"/>
              </w:rPr>
              <w:t>or</w:t>
            </w:r>
            <w:r w:rsidRPr="00EE02C3">
              <w:rPr>
                <w:b/>
                <w:bCs/>
                <w:spacing w:val="-2"/>
                <w:sz w:val="18"/>
                <w:szCs w:val="18"/>
              </w:rPr>
              <w:t xml:space="preserve"> </w:t>
            </w:r>
            <w:r w:rsidRPr="00EE02C3">
              <w:rPr>
                <w:b/>
                <w:bCs/>
                <w:sz w:val="18"/>
                <w:szCs w:val="18"/>
              </w:rPr>
              <w:t>disposable</w:t>
            </w:r>
          </w:p>
          <w:p w14:paraId="6F7A5781" w14:textId="77777777" w:rsidR="00F82C06" w:rsidRPr="00EE02C3" w:rsidRDefault="00F82C06" w:rsidP="00EE1B78">
            <w:pPr>
              <w:pStyle w:val="TableParagraph"/>
              <w:kinsoku w:val="0"/>
              <w:overflowPunct w:val="0"/>
              <w:spacing w:before="15"/>
              <w:ind w:left="806"/>
              <w:rPr>
                <w:b/>
                <w:bCs/>
                <w:sz w:val="18"/>
                <w:szCs w:val="18"/>
              </w:rPr>
            </w:pPr>
            <w:r w:rsidRPr="00EE02C3">
              <w:rPr>
                <w:sz w:val="18"/>
                <w:szCs w:val="18"/>
              </w:rPr>
              <w:t>o</w:t>
            </w:r>
            <w:r w:rsidRPr="00EE02C3">
              <w:rPr>
                <w:spacing w:val="140"/>
                <w:sz w:val="18"/>
                <w:szCs w:val="18"/>
              </w:rPr>
              <w:t xml:space="preserve"> </w:t>
            </w:r>
            <w:r w:rsidRPr="00EE02C3">
              <w:rPr>
                <w:b/>
                <w:bCs/>
                <w:sz w:val="18"/>
                <w:szCs w:val="18"/>
              </w:rPr>
              <w:t>Barrier cleaning supplies</w:t>
            </w:r>
            <w:r w:rsidRPr="00EE02C3">
              <w:rPr>
                <w:b/>
                <w:bCs/>
                <w:spacing w:val="-1"/>
                <w:sz w:val="18"/>
                <w:szCs w:val="18"/>
              </w:rPr>
              <w:t xml:space="preserve"> </w:t>
            </w:r>
            <w:r w:rsidRPr="00EE02C3">
              <w:rPr>
                <w:b/>
                <w:bCs/>
                <w:sz w:val="18"/>
                <w:szCs w:val="18"/>
              </w:rPr>
              <w:t>are</w:t>
            </w:r>
            <w:r w:rsidRPr="00EE02C3">
              <w:rPr>
                <w:b/>
                <w:bCs/>
                <w:spacing w:val="1"/>
                <w:sz w:val="18"/>
                <w:szCs w:val="18"/>
              </w:rPr>
              <w:t xml:space="preserve"> </w:t>
            </w:r>
            <w:r w:rsidRPr="00EE02C3">
              <w:rPr>
                <w:b/>
                <w:bCs/>
                <w:sz w:val="18"/>
                <w:szCs w:val="18"/>
              </w:rPr>
              <w:t>stocked</w:t>
            </w:r>
            <w:r w:rsidRPr="00EE02C3">
              <w:rPr>
                <w:b/>
                <w:bCs/>
                <w:spacing w:val="-1"/>
                <w:sz w:val="18"/>
                <w:szCs w:val="18"/>
              </w:rPr>
              <w:t xml:space="preserve"> </w:t>
            </w:r>
            <w:r w:rsidRPr="00EE02C3">
              <w:rPr>
                <w:b/>
                <w:bCs/>
                <w:sz w:val="18"/>
                <w:szCs w:val="18"/>
              </w:rPr>
              <w:t>and</w:t>
            </w:r>
            <w:r w:rsidRPr="00EE02C3">
              <w:rPr>
                <w:b/>
                <w:bCs/>
                <w:spacing w:val="-1"/>
                <w:sz w:val="18"/>
                <w:szCs w:val="18"/>
              </w:rPr>
              <w:t xml:space="preserve"> </w:t>
            </w:r>
            <w:r w:rsidRPr="00EE02C3">
              <w:rPr>
                <w:b/>
                <w:bCs/>
                <w:sz w:val="18"/>
                <w:szCs w:val="18"/>
              </w:rPr>
              <w:t>conveniently located</w:t>
            </w:r>
          </w:p>
          <w:p w14:paraId="437BE281" w14:textId="77777777" w:rsidR="00F82C06" w:rsidRPr="00EE02C3" w:rsidRDefault="00F82C06" w:rsidP="00EE02C3">
            <w:pPr>
              <w:pStyle w:val="TableParagraph"/>
              <w:numPr>
                <w:ilvl w:val="1"/>
                <w:numId w:val="45"/>
              </w:numPr>
              <w:tabs>
                <w:tab w:val="left" w:pos="828"/>
              </w:tabs>
              <w:kinsoku w:val="0"/>
              <w:overflowPunct w:val="0"/>
              <w:spacing w:before="2"/>
              <w:ind w:hanging="361"/>
              <w:rPr>
                <w:b/>
                <w:bCs/>
                <w:sz w:val="18"/>
                <w:szCs w:val="18"/>
              </w:rPr>
            </w:pPr>
            <w:r w:rsidRPr="00EE02C3">
              <w:rPr>
                <w:b/>
                <w:bCs/>
                <w:sz w:val="18"/>
                <w:szCs w:val="18"/>
              </w:rPr>
              <w:t>Barriers</w:t>
            </w:r>
            <w:r w:rsidRPr="00EE02C3">
              <w:rPr>
                <w:b/>
                <w:bCs/>
                <w:spacing w:val="-1"/>
                <w:sz w:val="18"/>
                <w:szCs w:val="18"/>
              </w:rPr>
              <w:t xml:space="preserve"> </w:t>
            </w:r>
            <w:r w:rsidRPr="00EE02C3">
              <w:rPr>
                <w:b/>
                <w:bCs/>
                <w:sz w:val="18"/>
                <w:szCs w:val="18"/>
              </w:rPr>
              <w:t>do</w:t>
            </w:r>
            <w:r w:rsidRPr="00EE02C3">
              <w:rPr>
                <w:b/>
                <w:bCs/>
                <w:spacing w:val="-1"/>
                <w:sz w:val="18"/>
                <w:szCs w:val="18"/>
              </w:rPr>
              <w:t xml:space="preserve"> </w:t>
            </w:r>
            <w:r w:rsidRPr="00EE02C3">
              <w:rPr>
                <w:b/>
                <w:bCs/>
                <w:sz w:val="18"/>
                <w:szCs w:val="18"/>
              </w:rPr>
              <w:t>not</w:t>
            </w:r>
            <w:r w:rsidRPr="00EE02C3">
              <w:rPr>
                <w:b/>
                <w:bCs/>
                <w:spacing w:val="-2"/>
                <w:sz w:val="18"/>
                <w:szCs w:val="18"/>
              </w:rPr>
              <w:t xml:space="preserve"> </w:t>
            </w:r>
            <w:r w:rsidRPr="00EE02C3">
              <w:rPr>
                <w:b/>
                <w:bCs/>
                <w:sz w:val="18"/>
                <w:szCs w:val="18"/>
              </w:rPr>
              <w:t>block</w:t>
            </w:r>
            <w:r w:rsidRPr="00EE02C3">
              <w:rPr>
                <w:b/>
                <w:bCs/>
                <w:spacing w:val="-1"/>
                <w:sz w:val="18"/>
                <w:szCs w:val="18"/>
              </w:rPr>
              <w:t xml:space="preserve"> </w:t>
            </w:r>
            <w:r w:rsidRPr="00EE02C3">
              <w:rPr>
                <w:b/>
                <w:bCs/>
                <w:sz w:val="18"/>
                <w:szCs w:val="18"/>
              </w:rPr>
              <w:t>emergency exits</w:t>
            </w:r>
            <w:r w:rsidRPr="00EE02C3">
              <w:rPr>
                <w:b/>
                <w:bCs/>
                <w:spacing w:val="-1"/>
                <w:sz w:val="18"/>
                <w:szCs w:val="18"/>
              </w:rPr>
              <w:t xml:space="preserve"> </w:t>
            </w:r>
            <w:r w:rsidRPr="00EE02C3">
              <w:rPr>
                <w:b/>
                <w:bCs/>
                <w:sz w:val="18"/>
                <w:szCs w:val="18"/>
              </w:rPr>
              <w:t>and</w:t>
            </w:r>
            <w:r w:rsidRPr="00EE02C3">
              <w:rPr>
                <w:b/>
                <w:bCs/>
                <w:spacing w:val="-2"/>
                <w:sz w:val="18"/>
                <w:szCs w:val="18"/>
              </w:rPr>
              <w:t xml:space="preserve"> </w:t>
            </w:r>
            <w:r w:rsidRPr="00EE02C3">
              <w:rPr>
                <w:b/>
                <w:bCs/>
                <w:sz w:val="18"/>
                <w:szCs w:val="18"/>
              </w:rPr>
              <w:t>pathways</w:t>
            </w:r>
          </w:p>
        </w:tc>
      </w:tr>
      <w:tr w:rsidR="00F82C06" w:rsidRPr="00EE02C3" w14:paraId="2CC15304" w14:textId="77777777" w:rsidTr="00EE1B78">
        <w:trPr>
          <w:trHeight w:val="791"/>
        </w:trPr>
        <w:tc>
          <w:tcPr>
            <w:tcW w:w="10886" w:type="dxa"/>
            <w:tcBorders>
              <w:top w:val="single" w:sz="8" w:space="0" w:color="000000"/>
              <w:left w:val="single" w:sz="4" w:space="0" w:color="000000"/>
              <w:bottom w:val="single" w:sz="4" w:space="0" w:color="000000"/>
              <w:right w:val="single" w:sz="4" w:space="0" w:color="000000"/>
            </w:tcBorders>
          </w:tcPr>
          <w:p w14:paraId="4C4C78C1" w14:textId="77777777" w:rsidR="00F82C06" w:rsidRPr="00EE02C3" w:rsidRDefault="00F82C06" w:rsidP="00EE1B78">
            <w:pPr>
              <w:pStyle w:val="TableParagraph"/>
              <w:kinsoku w:val="0"/>
              <w:overflowPunct w:val="0"/>
              <w:spacing w:before="120"/>
              <w:ind w:left="107" w:right="1096"/>
              <w:rPr>
                <w:b/>
                <w:bCs/>
                <w:color w:val="2E5395"/>
              </w:rPr>
            </w:pPr>
            <w:r w:rsidRPr="00EE02C3">
              <w:rPr>
                <w:b/>
                <w:bCs/>
                <w:color w:val="2E5395"/>
                <w:shd w:val="clear" w:color="auto" w:fill="F9F8F8"/>
              </w:rPr>
              <w:t>Controls to implement for employees with potential for exposure to a person with suspected or</w:t>
            </w:r>
            <w:r w:rsidRPr="00EE02C3">
              <w:rPr>
                <w:b/>
                <w:bCs/>
                <w:color w:val="2E5395"/>
                <w:spacing w:val="-58"/>
              </w:rPr>
              <w:t xml:space="preserve"> </w:t>
            </w:r>
            <w:r w:rsidRPr="00EE02C3">
              <w:rPr>
                <w:b/>
                <w:bCs/>
                <w:color w:val="2E5395"/>
                <w:shd w:val="clear" w:color="auto" w:fill="F9F8F8"/>
              </w:rPr>
              <w:t>confirmed COVID-19</w:t>
            </w:r>
          </w:p>
        </w:tc>
      </w:tr>
      <w:tr w:rsidR="00F82C06" w:rsidRPr="00EE02C3" w14:paraId="079C1ACE" w14:textId="77777777" w:rsidTr="00EE1B78">
        <w:trPr>
          <w:trHeight w:val="1600"/>
        </w:trPr>
        <w:tc>
          <w:tcPr>
            <w:tcW w:w="10886" w:type="dxa"/>
            <w:tcBorders>
              <w:top w:val="single" w:sz="4" w:space="0" w:color="000000"/>
              <w:left w:val="single" w:sz="4" w:space="0" w:color="000000"/>
              <w:bottom w:val="single" w:sz="4" w:space="0" w:color="000000"/>
              <w:right w:val="single" w:sz="4" w:space="0" w:color="000000"/>
            </w:tcBorders>
          </w:tcPr>
          <w:p w14:paraId="0F9A9533" w14:textId="77777777" w:rsidR="00F82C06" w:rsidRPr="00EE02C3" w:rsidRDefault="00F82C06" w:rsidP="00EE1B78">
            <w:pPr>
              <w:pStyle w:val="TableParagraph"/>
              <w:kinsoku w:val="0"/>
              <w:overflowPunct w:val="0"/>
              <w:ind w:left="107"/>
              <w:rPr>
                <w:b/>
                <w:bCs/>
                <w:i/>
                <w:iCs/>
                <w:sz w:val="20"/>
                <w:szCs w:val="20"/>
              </w:rPr>
            </w:pPr>
            <w:r w:rsidRPr="00EE02C3">
              <w:rPr>
                <w:b/>
                <w:bCs/>
                <w:i/>
                <w:iCs/>
                <w:sz w:val="20"/>
                <w:szCs w:val="20"/>
              </w:rPr>
              <w:t>Controls</w:t>
            </w:r>
            <w:r w:rsidRPr="00EE02C3">
              <w:rPr>
                <w:b/>
                <w:bCs/>
                <w:i/>
                <w:iCs/>
                <w:spacing w:val="-3"/>
                <w:sz w:val="20"/>
                <w:szCs w:val="20"/>
              </w:rPr>
              <w:t xml:space="preserve"> </w:t>
            </w:r>
            <w:r w:rsidRPr="00EE02C3">
              <w:rPr>
                <w:b/>
                <w:bCs/>
                <w:i/>
                <w:iCs/>
                <w:sz w:val="20"/>
                <w:szCs w:val="20"/>
              </w:rPr>
              <w:t>f</w:t>
            </w:r>
            <w:r w:rsidRPr="00EE02C3">
              <w:rPr>
                <w:b/>
                <w:bCs/>
                <w:i/>
                <w:iCs/>
                <w:color w:val="000000"/>
                <w:sz w:val="20"/>
                <w:szCs w:val="20"/>
                <w:shd w:val="clear" w:color="auto" w:fill="F9F8F8"/>
              </w:rPr>
              <w:t>or AGPs</w:t>
            </w:r>
            <w:r w:rsidRPr="00EE02C3">
              <w:rPr>
                <w:b/>
                <w:bCs/>
                <w:i/>
                <w:iCs/>
                <w:color w:val="000000"/>
                <w:spacing w:val="-1"/>
                <w:sz w:val="20"/>
                <w:szCs w:val="20"/>
                <w:shd w:val="clear" w:color="auto" w:fill="F9F8F8"/>
              </w:rPr>
              <w:t xml:space="preserve"> </w:t>
            </w:r>
            <w:r w:rsidRPr="00EE02C3">
              <w:rPr>
                <w:b/>
                <w:bCs/>
                <w:i/>
                <w:iCs/>
                <w:color w:val="000000"/>
                <w:sz w:val="20"/>
                <w:szCs w:val="20"/>
                <w:shd w:val="clear" w:color="auto" w:fill="F9F8F8"/>
              </w:rPr>
              <w:t>performed on</w:t>
            </w:r>
            <w:r w:rsidRPr="00EE02C3">
              <w:rPr>
                <w:b/>
                <w:bCs/>
                <w:i/>
                <w:iCs/>
                <w:color w:val="000000"/>
                <w:spacing w:val="-1"/>
                <w:sz w:val="20"/>
                <w:szCs w:val="20"/>
                <w:shd w:val="clear" w:color="auto" w:fill="F9F8F8"/>
              </w:rPr>
              <w:t xml:space="preserve"> </w:t>
            </w:r>
            <w:r w:rsidRPr="00EE02C3">
              <w:rPr>
                <w:b/>
                <w:bCs/>
                <w:i/>
                <w:iCs/>
                <w:color w:val="000000"/>
                <w:sz w:val="20"/>
                <w:szCs w:val="20"/>
                <w:shd w:val="clear" w:color="auto" w:fill="F9F8F8"/>
              </w:rPr>
              <w:t>a</w:t>
            </w:r>
            <w:r w:rsidRPr="00EE02C3">
              <w:rPr>
                <w:b/>
                <w:bCs/>
                <w:i/>
                <w:iCs/>
                <w:color w:val="000000"/>
                <w:spacing w:val="-1"/>
                <w:sz w:val="20"/>
                <w:szCs w:val="20"/>
                <w:shd w:val="clear" w:color="auto" w:fill="F9F8F8"/>
              </w:rPr>
              <w:t xml:space="preserve"> </w:t>
            </w:r>
            <w:r w:rsidRPr="00EE02C3">
              <w:rPr>
                <w:b/>
                <w:bCs/>
                <w:i/>
                <w:iCs/>
                <w:color w:val="000000"/>
                <w:sz w:val="20"/>
                <w:szCs w:val="20"/>
                <w:shd w:val="clear" w:color="auto" w:fill="F9F8F8"/>
              </w:rPr>
              <w:t>person</w:t>
            </w:r>
            <w:r w:rsidRPr="00EE02C3">
              <w:rPr>
                <w:b/>
                <w:bCs/>
                <w:i/>
                <w:iCs/>
                <w:color w:val="000000"/>
                <w:spacing w:val="-2"/>
                <w:sz w:val="20"/>
                <w:szCs w:val="20"/>
                <w:shd w:val="clear" w:color="auto" w:fill="F9F8F8"/>
              </w:rPr>
              <w:t xml:space="preserve"> </w:t>
            </w:r>
            <w:r w:rsidRPr="00EE02C3">
              <w:rPr>
                <w:b/>
                <w:bCs/>
                <w:i/>
                <w:iCs/>
                <w:color w:val="000000"/>
                <w:sz w:val="20"/>
                <w:szCs w:val="20"/>
                <w:shd w:val="clear" w:color="auto" w:fill="F9F8F8"/>
              </w:rPr>
              <w:t>with</w:t>
            </w:r>
            <w:r w:rsidRPr="00EE02C3">
              <w:rPr>
                <w:b/>
                <w:bCs/>
                <w:i/>
                <w:iCs/>
                <w:color w:val="000000"/>
                <w:spacing w:val="-1"/>
                <w:sz w:val="20"/>
                <w:szCs w:val="20"/>
                <w:shd w:val="clear" w:color="auto" w:fill="F9F8F8"/>
              </w:rPr>
              <w:t xml:space="preserve"> </w:t>
            </w:r>
            <w:r w:rsidRPr="00EE02C3">
              <w:rPr>
                <w:b/>
                <w:bCs/>
                <w:i/>
                <w:iCs/>
                <w:color w:val="000000"/>
                <w:sz w:val="20"/>
                <w:szCs w:val="20"/>
                <w:shd w:val="clear" w:color="auto" w:fill="F9F8F8"/>
              </w:rPr>
              <w:t>suspected or</w:t>
            </w:r>
            <w:r w:rsidRPr="00EE02C3">
              <w:rPr>
                <w:b/>
                <w:bCs/>
                <w:i/>
                <w:iCs/>
                <w:color w:val="000000"/>
                <w:spacing w:val="-1"/>
                <w:sz w:val="20"/>
                <w:szCs w:val="20"/>
                <w:shd w:val="clear" w:color="auto" w:fill="F9F8F8"/>
              </w:rPr>
              <w:t xml:space="preserve"> </w:t>
            </w:r>
            <w:r w:rsidRPr="00EE02C3">
              <w:rPr>
                <w:b/>
                <w:bCs/>
                <w:i/>
                <w:iCs/>
                <w:color w:val="000000"/>
                <w:sz w:val="20"/>
                <w:szCs w:val="20"/>
                <w:shd w:val="clear" w:color="auto" w:fill="F9F8F8"/>
              </w:rPr>
              <w:t>confirmed COVID-19:</w:t>
            </w:r>
          </w:p>
          <w:p w14:paraId="385A89B6" w14:textId="77777777" w:rsidR="00F82C06" w:rsidRPr="00EE02C3" w:rsidRDefault="00F82C06" w:rsidP="00EE1B78">
            <w:pPr>
              <w:pStyle w:val="TableParagraph"/>
              <w:kinsoku w:val="0"/>
              <w:overflowPunct w:val="0"/>
              <w:spacing w:before="9"/>
              <w:rPr>
                <w:b/>
                <w:bCs/>
                <w:sz w:val="19"/>
                <w:szCs w:val="19"/>
              </w:rPr>
            </w:pPr>
          </w:p>
          <w:p w14:paraId="0461F033" w14:textId="77777777" w:rsidR="00F82C06" w:rsidRPr="00EE02C3" w:rsidRDefault="00F82C06" w:rsidP="00EE02C3">
            <w:pPr>
              <w:pStyle w:val="TableParagraph"/>
              <w:numPr>
                <w:ilvl w:val="0"/>
                <w:numId w:val="44"/>
              </w:numPr>
              <w:tabs>
                <w:tab w:val="left" w:pos="447"/>
              </w:tabs>
              <w:kinsoku w:val="0"/>
              <w:overflowPunct w:val="0"/>
              <w:ind w:hanging="361"/>
              <w:rPr>
                <w:color w:val="000000"/>
                <w:sz w:val="20"/>
                <w:szCs w:val="20"/>
              </w:rPr>
            </w:pPr>
            <w:r w:rsidRPr="00EE02C3">
              <w:rPr>
                <w:color w:val="000000"/>
                <w:sz w:val="20"/>
                <w:szCs w:val="20"/>
                <w:shd w:val="clear" w:color="auto" w:fill="F9F8F8"/>
              </w:rPr>
              <w:t>The</w:t>
            </w:r>
            <w:r w:rsidRPr="00EE02C3">
              <w:rPr>
                <w:color w:val="000000"/>
                <w:spacing w:val="-1"/>
                <w:sz w:val="20"/>
                <w:szCs w:val="20"/>
                <w:shd w:val="clear" w:color="auto" w:fill="F9F8F8"/>
              </w:rPr>
              <w:t xml:space="preserve"> </w:t>
            </w:r>
            <w:r w:rsidRPr="00EE02C3">
              <w:rPr>
                <w:color w:val="000000"/>
                <w:sz w:val="20"/>
                <w:szCs w:val="20"/>
                <w:shd w:val="clear" w:color="auto" w:fill="F9F8F8"/>
              </w:rPr>
              <w:t>number</w:t>
            </w:r>
            <w:r w:rsidRPr="00EE02C3">
              <w:rPr>
                <w:color w:val="000000"/>
                <w:spacing w:val="-1"/>
                <w:sz w:val="20"/>
                <w:szCs w:val="20"/>
                <w:shd w:val="clear" w:color="auto" w:fill="F9F8F8"/>
              </w:rPr>
              <w:t xml:space="preserve"> </w:t>
            </w:r>
            <w:r w:rsidRPr="00EE02C3">
              <w:rPr>
                <w:color w:val="000000"/>
                <w:sz w:val="20"/>
                <w:szCs w:val="20"/>
                <w:shd w:val="clear" w:color="auto" w:fill="F9F8F8"/>
              </w:rPr>
              <w:t>of</w:t>
            </w:r>
            <w:r w:rsidRPr="00EE02C3">
              <w:rPr>
                <w:color w:val="000000"/>
                <w:spacing w:val="-1"/>
                <w:sz w:val="20"/>
                <w:szCs w:val="20"/>
                <w:shd w:val="clear" w:color="auto" w:fill="F9F8F8"/>
              </w:rPr>
              <w:t xml:space="preserve"> </w:t>
            </w:r>
            <w:r w:rsidRPr="00EE02C3">
              <w:rPr>
                <w:color w:val="000000"/>
                <w:sz w:val="20"/>
                <w:szCs w:val="20"/>
                <w:shd w:val="clear" w:color="auto" w:fill="F9F8F8"/>
              </w:rPr>
              <w:t>employees present</w:t>
            </w:r>
            <w:r w:rsidRPr="00EE02C3">
              <w:rPr>
                <w:color w:val="000000"/>
                <w:spacing w:val="-1"/>
                <w:sz w:val="20"/>
                <w:szCs w:val="20"/>
                <w:shd w:val="clear" w:color="auto" w:fill="F9F8F8"/>
              </w:rPr>
              <w:t xml:space="preserve"> </w:t>
            </w:r>
            <w:r w:rsidRPr="00EE02C3">
              <w:rPr>
                <w:color w:val="000000"/>
                <w:sz w:val="20"/>
                <w:szCs w:val="20"/>
                <w:shd w:val="clear" w:color="auto" w:fill="F9F8F8"/>
              </w:rPr>
              <w:t>during</w:t>
            </w:r>
            <w:r w:rsidRPr="00EE02C3">
              <w:rPr>
                <w:color w:val="000000"/>
                <w:spacing w:val="-1"/>
                <w:sz w:val="20"/>
                <w:szCs w:val="20"/>
                <w:shd w:val="clear" w:color="auto" w:fill="F9F8F8"/>
              </w:rPr>
              <w:t xml:space="preserve"> </w:t>
            </w:r>
            <w:r w:rsidRPr="00EE02C3">
              <w:rPr>
                <w:color w:val="000000"/>
                <w:sz w:val="20"/>
                <w:szCs w:val="20"/>
                <w:shd w:val="clear" w:color="auto" w:fill="F9F8F8"/>
              </w:rPr>
              <w:t>the</w:t>
            </w:r>
            <w:r w:rsidRPr="00EE02C3">
              <w:rPr>
                <w:color w:val="000000"/>
                <w:spacing w:val="-2"/>
                <w:sz w:val="20"/>
                <w:szCs w:val="20"/>
                <w:shd w:val="clear" w:color="auto" w:fill="F9F8F8"/>
              </w:rPr>
              <w:t xml:space="preserve"> </w:t>
            </w:r>
            <w:r w:rsidRPr="00EE02C3">
              <w:rPr>
                <w:color w:val="000000"/>
                <w:sz w:val="20"/>
                <w:szCs w:val="20"/>
                <w:shd w:val="clear" w:color="auto" w:fill="F9F8F8"/>
              </w:rPr>
              <w:t>procedure is</w:t>
            </w:r>
            <w:r w:rsidRPr="00EE02C3">
              <w:rPr>
                <w:color w:val="000000"/>
                <w:spacing w:val="-1"/>
                <w:sz w:val="20"/>
                <w:szCs w:val="20"/>
                <w:shd w:val="clear" w:color="auto" w:fill="F9F8F8"/>
              </w:rPr>
              <w:t xml:space="preserve"> </w:t>
            </w:r>
            <w:r w:rsidRPr="00EE02C3">
              <w:rPr>
                <w:color w:val="000000"/>
                <w:sz w:val="20"/>
                <w:szCs w:val="20"/>
                <w:shd w:val="clear" w:color="auto" w:fill="F9F8F8"/>
              </w:rPr>
              <w:t>limited</w:t>
            </w:r>
            <w:r w:rsidRPr="00EE02C3">
              <w:rPr>
                <w:color w:val="000000"/>
                <w:spacing w:val="-1"/>
                <w:sz w:val="20"/>
                <w:szCs w:val="20"/>
                <w:shd w:val="clear" w:color="auto" w:fill="F9F8F8"/>
              </w:rPr>
              <w:t xml:space="preserve"> </w:t>
            </w:r>
            <w:r w:rsidRPr="00EE02C3">
              <w:rPr>
                <w:color w:val="000000"/>
                <w:sz w:val="20"/>
                <w:szCs w:val="20"/>
                <w:shd w:val="clear" w:color="auto" w:fill="F9F8F8"/>
              </w:rPr>
              <w:t>to only</w:t>
            </w:r>
            <w:r w:rsidRPr="00EE02C3">
              <w:rPr>
                <w:color w:val="000000"/>
                <w:spacing w:val="-2"/>
                <w:sz w:val="20"/>
                <w:szCs w:val="20"/>
                <w:shd w:val="clear" w:color="auto" w:fill="F9F8F8"/>
              </w:rPr>
              <w:t xml:space="preserve"> </w:t>
            </w:r>
            <w:r w:rsidRPr="00EE02C3">
              <w:rPr>
                <w:color w:val="000000"/>
                <w:sz w:val="20"/>
                <w:szCs w:val="20"/>
                <w:shd w:val="clear" w:color="auto" w:fill="F9F8F8"/>
              </w:rPr>
              <w:t>those essential</w:t>
            </w:r>
            <w:r w:rsidRPr="00EE02C3">
              <w:rPr>
                <w:color w:val="000000"/>
                <w:spacing w:val="-3"/>
                <w:sz w:val="20"/>
                <w:szCs w:val="20"/>
                <w:shd w:val="clear" w:color="auto" w:fill="F9F8F8"/>
              </w:rPr>
              <w:t xml:space="preserve"> </w:t>
            </w:r>
            <w:r w:rsidRPr="00EE02C3">
              <w:rPr>
                <w:color w:val="000000"/>
                <w:sz w:val="20"/>
                <w:szCs w:val="20"/>
                <w:shd w:val="clear" w:color="auto" w:fill="F9F8F8"/>
              </w:rPr>
              <w:t>for patient</w:t>
            </w:r>
            <w:r w:rsidRPr="00EE02C3">
              <w:rPr>
                <w:color w:val="000000"/>
                <w:spacing w:val="-1"/>
                <w:sz w:val="20"/>
                <w:szCs w:val="20"/>
                <w:shd w:val="clear" w:color="auto" w:fill="F9F8F8"/>
              </w:rPr>
              <w:t xml:space="preserve"> </w:t>
            </w:r>
            <w:r w:rsidRPr="00EE02C3">
              <w:rPr>
                <w:color w:val="000000"/>
                <w:sz w:val="20"/>
                <w:szCs w:val="20"/>
                <w:shd w:val="clear" w:color="auto" w:fill="F9F8F8"/>
              </w:rPr>
              <w:t>care</w:t>
            </w:r>
            <w:r w:rsidRPr="00EE02C3">
              <w:rPr>
                <w:color w:val="000000"/>
                <w:spacing w:val="-2"/>
                <w:sz w:val="20"/>
                <w:szCs w:val="20"/>
                <w:shd w:val="clear" w:color="auto" w:fill="F9F8F8"/>
              </w:rPr>
              <w:t xml:space="preserve"> </w:t>
            </w:r>
            <w:r w:rsidRPr="00EE02C3">
              <w:rPr>
                <w:color w:val="000000"/>
                <w:sz w:val="20"/>
                <w:szCs w:val="20"/>
                <w:shd w:val="clear" w:color="auto" w:fill="F9F8F8"/>
              </w:rPr>
              <w:t>and procedure</w:t>
            </w:r>
            <w:r w:rsidRPr="00EE02C3">
              <w:rPr>
                <w:color w:val="000000"/>
                <w:spacing w:val="-4"/>
                <w:sz w:val="20"/>
                <w:szCs w:val="20"/>
                <w:shd w:val="clear" w:color="auto" w:fill="F9F8F8"/>
              </w:rPr>
              <w:t xml:space="preserve"> </w:t>
            </w:r>
            <w:r w:rsidRPr="00EE02C3">
              <w:rPr>
                <w:color w:val="000000"/>
                <w:sz w:val="20"/>
                <w:szCs w:val="20"/>
                <w:shd w:val="clear" w:color="auto" w:fill="F9F8F8"/>
              </w:rPr>
              <w:t>support</w:t>
            </w:r>
          </w:p>
          <w:p w14:paraId="3C488947" w14:textId="77777777" w:rsidR="00F82C06" w:rsidRPr="00EE02C3" w:rsidRDefault="00F82C06" w:rsidP="00EE02C3">
            <w:pPr>
              <w:pStyle w:val="TableParagraph"/>
              <w:numPr>
                <w:ilvl w:val="0"/>
                <w:numId w:val="44"/>
              </w:numPr>
              <w:tabs>
                <w:tab w:val="left" w:pos="447"/>
              </w:tabs>
              <w:kinsoku w:val="0"/>
              <w:overflowPunct w:val="0"/>
              <w:spacing w:line="230" w:lineRule="exact"/>
              <w:ind w:hanging="361"/>
              <w:rPr>
                <w:color w:val="000000"/>
                <w:sz w:val="20"/>
                <w:szCs w:val="20"/>
              </w:rPr>
            </w:pPr>
            <w:r w:rsidRPr="00EE02C3">
              <w:rPr>
                <w:color w:val="000000"/>
                <w:sz w:val="20"/>
                <w:szCs w:val="20"/>
                <w:shd w:val="clear" w:color="auto" w:fill="F9F8F8"/>
              </w:rPr>
              <w:t>The</w:t>
            </w:r>
            <w:r w:rsidRPr="00EE02C3">
              <w:rPr>
                <w:color w:val="000000"/>
                <w:spacing w:val="-1"/>
                <w:sz w:val="20"/>
                <w:szCs w:val="20"/>
                <w:shd w:val="clear" w:color="auto" w:fill="F9F8F8"/>
              </w:rPr>
              <w:t xml:space="preserve"> </w:t>
            </w:r>
            <w:r w:rsidRPr="00EE02C3">
              <w:rPr>
                <w:color w:val="000000"/>
                <w:sz w:val="20"/>
                <w:szCs w:val="20"/>
                <w:shd w:val="clear" w:color="auto" w:fill="F9F8F8"/>
              </w:rPr>
              <w:t>procedure</w:t>
            </w:r>
            <w:r w:rsidRPr="00EE02C3">
              <w:rPr>
                <w:color w:val="000000"/>
                <w:spacing w:val="-1"/>
                <w:sz w:val="20"/>
                <w:szCs w:val="20"/>
                <w:shd w:val="clear" w:color="auto" w:fill="F9F8F8"/>
              </w:rPr>
              <w:t xml:space="preserve"> </w:t>
            </w:r>
            <w:r w:rsidRPr="00EE02C3">
              <w:rPr>
                <w:color w:val="000000"/>
                <w:sz w:val="20"/>
                <w:szCs w:val="20"/>
                <w:shd w:val="clear" w:color="auto" w:fill="F9F8F8"/>
              </w:rPr>
              <w:t>is</w:t>
            </w:r>
            <w:r w:rsidRPr="00EE02C3">
              <w:rPr>
                <w:color w:val="000000"/>
                <w:spacing w:val="-1"/>
                <w:sz w:val="20"/>
                <w:szCs w:val="20"/>
                <w:shd w:val="clear" w:color="auto" w:fill="F9F8F8"/>
              </w:rPr>
              <w:t xml:space="preserve"> </w:t>
            </w:r>
            <w:r w:rsidRPr="00EE02C3">
              <w:rPr>
                <w:color w:val="000000"/>
                <w:sz w:val="20"/>
                <w:szCs w:val="20"/>
                <w:shd w:val="clear" w:color="auto" w:fill="F9F8F8"/>
              </w:rPr>
              <w:t>performed in</w:t>
            </w:r>
            <w:r w:rsidRPr="00EE02C3">
              <w:rPr>
                <w:color w:val="000000"/>
                <w:spacing w:val="-2"/>
                <w:sz w:val="20"/>
                <w:szCs w:val="20"/>
                <w:shd w:val="clear" w:color="auto" w:fill="F9F8F8"/>
              </w:rPr>
              <w:t xml:space="preserve"> </w:t>
            </w:r>
            <w:r w:rsidRPr="00EE02C3">
              <w:rPr>
                <w:color w:val="000000"/>
                <w:sz w:val="20"/>
                <w:szCs w:val="20"/>
                <w:shd w:val="clear" w:color="auto" w:fill="F9F8F8"/>
              </w:rPr>
              <w:t>an</w:t>
            </w:r>
            <w:r w:rsidRPr="00EE02C3">
              <w:rPr>
                <w:color w:val="000000"/>
                <w:spacing w:val="-1"/>
                <w:sz w:val="20"/>
                <w:szCs w:val="20"/>
                <w:shd w:val="clear" w:color="auto" w:fill="F9F8F8"/>
              </w:rPr>
              <w:t xml:space="preserve"> </w:t>
            </w:r>
            <w:r w:rsidRPr="00EE02C3">
              <w:rPr>
                <w:color w:val="000000"/>
                <w:sz w:val="20"/>
                <w:szCs w:val="20"/>
              </w:rPr>
              <w:t>AIIR,</w:t>
            </w:r>
            <w:r w:rsidRPr="00EE02C3">
              <w:rPr>
                <w:color w:val="000000"/>
                <w:spacing w:val="-2"/>
                <w:sz w:val="20"/>
                <w:szCs w:val="20"/>
              </w:rPr>
              <w:t xml:space="preserve"> </w:t>
            </w:r>
            <w:r w:rsidRPr="00EE02C3">
              <w:rPr>
                <w:color w:val="000000"/>
                <w:sz w:val="20"/>
                <w:szCs w:val="20"/>
              </w:rPr>
              <w:t>if</w:t>
            </w:r>
            <w:r w:rsidRPr="00EE02C3">
              <w:rPr>
                <w:color w:val="000000"/>
                <w:spacing w:val="-1"/>
                <w:sz w:val="20"/>
                <w:szCs w:val="20"/>
              </w:rPr>
              <w:t xml:space="preserve"> </w:t>
            </w:r>
            <w:r w:rsidRPr="00EE02C3">
              <w:rPr>
                <w:color w:val="000000"/>
                <w:sz w:val="20"/>
                <w:szCs w:val="20"/>
              </w:rPr>
              <w:t>available</w:t>
            </w:r>
          </w:p>
          <w:p w14:paraId="45C73DD6" w14:textId="77777777" w:rsidR="00F82C06" w:rsidRPr="00EE02C3" w:rsidRDefault="00F82C06" w:rsidP="00EE02C3">
            <w:pPr>
              <w:pStyle w:val="TableParagraph"/>
              <w:numPr>
                <w:ilvl w:val="0"/>
                <w:numId w:val="44"/>
              </w:numPr>
              <w:tabs>
                <w:tab w:val="left" w:pos="447"/>
              </w:tabs>
              <w:kinsoku w:val="0"/>
              <w:overflowPunct w:val="0"/>
              <w:ind w:right="130"/>
              <w:rPr>
                <w:color w:val="000000"/>
                <w:sz w:val="20"/>
                <w:szCs w:val="20"/>
              </w:rPr>
            </w:pPr>
            <w:r w:rsidRPr="00EE02C3">
              <w:rPr>
                <w:color w:val="000000"/>
                <w:sz w:val="20"/>
                <w:szCs w:val="20"/>
                <w:shd w:val="clear" w:color="auto" w:fill="F9F8F8"/>
              </w:rPr>
              <w:t>All surfaces and equipment in the room or area where the procedure is performed are cleaned and disinfected after the procedure</w:t>
            </w:r>
            <w:r w:rsidRPr="00EE02C3">
              <w:rPr>
                <w:color w:val="000000"/>
                <w:spacing w:val="-47"/>
                <w:sz w:val="20"/>
                <w:szCs w:val="20"/>
              </w:rPr>
              <w:t xml:space="preserve"> </w:t>
            </w:r>
            <w:r w:rsidRPr="00EE02C3">
              <w:rPr>
                <w:color w:val="000000"/>
                <w:sz w:val="20"/>
                <w:szCs w:val="20"/>
                <w:shd w:val="clear" w:color="auto" w:fill="F9F8F8"/>
              </w:rPr>
              <w:t>is completed</w:t>
            </w:r>
          </w:p>
        </w:tc>
      </w:tr>
      <w:tr w:rsidR="00F82C06" w:rsidRPr="00EE02C3" w14:paraId="0FF3275C" w14:textId="77777777" w:rsidTr="007A3162">
        <w:trPr>
          <w:trHeight w:val="1970"/>
        </w:trPr>
        <w:tc>
          <w:tcPr>
            <w:tcW w:w="10886" w:type="dxa"/>
            <w:tcBorders>
              <w:top w:val="single" w:sz="4" w:space="0" w:color="000000"/>
              <w:left w:val="single" w:sz="4" w:space="0" w:color="000000"/>
              <w:bottom w:val="single" w:sz="4" w:space="0" w:color="000000"/>
              <w:right w:val="single" w:sz="4" w:space="0" w:color="000000"/>
            </w:tcBorders>
          </w:tcPr>
          <w:p w14:paraId="0ABCFF12" w14:textId="77777777" w:rsidR="00F82C06" w:rsidRPr="00EE02C3" w:rsidRDefault="00F82C06" w:rsidP="00EE1B78">
            <w:pPr>
              <w:pStyle w:val="TableParagraph"/>
              <w:kinsoku w:val="0"/>
              <w:overflowPunct w:val="0"/>
              <w:spacing w:before="1"/>
              <w:ind w:left="107"/>
              <w:rPr>
                <w:b/>
                <w:bCs/>
                <w:i/>
                <w:iCs/>
                <w:sz w:val="22"/>
                <w:szCs w:val="22"/>
              </w:rPr>
            </w:pPr>
            <w:r w:rsidRPr="00EE02C3">
              <w:rPr>
                <w:b/>
                <w:bCs/>
                <w:i/>
                <w:iCs/>
                <w:sz w:val="22"/>
                <w:szCs w:val="22"/>
              </w:rPr>
              <w:lastRenderedPageBreak/>
              <w:t>PPE:</w:t>
            </w:r>
          </w:p>
          <w:p w14:paraId="0F920BCA" w14:textId="77777777" w:rsidR="00F82C06" w:rsidRPr="00EE02C3" w:rsidRDefault="00F82C06" w:rsidP="00EE1B78">
            <w:pPr>
              <w:pStyle w:val="TableParagraph"/>
              <w:kinsoku w:val="0"/>
              <w:overflowPunct w:val="0"/>
              <w:spacing w:before="7"/>
              <w:rPr>
                <w:b/>
                <w:bCs/>
                <w:sz w:val="20"/>
                <w:szCs w:val="20"/>
              </w:rPr>
            </w:pPr>
          </w:p>
          <w:p w14:paraId="53662054" w14:textId="043D0712" w:rsidR="00F82C06" w:rsidRPr="00EE02C3" w:rsidRDefault="00F82C06" w:rsidP="006D152D">
            <w:pPr>
              <w:pStyle w:val="TableParagraph"/>
              <w:kinsoku w:val="0"/>
              <w:overflowPunct w:val="0"/>
              <w:ind w:left="107" w:right="229"/>
              <w:rPr>
                <w:sz w:val="20"/>
                <w:szCs w:val="20"/>
              </w:rPr>
            </w:pPr>
            <w:r w:rsidRPr="00EE02C3">
              <w:rPr>
                <w:sz w:val="20"/>
                <w:szCs w:val="20"/>
              </w:rPr>
              <w:t>The employer must provide a respirator, gloves, an isolation gown or protective clothing, and eye protection to each employee with</w:t>
            </w:r>
            <w:r w:rsidRPr="00EE02C3">
              <w:rPr>
                <w:spacing w:val="-48"/>
                <w:sz w:val="20"/>
                <w:szCs w:val="20"/>
              </w:rPr>
              <w:t xml:space="preserve"> </w:t>
            </w:r>
            <w:r w:rsidRPr="00EE02C3">
              <w:rPr>
                <w:sz w:val="20"/>
                <w:szCs w:val="20"/>
              </w:rPr>
              <w:t>exposure to people with suspected or confirmed COVID-19.</w:t>
            </w:r>
            <w:r w:rsidRPr="00EE02C3">
              <w:rPr>
                <w:spacing w:val="1"/>
                <w:sz w:val="20"/>
                <w:szCs w:val="20"/>
              </w:rPr>
              <w:t xml:space="preserve"> </w:t>
            </w:r>
            <w:r w:rsidRPr="00EE02C3">
              <w:rPr>
                <w:sz w:val="20"/>
                <w:szCs w:val="20"/>
              </w:rPr>
              <w:t>The employer must ensure that the respirator is used in accordance</w:t>
            </w:r>
            <w:r w:rsidRPr="00EE02C3">
              <w:rPr>
                <w:spacing w:val="1"/>
                <w:sz w:val="20"/>
                <w:szCs w:val="20"/>
              </w:rPr>
              <w:t xml:space="preserve"> </w:t>
            </w:r>
            <w:r w:rsidRPr="00EE02C3">
              <w:rPr>
                <w:sz w:val="20"/>
                <w:szCs w:val="20"/>
              </w:rPr>
              <w:t>with</w:t>
            </w:r>
            <w:r w:rsidRPr="00EE02C3">
              <w:rPr>
                <w:spacing w:val="-1"/>
                <w:sz w:val="20"/>
                <w:szCs w:val="20"/>
              </w:rPr>
              <w:t xml:space="preserve"> </w:t>
            </w:r>
            <w:r w:rsidRPr="00EE02C3">
              <w:rPr>
                <w:sz w:val="20"/>
                <w:szCs w:val="20"/>
              </w:rPr>
              <w:t>the</w:t>
            </w:r>
            <w:r w:rsidRPr="00EE02C3">
              <w:rPr>
                <w:spacing w:val="-2"/>
                <w:sz w:val="20"/>
                <w:szCs w:val="20"/>
              </w:rPr>
              <w:t xml:space="preserve"> </w:t>
            </w:r>
            <w:r w:rsidRPr="00EE02C3">
              <w:rPr>
                <w:sz w:val="20"/>
                <w:szCs w:val="20"/>
              </w:rPr>
              <w:t>respiratory</w:t>
            </w:r>
            <w:r w:rsidRPr="00EE02C3">
              <w:rPr>
                <w:spacing w:val="-3"/>
                <w:sz w:val="20"/>
                <w:szCs w:val="20"/>
              </w:rPr>
              <w:t xml:space="preserve"> </w:t>
            </w:r>
            <w:r w:rsidRPr="00EE02C3">
              <w:rPr>
                <w:sz w:val="20"/>
                <w:szCs w:val="20"/>
              </w:rPr>
              <w:t>protection</w:t>
            </w:r>
            <w:r w:rsidRPr="00EE02C3">
              <w:rPr>
                <w:spacing w:val="1"/>
                <w:sz w:val="20"/>
                <w:szCs w:val="20"/>
              </w:rPr>
              <w:t xml:space="preserve"> </w:t>
            </w:r>
            <w:r w:rsidRPr="00EE02C3">
              <w:rPr>
                <w:sz w:val="20"/>
                <w:szCs w:val="20"/>
              </w:rPr>
              <w:t>standard</w:t>
            </w:r>
            <w:r w:rsidRPr="00EE02C3">
              <w:rPr>
                <w:spacing w:val="-1"/>
                <w:sz w:val="20"/>
                <w:szCs w:val="20"/>
              </w:rPr>
              <w:t xml:space="preserve"> </w:t>
            </w:r>
            <w:r w:rsidRPr="00EE02C3">
              <w:rPr>
                <w:sz w:val="20"/>
                <w:szCs w:val="20"/>
              </w:rPr>
              <w:t>(29</w:t>
            </w:r>
            <w:r w:rsidRPr="00EE02C3">
              <w:rPr>
                <w:spacing w:val="-1"/>
                <w:sz w:val="20"/>
                <w:szCs w:val="20"/>
              </w:rPr>
              <w:t xml:space="preserve"> </w:t>
            </w:r>
            <w:r w:rsidRPr="00EE02C3">
              <w:rPr>
                <w:sz w:val="20"/>
                <w:szCs w:val="20"/>
              </w:rPr>
              <w:t>CFR</w:t>
            </w:r>
            <w:r w:rsidRPr="00EE02C3">
              <w:rPr>
                <w:spacing w:val="-2"/>
                <w:sz w:val="20"/>
                <w:szCs w:val="20"/>
              </w:rPr>
              <w:t xml:space="preserve"> </w:t>
            </w:r>
            <w:r w:rsidRPr="00EE02C3">
              <w:rPr>
                <w:sz w:val="20"/>
                <w:szCs w:val="20"/>
              </w:rPr>
              <w:t>1910.134) and that</w:t>
            </w:r>
            <w:r w:rsidRPr="00EE02C3">
              <w:rPr>
                <w:spacing w:val="-3"/>
                <w:sz w:val="20"/>
                <w:szCs w:val="20"/>
              </w:rPr>
              <w:t xml:space="preserve"> </w:t>
            </w:r>
            <w:r w:rsidRPr="00EE02C3">
              <w:rPr>
                <w:sz w:val="20"/>
                <w:szCs w:val="20"/>
              </w:rPr>
              <w:t>other</w:t>
            </w:r>
            <w:r w:rsidRPr="00EE02C3">
              <w:rPr>
                <w:spacing w:val="-1"/>
                <w:sz w:val="20"/>
                <w:szCs w:val="20"/>
              </w:rPr>
              <w:t xml:space="preserve"> </w:t>
            </w:r>
            <w:r w:rsidRPr="00EE02C3">
              <w:rPr>
                <w:sz w:val="20"/>
                <w:szCs w:val="20"/>
              </w:rPr>
              <w:t>PPE</w:t>
            </w:r>
            <w:r w:rsidRPr="00EE02C3">
              <w:rPr>
                <w:spacing w:val="-1"/>
                <w:sz w:val="20"/>
                <w:szCs w:val="20"/>
              </w:rPr>
              <w:t xml:space="preserve"> </w:t>
            </w:r>
            <w:r w:rsidRPr="00EE02C3">
              <w:rPr>
                <w:sz w:val="20"/>
                <w:szCs w:val="20"/>
              </w:rPr>
              <w:t>is</w:t>
            </w:r>
            <w:r w:rsidRPr="00EE02C3">
              <w:rPr>
                <w:spacing w:val="-2"/>
                <w:sz w:val="20"/>
                <w:szCs w:val="20"/>
              </w:rPr>
              <w:t xml:space="preserve"> </w:t>
            </w:r>
            <w:r w:rsidRPr="00EE02C3">
              <w:rPr>
                <w:sz w:val="20"/>
                <w:szCs w:val="20"/>
              </w:rPr>
              <w:t>used</w:t>
            </w:r>
            <w:r w:rsidRPr="00EE02C3">
              <w:rPr>
                <w:spacing w:val="-2"/>
                <w:sz w:val="20"/>
                <w:szCs w:val="20"/>
              </w:rPr>
              <w:t xml:space="preserve"> </w:t>
            </w:r>
            <w:r w:rsidRPr="00EE02C3">
              <w:rPr>
                <w:sz w:val="20"/>
                <w:szCs w:val="20"/>
              </w:rPr>
              <w:t>in</w:t>
            </w:r>
            <w:r w:rsidRPr="00EE02C3">
              <w:rPr>
                <w:spacing w:val="-1"/>
                <w:sz w:val="20"/>
                <w:szCs w:val="20"/>
              </w:rPr>
              <w:t xml:space="preserve"> </w:t>
            </w:r>
            <w:r w:rsidRPr="00EE02C3">
              <w:rPr>
                <w:sz w:val="20"/>
                <w:szCs w:val="20"/>
              </w:rPr>
              <w:t>accordance</w:t>
            </w:r>
            <w:r w:rsidRPr="00EE02C3">
              <w:rPr>
                <w:spacing w:val="-2"/>
                <w:sz w:val="20"/>
                <w:szCs w:val="20"/>
              </w:rPr>
              <w:t xml:space="preserve"> </w:t>
            </w:r>
            <w:r w:rsidRPr="00EE02C3">
              <w:rPr>
                <w:sz w:val="20"/>
                <w:szCs w:val="20"/>
              </w:rPr>
              <w:t>with 29 CFR</w:t>
            </w:r>
            <w:r w:rsidRPr="00EE02C3">
              <w:rPr>
                <w:spacing w:val="-1"/>
                <w:sz w:val="20"/>
                <w:szCs w:val="20"/>
              </w:rPr>
              <w:t xml:space="preserve"> </w:t>
            </w:r>
            <w:r w:rsidRPr="00EE02C3">
              <w:rPr>
                <w:sz w:val="20"/>
                <w:szCs w:val="20"/>
              </w:rPr>
              <w:t>1910 subpart</w:t>
            </w:r>
            <w:r w:rsidRPr="00EE02C3">
              <w:rPr>
                <w:spacing w:val="-1"/>
                <w:sz w:val="20"/>
                <w:szCs w:val="20"/>
              </w:rPr>
              <w:t xml:space="preserve"> </w:t>
            </w:r>
            <w:r w:rsidRPr="00EE02C3">
              <w:rPr>
                <w:sz w:val="20"/>
                <w:szCs w:val="20"/>
              </w:rPr>
              <w:t>I.</w:t>
            </w:r>
            <w:r w:rsidR="003011AA" w:rsidRPr="00EE02C3">
              <w:rPr>
                <w:sz w:val="20"/>
                <w:szCs w:val="20"/>
              </w:rPr>
              <w:t xml:space="preserve"> </w:t>
            </w:r>
            <w:r w:rsidRPr="00EE02C3">
              <w:rPr>
                <w:sz w:val="20"/>
                <w:szCs w:val="20"/>
              </w:rPr>
              <w:t>For</w:t>
            </w:r>
            <w:r w:rsidRPr="00EE02C3">
              <w:rPr>
                <w:spacing w:val="-2"/>
                <w:sz w:val="20"/>
                <w:szCs w:val="20"/>
              </w:rPr>
              <w:t xml:space="preserve"> </w:t>
            </w:r>
            <w:r w:rsidRPr="00EE02C3">
              <w:rPr>
                <w:sz w:val="20"/>
                <w:szCs w:val="20"/>
              </w:rPr>
              <w:t>AGPs</w:t>
            </w:r>
            <w:r w:rsidRPr="00EE02C3">
              <w:rPr>
                <w:spacing w:val="-3"/>
                <w:sz w:val="20"/>
                <w:szCs w:val="20"/>
              </w:rPr>
              <w:t xml:space="preserve"> </w:t>
            </w:r>
            <w:r w:rsidRPr="00EE02C3">
              <w:rPr>
                <w:sz w:val="20"/>
                <w:szCs w:val="20"/>
              </w:rPr>
              <w:t>performed</w:t>
            </w:r>
            <w:r w:rsidRPr="00EE02C3">
              <w:rPr>
                <w:spacing w:val="-1"/>
                <w:sz w:val="20"/>
                <w:szCs w:val="20"/>
              </w:rPr>
              <w:t xml:space="preserve"> </w:t>
            </w:r>
            <w:r w:rsidRPr="00EE02C3">
              <w:rPr>
                <w:sz w:val="20"/>
                <w:szCs w:val="20"/>
              </w:rPr>
              <w:t>on</w:t>
            </w:r>
            <w:r w:rsidRPr="00EE02C3">
              <w:rPr>
                <w:spacing w:val="-1"/>
                <w:sz w:val="20"/>
                <w:szCs w:val="20"/>
              </w:rPr>
              <w:t xml:space="preserve"> </w:t>
            </w:r>
            <w:r w:rsidRPr="00EE02C3">
              <w:rPr>
                <w:sz w:val="20"/>
                <w:szCs w:val="20"/>
              </w:rPr>
              <w:t>a</w:t>
            </w:r>
            <w:r w:rsidRPr="00EE02C3">
              <w:rPr>
                <w:spacing w:val="-2"/>
                <w:sz w:val="20"/>
                <w:szCs w:val="20"/>
              </w:rPr>
              <w:t xml:space="preserve"> </w:t>
            </w:r>
            <w:r w:rsidRPr="00EE02C3">
              <w:rPr>
                <w:sz w:val="20"/>
                <w:szCs w:val="20"/>
              </w:rPr>
              <w:t>person</w:t>
            </w:r>
            <w:r w:rsidRPr="00EE02C3">
              <w:rPr>
                <w:spacing w:val="-1"/>
                <w:sz w:val="20"/>
                <w:szCs w:val="20"/>
              </w:rPr>
              <w:t xml:space="preserve"> </w:t>
            </w:r>
            <w:r w:rsidRPr="00EE02C3">
              <w:rPr>
                <w:sz w:val="20"/>
                <w:szCs w:val="20"/>
              </w:rPr>
              <w:t>with</w:t>
            </w:r>
            <w:r w:rsidRPr="00EE02C3">
              <w:rPr>
                <w:spacing w:val="-1"/>
                <w:sz w:val="20"/>
                <w:szCs w:val="20"/>
              </w:rPr>
              <w:t xml:space="preserve"> </w:t>
            </w:r>
            <w:r w:rsidRPr="00EE02C3">
              <w:rPr>
                <w:sz w:val="20"/>
                <w:szCs w:val="20"/>
              </w:rPr>
              <w:t>suspected</w:t>
            </w:r>
            <w:r w:rsidRPr="00EE02C3">
              <w:rPr>
                <w:spacing w:val="-1"/>
                <w:sz w:val="20"/>
                <w:szCs w:val="20"/>
              </w:rPr>
              <w:t xml:space="preserve"> </w:t>
            </w:r>
            <w:r w:rsidRPr="00EE02C3">
              <w:rPr>
                <w:sz w:val="20"/>
                <w:szCs w:val="20"/>
              </w:rPr>
              <w:t>or</w:t>
            </w:r>
            <w:r w:rsidRPr="00EE02C3">
              <w:rPr>
                <w:spacing w:val="-1"/>
                <w:sz w:val="20"/>
                <w:szCs w:val="20"/>
              </w:rPr>
              <w:t xml:space="preserve"> </w:t>
            </w:r>
            <w:r w:rsidRPr="00EE02C3">
              <w:rPr>
                <w:sz w:val="20"/>
                <w:szCs w:val="20"/>
              </w:rPr>
              <w:t>confirmed</w:t>
            </w:r>
            <w:r w:rsidRPr="00EE02C3">
              <w:rPr>
                <w:spacing w:val="-1"/>
                <w:sz w:val="20"/>
                <w:szCs w:val="20"/>
              </w:rPr>
              <w:t xml:space="preserve"> </w:t>
            </w:r>
            <w:r w:rsidRPr="00EE02C3">
              <w:rPr>
                <w:sz w:val="20"/>
                <w:szCs w:val="20"/>
              </w:rPr>
              <w:t>COVID-19,</w:t>
            </w:r>
            <w:r w:rsidRPr="00EE02C3">
              <w:rPr>
                <w:spacing w:val="-1"/>
                <w:sz w:val="20"/>
                <w:szCs w:val="20"/>
              </w:rPr>
              <w:t xml:space="preserve"> </w:t>
            </w:r>
            <w:r w:rsidRPr="00EE02C3">
              <w:rPr>
                <w:sz w:val="20"/>
                <w:szCs w:val="20"/>
              </w:rPr>
              <w:t>employers</w:t>
            </w:r>
            <w:r w:rsidRPr="00EE02C3">
              <w:rPr>
                <w:spacing w:val="-2"/>
                <w:sz w:val="20"/>
                <w:szCs w:val="20"/>
              </w:rPr>
              <w:t xml:space="preserve"> </w:t>
            </w:r>
            <w:r w:rsidRPr="00EE02C3">
              <w:rPr>
                <w:sz w:val="20"/>
                <w:szCs w:val="20"/>
              </w:rPr>
              <w:t>are</w:t>
            </w:r>
            <w:r w:rsidRPr="00EE02C3">
              <w:rPr>
                <w:spacing w:val="-1"/>
                <w:sz w:val="20"/>
                <w:szCs w:val="20"/>
              </w:rPr>
              <w:t xml:space="preserve"> </w:t>
            </w:r>
            <w:r w:rsidRPr="00EE02C3">
              <w:rPr>
                <w:sz w:val="20"/>
                <w:szCs w:val="20"/>
              </w:rPr>
              <w:t>encouraged</w:t>
            </w:r>
            <w:r w:rsidRPr="00EE02C3">
              <w:rPr>
                <w:spacing w:val="-1"/>
                <w:sz w:val="20"/>
                <w:szCs w:val="20"/>
              </w:rPr>
              <w:t xml:space="preserve"> </w:t>
            </w:r>
            <w:r w:rsidRPr="00EE02C3">
              <w:rPr>
                <w:sz w:val="20"/>
                <w:szCs w:val="20"/>
              </w:rPr>
              <w:t>to</w:t>
            </w:r>
            <w:r w:rsidRPr="00EE02C3">
              <w:rPr>
                <w:spacing w:val="-1"/>
                <w:sz w:val="20"/>
                <w:szCs w:val="20"/>
              </w:rPr>
              <w:t xml:space="preserve"> </w:t>
            </w:r>
            <w:r w:rsidRPr="00EE02C3">
              <w:rPr>
                <w:sz w:val="20"/>
                <w:szCs w:val="20"/>
              </w:rPr>
              <w:t>select</w:t>
            </w:r>
            <w:r w:rsidRPr="00EE02C3">
              <w:rPr>
                <w:spacing w:val="-2"/>
                <w:sz w:val="20"/>
                <w:szCs w:val="20"/>
              </w:rPr>
              <w:t xml:space="preserve"> </w:t>
            </w:r>
            <w:r w:rsidRPr="00EE02C3">
              <w:rPr>
                <w:sz w:val="20"/>
                <w:szCs w:val="20"/>
              </w:rPr>
              <w:t>elastomeric</w:t>
            </w:r>
            <w:r w:rsidRPr="00EE02C3">
              <w:rPr>
                <w:spacing w:val="-47"/>
                <w:sz w:val="20"/>
                <w:szCs w:val="20"/>
              </w:rPr>
              <w:t xml:space="preserve"> </w:t>
            </w:r>
            <w:r w:rsidRPr="00EE02C3">
              <w:rPr>
                <w:sz w:val="20"/>
                <w:szCs w:val="20"/>
              </w:rPr>
              <w:t>respirators</w:t>
            </w:r>
            <w:r w:rsidRPr="00EE02C3">
              <w:rPr>
                <w:spacing w:val="-3"/>
                <w:sz w:val="20"/>
                <w:szCs w:val="20"/>
              </w:rPr>
              <w:t xml:space="preserve"> </w:t>
            </w:r>
            <w:r w:rsidRPr="00EE02C3">
              <w:rPr>
                <w:sz w:val="20"/>
                <w:szCs w:val="20"/>
              </w:rPr>
              <w:t>or PAPRs instead</w:t>
            </w:r>
            <w:r w:rsidRPr="00EE02C3">
              <w:rPr>
                <w:spacing w:val="-2"/>
                <w:sz w:val="20"/>
                <w:szCs w:val="20"/>
              </w:rPr>
              <w:t xml:space="preserve"> </w:t>
            </w:r>
            <w:r w:rsidRPr="00EE02C3">
              <w:rPr>
                <w:sz w:val="20"/>
                <w:szCs w:val="20"/>
              </w:rPr>
              <w:t>of filtering facepiece</w:t>
            </w:r>
            <w:r w:rsidRPr="00EE02C3">
              <w:rPr>
                <w:spacing w:val="-1"/>
                <w:sz w:val="20"/>
                <w:szCs w:val="20"/>
              </w:rPr>
              <w:t xml:space="preserve"> </w:t>
            </w:r>
            <w:r w:rsidRPr="00EE02C3">
              <w:rPr>
                <w:sz w:val="20"/>
                <w:szCs w:val="20"/>
              </w:rPr>
              <w:t>respirators.</w:t>
            </w:r>
          </w:p>
        </w:tc>
      </w:tr>
    </w:tbl>
    <w:p w14:paraId="7E39BD06" w14:textId="77777777" w:rsidR="00F82C06" w:rsidRPr="00EE02C3" w:rsidRDefault="00F82C06" w:rsidP="00F82C06">
      <w:pPr>
        <w:rPr>
          <w:b/>
          <w:bCs/>
          <w:color w:val="000000"/>
          <w:sz w:val="28"/>
          <w:szCs w:val="28"/>
        </w:rPr>
        <w:sectPr w:rsidR="00F82C06" w:rsidRPr="00EE02C3">
          <w:pgSz w:w="12240" w:h="15840"/>
          <w:pgMar w:top="540" w:right="500" w:bottom="580" w:left="500" w:header="720" w:footer="720" w:gutter="0"/>
          <w:cols w:space="720"/>
          <w:noEndnote/>
        </w:sectPr>
      </w:pPr>
    </w:p>
    <w:tbl>
      <w:tblPr>
        <w:tblW w:w="0" w:type="auto"/>
        <w:tblInd w:w="230" w:type="dxa"/>
        <w:tblLayout w:type="fixed"/>
        <w:tblCellMar>
          <w:left w:w="0" w:type="dxa"/>
          <w:right w:w="0" w:type="dxa"/>
        </w:tblCellMar>
        <w:tblLook w:val="0000" w:firstRow="0" w:lastRow="0" w:firstColumn="0" w:lastColumn="0" w:noHBand="0" w:noVBand="0"/>
      </w:tblPr>
      <w:tblGrid>
        <w:gridCol w:w="3035"/>
        <w:gridCol w:w="3400"/>
        <w:gridCol w:w="1509"/>
        <w:gridCol w:w="2943"/>
      </w:tblGrid>
      <w:tr w:rsidR="00F82C06" w:rsidRPr="00EE02C3" w14:paraId="3E38D3A1" w14:textId="77777777" w:rsidTr="00EE1B78">
        <w:trPr>
          <w:trHeight w:val="350"/>
        </w:trPr>
        <w:tc>
          <w:tcPr>
            <w:tcW w:w="10887" w:type="dxa"/>
            <w:gridSpan w:val="4"/>
            <w:tcBorders>
              <w:top w:val="single" w:sz="4" w:space="0" w:color="000000"/>
              <w:left w:val="single" w:sz="4" w:space="0" w:color="000000"/>
              <w:bottom w:val="single" w:sz="4" w:space="0" w:color="000000"/>
              <w:right w:val="single" w:sz="4" w:space="0" w:color="000000"/>
            </w:tcBorders>
          </w:tcPr>
          <w:p w14:paraId="08158FC3" w14:textId="77777777" w:rsidR="00F82C06" w:rsidRPr="00EE02C3" w:rsidRDefault="00F82C06" w:rsidP="00EE1B78">
            <w:pPr>
              <w:pStyle w:val="TableParagraph"/>
              <w:kinsoku w:val="0"/>
              <w:overflowPunct w:val="0"/>
              <w:ind w:left="107"/>
              <w:rPr>
                <w:b/>
                <w:bCs/>
                <w:color w:val="2E5395"/>
              </w:rPr>
            </w:pPr>
            <w:r w:rsidRPr="00EE02C3">
              <w:rPr>
                <w:b/>
                <w:bCs/>
                <w:color w:val="2E5395"/>
              </w:rPr>
              <w:lastRenderedPageBreak/>
              <w:t>Use</w:t>
            </w:r>
            <w:r w:rsidRPr="00EE02C3">
              <w:rPr>
                <w:b/>
                <w:bCs/>
                <w:color w:val="2E5395"/>
                <w:spacing w:val="-1"/>
              </w:rPr>
              <w:t xml:space="preserve"> </w:t>
            </w:r>
            <w:r w:rsidRPr="00EE02C3">
              <w:rPr>
                <w:b/>
                <w:bCs/>
                <w:color w:val="2E5395"/>
              </w:rPr>
              <w:t>this</w:t>
            </w:r>
            <w:r w:rsidRPr="00EE02C3">
              <w:rPr>
                <w:b/>
                <w:bCs/>
                <w:color w:val="2E5395"/>
                <w:spacing w:val="-2"/>
              </w:rPr>
              <w:t xml:space="preserve"> </w:t>
            </w:r>
            <w:r w:rsidRPr="00EE02C3">
              <w:rPr>
                <w:b/>
                <w:bCs/>
                <w:color w:val="2E5395"/>
              </w:rPr>
              <w:t>form</w:t>
            </w:r>
            <w:r w:rsidRPr="00EE02C3">
              <w:rPr>
                <w:b/>
                <w:bCs/>
                <w:color w:val="2E5395"/>
                <w:spacing w:val="-1"/>
              </w:rPr>
              <w:t xml:space="preserve"> </w:t>
            </w:r>
            <w:r w:rsidRPr="00EE02C3">
              <w:rPr>
                <w:b/>
                <w:bCs/>
                <w:color w:val="2E5395"/>
              </w:rPr>
              <w:t>for</w:t>
            </w:r>
            <w:r w:rsidRPr="00EE02C3">
              <w:rPr>
                <w:b/>
                <w:bCs/>
                <w:color w:val="2E5395"/>
                <w:spacing w:val="-2"/>
              </w:rPr>
              <w:t xml:space="preserve"> </w:t>
            </w:r>
            <w:r w:rsidRPr="00EE02C3">
              <w:rPr>
                <w:b/>
                <w:bCs/>
                <w:color w:val="2E5395"/>
              </w:rPr>
              <w:t>each healthcare</w:t>
            </w:r>
            <w:r w:rsidRPr="00EE02C3">
              <w:rPr>
                <w:b/>
                <w:bCs/>
                <w:color w:val="2E5395"/>
                <w:spacing w:val="-1"/>
              </w:rPr>
              <w:t xml:space="preserve"> </w:t>
            </w:r>
            <w:r w:rsidRPr="00EE02C3">
              <w:rPr>
                <w:b/>
                <w:bCs/>
                <w:color w:val="2E5395"/>
              </w:rPr>
              <w:t>job</w:t>
            </w:r>
            <w:r w:rsidRPr="00EE02C3">
              <w:rPr>
                <w:b/>
                <w:bCs/>
                <w:color w:val="2E5395"/>
                <w:spacing w:val="-1"/>
              </w:rPr>
              <w:t xml:space="preserve"> </w:t>
            </w:r>
            <w:r w:rsidRPr="00EE02C3">
              <w:rPr>
                <w:b/>
                <w:bCs/>
                <w:color w:val="2E5395"/>
              </w:rPr>
              <w:t>task</w:t>
            </w:r>
            <w:r w:rsidRPr="00EE02C3">
              <w:rPr>
                <w:b/>
                <w:bCs/>
                <w:color w:val="2E5395"/>
                <w:spacing w:val="-1"/>
              </w:rPr>
              <w:t xml:space="preserve"> </w:t>
            </w:r>
            <w:r w:rsidRPr="00EE02C3">
              <w:rPr>
                <w:b/>
                <w:bCs/>
                <w:color w:val="2E5395"/>
              </w:rPr>
              <w:t>(refer</w:t>
            </w:r>
            <w:r w:rsidRPr="00EE02C3">
              <w:rPr>
                <w:b/>
                <w:bCs/>
                <w:color w:val="2E5395"/>
                <w:spacing w:val="-2"/>
              </w:rPr>
              <w:t xml:space="preserve"> </w:t>
            </w:r>
            <w:r w:rsidRPr="00EE02C3">
              <w:rPr>
                <w:b/>
                <w:bCs/>
                <w:color w:val="2E5395"/>
              </w:rPr>
              <w:t>to</w:t>
            </w:r>
            <w:r w:rsidRPr="00EE02C3">
              <w:rPr>
                <w:b/>
                <w:bCs/>
                <w:color w:val="2E5395"/>
                <w:spacing w:val="-1"/>
              </w:rPr>
              <w:t xml:space="preserve"> </w:t>
            </w:r>
            <w:r w:rsidRPr="00EE02C3">
              <w:rPr>
                <w:b/>
                <w:bCs/>
                <w:color w:val="2E5395"/>
              </w:rPr>
              <w:t>table</w:t>
            </w:r>
            <w:r w:rsidRPr="00EE02C3">
              <w:rPr>
                <w:b/>
                <w:bCs/>
                <w:color w:val="2E5395"/>
                <w:spacing w:val="-1"/>
              </w:rPr>
              <w:t xml:space="preserve"> </w:t>
            </w:r>
            <w:r w:rsidRPr="00EE02C3">
              <w:rPr>
                <w:b/>
                <w:bCs/>
                <w:color w:val="2E5395"/>
              </w:rPr>
              <w:t>above) with potential</w:t>
            </w:r>
            <w:r w:rsidRPr="00EE02C3">
              <w:rPr>
                <w:b/>
                <w:bCs/>
                <w:color w:val="2E5395"/>
                <w:spacing w:val="-1"/>
              </w:rPr>
              <w:t xml:space="preserve"> </w:t>
            </w:r>
            <w:r w:rsidRPr="00EE02C3">
              <w:rPr>
                <w:b/>
                <w:bCs/>
                <w:color w:val="2E5395"/>
              </w:rPr>
              <w:t>exposure to COVID-19.</w:t>
            </w:r>
          </w:p>
        </w:tc>
      </w:tr>
      <w:tr w:rsidR="00F82C06" w:rsidRPr="00EE02C3" w14:paraId="77BF6996" w14:textId="77777777" w:rsidTr="00490413">
        <w:trPr>
          <w:trHeight w:val="460"/>
        </w:trPr>
        <w:tc>
          <w:tcPr>
            <w:tcW w:w="3035" w:type="dxa"/>
            <w:tcBorders>
              <w:top w:val="single" w:sz="4" w:space="0" w:color="000000"/>
              <w:left w:val="single" w:sz="4" w:space="0" w:color="000000"/>
              <w:bottom w:val="single" w:sz="4" w:space="0" w:color="000000"/>
              <w:right w:val="single" w:sz="4" w:space="0" w:color="000000"/>
            </w:tcBorders>
          </w:tcPr>
          <w:p w14:paraId="251B8C46" w14:textId="77777777" w:rsidR="00F82C06" w:rsidRPr="00EE02C3" w:rsidRDefault="00F82C06" w:rsidP="00EE1B78">
            <w:pPr>
              <w:pStyle w:val="TableParagraph"/>
              <w:kinsoku w:val="0"/>
              <w:overflowPunct w:val="0"/>
              <w:spacing w:line="253" w:lineRule="exact"/>
              <w:ind w:left="394"/>
              <w:rPr>
                <w:b/>
                <w:bCs/>
                <w:sz w:val="20"/>
                <w:szCs w:val="20"/>
              </w:rPr>
            </w:pPr>
            <w:r w:rsidRPr="00EE02C3">
              <w:rPr>
                <w:b/>
                <w:bCs/>
                <w:sz w:val="20"/>
                <w:szCs w:val="20"/>
              </w:rPr>
              <w:t>Description</w:t>
            </w:r>
            <w:r w:rsidRPr="00EE02C3">
              <w:rPr>
                <w:b/>
                <w:bCs/>
                <w:spacing w:val="-3"/>
                <w:sz w:val="20"/>
                <w:szCs w:val="20"/>
              </w:rPr>
              <w:t xml:space="preserve"> </w:t>
            </w:r>
            <w:r w:rsidRPr="00EE02C3">
              <w:rPr>
                <w:b/>
                <w:bCs/>
                <w:sz w:val="20"/>
                <w:szCs w:val="20"/>
              </w:rPr>
              <w:t>of</w:t>
            </w:r>
            <w:r w:rsidRPr="00EE02C3">
              <w:rPr>
                <w:b/>
                <w:bCs/>
                <w:spacing w:val="-2"/>
                <w:sz w:val="20"/>
                <w:szCs w:val="20"/>
              </w:rPr>
              <w:t xml:space="preserve"> </w:t>
            </w:r>
            <w:r w:rsidRPr="00EE02C3">
              <w:rPr>
                <w:b/>
                <w:bCs/>
                <w:sz w:val="20"/>
                <w:szCs w:val="20"/>
              </w:rPr>
              <w:t>Job</w:t>
            </w:r>
            <w:r w:rsidRPr="00EE02C3">
              <w:rPr>
                <w:b/>
                <w:bCs/>
                <w:spacing w:val="-1"/>
                <w:sz w:val="20"/>
                <w:szCs w:val="20"/>
              </w:rPr>
              <w:t xml:space="preserve"> </w:t>
            </w:r>
            <w:r w:rsidRPr="00EE02C3">
              <w:rPr>
                <w:b/>
                <w:bCs/>
                <w:sz w:val="20"/>
                <w:szCs w:val="20"/>
              </w:rPr>
              <w:t>Task</w:t>
            </w:r>
          </w:p>
        </w:tc>
        <w:tc>
          <w:tcPr>
            <w:tcW w:w="3400" w:type="dxa"/>
            <w:tcBorders>
              <w:top w:val="single" w:sz="4" w:space="0" w:color="000000"/>
              <w:left w:val="single" w:sz="4" w:space="0" w:color="000000"/>
              <w:bottom w:val="single" w:sz="4" w:space="0" w:color="000000"/>
              <w:right w:val="single" w:sz="4" w:space="0" w:color="000000"/>
            </w:tcBorders>
          </w:tcPr>
          <w:p w14:paraId="2CE12988" w14:textId="77777777" w:rsidR="00F82C06" w:rsidRPr="00EE02C3" w:rsidRDefault="00F82C06" w:rsidP="00EE1B78">
            <w:pPr>
              <w:pStyle w:val="TableParagraph"/>
              <w:kinsoku w:val="0"/>
              <w:overflowPunct w:val="0"/>
              <w:spacing w:line="253" w:lineRule="exact"/>
              <w:ind w:left="738"/>
              <w:rPr>
                <w:b/>
                <w:bCs/>
                <w:sz w:val="20"/>
                <w:szCs w:val="20"/>
              </w:rPr>
            </w:pPr>
            <w:r w:rsidRPr="00EE02C3">
              <w:rPr>
                <w:b/>
                <w:bCs/>
                <w:sz w:val="20"/>
                <w:szCs w:val="20"/>
              </w:rPr>
              <w:t>Employee</w:t>
            </w:r>
            <w:r w:rsidRPr="00EE02C3">
              <w:rPr>
                <w:b/>
                <w:bCs/>
                <w:spacing w:val="-3"/>
                <w:sz w:val="20"/>
                <w:szCs w:val="20"/>
              </w:rPr>
              <w:t xml:space="preserve"> </w:t>
            </w:r>
            <w:r w:rsidRPr="00EE02C3">
              <w:rPr>
                <w:b/>
                <w:bCs/>
                <w:sz w:val="20"/>
                <w:szCs w:val="20"/>
              </w:rPr>
              <w:t>Protections</w:t>
            </w:r>
          </w:p>
        </w:tc>
        <w:tc>
          <w:tcPr>
            <w:tcW w:w="1509" w:type="dxa"/>
            <w:tcBorders>
              <w:top w:val="single" w:sz="4" w:space="0" w:color="000000"/>
              <w:left w:val="single" w:sz="4" w:space="0" w:color="000000"/>
              <w:bottom w:val="single" w:sz="4" w:space="0" w:color="000000"/>
              <w:right w:val="single" w:sz="4" w:space="0" w:color="000000"/>
            </w:tcBorders>
          </w:tcPr>
          <w:p w14:paraId="5503008D" w14:textId="77777777" w:rsidR="00F82C06" w:rsidRPr="00EE02C3" w:rsidRDefault="00F82C06" w:rsidP="00EE1B78">
            <w:pPr>
              <w:pStyle w:val="TableParagraph"/>
              <w:kinsoku w:val="0"/>
              <w:overflowPunct w:val="0"/>
              <w:spacing w:line="230" w:lineRule="atLeast"/>
              <w:ind w:left="268" w:right="145" w:hanging="98"/>
              <w:rPr>
                <w:b/>
                <w:bCs/>
                <w:sz w:val="20"/>
                <w:szCs w:val="20"/>
              </w:rPr>
            </w:pPr>
            <w:r w:rsidRPr="00EE02C3">
              <w:rPr>
                <w:b/>
                <w:bCs/>
                <w:sz w:val="20"/>
                <w:szCs w:val="20"/>
              </w:rPr>
              <w:t>Provided by</w:t>
            </w:r>
            <w:r w:rsidRPr="00EE02C3">
              <w:rPr>
                <w:b/>
                <w:bCs/>
                <w:spacing w:val="-47"/>
                <w:sz w:val="20"/>
                <w:szCs w:val="20"/>
              </w:rPr>
              <w:t xml:space="preserve"> </w:t>
            </w:r>
            <w:r w:rsidRPr="00EE02C3">
              <w:rPr>
                <w:b/>
                <w:bCs/>
                <w:sz w:val="20"/>
                <w:szCs w:val="20"/>
              </w:rPr>
              <w:t>Employer</w:t>
            </w:r>
          </w:p>
        </w:tc>
        <w:tc>
          <w:tcPr>
            <w:tcW w:w="2943" w:type="dxa"/>
            <w:tcBorders>
              <w:top w:val="single" w:sz="4" w:space="0" w:color="000000"/>
              <w:left w:val="single" w:sz="4" w:space="0" w:color="000000"/>
              <w:bottom w:val="single" w:sz="4" w:space="0" w:color="000000"/>
              <w:right w:val="single" w:sz="4" w:space="0" w:color="000000"/>
            </w:tcBorders>
          </w:tcPr>
          <w:p w14:paraId="6F38F943" w14:textId="77777777" w:rsidR="00F82C06" w:rsidRPr="00EE02C3" w:rsidRDefault="00F82C06" w:rsidP="00EE1B78">
            <w:pPr>
              <w:pStyle w:val="TableParagraph"/>
              <w:kinsoku w:val="0"/>
              <w:overflowPunct w:val="0"/>
              <w:spacing w:line="220" w:lineRule="exact"/>
              <w:ind w:left="231" w:right="185"/>
              <w:jc w:val="center"/>
              <w:rPr>
                <w:b/>
                <w:bCs/>
                <w:sz w:val="20"/>
                <w:szCs w:val="20"/>
              </w:rPr>
            </w:pPr>
            <w:r w:rsidRPr="00EE02C3">
              <w:rPr>
                <w:b/>
                <w:bCs/>
                <w:sz w:val="20"/>
                <w:szCs w:val="20"/>
              </w:rPr>
              <w:t>Follow-up / Notes</w:t>
            </w:r>
          </w:p>
        </w:tc>
      </w:tr>
      <w:tr w:rsidR="00F82C06" w:rsidRPr="00EE02C3" w14:paraId="564FC305" w14:textId="77777777" w:rsidTr="00490413">
        <w:trPr>
          <w:trHeight w:val="350"/>
        </w:trPr>
        <w:tc>
          <w:tcPr>
            <w:tcW w:w="3035" w:type="dxa"/>
            <w:vMerge w:val="restart"/>
            <w:tcBorders>
              <w:top w:val="single" w:sz="4" w:space="0" w:color="000000"/>
              <w:left w:val="single" w:sz="4" w:space="0" w:color="000000"/>
              <w:bottom w:val="single" w:sz="4" w:space="0" w:color="000000"/>
              <w:right w:val="single" w:sz="4" w:space="0" w:color="000000"/>
            </w:tcBorders>
          </w:tcPr>
          <w:p w14:paraId="05428F37" w14:textId="77777777" w:rsidR="00F82C06" w:rsidRPr="00EE02C3" w:rsidRDefault="00F82C06" w:rsidP="00EE1B78">
            <w:pPr>
              <w:pStyle w:val="TableParagraph"/>
              <w:kinsoku w:val="0"/>
              <w:overflowPunct w:val="0"/>
              <w:ind w:left="107" w:right="133"/>
              <w:rPr>
                <w:i/>
                <w:iCs/>
                <w:color w:val="006FC0"/>
                <w:sz w:val="18"/>
                <w:szCs w:val="18"/>
              </w:rPr>
            </w:pPr>
            <w:r w:rsidRPr="00EE02C3">
              <w:rPr>
                <w:i/>
                <w:iCs/>
                <w:color w:val="006FC0"/>
                <w:sz w:val="18"/>
                <w:szCs w:val="18"/>
              </w:rPr>
              <w:t>For example: A nurse in the ICU must</w:t>
            </w:r>
            <w:r w:rsidRPr="00EE02C3">
              <w:rPr>
                <w:i/>
                <w:iCs/>
                <w:color w:val="006FC0"/>
                <w:spacing w:val="-42"/>
                <w:sz w:val="18"/>
                <w:szCs w:val="18"/>
              </w:rPr>
              <w:t xml:space="preserve"> </w:t>
            </w:r>
            <w:r w:rsidRPr="00EE02C3">
              <w:rPr>
                <w:i/>
                <w:iCs/>
                <w:color w:val="006FC0"/>
                <w:sz w:val="18"/>
                <w:szCs w:val="18"/>
              </w:rPr>
              <w:t>enter the patient’s room and draw</w:t>
            </w:r>
            <w:r w:rsidRPr="00EE02C3">
              <w:rPr>
                <w:i/>
                <w:iCs/>
                <w:color w:val="006FC0"/>
                <w:spacing w:val="1"/>
                <w:sz w:val="18"/>
                <w:szCs w:val="18"/>
              </w:rPr>
              <w:t xml:space="preserve"> </w:t>
            </w:r>
            <w:r w:rsidRPr="00EE02C3">
              <w:rPr>
                <w:i/>
                <w:iCs/>
                <w:color w:val="006FC0"/>
                <w:sz w:val="18"/>
                <w:szCs w:val="18"/>
              </w:rPr>
              <w:t>three vials of blood once daily in the</w:t>
            </w:r>
            <w:r w:rsidRPr="00EE02C3">
              <w:rPr>
                <w:i/>
                <w:iCs/>
                <w:color w:val="006FC0"/>
                <w:spacing w:val="1"/>
                <w:sz w:val="18"/>
                <w:szCs w:val="18"/>
              </w:rPr>
              <w:t xml:space="preserve"> </w:t>
            </w:r>
            <w:r w:rsidRPr="00EE02C3">
              <w:rPr>
                <w:i/>
                <w:iCs/>
                <w:color w:val="006FC0"/>
                <w:sz w:val="18"/>
                <w:szCs w:val="18"/>
              </w:rPr>
              <w:t>morning</w:t>
            </w:r>
            <w:r w:rsidRPr="00EE02C3">
              <w:rPr>
                <w:i/>
                <w:iCs/>
                <w:color w:val="006FC0"/>
                <w:spacing w:val="-1"/>
                <w:sz w:val="18"/>
                <w:szCs w:val="18"/>
              </w:rPr>
              <w:t xml:space="preserve"> </w:t>
            </w:r>
            <w:r w:rsidRPr="00EE02C3">
              <w:rPr>
                <w:i/>
                <w:iCs/>
                <w:color w:val="006FC0"/>
                <w:sz w:val="18"/>
                <w:szCs w:val="18"/>
              </w:rPr>
              <w:t>before</w:t>
            </w:r>
            <w:r w:rsidRPr="00EE02C3">
              <w:rPr>
                <w:i/>
                <w:iCs/>
                <w:color w:val="006FC0"/>
                <w:spacing w:val="-1"/>
                <w:sz w:val="18"/>
                <w:szCs w:val="18"/>
              </w:rPr>
              <w:t xml:space="preserve"> </w:t>
            </w:r>
            <w:r w:rsidRPr="00EE02C3">
              <w:rPr>
                <w:i/>
                <w:iCs/>
                <w:color w:val="006FC0"/>
                <w:sz w:val="18"/>
                <w:szCs w:val="18"/>
              </w:rPr>
              <w:t>breakfast.</w:t>
            </w:r>
          </w:p>
          <w:p w14:paraId="657CDDDC" w14:textId="77777777" w:rsidR="00F82C06" w:rsidRPr="00EE02C3" w:rsidRDefault="00F82C06" w:rsidP="00EE1B78">
            <w:pPr>
              <w:pStyle w:val="TableParagraph"/>
              <w:kinsoku w:val="0"/>
              <w:overflowPunct w:val="0"/>
              <w:spacing w:before="5"/>
              <w:rPr>
                <w:b/>
                <w:bCs/>
                <w:sz w:val="17"/>
                <w:szCs w:val="17"/>
              </w:rPr>
            </w:pPr>
          </w:p>
          <w:p w14:paraId="0258398F" w14:textId="77777777" w:rsidR="00F82C06" w:rsidRPr="00EE02C3" w:rsidRDefault="00F82C06" w:rsidP="00EE1B78">
            <w:pPr>
              <w:pStyle w:val="TableParagraph"/>
              <w:kinsoku w:val="0"/>
              <w:overflowPunct w:val="0"/>
              <w:spacing w:before="1"/>
              <w:ind w:left="107"/>
              <w:rPr>
                <w:i/>
                <w:iCs/>
                <w:color w:val="006FC0"/>
                <w:sz w:val="18"/>
                <w:szCs w:val="18"/>
              </w:rPr>
            </w:pPr>
            <w:r w:rsidRPr="00EE02C3">
              <w:rPr>
                <w:i/>
                <w:iCs/>
                <w:color w:val="006FC0"/>
                <w:sz w:val="18"/>
                <w:szCs w:val="18"/>
              </w:rPr>
              <w:t>The</w:t>
            </w:r>
            <w:r w:rsidRPr="00EE02C3">
              <w:rPr>
                <w:i/>
                <w:iCs/>
                <w:color w:val="006FC0"/>
                <w:spacing w:val="-1"/>
                <w:sz w:val="18"/>
                <w:szCs w:val="18"/>
              </w:rPr>
              <w:t xml:space="preserve"> </w:t>
            </w:r>
            <w:r w:rsidRPr="00EE02C3">
              <w:rPr>
                <w:i/>
                <w:iCs/>
                <w:color w:val="006FC0"/>
                <w:sz w:val="18"/>
                <w:szCs w:val="18"/>
              </w:rPr>
              <w:t>patient is</w:t>
            </w:r>
            <w:r w:rsidRPr="00EE02C3">
              <w:rPr>
                <w:i/>
                <w:iCs/>
                <w:color w:val="006FC0"/>
                <w:spacing w:val="-1"/>
                <w:sz w:val="18"/>
                <w:szCs w:val="18"/>
              </w:rPr>
              <w:t xml:space="preserve"> </w:t>
            </w:r>
            <w:r w:rsidRPr="00EE02C3">
              <w:rPr>
                <w:i/>
                <w:iCs/>
                <w:color w:val="006FC0"/>
                <w:sz w:val="18"/>
                <w:szCs w:val="18"/>
              </w:rPr>
              <w:t>positive for COVID-19.</w:t>
            </w:r>
          </w:p>
          <w:p w14:paraId="0DA4E75D" w14:textId="77777777" w:rsidR="00F82C06" w:rsidRPr="00EE02C3" w:rsidRDefault="00F82C06" w:rsidP="00EE1B78">
            <w:pPr>
              <w:pStyle w:val="TableParagraph"/>
              <w:kinsoku w:val="0"/>
              <w:overflowPunct w:val="0"/>
              <w:rPr>
                <w:b/>
                <w:bCs/>
                <w:sz w:val="18"/>
                <w:szCs w:val="18"/>
              </w:rPr>
            </w:pPr>
          </w:p>
          <w:p w14:paraId="0A4C880C" w14:textId="77777777" w:rsidR="00F82C06" w:rsidRPr="00EE02C3" w:rsidRDefault="00F82C06" w:rsidP="00EE1B78">
            <w:pPr>
              <w:pStyle w:val="TableParagraph"/>
              <w:kinsoku w:val="0"/>
              <w:overflowPunct w:val="0"/>
              <w:ind w:left="107" w:right="165"/>
              <w:rPr>
                <w:i/>
                <w:iCs/>
                <w:color w:val="006FC0"/>
                <w:sz w:val="18"/>
                <w:szCs w:val="18"/>
              </w:rPr>
            </w:pPr>
            <w:r w:rsidRPr="00EE02C3">
              <w:rPr>
                <w:i/>
                <w:iCs/>
                <w:color w:val="006FC0"/>
                <w:sz w:val="18"/>
                <w:szCs w:val="18"/>
              </w:rPr>
              <w:t>The ICU nurses have been issued N95</w:t>
            </w:r>
            <w:r w:rsidRPr="00EE02C3">
              <w:rPr>
                <w:i/>
                <w:iCs/>
                <w:color w:val="006FC0"/>
                <w:spacing w:val="-42"/>
                <w:sz w:val="18"/>
                <w:szCs w:val="18"/>
              </w:rPr>
              <w:t xml:space="preserve"> </w:t>
            </w:r>
            <w:r w:rsidRPr="00EE02C3">
              <w:rPr>
                <w:i/>
                <w:iCs/>
                <w:color w:val="006FC0"/>
                <w:sz w:val="18"/>
                <w:szCs w:val="18"/>
              </w:rPr>
              <w:t>respirators.</w:t>
            </w:r>
            <w:r w:rsidRPr="00EE02C3">
              <w:rPr>
                <w:i/>
                <w:iCs/>
                <w:color w:val="006FC0"/>
                <w:spacing w:val="1"/>
                <w:sz w:val="18"/>
                <w:szCs w:val="18"/>
              </w:rPr>
              <w:t xml:space="preserve"> </w:t>
            </w:r>
            <w:r w:rsidRPr="00EE02C3">
              <w:rPr>
                <w:i/>
                <w:iCs/>
                <w:color w:val="006FC0"/>
                <w:sz w:val="18"/>
                <w:szCs w:val="18"/>
              </w:rPr>
              <w:t>ICU nurses wear FDA-</w:t>
            </w:r>
            <w:r w:rsidRPr="00EE02C3">
              <w:rPr>
                <w:i/>
                <w:iCs/>
                <w:color w:val="006FC0"/>
                <w:spacing w:val="1"/>
                <w:sz w:val="18"/>
                <w:szCs w:val="18"/>
              </w:rPr>
              <w:t xml:space="preserve"> </w:t>
            </w:r>
            <w:r w:rsidRPr="00EE02C3">
              <w:rPr>
                <w:i/>
                <w:iCs/>
                <w:color w:val="006FC0"/>
                <w:sz w:val="18"/>
                <w:szCs w:val="18"/>
              </w:rPr>
              <w:t>authorized facemasks when not in a</w:t>
            </w:r>
            <w:r w:rsidRPr="00EE02C3">
              <w:rPr>
                <w:i/>
                <w:iCs/>
                <w:color w:val="006FC0"/>
                <w:spacing w:val="1"/>
                <w:sz w:val="18"/>
                <w:szCs w:val="18"/>
              </w:rPr>
              <w:t xml:space="preserve"> </w:t>
            </w:r>
            <w:r w:rsidRPr="00EE02C3">
              <w:rPr>
                <w:i/>
                <w:iCs/>
                <w:color w:val="006FC0"/>
                <w:sz w:val="18"/>
                <w:szCs w:val="18"/>
              </w:rPr>
              <w:t>COVID-19</w:t>
            </w:r>
            <w:r w:rsidRPr="00EE02C3">
              <w:rPr>
                <w:i/>
                <w:iCs/>
                <w:color w:val="006FC0"/>
                <w:spacing w:val="-2"/>
                <w:sz w:val="18"/>
                <w:szCs w:val="18"/>
              </w:rPr>
              <w:t xml:space="preserve"> </w:t>
            </w:r>
            <w:r w:rsidRPr="00EE02C3">
              <w:rPr>
                <w:i/>
                <w:iCs/>
                <w:color w:val="006FC0"/>
                <w:sz w:val="18"/>
                <w:szCs w:val="18"/>
              </w:rPr>
              <w:t>positive</w:t>
            </w:r>
            <w:r w:rsidRPr="00EE02C3">
              <w:rPr>
                <w:i/>
                <w:iCs/>
                <w:color w:val="006FC0"/>
                <w:spacing w:val="-2"/>
                <w:sz w:val="18"/>
                <w:szCs w:val="18"/>
              </w:rPr>
              <w:t xml:space="preserve"> </w:t>
            </w:r>
            <w:r w:rsidRPr="00EE02C3">
              <w:rPr>
                <w:i/>
                <w:iCs/>
                <w:color w:val="006FC0"/>
                <w:sz w:val="18"/>
                <w:szCs w:val="18"/>
              </w:rPr>
              <w:t>patient’s</w:t>
            </w:r>
            <w:r w:rsidRPr="00EE02C3">
              <w:rPr>
                <w:i/>
                <w:iCs/>
                <w:color w:val="006FC0"/>
                <w:spacing w:val="-1"/>
                <w:sz w:val="18"/>
                <w:szCs w:val="18"/>
              </w:rPr>
              <w:t xml:space="preserve"> </w:t>
            </w:r>
            <w:r w:rsidRPr="00EE02C3">
              <w:rPr>
                <w:i/>
                <w:iCs/>
                <w:color w:val="006FC0"/>
                <w:sz w:val="18"/>
                <w:szCs w:val="18"/>
              </w:rPr>
              <w:t>room.</w:t>
            </w:r>
          </w:p>
        </w:tc>
        <w:tc>
          <w:tcPr>
            <w:tcW w:w="3400" w:type="dxa"/>
            <w:tcBorders>
              <w:top w:val="single" w:sz="4" w:space="0" w:color="000000"/>
              <w:left w:val="single" w:sz="4" w:space="0" w:color="000000"/>
              <w:bottom w:val="single" w:sz="4" w:space="0" w:color="000000"/>
              <w:right w:val="single" w:sz="4" w:space="0" w:color="000000"/>
            </w:tcBorders>
          </w:tcPr>
          <w:p w14:paraId="350BF3C0"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Gloves</w:t>
            </w:r>
          </w:p>
        </w:tc>
        <w:tc>
          <w:tcPr>
            <w:tcW w:w="1509" w:type="dxa"/>
            <w:tcBorders>
              <w:top w:val="single" w:sz="4" w:space="0" w:color="000000"/>
              <w:left w:val="single" w:sz="4" w:space="0" w:color="000000"/>
              <w:bottom w:val="single" w:sz="4" w:space="0" w:color="000000"/>
              <w:right w:val="single" w:sz="4" w:space="0" w:color="000000"/>
            </w:tcBorders>
          </w:tcPr>
          <w:p w14:paraId="2692D9DA" w14:textId="77777777" w:rsidR="00F82C06" w:rsidRPr="00EE02C3" w:rsidRDefault="00F82C06" w:rsidP="00EE1B78">
            <w:pPr>
              <w:pStyle w:val="TableParagraph"/>
              <w:kinsoku w:val="0"/>
              <w:overflowPunct w:val="0"/>
              <w:ind w:left="9"/>
              <w:jc w:val="center"/>
              <w:rPr>
                <w:b/>
                <w:bCs/>
                <w:i/>
                <w:iCs/>
                <w:color w:val="006FC0"/>
                <w:sz w:val="20"/>
                <w:szCs w:val="20"/>
              </w:rPr>
            </w:pPr>
            <w:r w:rsidRPr="00EE02C3">
              <w:rPr>
                <w:b/>
                <w:bCs/>
                <w:i/>
                <w:iCs/>
                <w:color w:val="006FC0"/>
                <w:sz w:val="20"/>
                <w:szCs w:val="20"/>
              </w:rPr>
              <w:t>x</w:t>
            </w:r>
          </w:p>
        </w:tc>
        <w:tc>
          <w:tcPr>
            <w:tcW w:w="2943" w:type="dxa"/>
            <w:tcBorders>
              <w:top w:val="single" w:sz="4" w:space="0" w:color="000000"/>
              <w:left w:val="single" w:sz="4" w:space="0" w:color="000000"/>
              <w:bottom w:val="single" w:sz="4" w:space="0" w:color="000000"/>
              <w:right w:val="single" w:sz="4" w:space="0" w:color="000000"/>
            </w:tcBorders>
          </w:tcPr>
          <w:p w14:paraId="6ABC5683" w14:textId="77777777" w:rsidR="00F82C06" w:rsidRPr="00EE02C3" w:rsidRDefault="00F82C06" w:rsidP="00EE1B78">
            <w:pPr>
              <w:pStyle w:val="TableParagraph"/>
              <w:kinsoku w:val="0"/>
              <w:overflowPunct w:val="0"/>
              <w:rPr>
                <w:sz w:val="18"/>
                <w:szCs w:val="18"/>
              </w:rPr>
            </w:pPr>
          </w:p>
        </w:tc>
      </w:tr>
      <w:tr w:rsidR="00F82C06" w:rsidRPr="00EE02C3" w14:paraId="7B3CDBF0" w14:textId="77777777" w:rsidTr="00490413">
        <w:trPr>
          <w:trHeight w:val="350"/>
        </w:trPr>
        <w:tc>
          <w:tcPr>
            <w:tcW w:w="3035" w:type="dxa"/>
            <w:vMerge/>
            <w:tcBorders>
              <w:top w:val="nil"/>
              <w:left w:val="single" w:sz="4" w:space="0" w:color="000000"/>
              <w:bottom w:val="single" w:sz="4" w:space="0" w:color="000000"/>
              <w:right w:val="single" w:sz="4" w:space="0" w:color="000000"/>
            </w:tcBorders>
          </w:tcPr>
          <w:p w14:paraId="4CF97214"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189A4C40"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Isolation</w:t>
            </w:r>
            <w:r w:rsidRPr="00EE02C3">
              <w:rPr>
                <w:b/>
                <w:bCs/>
                <w:spacing w:val="-3"/>
                <w:sz w:val="16"/>
                <w:szCs w:val="16"/>
              </w:rPr>
              <w:t xml:space="preserve"> </w:t>
            </w:r>
            <w:r w:rsidRPr="00EE02C3">
              <w:rPr>
                <w:b/>
                <w:bCs/>
                <w:sz w:val="16"/>
                <w:szCs w:val="16"/>
              </w:rPr>
              <w:t>gown</w:t>
            </w:r>
          </w:p>
        </w:tc>
        <w:tc>
          <w:tcPr>
            <w:tcW w:w="1509" w:type="dxa"/>
            <w:tcBorders>
              <w:top w:val="single" w:sz="4" w:space="0" w:color="000000"/>
              <w:left w:val="single" w:sz="4" w:space="0" w:color="000000"/>
              <w:bottom w:val="single" w:sz="4" w:space="0" w:color="000000"/>
              <w:right w:val="single" w:sz="4" w:space="0" w:color="000000"/>
            </w:tcBorders>
          </w:tcPr>
          <w:p w14:paraId="726BE4B3" w14:textId="77777777" w:rsidR="00F82C06" w:rsidRPr="00EE02C3" w:rsidRDefault="00F82C06" w:rsidP="00EE1B78">
            <w:pPr>
              <w:pStyle w:val="TableParagraph"/>
              <w:kinsoku w:val="0"/>
              <w:overflowPunct w:val="0"/>
              <w:ind w:left="9"/>
              <w:jc w:val="center"/>
              <w:rPr>
                <w:b/>
                <w:bCs/>
                <w:i/>
                <w:iCs/>
                <w:color w:val="006FC0"/>
                <w:sz w:val="20"/>
                <w:szCs w:val="20"/>
              </w:rPr>
            </w:pPr>
            <w:r w:rsidRPr="00EE02C3">
              <w:rPr>
                <w:b/>
                <w:bCs/>
                <w:i/>
                <w:iCs/>
                <w:color w:val="006FC0"/>
                <w:sz w:val="20"/>
                <w:szCs w:val="20"/>
              </w:rPr>
              <w:t>x</w:t>
            </w:r>
          </w:p>
        </w:tc>
        <w:tc>
          <w:tcPr>
            <w:tcW w:w="2943" w:type="dxa"/>
            <w:tcBorders>
              <w:top w:val="single" w:sz="4" w:space="0" w:color="000000"/>
              <w:left w:val="single" w:sz="4" w:space="0" w:color="000000"/>
              <w:bottom w:val="single" w:sz="4" w:space="0" w:color="000000"/>
              <w:right w:val="single" w:sz="4" w:space="0" w:color="000000"/>
            </w:tcBorders>
          </w:tcPr>
          <w:p w14:paraId="3031A2BC" w14:textId="77777777" w:rsidR="00F82C06" w:rsidRPr="00EE02C3" w:rsidRDefault="00F82C06" w:rsidP="00EE1B78">
            <w:pPr>
              <w:pStyle w:val="TableParagraph"/>
              <w:kinsoku w:val="0"/>
              <w:overflowPunct w:val="0"/>
              <w:rPr>
                <w:sz w:val="18"/>
                <w:szCs w:val="18"/>
              </w:rPr>
            </w:pPr>
          </w:p>
        </w:tc>
      </w:tr>
      <w:tr w:rsidR="00F82C06" w:rsidRPr="00EE02C3" w14:paraId="21CAE1A1" w14:textId="77777777" w:rsidTr="00490413">
        <w:trPr>
          <w:trHeight w:val="551"/>
        </w:trPr>
        <w:tc>
          <w:tcPr>
            <w:tcW w:w="3035" w:type="dxa"/>
            <w:vMerge/>
            <w:tcBorders>
              <w:top w:val="nil"/>
              <w:left w:val="single" w:sz="4" w:space="0" w:color="000000"/>
              <w:bottom w:val="single" w:sz="4" w:space="0" w:color="000000"/>
              <w:right w:val="single" w:sz="4" w:space="0" w:color="000000"/>
            </w:tcBorders>
          </w:tcPr>
          <w:p w14:paraId="68CE77A0"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53D035A0" w14:textId="77777777" w:rsidR="00F82C06" w:rsidRPr="00EE02C3" w:rsidRDefault="00F82C06" w:rsidP="00EE1B78">
            <w:pPr>
              <w:pStyle w:val="TableParagraph"/>
              <w:kinsoku w:val="0"/>
              <w:overflowPunct w:val="0"/>
              <w:ind w:left="106" w:right="247"/>
              <w:rPr>
                <w:b/>
                <w:bCs/>
                <w:sz w:val="16"/>
                <w:szCs w:val="16"/>
              </w:rPr>
            </w:pPr>
            <w:r w:rsidRPr="00EE02C3">
              <w:rPr>
                <w:b/>
                <w:bCs/>
                <w:sz w:val="16"/>
                <w:szCs w:val="16"/>
              </w:rPr>
              <w:t>Facemasks cleared by the FDA, authorized by</w:t>
            </w:r>
            <w:r w:rsidRPr="00EE02C3">
              <w:rPr>
                <w:b/>
                <w:bCs/>
                <w:spacing w:val="-38"/>
                <w:sz w:val="16"/>
                <w:szCs w:val="16"/>
              </w:rPr>
              <w:t xml:space="preserve"> </w:t>
            </w:r>
            <w:r w:rsidRPr="00EE02C3">
              <w:rPr>
                <w:b/>
                <w:bCs/>
                <w:sz w:val="16"/>
                <w:szCs w:val="16"/>
              </w:rPr>
              <w:t>an</w:t>
            </w:r>
            <w:r w:rsidRPr="00EE02C3">
              <w:rPr>
                <w:b/>
                <w:bCs/>
                <w:spacing w:val="-2"/>
                <w:sz w:val="16"/>
                <w:szCs w:val="16"/>
              </w:rPr>
              <w:t xml:space="preserve"> </w:t>
            </w:r>
            <w:r w:rsidRPr="00EE02C3">
              <w:rPr>
                <w:b/>
                <w:bCs/>
                <w:sz w:val="16"/>
                <w:szCs w:val="16"/>
              </w:rPr>
              <w:t>FDA</w:t>
            </w:r>
            <w:r w:rsidRPr="00EE02C3">
              <w:rPr>
                <w:b/>
                <w:bCs/>
                <w:spacing w:val="-1"/>
                <w:sz w:val="16"/>
                <w:szCs w:val="16"/>
              </w:rPr>
              <w:t xml:space="preserve"> </w:t>
            </w:r>
            <w:r w:rsidRPr="00EE02C3">
              <w:rPr>
                <w:b/>
                <w:bCs/>
                <w:sz w:val="16"/>
                <w:szCs w:val="16"/>
              </w:rPr>
              <w:t>EUA,</w:t>
            </w:r>
            <w:r w:rsidRPr="00EE02C3">
              <w:rPr>
                <w:b/>
                <w:bCs/>
                <w:spacing w:val="-1"/>
                <w:sz w:val="16"/>
                <w:szCs w:val="16"/>
              </w:rPr>
              <w:t xml:space="preserve"> </w:t>
            </w:r>
            <w:r w:rsidRPr="00EE02C3">
              <w:rPr>
                <w:b/>
                <w:bCs/>
                <w:sz w:val="16"/>
                <w:szCs w:val="16"/>
              </w:rPr>
              <w:t>or offered</w:t>
            </w:r>
            <w:r w:rsidRPr="00EE02C3">
              <w:rPr>
                <w:b/>
                <w:bCs/>
                <w:spacing w:val="-1"/>
                <w:sz w:val="16"/>
                <w:szCs w:val="16"/>
              </w:rPr>
              <w:t xml:space="preserve"> </w:t>
            </w:r>
            <w:r w:rsidRPr="00EE02C3">
              <w:rPr>
                <w:b/>
                <w:bCs/>
                <w:sz w:val="16"/>
                <w:szCs w:val="16"/>
              </w:rPr>
              <w:t>or distributed</w:t>
            </w:r>
            <w:r w:rsidRPr="00EE02C3">
              <w:rPr>
                <w:b/>
                <w:bCs/>
                <w:spacing w:val="-1"/>
                <w:sz w:val="16"/>
                <w:szCs w:val="16"/>
              </w:rPr>
              <w:t xml:space="preserve"> </w:t>
            </w:r>
            <w:r w:rsidRPr="00EE02C3">
              <w:rPr>
                <w:b/>
                <w:bCs/>
                <w:sz w:val="16"/>
                <w:szCs w:val="16"/>
              </w:rPr>
              <w:t>as</w:t>
            </w:r>
          </w:p>
          <w:p w14:paraId="75A628AB" w14:textId="77777777" w:rsidR="00F82C06" w:rsidRPr="00EE02C3" w:rsidRDefault="00F82C06" w:rsidP="00EE1B78">
            <w:pPr>
              <w:pStyle w:val="TableParagraph"/>
              <w:kinsoku w:val="0"/>
              <w:overflowPunct w:val="0"/>
              <w:spacing w:line="164" w:lineRule="exact"/>
              <w:ind w:left="106"/>
              <w:rPr>
                <w:b/>
                <w:bCs/>
                <w:sz w:val="16"/>
                <w:szCs w:val="16"/>
              </w:rPr>
            </w:pPr>
            <w:r w:rsidRPr="00EE02C3">
              <w:rPr>
                <w:b/>
                <w:bCs/>
                <w:sz w:val="16"/>
                <w:szCs w:val="16"/>
              </w:rPr>
              <w:t>described</w:t>
            </w:r>
            <w:r w:rsidRPr="00EE02C3">
              <w:rPr>
                <w:b/>
                <w:bCs/>
                <w:spacing w:val="-2"/>
                <w:sz w:val="16"/>
                <w:szCs w:val="16"/>
              </w:rPr>
              <w:t xml:space="preserve"> </w:t>
            </w:r>
            <w:r w:rsidRPr="00EE02C3">
              <w:rPr>
                <w:b/>
                <w:bCs/>
                <w:sz w:val="16"/>
                <w:szCs w:val="16"/>
              </w:rPr>
              <w:t>in</w:t>
            </w:r>
            <w:r w:rsidRPr="00EE02C3">
              <w:rPr>
                <w:b/>
                <w:bCs/>
                <w:spacing w:val="-2"/>
                <w:sz w:val="16"/>
                <w:szCs w:val="16"/>
              </w:rPr>
              <w:t xml:space="preserve"> </w:t>
            </w:r>
            <w:r w:rsidRPr="00EE02C3">
              <w:rPr>
                <w:b/>
                <w:bCs/>
                <w:sz w:val="16"/>
                <w:szCs w:val="16"/>
              </w:rPr>
              <w:t>an FDA</w:t>
            </w:r>
            <w:r w:rsidRPr="00EE02C3">
              <w:rPr>
                <w:b/>
                <w:bCs/>
                <w:spacing w:val="-1"/>
                <w:sz w:val="16"/>
                <w:szCs w:val="16"/>
              </w:rPr>
              <w:t xml:space="preserve"> </w:t>
            </w:r>
            <w:r w:rsidRPr="00EE02C3">
              <w:rPr>
                <w:b/>
                <w:bCs/>
                <w:sz w:val="16"/>
                <w:szCs w:val="16"/>
              </w:rPr>
              <w:t>enforcement</w:t>
            </w:r>
            <w:r w:rsidRPr="00EE02C3">
              <w:rPr>
                <w:b/>
                <w:bCs/>
                <w:spacing w:val="-1"/>
                <w:sz w:val="16"/>
                <w:szCs w:val="16"/>
              </w:rPr>
              <w:t xml:space="preserve"> </w:t>
            </w:r>
            <w:r w:rsidRPr="00EE02C3">
              <w:rPr>
                <w:b/>
                <w:bCs/>
                <w:sz w:val="16"/>
                <w:szCs w:val="16"/>
              </w:rPr>
              <w:t>policy</w:t>
            </w:r>
          </w:p>
        </w:tc>
        <w:tc>
          <w:tcPr>
            <w:tcW w:w="1509" w:type="dxa"/>
            <w:tcBorders>
              <w:top w:val="single" w:sz="4" w:space="0" w:color="000000"/>
              <w:left w:val="single" w:sz="4" w:space="0" w:color="000000"/>
              <w:bottom w:val="single" w:sz="4" w:space="0" w:color="000000"/>
              <w:right w:val="single" w:sz="4" w:space="0" w:color="000000"/>
            </w:tcBorders>
          </w:tcPr>
          <w:p w14:paraId="02731765" w14:textId="77777777" w:rsidR="00F82C06" w:rsidRPr="00EE02C3" w:rsidRDefault="00F82C06" w:rsidP="00EE1B78">
            <w:pPr>
              <w:pStyle w:val="TableParagraph"/>
              <w:kinsoku w:val="0"/>
              <w:overflowPunct w:val="0"/>
              <w:ind w:left="9"/>
              <w:jc w:val="center"/>
              <w:rPr>
                <w:b/>
                <w:bCs/>
                <w:i/>
                <w:iCs/>
                <w:color w:val="006FC0"/>
                <w:sz w:val="20"/>
                <w:szCs w:val="20"/>
              </w:rPr>
            </w:pPr>
            <w:r w:rsidRPr="00EE02C3">
              <w:rPr>
                <w:b/>
                <w:bCs/>
                <w:i/>
                <w:iCs/>
                <w:color w:val="006FC0"/>
                <w:sz w:val="20"/>
                <w:szCs w:val="20"/>
              </w:rPr>
              <w:t>x</w:t>
            </w:r>
          </w:p>
        </w:tc>
        <w:tc>
          <w:tcPr>
            <w:tcW w:w="2943" w:type="dxa"/>
            <w:tcBorders>
              <w:top w:val="single" w:sz="4" w:space="0" w:color="000000"/>
              <w:left w:val="single" w:sz="4" w:space="0" w:color="000000"/>
              <w:bottom w:val="single" w:sz="4" w:space="0" w:color="000000"/>
              <w:right w:val="single" w:sz="4" w:space="0" w:color="000000"/>
            </w:tcBorders>
          </w:tcPr>
          <w:p w14:paraId="14552721" w14:textId="77777777" w:rsidR="00F82C06" w:rsidRPr="00EE02C3" w:rsidRDefault="00F82C06" w:rsidP="00EE1B78">
            <w:pPr>
              <w:pStyle w:val="TableParagraph"/>
              <w:kinsoku w:val="0"/>
              <w:overflowPunct w:val="0"/>
              <w:spacing w:before="140"/>
              <w:ind w:left="231" w:right="224"/>
              <w:jc w:val="center"/>
              <w:rPr>
                <w:i/>
                <w:iCs/>
                <w:color w:val="006FC0"/>
                <w:sz w:val="18"/>
                <w:szCs w:val="18"/>
              </w:rPr>
            </w:pPr>
            <w:r w:rsidRPr="00EE02C3">
              <w:rPr>
                <w:i/>
                <w:iCs/>
                <w:color w:val="006FC0"/>
                <w:sz w:val="18"/>
                <w:szCs w:val="18"/>
              </w:rPr>
              <w:t>When</w:t>
            </w:r>
            <w:r w:rsidRPr="00EE02C3">
              <w:rPr>
                <w:i/>
                <w:iCs/>
                <w:color w:val="006FC0"/>
                <w:spacing w:val="-1"/>
                <w:sz w:val="18"/>
                <w:szCs w:val="18"/>
              </w:rPr>
              <w:t xml:space="preserve"> </w:t>
            </w:r>
            <w:r w:rsidRPr="00EE02C3">
              <w:rPr>
                <w:i/>
                <w:iCs/>
                <w:color w:val="006FC0"/>
                <w:sz w:val="18"/>
                <w:szCs w:val="18"/>
              </w:rPr>
              <w:t>not wearing N95</w:t>
            </w:r>
            <w:r w:rsidRPr="00EE02C3">
              <w:rPr>
                <w:i/>
                <w:iCs/>
                <w:color w:val="006FC0"/>
                <w:spacing w:val="-1"/>
                <w:sz w:val="18"/>
                <w:szCs w:val="18"/>
              </w:rPr>
              <w:t xml:space="preserve"> </w:t>
            </w:r>
            <w:r w:rsidRPr="00EE02C3">
              <w:rPr>
                <w:i/>
                <w:iCs/>
                <w:color w:val="006FC0"/>
                <w:sz w:val="18"/>
                <w:szCs w:val="18"/>
              </w:rPr>
              <w:t>respirator</w:t>
            </w:r>
          </w:p>
        </w:tc>
      </w:tr>
      <w:tr w:rsidR="00F82C06" w:rsidRPr="00EE02C3" w14:paraId="23BAE0EC" w14:textId="77777777" w:rsidTr="00490413">
        <w:trPr>
          <w:trHeight w:val="286"/>
        </w:trPr>
        <w:tc>
          <w:tcPr>
            <w:tcW w:w="3035" w:type="dxa"/>
            <w:vMerge/>
            <w:tcBorders>
              <w:top w:val="nil"/>
              <w:left w:val="single" w:sz="4" w:space="0" w:color="000000"/>
              <w:bottom w:val="single" w:sz="4" w:space="0" w:color="000000"/>
              <w:right w:val="single" w:sz="4" w:space="0" w:color="000000"/>
            </w:tcBorders>
          </w:tcPr>
          <w:p w14:paraId="7F3E9049"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1E324692" w14:textId="77777777" w:rsidR="00F82C06" w:rsidRPr="00EE02C3" w:rsidRDefault="00F82C06" w:rsidP="00EE1B78">
            <w:pPr>
              <w:pStyle w:val="TableParagraph"/>
              <w:kinsoku w:val="0"/>
              <w:overflowPunct w:val="0"/>
              <w:spacing w:line="184" w:lineRule="exact"/>
              <w:ind w:left="106"/>
              <w:rPr>
                <w:b/>
                <w:bCs/>
                <w:sz w:val="16"/>
                <w:szCs w:val="16"/>
              </w:rPr>
            </w:pPr>
            <w:r w:rsidRPr="00EE02C3">
              <w:rPr>
                <w:b/>
                <w:bCs/>
                <w:sz w:val="16"/>
                <w:szCs w:val="16"/>
              </w:rPr>
              <w:t>N95</w:t>
            </w:r>
            <w:r w:rsidRPr="00EE02C3">
              <w:rPr>
                <w:b/>
                <w:bCs/>
                <w:spacing w:val="-1"/>
                <w:sz w:val="16"/>
                <w:szCs w:val="16"/>
              </w:rPr>
              <w:t xml:space="preserve"> </w:t>
            </w:r>
            <w:r w:rsidRPr="00EE02C3">
              <w:rPr>
                <w:b/>
                <w:bCs/>
                <w:sz w:val="16"/>
                <w:szCs w:val="16"/>
              </w:rPr>
              <w:t>respirator,</w:t>
            </w:r>
            <w:r w:rsidRPr="00EE02C3">
              <w:rPr>
                <w:b/>
                <w:bCs/>
                <w:spacing w:val="-2"/>
                <w:sz w:val="16"/>
                <w:szCs w:val="16"/>
              </w:rPr>
              <w:t xml:space="preserve"> </w:t>
            </w:r>
            <w:r w:rsidRPr="00EE02C3">
              <w:rPr>
                <w:b/>
                <w:bCs/>
                <w:sz w:val="16"/>
                <w:szCs w:val="16"/>
              </w:rPr>
              <w:t>or</w:t>
            </w:r>
            <w:r w:rsidRPr="00EE02C3">
              <w:rPr>
                <w:b/>
                <w:bCs/>
                <w:spacing w:val="-2"/>
                <w:sz w:val="16"/>
                <w:szCs w:val="16"/>
              </w:rPr>
              <w:t xml:space="preserve"> </w:t>
            </w:r>
            <w:r w:rsidRPr="00EE02C3">
              <w:rPr>
                <w:b/>
                <w:bCs/>
                <w:sz w:val="16"/>
                <w:szCs w:val="16"/>
              </w:rPr>
              <w:t>equivalent</w:t>
            </w:r>
          </w:p>
        </w:tc>
        <w:tc>
          <w:tcPr>
            <w:tcW w:w="1509" w:type="dxa"/>
            <w:tcBorders>
              <w:top w:val="single" w:sz="4" w:space="0" w:color="000000"/>
              <w:left w:val="single" w:sz="4" w:space="0" w:color="000000"/>
              <w:bottom w:val="single" w:sz="4" w:space="0" w:color="000000"/>
              <w:right w:val="single" w:sz="4" w:space="0" w:color="000000"/>
            </w:tcBorders>
          </w:tcPr>
          <w:p w14:paraId="09CA00DF" w14:textId="77777777" w:rsidR="00F82C06" w:rsidRPr="00EE02C3" w:rsidRDefault="00F82C06" w:rsidP="00EE1B78">
            <w:pPr>
              <w:pStyle w:val="TableParagraph"/>
              <w:kinsoku w:val="0"/>
              <w:overflowPunct w:val="0"/>
              <w:ind w:left="9"/>
              <w:jc w:val="center"/>
              <w:rPr>
                <w:b/>
                <w:bCs/>
                <w:i/>
                <w:iCs/>
                <w:color w:val="006FC0"/>
                <w:sz w:val="20"/>
                <w:szCs w:val="20"/>
              </w:rPr>
            </w:pPr>
            <w:r w:rsidRPr="00EE02C3">
              <w:rPr>
                <w:b/>
                <w:bCs/>
                <w:i/>
                <w:iCs/>
                <w:color w:val="006FC0"/>
                <w:sz w:val="20"/>
                <w:szCs w:val="20"/>
              </w:rPr>
              <w:t>x</w:t>
            </w:r>
          </w:p>
        </w:tc>
        <w:tc>
          <w:tcPr>
            <w:tcW w:w="2943" w:type="dxa"/>
            <w:tcBorders>
              <w:top w:val="single" w:sz="4" w:space="0" w:color="000000"/>
              <w:left w:val="single" w:sz="4" w:space="0" w:color="000000"/>
              <w:bottom w:val="single" w:sz="4" w:space="0" w:color="000000"/>
              <w:right w:val="single" w:sz="4" w:space="0" w:color="000000"/>
            </w:tcBorders>
          </w:tcPr>
          <w:p w14:paraId="25901679" w14:textId="77777777" w:rsidR="00F82C06" w:rsidRPr="00EE02C3" w:rsidRDefault="00F82C06" w:rsidP="00EE1B78">
            <w:pPr>
              <w:pStyle w:val="TableParagraph"/>
              <w:kinsoku w:val="0"/>
              <w:overflowPunct w:val="0"/>
              <w:rPr>
                <w:sz w:val="18"/>
                <w:szCs w:val="18"/>
              </w:rPr>
            </w:pPr>
          </w:p>
        </w:tc>
      </w:tr>
      <w:tr w:rsidR="00F82C06" w:rsidRPr="00EE02C3" w14:paraId="70F041EC" w14:textId="77777777" w:rsidTr="00490413">
        <w:trPr>
          <w:trHeight w:val="350"/>
        </w:trPr>
        <w:tc>
          <w:tcPr>
            <w:tcW w:w="3035" w:type="dxa"/>
            <w:vMerge/>
            <w:tcBorders>
              <w:top w:val="nil"/>
              <w:left w:val="single" w:sz="4" w:space="0" w:color="000000"/>
              <w:bottom w:val="single" w:sz="4" w:space="0" w:color="000000"/>
              <w:right w:val="single" w:sz="4" w:space="0" w:color="000000"/>
            </w:tcBorders>
          </w:tcPr>
          <w:p w14:paraId="535383B7"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45F0F658" w14:textId="77777777" w:rsidR="00F82C06" w:rsidRPr="00EE02C3" w:rsidRDefault="00F82C06" w:rsidP="00EE1B78">
            <w:pPr>
              <w:pStyle w:val="TableParagraph"/>
              <w:kinsoku w:val="0"/>
              <w:overflowPunct w:val="0"/>
              <w:ind w:left="106"/>
              <w:rPr>
                <w:b/>
                <w:bCs/>
                <w:sz w:val="16"/>
                <w:szCs w:val="16"/>
              </w:rPr>
            </w:pPr>
            <w:r w:rsidRPr="00EE02C3">
              <w:rPr>
                <w:b/>
                <w:bCs/>
                <w:sz w:val="16"/>
                <w:szCs w:val="16"/>
              </w:rPr>
              <w:t>Goggles</w:t>
            </w:r>
            <w:r w:rsidRPr="00EE02C3">
              <w:rPr>
                <w:b/>
                <w:bCs/>
                <w:spacing w:val="-3"/>
                <w:sz w:val="16"/>
                <w:szCs w:val="16"/>
              </w:rPr>
              <w:t xml:space="preserve"> </w:t>
            </w:r>
            <w:r w:rsidRPr="00EE02C3">
              <w:rPr>
                <w:b/>
                <w:bCs/>
                <w:sz w:val="16"/>
                <w:szCs w:val="16"/>
              </w:rPr>
              <w:t>or</w:t>
            </w:r>
            <w:r w:rsidRPr="00EE02C3">
              <w:rPr>
                <w:b/>
                <w:bCs/>
                <w:spacing w:val="-2"/>
                <w:sz w:val="16"/>
                <w:szCs w:val="16"/>
              </w:rPr>
              <w:t xml:space="preserve"> </w:t>
            </w:r>
            <w:r w:rsidRPr="00EE02C3">
              <w:rPr>
                <w:b/>
                <w:bCs/>
                <w:sz w:val="16"/>
                <w:szCs w:val="16"/>
              </w:rPr>
              <w:t>face</w:t>
            </w:r>
            <w:r w:rsidRPr="00EE02C3">
              <w:rPr>
                <w:b/>
                <w:bCs/>
                <w:spacing w:val="-2"/>
                <w:sz w:val="16"/>
                <w:szCs w:val="16"/>
              </w:rPr>
              <w:t xml:space="preserve"> </w:t>
            </w:r>
            <w:r w:rsidRPr="00EE02C3">
              <w:rPr>
                <w:b/>
                <w:bCs/>
                <w:sz w:val="16"/>
                <w:szCs w:val="16"/>
              </w:rPr>
              <w:t>shield</w:t>
            </w:r>
          </w:p>
        </w:tc>
        <w:tc>
          <w:tcPr>
            <w:tcW w:w="1509" w:type="dxa"/>
            <w:tcBorders>
              <w:top w:val="single" w:sz="4" w:space="0" w:color="000000"/>
              <w:left w:val="single" w:sz="4" w:space="0" w:color="000000"/>
              <w:bottom w:val="single" w:sz="4" w:space="0" w:color="000000"/>
              <w:right w:val="single" w:sz="4" w:space="0" w:color="000000"/>
            </w:tcBorders>
          </w:tcPr>
          <w:p w14:paraId="48277944" w14:textId="77777777" w:rsidR="00F82C06" w:rsidRPr="00EE02C3" w:rsidRDefault="00F82C06" w:rsidP="00EE1B78">
            <w:pPr>
              <w:pStyle w:val="TableParagraph"/>
              <w:kinsoku w:val="0"/>
              <w:overflowPunct w:val="0"/>
              <w:ind w:left="9"/>
              <w:jc w:val="center"/>
              <w:rPr>
                <w:b/>
                <w:bCs/>
                <w:i/>
                <w:iCs/>
                <w:color w:val="006FC0"/>
                <w:sz w:val="20"/>
                <w:szCs w:val="20"/>
              </w:rPr>
            </w:pPr>
            <w:r w:rsidRPr="00EE02C3">
              <w:rPr>
                <w:b/>
                <w:bCs/>
                <w:i/>
                <w:iCs/>
                <w:color w:val="006FC0"/>
                <w:sz w:val="20"/>
                <w:szCs w:val="20"/>
              </w:rPr>
              <w:t>x</w:t>
            </w:r>
          </w:p>
        </w:tc>
        <w:tc>
          <w:tcPr>
            <w:tcW w:w="2943" w:type="dxa"/>
            <w:tcBorders>
              <w:top w:val="single" w:sz="4" w:space="0" w:color="000000"/>
              <w:left w:val="single" w:sz="4" w:space="0" w:color="000000"/>
              <w:bottom w:val="single" w:sz="4" w:space="0" w:color="000000"/>
              <w:right w:val="single" w:sz="4" w:space="0" w:color="000000"/>
            </w:tcBorders>
          </w:tcPr>
          <w:p w14:paraId="2D6403BD" w14:textId="77777777" w:rsidR="00F82C06" w:rsidRPr="00EE02C3" w:rsidRDefault="00F82C06" w:rsidP="00EE1B78">
            <w:pPr>
              <w:pStyle w:val="TableParagraph"/>
              <w:kinsoku w:val="0"/>
              <w:overflowPunct w:val="0"/>
              <w:rPr>
                <w:sz w:val="18"/>
                <w:szCs w:val="18"/>
              </w:rPr>
            </w:pPr>
          </w:p>
        </w:tc>
      </w:tr>
      <w:tr w:rsidR="00F82C06" w:rsidRPr="00EE02C3" w14:paraId="514545AC" w14:textId="77777777" w:rsidTr="00490413">
        <w:trPr>
          <w:trHeight w:val="323"/>
        </w:trPr>
        <w:tc>
          <w:tcPr>
            <w:tcW w:w="3035" w:type="dxa"/>
            <w:vMerge/>
            <w:tcBorders>
              <w:top w:val="nil"/>
              <w:left w:val="single" w:sz="4" w:space="0" w:color="000000"/>
              <w:bottom w:val="single" w:sz="4" w:space="0" w:color="000000"/>
              <w:right w:val="single" w:sz="4" w:space="0" w:color="000000"/>
            </w:tcBorders>
          </w:tcPr>
          <w:p w14:paraId="4C1DF9E3"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35085CBF" w14:textId="77777777" w:rsidR="00F82C06" w:rsidRPr="00EE02C3" w:rsidRDefault="00F82C06" w:rsidP="00EE1B78">
            <w:pPr>
              <w:pStyle w:val="TableParagraph"/>
              <w:kinsoku w:val="0"/>
              <w:overflowPunct w:val="0"/>
              <w:ind w:left="106"/>
              <w:rPr>
                <w:b/>
                <w:bCs/>
                <w:sz w:val="16"/>
                <w:szCs w:val="16"/>
              </w:rPr>
            </w:pPr>
            <w:r w:rsidRPr="00EE02C3">
              <w:rPr>
                <w:b/>
                <w:bCs/>
                <w:sz w:val="16"/>
                <w:szCs w:val="16"/>
              </w:rPr>
              <w:t>Powered</w:t>
            </w:r>
            <w:r w:rsidRPr="00EE02C3">
              <w:rPr>
                <w:b/>
                <w:bCs/>
                <w:spacing w:val="-3"/>
                <w:sz w:val="16"/>
                <w:szCs w:val="16"/>
              </w:rPr>
              <w:t xml:space="preserve"> </w:t>
            </w:r>
            <w:r w:rsidRPr="00EE02C3">
              <w:rPr>
                <w:b/>
                <w:bCs/>
                <w:sz w:val="16"/>
                <w:szCs w:val="16"/>
              </w:rPr>
              <w:t>air-purifying</w:t>
            </w:r>
            <w:r w:rsidRPr="00EE02C3">
              <w:rPr>
                <w:b/>
                <w:bCs/>
                <w:spacing w:val="-2"/>
                <w:sz w:val="16"/>
                <w:szCs w:val="16"/>
              </w:rPr>
              <w:t xml:space="preserve"> </w:t>
            </w:r>
            <w:r w:rsidRPr="00EE02C3">
              <w:rPr>
                <w:b/>
                <w:bCs/>
                <w:sz w:val="16"/>
                <w:szCs w:val="16"/>
              </w:rPr>
              <w:t>respirator</w:t>
            </w:r>
            <w:r w:rsidRPr="00EE02C3">
              <w:rPr>
                <w:b/>
                <w:bCs/>
                <w:spacing w:val="-1"/>
                <w:sz w:val="16"/>
                <w:szCs w:val="16"/>
              </w:rPr>
              <w:t xml:space="preserve"> </w:t>
            </w:r>
            <w:r w:rsidRPr="00EE02C3">
              <w:rPr>
                <w:b/>
                <w:bCs/>
                <w:sz w:val="16"/>
                <w:szCs w:val="16"/>
              </w:rPr>
              <w:t>(PAPR)</w:t>
            </w:r>
          </w:p>
        </w:tc>
        <w:tc>
          <w:tcPr>
            <w:tcW w:w="1509" w:type="dxa"/>
            <w:tcBorders>
              <w:top w:val="single" w:sz="4" w:space="0" w:color="000000"/>
              <w:left w:val="single" w:sz="4" w:space="0" w:color="000000"/>
              <w:bottom w:val="single" w:sz="4" w:space="0" w:color="000000"/>
              <w:right w:val="single" w:sz="4" w:space="0" w:color="000000"/>
            </w:tcBorders>
          </w:tcPr>
          <w:p w14:paraId="1CDAD8B7"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12B8A958" w14:textId="77777777" w:rsidR="00F82C06" w:rsidRPr="00EE02C3" w:rsidRDefault="00F82C06" w:rsidP="00EE1B78">
            <w:pPr>
              <w:pStyle w:val="TableParagraph"/>
              <w:kinsoku w:val="0"/>
              <w:overflowPunct w:val="0"/>
              <w:rPr>
                <w:sz w:val="18"/>
                <w:szCs w:val="18"/>
              </w:rPr>
            </w:pPr>
          </w:p>
        </w:tc>
      </w:tr>
      <w:tr w:rsidR="00F82C06" w:rsidRPr="00EE02C3" w14:paraId="34681302" w14:textId="77777777" w:rsidTr="00490413">
        <w:trPr>
          <w:trHeight w:val="350"/>
        </w:trPr>
        <w:tc>
          <w:tcPr>
            <w:tcW w:w="3035" w:type="dxa"/>
            <w:vMerge/>
            <w:tcBorders>
              <w:top w:val="nil"/>
              <w:left w:val="single" w:sz="4" w:space="0" w:color="000000"/>
              <w:bottom w:val="single" w:sz="4" w:space="0" w:color="000000"/>
              <w:right w:val="single" w:sz="4" w:space="0" w:color="000000"/>
            </w:tcBorders>
          </w:tcPr>
          <w:p w14:paraId="698EB3DE"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22974A6E"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Airborne</w:t>
            </w:r>
            <w:r w:rsidRPr="00EE02C3">
              <w:rPr>
                <w:b/>
                <w:bCs/>
                <w:spacing w:val="-3"/>
                <w:sz w:val="16"/>
                <w:szCs w:val="16"/>
              </w:rPr>
              <w:t xml:space="preserve"> </w:t>
            </w:r>
            <w:r w:rsidRPr="00EE02C3">
              <w:rPr>
                <w:b/>
                <w:bCs/>
                <w:sz w:val="16"/>
                <w:szCs w:val="16"/>
              </w:rPr>
              <w:t>infection</w:t>
            </w:r>
            <w:r w:rsidRPr="00EE02C3">
              <w:rPr>
                <w:b/>
                <w:bCs/>
                <w:spacing w:val="-2"/>
                <w:sz w:val="16"/>
                <w:szCs w:val="16"/>
              </w:rPr>
              <w:t xml:space="preserve"> </w:t>
            </w:r>
            <w:r w:rsidRPr="00EE02C3">
              <w:rPr>
                <w:b/>
                <w:bCs/>
                <w:sz w:val="16"/>
                <w:szCs w:val="16"/>
              </w:rPr>
              <w:t>isolation</w:t>
            </w:r>
            <w:r w:rsidRPr="00EE02C3">
              <w:rPr>
                <w:b/>
                <w:bCs/>
                <w:spacing w:val="-2"/>
                <w:sz w:val="16"/>
                <w:szCs w:val="16"/>
              </w:rPr>
              <w:t xml:space="preserve"> </w:t>
            </w:r>
            <w:r w:rsidRPr="00EE02C3">
              <w:rPr>
                <w:b/>
                <w:bCs/>
                <w:sz w:val="16"/>
                <w:szCs w:val="16"/>
              </w:rPr>
              <w:t>room</w:t>
            </w:r>
            <w:r w:rsidRPr="00EE02C3">
              <w:rPr>
                <w:b/>
                <w:bCs/>
                <w:spacing w:val="-2"/>
                <w:sz w:val="16"/>
                <w:szCs w:val="16"/>
              </w:rPr>
              <w:t xml:space="preserve"> </w:t>
            </w:r>
            <w:r w:rsidRPr="00EE02C3">
              <w:rPr>
                <w:b/>
                <w:bCs/>
                <w:sz w:val="16"/>
                <w:szCs w:val="16"/>
              </w:rPr>
              <w:t>(AIIR)</w:t>
            </w:r>
          </w:p>
        </w:tc>
        <w:tc>
          <w:tcPr>
            <w:tcW w:w="1509" w:type="dxa"/>
            <w:tcBorders>
              <w:top w:val="single" w:sz="4" w:space="0" w:color="000000"/>
              <w:left w:val="single" w:sz="4" w:space="0" w:color="000000"/>
              <w:bottom w:val="single" w:sz="4" w:space="0" w:color="000000"/>
              <w:right w:val="single" w:sz="4" w:space="0" w:color="000000"/>
            </w:tcBorders>
          </w:tcPr>
          <w:p w14:paraId="210F1E54"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5C0B311D" w14:textId="77777777" w:rsidR="00F82C06" w:rsidRPr="00EE02C3" w:rsidRDefault="00F82C06" w:rsidP="00EE1B78">
            <w:pPr>
              <w:pStyle w:val="TableParagraph"/>
              <w:kinsoku w:val="0"/>
              <w:overflowPunct w:val="0"/>
              <w:rPr>
                <w:sz w:val="18"/>
                <w:szCs w:val="18"/>
              </w:rPr>
            </w:pPr>
          </w:p>
        </w:tc>
      </w:tr>
      <w:tr w:rsidR="00F82C06" w:rsidRPr="00EE02C3" w14:paraId="77F24D99" w14:textId="77777777" w:rsidTr="00EE1B78">
        <w:trPr>
          <w:trHeight w:val="413"/>
        </w:trPr>
        <w:tc>
          <w:tcPr>
            <w:tcW w:w="3035" w:type="dxa"/>
            <w:vMerge/>
            <w:tcBorders>
              <w:top w:val="nil"/>
              <w:left w:val="single" w:sz="4" w:space="0" w:color="000000"/>
              <w:bottom w:val="single" w:sz="4" w:space="0" w:color="000000"/>
              <w:right w:val="single" w:sz="4" w:space="0" w:color="000000"/>
            </w:tcBorders>
          </w:tcPr>
          <w:p w14:paraId="17ADF5AB" w14:textId="77777777" w:rsidR="00F82C06" w:rsidRPr="00EE02C3" w:rsidRDefault="00F82C06" w:rsidP="00EE1B78">
            <w:pPr>
              <w:rPr>
                <w:b/>
                <w:bCs/>
                <w:color w:val="000000"/>
                <w:sz w:val="2"/>
                <w:szCs w:val="2"/>
              </w:rPr>
            </w:pPr>
          </w:p>
        </w:tc>
        <w:tc>
          <w:tcPr>
            <w:tcW w:w="7852" w:type="dxa"/>
            <w:gridSpan w:val="3"/>
            <w:tcBorders>
              <w:top w:val="single" w:sz="4" w:space="0" w:color="000000"/>
              <w:left w:val="single" w:sz="4" w:space="0" w:color="000000"/>
              <w:bottom w:val="single" w:sz="4" w:space="0" w:color="000000"/>
              <w:right w:val="single" w:sz="4" w:space="0" w:color="000000"/>
            </w:tcBorders>
          </w:tcPr>
          <w:p w14:paraId="07B64E9B"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Other,</w:t>
            </w:r>
            <w:r w:rsidRPr="00EE02C3">
              <w:rPr>
                <w:b/>
                <w:bCs/>
                <w:spacing w:val="-3"/>
                <w:sz w:val="16"/>
                <w:szCs w:val="16"/>
              </w:rPr>
              <w:t xml:space="preserve"> </w:t>
            </w:r>
            <w:r w:rsidRPr="00EE02C3">
              <w:rPr>
                <w:b/>
                <w:bCs/>
                <w:sz w:val="16"/>
                <w:szCs w:val="16"/>
              </w:rPr>
              <w:t>specify:</w:t>
            </w:r>
          </w:p>
        </w:tc>
      </w:tr>
      <w:tr w:rsidR="00F82C06" w:rsidRPr="00EE02C3" w14:paraId="7DAADF1B" w14:textId="77777777" w:rsidTr="00490413">
        <w:trPr>
          <w:trHeight w:val="350"/>
        </w:trPr>
        <w:tc>
          <w:tcPr>
            <w:tcW w:w="3035" w:type="dxa"/>
            <w:vMerge w:val="restart"/>
            <w:tcBorders>
              <w:top w:val="single" w:sz="4" w:space="0" w:color="000000"/>
              <w:left w:val="single" w:sz="4" w:space="0" w:color="000000"/>
              <w:bottom w:val="single" w:sz="4" w:space="0" w:color="000000"/>
              <w:right w:val="single" w:sz="4" w:space="0" w:color="000000"/>
            </w:tcBorders>
          </w:tcPr>
          <w:p w14:paraId="2597D6C0" w14:textId="77777777" w:rsidR="00F82C06" w:rsidRPr="00EE02C3" w:rsidRDefault="00F82C06" w:rsidP="00EE1B78">
            <w:pPr>
              <w:pStyle w:val="TableParagraph"/>
              <w:kinsoku w:val="0"/>
              <w:overflowPunct w:val="0"/>
              <w:rPr>
                <w:sz w:val="18"/>
                <w:szCs w:val="18"/>
              </w:rPr>
            </w:pPr>
          </w:p>
        </w:tc>
        <w:tc>
          <w:tcPr>
            <w:tcW w:w="3400" w:type="dxa"/>
            <w:tcBorders>
              <w:top w:val="single" w:sz="4" w:space="0" w:color="000000"/>
              <w:left w:val="single" w:sz="4" w:space="0" w:color="000000"/>
              <w:bottom w:val="single" w:sz="4" w:space="0" w:color="000000"/>
              <w:right w:val="single" w:sz="4" w:space="0" w:color="000000"/>
            </w:tcBorders>
          </w:tcPr>
          <w:p w14:paraId="4D165A71" w14:textId="77777777" w:rsidR="00F82C06" w:rsidRPr="00EE02C3" w:rsidRDefault="00F82C06" w:rsidP="00EE1B78">
            <w:pPr>
              <w:pStyle w:val="TableParagraph"/>
              <w:kinsoku w:val="0"/>
              <w:overflowPunct w:val="0"/>
              <w:ind w:left="106"/>
              <w:rPr>
                <w:b/>
                <w:bCs/>
                <w:sz w:val="16"/>
                <w:szCs w:val="16"/>
              </w:rPr>
            </w:pPr>
            <w:r w:rsidRPr="00EE02C3">
              <w:rPr>
                <w:b/>
                <w:bCs/>
                <w:sz w:val="16"/>
                <w:szCs w:val="16"/>
              </w:rPr>
              <w:t>Gloves</w:t>
            </w:r>
          </w:p>
        </w:tc>
        <w:tc>
          <w:tcPr>
            <w:tcW w:w="1509" w:type="dxa"/>
            <w:tcBorders>
              <w:top w:val="single" w:sz="4" w:space="0" w:color="000000"/>
              <w:left w:val="single" w:sz="4" w:space="0" w:color="000000"/>
              <w:bottom w:val="single" w:sz="4" w:space="0" w:color="000000"/>
              <w:right w:val="single" w:sz="4" w:space="0" w:color="000000"/>
            </w:tcBorders>
          </w:tcPr>
          <w:p w14:paraId="6D9880F5"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0E982407" w14:textId="77777777" w:rsidR="00F82C06" w:rsidRPr="00EE02C3" w:rsidRDefault="00F82C06" w:rsidP="00EE1B78">
            <w:pPr>
              <w:pStyle w:val="TableParagraph"/>
              <w:kinsoku w:val="0"/>
              <w:overflowPunct w:val="0"/>
              <w:rPr>
                <w:sz w:val="18"/>
                <w:szCs w:val="18"/>
              </w:rPr>
            </w:pPr>
          </w:p>
        </w:tc>
      </w:tr>
      <w:tr w:rsidR="00F82C06" w:rsidRPr="00EE02C3" w14:paraId="6A533831" w14:textId="77777777" w:rsidTr="00490413">
        <w:trPr>
          <w:trHeight w:val="350"/>
        </w:trPr>
        <w:tc>
          <w:tcPr>
            <w:tcW w:w="3035" w:type="dxa"/>
            <w:vMerge/>
            <w:tcBorders>
              <w:top w:val="nil"/>
              <w:left w:val="single" w:sz="4" w:space="0" w:color="000000"/>
              <w:bottom w:val="single" w:sz="4" w:space="0" w:color="000000"/>
              <w:right w:val="single" w:sz="4" w:space="0" w:color="000000"/>
            </w:tcBorders>
          </w:tcPr>
          <w:p w14:paraId="1F3E025A"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28ECEDC5" w14:textId="77777777" w:rsidR="00F82C06" w:rsidRPr="00EE02C3" w:rsidRDefault="00F82C06" w:rsidP="00EE1B78">
            <w:pPr>
              <w:pStyle w:val="TableParagraph"/>
              <w:kinsoku w:val="0"/>
              <w:overflowPunct w:val="0"/>
              <w:ind w:left="106"/>
              <w:rPr>
                <w:b/>
                <w:bCs/>
                <w:sz w:val="16"/>
                <w:szCs w:val="16"/>
              </w:rPr>
            </w:pPr>
            <w:r w:rsidRPr="00EE02C3">
              <w:rPr>
                <w:b/>
                <w:bCs/>
                <w:sz w:val="16"/>
                <w:szCs w:val="16"/>
              </w:rPr>
              <w:t>Isolation</w:t>
            </w:r>
            <w:r w:rsidRPr="00EE02C3">
              <w:rPr>
                <w:b/>
                <w:bCs/>
                <w:spacing w:val="-3"/>
                <w:sz w:val="16"/>
                <w:szCs w:val="16"/>
              </w:rPr>
              <w:t xml:space="preserve"> </w:t>
            </w:r>
            <w:r w:rsidRPr="00EE02C3">
              <w:rPr>
                <w:b/>
                <w:bCs/>
                <w:sz w:val="16"/>
                <w:szCs w:val="16"/>
              </w:rPr>
              <w:t>gown</w:t>
            </w:r>
          </w:p>
        </w:tc>
        <w:tc>
          <w:tcPr>
            <w:tcW w:w="1509" w:type="dxa"/>
            <w:tcBorders>
              <w:top w:val="single" w:sz="4" w:space="0" w:color="000000"/>
              <w:left w:val="single" w:sz="4" w:space="0" w:color="000000"/>
              <w:bottom w:val="single" w:sz="4" w:space="0" w:color="000000"/>
              <w:right w:val="single" w:sz="4" w:space="0" w:color="000000"/>
            </w:tcBorders>
          </w:tcPr>
          <w:p w14:paraId="246A6573"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20C2C02D" w14:textId="77777777" w:rsidR="00F82C06" w:rsidRPr="00EE02C3" w:rsidRDefault="00F82C06" w:rsidP="00EE1B78">
            <w:pPr>
              <w:pStyle w:val="TableParagraph"/>
              <w:kinsoku w:val="0"/>
              <w:overflowPunct w:val="0"/>
              <w:rPr>
                <w:sz w:val="18"/>
                <w:szCs w:val="18"/>
              </w:rPr>
            </w:pPr>
          </w:p>
        </w:tc>
      </w:tr>
      <w:tr w:rsidR="00F82C06" w:rsidRPr="00EE02C3" w14:paraId="5F564064" w14:textId="77777777" w:rsidTr="00490413">
        <w:trPr>
          <w:trHeight w:val="552"/>
        </w:trPr>
        <w:tc>
          <w:tcPr>
            <w:tcW w:w="3035" w:type="dxa"/>
            <w:vMerge/>
            <w:tcBorders>
              <w:top w:val="nil"/>
              <w:left w:val="single" w:sz="4" w:space="0" w:color="000000"/>
              <w:bottom w:val="single" w:sz="4" w:space="0" w:color="000000"/>
              <w:right w:val="single" w:sz="4" w:space="0" w:color="000000"/>
            </w:tcBorders>
          </w:tcPr>
          <w:p w14:paraId="159F9256"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25BD9B40" w14:textId="77777777" w:rsidR="00F82C06" w:rsidRPr="00EE02C3" w:rsidRDefault="00F82C06" w:rsidP="00EE1B78">
            <w:pPr>
              <w:pStyle w:val="TableParagraph"/>
              <w:kinsoku w:val="0"/>
              <w:overflowPunct w:val="0"/>
              <w:spacing w:line="184" w:lineRule="exact"/>
              <w:ind w:left="106" w:right="262"/>
              <w:rPr>
                <w:b/>
                <w:bCs/>
                <w:sz w:val="16"/>
                <w:szCs w:val="16"/>
              </w:rPr>
            </w:pPr>
            <w:r w:rsidRPr="00EE02C3">
              <w:rPr>
                <w:b/>
                <w:bCs/>
                <w:sz w:val="16"/>
                <w:szCs w:val="16"/>
              </w:rPr>
              <w:t>Facemasks</w:t>
            </w:r>
            <w:r w:rsidRPr="00EE02C3">
              <w:rPr>
                <w:b/>
                <w:bCs/>
                <w:spacing w:val="-2"/>
                <w:sz w:val="16"/>
                <w:szCs w:val="16"/>
              </w:rPr>
              <w:t xml:space="preserve"> </w:t>
            </w:r>
            <w:r w:rsidRPr="00EE02C3">
              <w:rPr>
                <w:b/>
                <w:bCs/>
                <w:sz w:val="16"/>
                <w:szCs w:val="16"/>
              </w:rPr>
              <w:t>cleared</w:t>
            </w:r>
            <w:r w:rsidRPr="00EE02C3">
              <w:rPr>
                <w:b/>
                <w:bCs/>
                <w:spacing w:val="-2"/>
                <w:sz w:val="16"/>
                <w:szCs w:val="16"/>
              </w:rPr>
              <w:t xml:space="preserve"> </w:t>
            </w:r>
            <w:r w:rsidRPr="00EE02C3">
              <w:rPr>
                <w:b/>
                <w:bCs/>
                <w:sz w:val="16"/>
                <w:szCs w:val="16"/>
              </w:rPr>
              <w:t>by</w:t>
            </w:r>
            <w:r w:rsidRPr="00EE02C3">
              <w:rPr>
                <w:b/>
                <w:bCs/>
                <w:spacing w:val="-3"/>
                <w:sz w:val="16"/>
                <w:szCs w:val="16"/>
              </w:rPr>
              <w:t xml:space="preserve"> </w:t>
            </w:r>
            <w:r w:rsidRPr="00EE02C3">
              <w:rPr>
                <w:b/>
                <w:bCs/>
                <w:sz w:val="16"/>
                <w:szCs w:val="16"/>
              </w:rPr>
              <w:t>the</w:t>
            </w:r>
            <w:r w:rsidRPr="00EE02C3">
              <w:rPr>
                <w:b/>
                <w:bCs/>
                <w:spacing w:val="-2"/>
                <w:sz w:val="16"/>
                <w:szCs w:val="16"/>
              </w:rPr>
              <w:t xml:space="preserve"> </w:t>
            </w:r>
            <w:r w:rsidRPr="00EE02C3">
              <w:rPr>
                <w:b/>
                <w:bCs/>
                <w:sz w:val="16"/>
                <w:szCs w:val="16"/>
              </w:rPr>
              <w:t>FDA,</w:t>
            </w:r>
            <w:r w:rsidRPr="00EE02C3">
              <w:rPr>
                <w:b/>
                <w:bCs/>
                <w:spacing w:val="-3"/>
                <w:sz w:val="16"/>
                <w:szCs w:val="16"/>
              </w:rPr>
              <w:t xml:space="preserve"> </w:t>
            </w:r>
            <w:r w:rsidRPr="00EE02C3">
              <w:rPr>
                <w:b/>
                <w:bCs/>
                <w:sz w:val="16"/>
                <w:szCs w:val="16"/>
              </w:rPr>
              <w:t>authorized</w:t>
            </w:r>
            <w:r w:rsidRPr="00EE02C3">
              <w:rPr>
                <w:b/>
                <w:bCs/>
                <w:spacing w:val="-3"/>
                <w:sz w:val="16"/>
                <w:szCs w:val="16"/>
              </w:rPr>
              <w:t xml:space="preserve"> </w:t>
            </w:r>
            <w:r w:rsidRPr="00EE02C3">
              <w:rPr>
                <w:b/>
                <w:bCs/>
                <w:sz w:val="16"/>
                <w:szCs w:val="16"/>
              </w:rPr>
              <w:t>by</w:t>
            </w:r>
            <w:r w:rsidRPr="00EE02C3">
              <w:rPr>
                <w:b/>
                <w:bCs/>
                <w:spacing w:val="-37"/>
                <w:sz w:val="16"/>
                <w:szCs w:val="16"/>
              </w:rPr>
              <w:t xml:space="preserve"> </w:t>
            </w:r>
            <w:r w:rsidRPr="00EE02C3">
              <w:rPr>
                <w:b/>
                <w:bCs/>
                <w:sz w:val="16"/>
                <w:szCs w:val="16"/>
              </w:rPr>
              <w:t>an FDA EUA, or offered or distributed as</w:t>
            </w:r>
            <w:r w:rsidRPr="00EE02C3">
              <w:rPr>
                <w:b/>
                <w:bCs/>
                <w:spacing w:val="1"/>
                <w:sz w:val="16"/>
                <w:szCs w:val="16"/>
              </w:rPr>
              <w:t xml:space="preserve"> </w:t>
            </w:r>
            <w:r w:rsidRPr="00EE02C3">
              <w:rPr>
                <w:b/>
                <w:bCs/>
                <w:sz w:val="16"/>
                <w:szCs w:val="16"/>
              </w:rPr>
              <w:t>described</w:t>
            </w:r>
            <w:r w:rsidRPr="00EE02C3">
              <w:rPr>
                <w:b/>
                <w:bCs/>
                <w:spacing w:val="-2"/>
                <w:sz w:val="16"/>
                <w:szCs w:val="16"/>
              </w:rPr>
              <w:t xml:space="preserve"> </w:t>
            </w:r>
            <w:r w:rsidRPr="00EE02C3">
              <w:rPr>
                <w:b/>
                <w:bCs/>
                <w:sz w:val="16"/>
                <w:szCs w:val="16"/>
              </w:rPr>
              <w:t>in</w:t>
            </w:r>
            <w:r w:rsidRPr="00EE02C3">
              <w:rPr>
                <w:b/>
                <w:bCs/>
                <w:spacing w:val="-1"/>
                <w:sz w:val="16"/>
                <w:szCs w:val="16"/>
              </w:rPr>
              <w:t xml:space="preserve"> </w:t>
            </w:r>
            <w:r w:rsidRPr="00EE02C3">
              <w:rPr>
                <w:b/>
                <w:bCs/>
                <w:sz w:val="16"/>
                <w:szCs w:val="16"/>
              </w:rPr>
              <w:t>an</w:t>
            </w:r>
            <w:r w:rsidRPr="00EE02C3">
              <w:rPr>
                <w:b/>
                <w:bCs/>
                <w:spacing w:val="1"/>
                <w:sz w:val="16"/>
                <w:szCs w:val="16"/>
              </w:rPr>
              <w:t xml:space="preserve"> </w:t>
            </w:r>
            <w:r w:rsidRPr="00EE02C3">
              <w:rPr>
                <w:b/>
                <w:bCs/>
                <w:sz w:val="16"/>
                <w:szCs w:val="16"/>
              </w:rPr>
              <w:t>FDA enforcement</w:t>
            </w:r>
            <w:r w:rsidRPr="00EE02C3">
              <w:rPr>
                <w:b/>
                <w:bCs/>
                <w:spacing w:val="-1"/>
                <w:sz w:val="16"/>
                <w:szCs w:val="16"/>
              </w:rPr>
              <w:t xml:space="preserve"> </w:t>
            </w:r>
            <w:r w:rsidRPr="00EE02C3">
              <w:rPr>
                <w:b/>
                <w:bCs/>
                <w:sz w:val="16"/>
                <w:szCs w:val="16"/>
              </w:rPr>
              <w:t>policy</w:t>
            </w:r>
          </w:p>
        </w:tc>
        <w:tc>
          <w:tcPr>
            <w:tcW w:w="1509" w:type="dxa"/>
            <w:tcBorders>
              <w:top w:val="single" w:sz="4" w:space="0" w:color="000000"/>
              <w:left w:val="single" w:sz="4" w:space="0" w:color="000000"/>
              <w:bottom w:val="single" w:sz="4" w:space="0" w:color="000000"/>
              <w:right w:val="single" w:sz="4" w:space="0" w:color="000000"/>
            </w:tcBorders>
          </w:tcPr>
          <w:p w14:paraId="75F9ADF4"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06936354" w14:textId="77777777" w:rsidR="00F82C06" w:rsidRPr="00EE02C3" w:rsidRDefault="00F82C06" w:rsidP="00EE1B78">
            <w:pPr>
              <w:pStyle w:val="TableParagraph"/>
              <w:kinsoku w:val="0"/>
              <w:overflowPunct w:val="0"/>
              <w:rPr>
                <w:sz w:val="18"/>
                <w:szCs w:val="18"/>
              </w:rPr>
            </w:pPr>
          </w:p>
        </w:tc>
      </w:tr>
      <w:tr w:rsidR="00F82C06" w:rsidRPr="00EE02C3" w14:paraId="5F6290FA" w14:textId="77777777" w:rsidTr="00490413">
        <w:trPr>
          <w:trHeight w:val="286"/>
        </w:trPr>
        <w:tc>
          <w:tcPr>
            <w:tcW w:w="3035" w:type="dxa"/>
            <w:vMerge/>
            <w:tcBorders>
              <w:top w:val="nil"/>
              <w:left w:val="single" w:sz="4" w:space="0" w:color="000000"/>
              <w:bottom w:val="single" w:sz="4" w:space="0" w:color="000000"/>
              <w:right w:val="single" w:sz="4" w:space="0" w:color="000000"/>
            </w:tcBorders>
          </w:tcPr>
          <w:p w14:paraId="0AF122FC"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5FD7CB2D"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N95</w:t>
            </w:r>
            <w:r w:rsidRPr="00EE02C3">
              <w:rPr>
                <w:b/>
                <w:bCs/>
                <w:spacing w:val="-1"/>
                <w:sz w:val="16"/>
                <w:szCs w:val="16"/>
              </w:rPr>
              <w:t xml:space="preserve"> </w:t>
            </w:r>
            <w:r w:rsidRPr="00EE02C3">
              <w:rPr>
                <w:b/>
                <w:bCs/>
                <w:sz w:val="16"/>
                <w:szCs w:val="16"/>
              </w:rPr>
              <w:t>respirator,</w:t>
            </w:r>
            <w:r w:rsidRPr="00EE02C3">
              <w:rPr>
                <w:b/>
                <w:bCs/>
                <w:spacing w:val="-2"/>
                <w:sz w:val="16"/>
                <w:szCs w:val="16"/>
              </w:rPr>
              <w:t xml:space="preserve"> </w:t>
            </w:r>
            <w:r w:rsidRPr="00EE02C3">
              <w:rPr>
                <w:b/>
                <w:bCs/>
                <w:sz w:val="16"/>
                <w:szCs w:val="16"/>
              </w:rPr>
              <w:t>or</w:t>
            </w:r>
            <w:r w:rsidRPr="00EE02C3">
              <w:rPr>
                <w:b/>
                <w:bCs/>
                <w:spacing w:val="-2"/>
                <w:sz w:val="16"/>
                <w:szCs w:val="16"/>
              </w:rPr>
              <w:t xml:space="preserve"> </w:t>
            </w:r>
            <w:r w:rsidRPr="00EE02C3">
              <w:rPr>
                <w:b/>
                <w:bCs/>
                <w:sz w:val="16"/>
                <w:szCs w:val="16"/>
              </w:rPr>
              <w:t>equivalent</w:t>
            </w:r>
          </w:p>
        </w:tc>
        <w:tc>
          <w:tcPr>
            <w:tcW w:w="1509" w:type="dxa"/>
            <w:tcBorders>
              <w:top w:val="single" w:sz="4" w:space="0" w:color="000000"/>
              <w:left w:val="single" w:sz="4" w:space="0" w:color="000000"/>
              <w:bottom w:val="single" w:sz="4" w:space="0" w:color="000000"/>
              <w:right w:val="single" w:sz="4" w:space="0" w:color="000000"/>
            </w:tcBorders>
          </w:tcPr>
          <w:p w14:paraId="749A6EF0"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639ED51C" w14:textId="77777777" w:rsidR="00F82C06" w:rsidRPr="00EE02C3" w:rsidRDefault="00F82C06" w:rsidP="00EE1B78">
            <w:pPr>
              <w:pStyle w:val="TableParagraph"/>
              <w:kinsoku w:val="0"/>
              <w:overflowPunct w:val="0"/>
              <w:rPr>
                <w:sz w:val="18"/>
                <w:szCs w:val="18"/>
              </w:rPr>
            </w:pPr>
          </w:p>
        </w:tc>
      </w:tr>
      <w:tr w:rsidR="00F82C06" w:rsidRPr="00EE02C3" w14:paraId="0E5087E0" w14:textId="77777777" w:rsidTr="00490413">
        <w:trPr>
          <w:trHeight w:val="350"/>
        </w:trPr>
        <w:tc>
          <w:tcPr>
            <w:tcW w:w="3035" w:type="dxa"/>
            <w:vMerge/>
            <w:tcBorders>
              <w:top w:val="nil"/>
              <w:left w:val="single" w:sz="4" w:space="0" w:color="000000"/>
              <w:bottom w:val="single" w:sz="4" w:space="0" w:color="000000"/>
              <w:right w:val="single" w:sz="4" w:space="0" w:color="000000"/>
            </w:tcBorders>
          </w:tcPr>
          <w:p w14:paraId="63609FAF"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0CDAE6C0"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Goggles</w:t>
            </w:r>
            <w:r w:rsidRPr="00EE02C3">
              <w:rPr>
                <w:b/>
                <w:bCs/>
                <w:spacing w:val="-3"/>
                <w:sz w:val="16"/>
                <w:szCs w:val="16"/>
              </w:rPr>
              <w:t xml:space="preserve"> </w:t>
            </w:r>
            <w:r w:rsidRPr="00EE02C3">
              <w:rPr>
                <w:b/>
                <w:bCs/>
                <w:sz w:val="16"/>
                <w:szCs w:val="16"/>
              </w:rPr>
              <w:t>or</w:t>
            </w:r>
            <w:r w:rsidRPr="00EE02C3">
              <w:rPr>
                <w:b/>
                <w:bCs/>
                <w:spacing w:val="-2"/>
                <w:sz w:val="16"/>
                <w:szCs w:val="16"/>
              </w:rPr>
              <w:t xml:space="preserve"> </w:t>
            </w:r>
            <w:r w:rsidRPr="00EE02C3">
              <w:rPr>
                <w:b/>
                <w:bCs/>
                <w:sz w:val="16"/>
                <w:szCs w:val="16"/>
              </w:rPr>
              <w:t>face</w:t>
            </w:r>
            <w:r w:rsidRPr="00EE02C3">
              <w:rPr>
                <w:b/>
                <w:bCs/>
                <w:spacing w:val="-2"/>
                <w:sz w:val="16"/>
                <w:szCs w:val="16"/>
              </w:rPr>
              <w:t xml:space="preserve"> </w:t>
            </w:r>
            <w:r w:rsidRPr="00EE02C3">
              <w:rPr>
                <w:b/>
                <w:bCs/>
                <w:sz w:val="16"/>
                <w:szCs w:val="16"/>
              </w:rPr>
              <w:t>shield</w:t>
            </w:r>
          </w:p>
        </w:tc>
        <w:tc>
          <w:tcPr>
            <w:tcW w:w="1509" w:type="dxa"/>
            <w:tcBorders>
              <w:top w:val="single" w:sz="4" w:space="0" w:color="000000"/>
              <w:left w:val="single" w:sz="4" w:space="0" w:color="000000"/>
              <w:bottom w:val="single" w:sz="4" w:space="0" w:color="000000"/>
              <w:right w:val="single" w:sz="4" w:space="0" w:color="000000"/>
            </w:tcBorders>
          </w:tcPr>
          <w:p w14:paraId="44D315FD"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70FF5443" w14:textId="77777777" w:rsidR="00F82C06" w:rsidRPr="00EE02C3" w:rsidRDefault="00F82C06" w:rsidP="00EE1B78">
            <w:pPr>
              <w:pStyle w:val="TableParagraph"/>
              <w:kinsoku w:val="0"/>
              <w:overflowPunct w:val="0"/>
              <w:rPr>
                <w:sz w:val="18"/>
                <w:szCs w:val="18"/>
              </w:rPr>
            </w:pPr>
          </w:p>
        </w:tc>
      </w:tr>
      <w:tr w:rsidR="00F82C06" w:rsidRPr="00EE02C3" w14:paraId="55CC6BC1" w14:textId="77777777" w:rsidTr="00490413">
        <w:trPr>
          <w:trHeight w:val="350"/>
        </w:trPr>
        <w:tc>
          <w:tcPr>
            <w:tcW w:w="3035" w:type="dxa"/>
            <w:vMerge/>
            <w:tcBorders>
              <w:top w:val="nil"/>
              <w:left w:val="single" w:sz="4" w:space="0" w:color="000000"/>
              <w:bottom w:val="single" w:sz="4" w:space="0" w:color="000000"/>
              <w:right w:val="single" w:sz="4" w:space="0" w:color="000000"/>
            </w:tcBorders>
          </w:tcPr>
          <w:p w14:paraId="427967D4"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4691067C"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Powered</w:t>
            </w:r>
            <w:r w:rsidRPr="00EE02C3">
              <w:rPr>
                <w:b/>
                <w:bCs/>
                <w:spacing w:val="-3"/>
                <w:sz w:val="16"/>
                <w:szCs w:val="16"/>
              </w:rPr>
              <w:t xml:space="preserve"> </w:t>
            </w:r>
            <w:r w:rsidRPr="00EE02C3">
              <w:rPr>
                <w:b/>
                <w:bCs/>
                <w:sz w:val="16"/>
                <w:szCs w:val="16"/>
              </w:rPr>
              <w:t>air-purifying</w:t>
            </w:r>
            <w:r w:rsidRPr="00EE02C3">
              <w:rPr>
                <w:b/>
                <w:bCs/>
                <w:spacing w:val="-2"/>
                <w:sz w:val="16"/>
                <w:szCs w:val="16"/>
              </w:rPr>
              <w:t xml:space="preserve"> </w:t>
            </w:r>
            <w:r w:rsidRPr="00EE02C3">
              <w:rPr>
                <w:b/>
                <w:bCs/>
                <w:sz w:val="16"/>
                <w:szCs w:val="16"/>
              </w:rPr>
              <w:t>respirator</w:t>
            </w:r>
            <w:r w:rsidRPr="00EE02C3">
              <w:rPr>
                <w:b/>
                <w:bCs/>
                <w:spacing w:val="-1"/>
                <w:sz w:val="16"/>
                <w:szCs w:val="16"/>
              </w:rPr>
              <w:t xml:space="preserve"> </w:t>
            </w:r>
            <w:r w:rsidRPr="00EE02C3">
              <w:rPr>
                <w:b/>
                <w:bCs/>
                <w:sz w:val="16"/>
                <w:szCs w:val="16"/>
              </w:rPr>
              <w:t>(PAPR)</w:t>
            </w:r>
          </w:p>
        </w:tc>
        <w:tc>
          <w:tcPr>
            <w:tcW w:w="1509" w:type="dxa"/>
            <w:tcBorders>
              <w:top w:val="single" w:sz="4" w:space="0" w:color="000000"/>
              <w:left w:val="single" w:sz="4" w:space="0" w:color="000000"/>
              <w:bottom w:val="single" w:sz="4" w:space="0" w:color="000000"/>
              <w:right w:val="single" w:sz="4" w:space="0" w:color="000000"/>
            </w:tcBorders>
          </w:tcPr>
          <w:p w14:paraId="44B28E0D"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11005BBF" w14:textId="77777777" w:rsidR="00F82C06" w:rsidRPr="00EE02C3" w:rsidRDefault="00F82C06" w:rsidP="00EE1B78">
            <w:pPr>
              <w:pStyle w:val="TableParagraph"/>
              <w:kinsoku w:val="0"/>
              <w:overflowPunct w:val="0"/>
              <w:rPr>
                <w:sz w:val="18"/>
                <w:szCs w:val="18"/>
              </w:rPr>
            </w:pPr>
          </w:p>
        </w:tc>
      </w:tr>
      <w:tr w:rsidR="00F82C06" w:rsidRPr="00EE02C3" w14:paraId="59615A40" w14:textId="77777777" w:rsidTr="00490413">
        <w:trPr>
          <w:trHeight w:val="323"/>
        </w:trPr>
        <w:tc>
          <w:tcPr>
            <w:tcW w:w="3035" w:type="dxa"/>
            <w:vMerge/>
            <w:tcBorders>
              <w:top w:val="nil"/>
              <w:left w:val="single" w:sz="4" w:space="0" w:color="000000"/>
              <w:bottom w:val="single" w:sz="4" w:space="0" w:color="000000"/>
              <w:right w:val="single" w:sz="4" w:space="0" w:color="000000"/>
            </w:tcBorders>
          </w:tcPr>
          <w:p w14:paraId="1E4E9BE3"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48BF25F6"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Airborne</w:t>
            </w:r>
            <w:r w:rsidRPr="00EE02C3">
              <w:rPr>
                <w:b/>
                <w:bCs/>
                <w:spacing w:val="-3"/>
                <w:sz w:val="16"/>
                <w:szCs w:val="16"/>
              </w:rPr>
              <w:t xml:space="preserve"> </w:t>
            </w:r>
            <w:r w:rsidRPr="00EE02C3">
              <w:rPr>
                <w:b/>
                <w:bCs/>
                <w:sz w:val="16"/>
                <w:szCs w:val="16"/>
              </w:rPr>
              <w:t>infection</w:t>
            </w:r>
            <w:r w:rsidRPr="00EE02C3">
              <w:rPr>
                <w:b/>
                <w:bCs/>
                <w:spacing w:val="-2"/>
                <w:sz w:val="16"/>
                <w:szCs w:val="16"/>
              </w:rPr>
              <w:t xml:space="preserve"> </w:t>
            </w:r>
            <w:r w:rsidRPr="00EE02C3">
              <w:rPr>
                <w:b/>
                <w:bCs/>
                <w:sz w:val="16"/>
                <w:szCs w:val="16"/>
              </w:rPr>
              <w:t>isolation</w:t>
            </w:r>
            <w:r w:rsidRPr="00EE02C3">
              <w:rPr>
                <w:b/>
                <w:bCs/>
                <w:spacing w:val="-2"/>
                <w:sz w:val="16"/>
                <w:szCs w:val="16"/>
              </w:rPr>
              <w:t xml:space="preserve"> </w:t>
            </w:r>
            <w:r w:rsidRPr="00EE02C3">
              <w:rPr>
                <w:b/>
                <w:bCs/>
                <w:sz w:val="16"/>
                <w:szCs w:val="16"/>
              </w:rPr>
              <w:t>room</w:t>
            </w:r>
            <w:r w:rsidRPr="00EE02C3">
              <w:rPr>
                <w:b/>
                <w:bCs/>
                <w:spacing w:val="-2"/>
                <w:sz w:val="16"/>
                <w:szCs w:val="16"/>
              </w:rPr>
              <w:t xml:space="preserve"> </w:t>
            </w:r>
            <w:r w:rsidRPr="00EE02C3">
              <w:rPr>
                <w:b/>
                <w:bCs/>
                <w:sz w:val="16"/>
                <w:szCs w:val="16"/>
              </w:rPr>
              <w:t>(AIIR)</w:t>
            </w:r>
          </w:p>
        </w:tc>
        <w:tc>
          <w:tcPr>
            <w:tcW w:w="1509" w:type="dxa"/>
            <w:tcBorders>
              <w:top w:val="single" w:sz="4" w:space="0" w:color="000000"/>
              <w:left w:val="single" w:sz="4" w:space="0" w:color="000000"/>
              <w:bottom w:val="single" w:sz="4" w:space="0" w:color="000000"/>
              <w:right w:val="single" w:sz="4" w:space="0" w:color="000000"/>
            </w:tcBorders>
          </w:tcPr>
          <w:p w14:paraId="682027AE"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349F2BD5" w14:textId="77777777" w:rsidR="00F82C06" w:rsidRPr="00EE02C3" w:rsidRDefault="00F82C06" w:rsidP="00EE1B78">
            <w:pPr>
              <w:pStyle w:val="TableParagraph"/>
              <w:kinsoku w:val="0"/>
              <w:overflowPunct w:val="0"/>
              <w:rPr>
                <w:sz w:val="18"/>
                <w:szCs w:val="18"/>
              </w:rPr>
            </w:pPr>
          </w:p>
        </w:tc>
      </w:tr>
      <w:tr w:rsidR="00F82C06" w:rsidRPr="00EE02C3" w14:paraId="2EE245BA" w14:textId="77777777" w:rsidTr="00490413">
        <w:trPr>
          <w:trHeight w:val="287"/>
        </w:trPr>
        <w:tc>
          <w:tcPr>
            <w:tcW w:w="3035" w:type="dxa"/>
            <w:vMerge/>
            <w:tcBorders>
              <w:top w:val="nil"/>
              <w:left w:val="single" w:sz="4" w:space="0" w:color="000000"/>
              <w:bottom w:val="single" w:sz="4" w:space="0" w:color="000000"/>
              <w:right w:val="single" w:sz="4" w:space="0" w:color="000000"/>
            </w:tcBorders>
          </w:tcPr>
          <w:p w14:paraId="06D03B38" w14:textId="77777777" w:rsidR="00F82C06" w:rsidRPr="00EE02C3" w:rsidRDefault="00F82C06" w:rsidP="00EE1B78">
            <w:pPr>
              <w:rPr>
                <w:b/>
                <w:bCs/>
                <w:color w:val="000000"/>
                <w:sz w:val="2"/>
                <w:szCs w:val="2"/>
              </w:rPr>
            </w:pPr>
          </w:p>
        </w:tc>
        <w:tc>
          <w:tcPr>
            <w:tcW w:w="7852" w:type="dxa"/>
            <w:gridSpan w:val="3"/>
            <w:tcBorders>
              <w:top w:val="single" w:sz="4" w:space="0" w:color="000000"/>
              <w:left w:val="single" w:sz="4" w:space="0" w:color="000000"/>
              <w:bottom w:val="single" w:sz="4" w:space="0" w:color="000000"/>
              <w:right w:val="single" w:sz="4" w:space="0" w:color="000000"/>
            </w:tcBorders>
          </w:tcPr>
          <w:p w14:paraId="7D7C9162"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Other,</w:t>
            </w:r>
            <w:r w:rsidRPr="00EE02C3">
              <w:rPr>
                <w:b/>
                <w:bCs/>
                <w:spacing w:val="-3"/>
                <w:sz w:val="16"/>
                <w:szCs w:val="16"/>
              </w:rPr>
              <w:t xml:space="preserve"> </w:t>
            </w:r>
            <w:r w:rsidRPr="00EE02C3">
              <w:rPr>
                <w:b/>
                <w:bCs/>
                <w:sz w:val="16"/>
                <w:szCs w:val="16"/>
              </w:rPr>
              <w:t>specify:</w:t>
            </w:r>
          </w:p>
        </w:tc>
      </w:tr>
      <w:tr w:rsidR="00F82C06" w:rsidRPr="00EE02C3" w14:paraId="4EAF7FE6" w14:textId="77777777" w:rsidTr="00490413">
        <w:trPr>
          <w:trHeight w:val="305"/>
        </w:trPr>
        <w:tc>
          <w:tcPr>
            <w:tcW w:w="3035" w:type="dxa"/>
            <w:vMerge w:val="restart"/>
            <w:tcBorders>
              <w:top w:val="single" w:sz="4" w:space="0" w:color="000000"/>
              <w:left w:val="single" w:sz="4" w:space="0" w:color="000000"/>
              <w:bottom w:val="single" w:sz="4" w:space="0" w:color="000000"/>
              <w:right w:val="single" w:sz="4" w:space="0" w:color="000000"/>
            </w:tcBorders>
          </w:tcPr>
          <w:p w14:paraId="3999C46A" w14:textId="77777777" w:rsidR="00F82C06" w:rsidRPr="00EE02C3" w:rsidRDefault="00F82C06" w:rsidP="00EE1B78">
            <w:pPr>
              <w:pStyle w:val="TableParagraph"/>
              <w:kinsoku w:val="0"/>
              <w:overflowPunct w:val="0"/>
              <w:rPr>
                <w:sz w:val="18"/>
                <w:szCs w:val="18"/>
              </w:rPr>
            </w:pPr>
          </w:p>
        </w:tc>
        <w:tc>
          <w:tcPr>
            <w:tcW w:w="3400" w:type="dxa"/>
            <w:tcBorders>
              <w:top w:val="single" w:sz="4" w:space="0" w:color="000000"/>
              <w:left w:val="single" w:sz="4" w:space="0" w:color="000000"/>
              <w:bottom w:val="single" w:sz="4" w:space="0" w:color="000000"/>
              <w:right w:val="single" w:sz="4" w:space="0" w:color="000000"/>
            </w:tcBorders>
          </w:tcPr>
          <w:p w14:paraId="5B10FA29"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Gloves</w:t>
            </w:r>
          </w:p>
        </w:tc>
        <w:tc>
          <w:tcPr>
            <w:tcW w:w="1509" w:type="dxa"/>
            <w:tcBorders>
              <w:top w:val="single" w:sz="4" w:space="0" w:color="000000"/>
              <w:left w:val="single" w:sz="4" w:space="0" w:color="000000"/>
              <w:bottom w:val="single" w:sz="4" w:space="0" w:color="000000"/>
              <w:right w:val="single" w:sz="4" w:space="0" w:color="000000"/>
            </w:tcBorders>
          </w:tcPr>
          <w:p w14:paraId="3559E710"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5502276E" w14:textId="77777777" w:rsidR="00F82C06" w:rsidRPr="00EE02C3" w:rsidRDefault="00F82C06" w:rsidP="00EE1B78">
            <w:pPr>
              <w:pStyle w:val="TableParagraph"/>
              <w:kinsoku w:val="0"/>
              <w:overflowPunct w:val="0"/>
              <w:rPr>
                <w:sz w:val="18"/>
                <w:szCs w:val="18"/>
              </w:rPr>
            </w:pPr>
          </w:p>
        </w:tc>
      </w:tr>
      <w:tr w:rsidR="00F82C06" w:rsidRPr="00EE02C3" w14:paraId="4BF79BE9" w14:textId="77777777" w:rsidTr="00490413">
        <w:trPr>
          <w:trHeight w:val="215"/>
        </w:trPr>
        <w:tc>
          <w:tcPr>
            <w:tcW w:w="3035" w:type="dxa"/>
            <w:vMerge/>
            <w:tcBorders>
              <w:top w:val="nil"/>
              <w:left w:val="single" w:sz="4" w:space="0" w:color="000000"/>
              <w:bottom w:val="single" w:sz="4" w:space="0" w:color="000000"/>
              <w:right w:val="single" w:sz="4" w:space="0" w:color="000000"/>
            </w:tcBorders>
          </w:tcPr>
          <w:p w14:paraId="3DCA8BB2"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1E5E1025"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Isolation</w:t>
            </w:r>
            <w:r w:rsidRPr="00EE02C3">
              <w:rPr>
                <w:b/>
                <w:bCs/>
                <w:spacing w:val="-3"/>
                <w:sz w:val="16"/>
                <w:szCs w:val="16"/>
              </w:rPr>
              <w:t xml:space="preserve"> </w:t>
            </w:r>
            <w:r w:rsidRPr="00EE02C3">
              <w:rPr>
                <w:b/>
                <w:bCs/>
                <w:sz w:val="16"/>
                <w:szCs w:val="16"/>
              </w:rPr>
              <w:t>gown</w:t>
            </w:r>
          </w:p>
        </w:tc>
        <w:tc>
          <w:tcPr>
            <w:tcW w:w="1509" w:type="dxa"/>
            <w:tcBorders>
              <w:top w:val="single" w:sz="4" w:space="0" w:color="000000"/>
              <w:left w:val="single" w:sz="4" w:space="0" w:color="000000"/>
              <w:bottom w:val="single" w:sz="4" w:space="0" w:color="000000"/>
              <w:right w:val="single" w:sz="4" w:space="0" w:color="000000"/>
            </w:tcBorders>
          </w:tcPr>
          <w:p w14:paraId="199E252C"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6304D8A2" w14:textId="77777777" w:rsidR="00F82C06" w:rsidRPr="00EE02C3" w:rsidRDefault="00F82C06" w:rsidP="00EE1B78">
            <w:pPr>
              <w:pStyle w:val="TableParagraph"/>
              <w:kinsoku w:val="0"/>
              <w:overflowPunct w:val="0"/>
              <w:rPr>
                <w:sz w:val="18"/>
                <w:szCs w:val="18"/>
              </w:rPr>
            </w:pPr>
          </w:p>
        </w:tc>
      </w:tr>
      <w:tr w:rsidR="00F82C06" w:rsidRPr="00EE02C3" w14:paraId="4F87C7EA" w14:textId="77777777" w:rsidTr="00490413">
        <w:trPr>
          <w:trHeight w:val="551"/>
        </w:trPr>
        <w:tc>
          <w:tcPr>
            <w:tcW w:w="3035" w:type="dxa"/>
            <w:vMerge/>
            <w:tcBorders>
              <w:top w:val="nil"/>
              <w:left w:val="single" w:sz="4" w:space="0" w:color="000000"/>
              <w:bottom w:val="single" w:sz="4" w:space="0" w:color="000000"/>
              <w:right w:val="single" w:sz="4" w:space="0" w:color="000000"/>
            </w:tcBorders>
          </w:tcPr>
          <w:p w14:paraId="75252A69"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2DD8E625" w14:textId="77777777" w:rsidR="00F82C06" w:rsidRPr="00EE02C3" w:rsidRDefault="00F82C06" w:rsidP="00EE1B78">
            <w:pPr>
              <w:pStyle w:val="TableParagraph"/>
              <w:kinsoku w:val="0"/>
              <w:overflowPunct w:val="0"/>
              <w:ind w:left="106" w:right="261"/>
              <w:rPr>
                <w:b/>
                <w:bCs/>
                <w:sz w:val="16"/>
                <w:szCs w:val="16"/>
              </w:rPr>
            </w:pPr>
            <w:r w:rsidRPr="00EE02C3">
              <w:rPr>
                <w:b/>
                <w:bCs/>
                <w:sz w:val="16"/>
                <w:szCs w:val="16"/>
              </w:rPr>
              <w:t>Facemasks</w:t>
            </w:r>
            <w:r w:rsidRPr="00EE02C3">
              <w:rPr>
                <w:b/>
                <w:bCs/>
                <w:spacing w:val="-2"/>
                <w:sz w:val="16"/>
                <w:szCs w:val="16"/>
              </w:rPr>
              <w:t xml:space="preserve"> </w:t>
            </w:r>
            <w:r w:rsidRPr="00EE02C3">
              <w:rPr>
                <w:b/>
                <w:bCs/>
                <w:sz w:val="16"/>
                <w:szCs w:val="16"/>
              </w:rPr>
              <w:t>cleared</w:t>
            </w:r>
            <w:r w:rsidRPr="00EE02C3">
              <w:rPr>
                <w:b/>
                <w:bCs/>
                <w:spacing w:val="-2"/>
                <w:sz w:val="16"/>
                <w:szCs w:val="16"/>
              </w:rPr>
              <w:t xml:space="preserve"> </w:t>
            </w:r>
            <w:r w:rsidRPr="00EE02C3">
              <w:rPr>
                <w:b/>
                <w:bCs/>
                <w:sz w:val="16"/>
                <w:szCs w:val="16"/>
              </w:rPr>
              <w:t>by</w:t>
            </w:r>
            <w:r w:rsidRPr="00EE02C3">
              <w:rPr>
                <w:b/>
                <w:bCs/>
                <w:spacing w:val="-2"/>
                <w:sz w:val="16"/>
                <w:szCs w:val="16"/>
              </w:rPr>
              <w:t xml:space="preserve"> </w:t>
            </w:r>
            <w:r w:rsidRPr="00EE02C3">
              <w:rPr>
                <w:b/>
                <w:bCs/>
                <w:sz w:val="16"/>
                <w:szCs w:val="16"/>
              </w:rPr>
              <w:t>the</w:t>
            </w:r>
            <w:r w:rsidRPr="00EE02C3">
              <w:rPr>
                <w:b/>
                <w:bCs/>
                <w:spacing w:val="-2"/>
                <w:sz w:val="16"/>
                <w:szCs w:val="16"/>
              </w:rPr>
              <w:t xml:space="preserve"> </w:t>
            </w:r>
            <w:r w:rsidRPr="00EE02C3">
              <w:rPr>
                <w:b/>
                <w:bCs/>
                <w:sz w:val="16"/>
                <w:szCs w:val="16"/>
              </w:rPr>
              <w:t>FDA,</w:t>
            </w:r>
            <w:r w:rsidRPr="00EE02C3">
              <w:rPr>
                <w:b/>
                <w:bCs/>
                <w:spacing w:val="-3"/>
                <w:sz w:val="16"/>
                <w:szCs w:val="16"/>
              </w:rPr>
              <w:t xml:space="preserve"> </w:t>
            </w:r>
            <w:r w:rsidRPr="00EE02C3">
              <w:rPr>
                <w:b/>
                <w:bCs/>
                <w:sz w:val="16"/>
                <w:szCs w:val="16"/>
              </w:rPr>
              <w:t>authorized</w:t>
            </w:r>
            <w:r w:rsidRPr="00EE02C3">
              <w:rPr>
                <w:b/>
                <w:bCs/>
                <w:spacing w:val="-3"/>
                <w:sz w:val="16"/>
                <w:szCs w:val="16"/>
              </w:rPr>
              <w:t xml:space="preserve"> </w:t>
            </w:r>
            <w:r w:rsidRPr="00EE02C3">
              <w:rPr>
                <w:b/>
                <w:bCs/>
                <w:sz w:val="16"/>
                <w:szCs w:val="16"/>
              </w:rPr>
              <w:t>by</w:t>
            </w:r>
            <w:r w:rsidRPr="00EE02C3">
              <w:rPr>
                <w:b/>
                <w:bCs/>
                <w:spacing w:val="-37"/>
                <w:sz w:val="16"/>
                <w:szCs w:val="16"/>
              </w:rPr>
              <w:t xml:space="preserve"> </w:t>
            </w:r>
            <w:r w:rsidRPr="00EE02C3">
              <w:rPr>
                <w:b/>
                <w:bCs/>
                <w:sz w:val="16"/>
                <w:szCs w:val="16"/>
              </w:rPr>
              <w:t>an</w:t>
            </w:r>
            <w:r w:rsidRPr="00EE02C3">
              <w:rPr>
                <w:b/>
                <w:bCs/>
                <w:spacing w:val="-2"/>
                <w:sz w:val="16"/>
                <w:szCs w:val="16"/>
              </w:rPr>
              <w:t xml:space="preserve"> </w:t>
            </w:r>
            <w:r w:rsidRPr="00EE02C3">
              <w:rPr>
                <w:b/>
                <w:bCs/>
                <w:sz w:val="16"/>
                <w:szCs w:val="16"/>
              </w:rPr>
              <w:t>FDA</w:t>
            </w:r>
            <w:r w:rsidRPr="00EE02C3">
              <w:rPr>
                <w:b/>
                <w:bCs/>
                <w:spacing w:val="-2"/>
                <w:sz w:val="16"/>
                <w:szCs w:val="16"/>
              </w:rPr>
              <w:t xml:space="preserve"> </w:t>
            </w:r>
            <w:r w:rsidRPr="00EE02C3">
              <w:rPr>
                <w:b/>
                <w:bCs/>
                <w:sz w:val="16"/>
                <w:szCs w:val="16"/>
              </w:rPr>
              <w:t>EUA, or</w:t>
            </w:r>
            <w:r w:rsidRPr="00EE02C3">
              <w:rPr>
                <w:b/>
                <w:bCs/>
                <w:spacing w:val="-1"/>
                <w:sz w:val="16"/>
                <w:szCs w:val="16"/>
              </w:rPr>
              <w:t xml:space="preserve"> </w:t>
            </w:r>
            <w:r w:rsidRPr="00EE02C3">
              <w:rPr>
                <w:b/>
                <w:bCs/>
                <w:sz w:val="16"/>
                <w:szCs w:val="16"/>
              </w:rPr>
              <w:t>offered</w:t>
            </w:r>
            <w:r w:rsidRPr="00EE02C3">
              <w:rPr>
                <w:b/>
                <w:bCs/>
                <w:spacing w:val="-1"/>
                <w:sz w:val="16"/>
                <w:szCs w:val="16"/>
              </w:rPr>
              <w:t xml:space="preserve"> </w:t>
            </w:r>
            <w:r w:rsidRPr="00EE02C3">
              <w:rPr>
                <w:b/>
                <w:bCs/>
                <w:sz w:val="16"/>
                <w:szCs w:val="16"/>
              </w:rPr>
              <w:t>or distributed</w:t>
            </w:r>
            <w:r w:rsidRPr="00EE02C3">
              <w:rPr>
                <w:b/>
                <w:bCs/>
                <w:spacing w:val="-1"/>
                <w:sz w:val="16"/>
                <w:szCs w:val="16"/>
              </w:rPr>
              <w:t xml:space="preserve"> </w:t>
            </w:r>
            <w:r w:rsidRPr="00EE02C3">
              <w:rPr>
                <w:b/>
                <w:bCs/>
                <w:sz w:val="16"/>
                <w:szCs w:val="16"/>
              </w:rPr>
              <w:t>as</w:t>
            </w:r>
          </w:p>
          <w:p w14:paraId="7501F7C6" w14:textId="77777777" w:rsidR="00F82C06" w:rsidRPr="00EE02C3" w:rsidRDefault="00F82C06" w:rsidP="00EE1B78">
            <w:pPr>
              <w:pStyle w:val="TableParagraph"/>
              <w:kinsoku w:val="0"/>
              <w:overflowPunct w:val="0"/>
              <w:spacing w:line="164" w:lineRule="exact"/>
              <w:ind w:left="106"/>
              <w:rPr>
                <w:b/>
                <w:bCs/>
                <w:sz w:val="16"/>
                <w:szCs w:val="16"/>
              </w:rPr>
            </w:pPr>
            <w:r w:rsidRPr="00EE02C3">
              <w:rPr>
                <w:b/>
                <w:bCs/>
                <w:sz w:val="16"/>
                <w:szCs w:val="16"/>
              </w:rPr>
              <w:t>described</w:t>
            </w:r>
            <w:r w:rsidRPr="00EE02C3">
              <w:rPr>
                <w:b/>
                <w:bCs/>
                <w:spacing w:val="-2"/>
                <w:sz w:val="16"/>
                <w:szCs w:val="16"/>
              </w:rPr>
              <w:t xml:space="preserve"> </w:t>
            </w:r>
            <w:r w:rsidRPr="00EE02C3">
              <w:rPr>
                <w:b/>
                <w:bCs/>
                <w:sz w:val="16"/>
                <w:szCs w:val="16"/>
              </w:rPr>
              <w:t>in</w:t>
            </w:r>
            <w:r w:rsidRPr="00EE02C3">
              <w:rPr>
                <w:b/>
                <w:bCs/>
                <w:spacing w:val="-2"/>
                <w:sz w:val="16"/>
                <w:szCs w:val="16"/>
              </w:rPr>
              <w:t xml:space="preserve"> </w:t>
            </w:r>
            <w:r w:rsidRPr="00EE02C3">
              <w:rPr>
                <w:b/>
                <w:bCs/>
                <w:sz w:val="16"/>
                <w:szCs w:val="16"/>
              </w:rPr>
              <w:t>an FDA</w:t>
            </w:r>
            <w:r w:rsidRPr="00EE02C3">
              <w:rPr>
                <w:b/>
                <w:bCs/>
                <w:spacing w:val="-1"/>
                <w:sz w:val="16"/>
                <w:szCs w:val="16"/>
              </w:rPr>
              <w:t xml:space="preserve"> </w:t>
            </w:r>
            <w:r w:rsidRPr="00EE02C3">
              <w:rPr>
                <w:b/>
                <w:bCs/>
                <w:sz w:val="16"/>
                <w:szCs w:val="16"/>
              </w:rPr>
              <w:t>enforcement</w:t>
            </w:r>
            <w:r w:rsidRPr="00EE02C3">
              <w:rPr>
                <w:b/>
                <w:bCs/>
                <w:spacing w:val="-1"/>
                <w:sz w:val="16"/>
                <w:szCs w:val="16"/>
              </w:rPr>
              <w:t xml:space="preserve"> </w:t>
            </w:r>
            <w:r w:rsidRPr="00EE02C3">
              <w:rPr>
                <w:b/>
                <w:bCs/>
                <w:sz w:val="16"/>
                <w:szCs w:val="16"/>
              </w:rPr>
              <w:t>policy</w:t>
            </w:r>
          </w:p>
        </w:tc>
        <w:tc>
          <w:tcPr>
            <w:tcW w:w="1509" w:type="dxa"/>
            <w:tcBorders>
              <w:top w:val="single" w:sz="4" w:space="0" w:color="000000"/>
              <w:left w:val="single" w:sz="4" w:space="0" w:color="000000"/>
              <w:bottom w:val="single" w:sz="4" w:space="0" w:color="000000"/>
              <w:right w:val="single" w:sz="4" w:space="0" w:color="000000"/>
            </w:tcBorders>
          </w:tcPr>
          <w:p w14:paraId="678B5B11"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683189FE" w14:textId="77777777" w:rsidR="00F82C06" w:rsidRPr="00EE02C3" w:rsidRDefault="00F82C06" w:rsidP="00EE1B78">
            <w:pPr>
              <w:pStyle w:val="TableParagraph"/>
              <w:kinsoku w:val="0"/>
              <w:overflowPunct w:val="0"/>
              <w:rPr>
                <w:sz w:val="18"/>
                <w:szCs w:val="18"/>
              </w:rPr>
            </w:pPr>
          </w:p>
        </w:tc>
      </w:tr>
      <w:tr w:rsidR="00F82C06" w:rsidRPr="00EE02C3" w14:paraId="2180E0E3" w14:textId="77777777" w:rsidTr="00490413">
        <w:trPr>
          <w:trHeight w:val="286"/>
        </w:trPr>
        <w:tc>
          <w:tcPr>
            <w:tcW w:w="3035" w:type="dxa"/>
            <w:vMerge/>
            <w:tcBorders>
              <w:top w:val="nil"/>
              <w:left w:val="single" w:sz="4" w:space="0" w:color="000000"/>
              <w:bottom w:val="single" w:sz="4" w:space="0" w:color="000000"/>
              <w:right w:val="single" w:sz="4" w:space="0" w:color="000000"/>
            </w:tcBorders>
          </w:tcPr>
          <w:p w14:paraId="270D3267"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40535D74"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N95</w:t>
            </w:r>
            <w:r w:rsidRPr="00EE02C3">
              <w:rPr>
                <w:b/>
                <w:bCs/>
                <w:spacing w:val="-1"/>
                <w:sz w:val="16"/>
                <w:szCs w:val="16"/>
              </w:rPr>
              <w:t xml:space="preserve"> </w:t>
            </w:r>
            <w:r w:rsidRPr="00EE02C3">
              <w:rPr>
                <w:b/>
                <w:bCs/>
                <w:sz w:val="16"/>
                <w:szCs w:val="16"/>
              </w:rPr>
              <w:t>respirator,</w:t>
            </w:r>
            <w:r w:rsidRPr="00EE02C3">
              <w:rPr>
                <w:b/>
                <w:bCs/>
                <w:spacing w:val="-2"/>
                <w:sz w:val="16"/>
                <w:szCs w:val="16"/>
              </w:rPr>
              <w:t xml:space="preserve"> </w:t>
            </w:r>
            <w:r w:rsidRPr="00EE02C3">
              <w:rPr>
                <w:b/>
                <w:bCs/>
                <w:sz w:val="16"/>
                <w:szCs w:val="16"/>
              </w:rPr>
              <w:t>or</w:t>
            </w:r>
            <w:r w:rsidRPr="00EE02C3">
              <w:rPr>
                <w:b/>
                <w:bCs/>
                <w:spacing w:val="-2"/>
                <w:sz w:val="16"/>
                <w:szCs w:val="16"/>
              </w:rPr>
              <w:t xml:space="preserve"> </w:t>
            </w:r>
            <w:r w:rsidRPr="00EE02C3">
              <w:rPr>
                <w:b/>
                <w:bCs/>
                <w:sz w:val="16"/>
                <w:szCs w:val="16"/>
              </w:rPr>
              <w:t>equivalent</w:t>
            </w:r>
          </w:p>
        </w:tc>
        <w:tc>
          <w:tcPr>
            <w:tcW w:w="1509" w:type="dxa"/>
            <w:tcBorders>
              <w:top w:val="single" w:sz="4" w:space="0" w:color="000000"/>
              <w:left w:val="single" w:sz="4" w:space="0" w:color="000000"/>
              <w:bottom w:val="single" w:sz="4" w:space="0" w:color="000000"/>
              <w:right w:val="single" w:sz="4" w:space="0" w:color="000000"/>
            </w:tcBorders>
          </w:tcPr>
          <w:p w14:paraId="59350248"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61A56782" w14:textId="77777777" w:rsidR="00F82C06" w:rsidRPr="00EE02C3" w:rsidRDefault="00F82C06" w:rsidP="00EE1B78">
            <w:pPr>
              <w:pStyle w:val="TableParagraph"/>
              <w:kinsoku w:val="0"/>
              <w:overflowPunct w:val="0"/>
              <w:rPr>
                <w:sz w:val="18"/>
                <w:szCs w:val="18"/>
              </w:rPr>
            </w:pPr>
          </w:p>
        </w:tc>
      </w:tr>
      <w:tr w:rsidR="00F82C06" w:rsidRPr="00EE02C3" w14:paraId="2A247982" w14:textId="77777777" w:rsidTr="00490413">
        <w:trPr>
          <w:trHeight w:val="305"/>
        </w:trPr>
        <w:tc>
          <w:tcPr>
            <w:tcW w:w="3035" w:type="dxa"/>
            <w:vMerge/>
            <w:tcBorders>
              <w:top w:val="nil"/>
              <w:left w:val="single" w:sz="4" w:space="0" w:color="000000"/>
              <w:bottom w:val="single" w:sz="4" w:space="0" w:color="000000"/>
              <w:right w:val="single" w:sz="4" w:space="0" w:color="000000"/>
            </w:tcBorders>
          </w:tcPr>
          <w:p w14:paraId="68402533"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7FE01354" w14:textId="77777777" w:rsidR="00F82C06" w:rsidRPr="00EE02C3" w:rsidRDefault="00F82C06" w:rsidP="00EE1B78">
            <w:pPr>
              <w:pStyle w:val="TableParagraph"/>
              <w:kinsoku w:val="0"/>
              <w:overflowPunct w:val="0"/>
              <w:ind w:left="106"/>
              <w:rPr>
                <w:b/>
                <w:bCs/>
                <w:sz w:val="16"/>
                <w:szCs w:val="16"/>
              </w:rPr>
            </w:pPr>
            <w:r w:rsidRPr="00EE02C3">
              <w:rPr>
                <w:b/>
                <w:bCs/>
                <w:sz w:val="16"/>
                <w:szCs w:val="16"/>
              </w:rPr>
              <w:t>Goggles</w:t>
            </w:r>
            <w:r w:rsidRPr="00EE02C3">
              <w:rPr>
                <w:b/>
                <w:bCs/>
                <w:spacing w:val="-3"/>
                <w:sz w:val="16"/>
                <w:szCs w:val="16"/>
              </w:rPr>
              <w:t xml:space="preserve"> </w:t>
            </w:r>
            <w:r w:rsidRPr="00EE02C3">
              <w:rPr>
                <w:b/>
                <w:bCs/>
                <w:sz w:val="16"/>
                <w:szCs w:val="16"/>
              </w:rPr>
              <w:t>or</w:t>
            </w:r>
            <w:r w:rsidRPr="00EE02C3">
              <w:rPr>
                <w:b/>
                <w:bCs/>
                <w:spacing w:val="-2"/>
                <w:sz w:val="16"/>
                <w:szCs w:val="16"/>
              </w:rPr>
              <w:t xml:space="preserve"> </w:t>
            </w:r>
            <w:r w:rsidRPr="00EE02C3">
              <w:rPr>
                <w:b/>
                <w:bCs/>
                <w:sz w:val="16"/>
                <w:szCs w:val="16"/>
              </w:rPr>
              <w:t>face</w:t>
            </w:r>
            <w:r w:rsidRPr="00EE02C3">
              <w:rPr>
                <w:b/>
                <w:bCs/>
                <w:spacing w:val="-2"/>
                <w:sz w:val="16"/>
                <w:szCs w:val="16"/>
              </w:rPr>
              <w:t xml:space="preserve"> </w:t>
            </w:r>
            <w:r w:rsidRPr="00EE02C3">
              <w:rPr>
                <w:b/>
                <w:bCs/>
                <w:sz w:val="16"/>
                <w:szCs w:val="16"/>
              </w:rPr>
              <w:t>shield</w:t>
            </w:r>
          </w:p>
        </w:tc>
        <w:tc>
          <w:tcPr>
            <w:tcW w:w="1509" w:type="dxa"/>
            <w:tcBorders>
              <w:top w:val="single" w:sz="4" w:space="0" w:color="000000"/>
              <w:left w:val="single" w:sz="4" w:space="0" w:color="000000"/>
              <w:bottom w:val="single" w:sz="4" w:space="0" w:color="000000"/>
              <w:right w:val="single" w:sz="4" w:space="0" w:color="000000"/>
            </w:tcBorders>
          </w:tcPr>
          <w:p w14:paraId="52527CBE"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41886F59" w14:textId="77777777" w:rsidR="00F82C06" w:rsidRPr="00EE02C3" w:rsidRDefault="00F82C06" w:rsidP="00EE1B78">
            <w:pPr>
              <w:pStyle w:val="TableParagraph"/>
              <w:kinsoku w:val="0"/>
              <w:overflowPunct w:val="0"/>
              <w:rPr>
                <w:sz w:val="18"/>
                <w:szCs w:val="18"/>
              </w:rPr>
            </w:pPr>
          </w:p>
        </w:tc>
      </w:tr>
      <w:tr w:rsidR="00F82C06" w:rsidRPr="00EE02C3" w14:paraId="09DDFDD0" w14:textId="77777777" w:rsidTr="00490413">
        <w:trPr>
          <w:trHeight w:val="286"/>
        </w:trPr>
        <w:tc>
          <w:tcPr>
            <w:tcW w:w="3035" w:type="dxa"/>
            <w:vMerge/>
            <w:tcBorders>
              <w:top w:val="nil"/>
              <w:left w:val="single" w:sz="4" w:space="0" w:color="000000"/>
              <w:bottom w:val="single" w:sz="4" w:space="0" w:color="000000"/>
              <w:right w:val="single" w:sz="4" w:space="0" w:color="000000"/>
            </w:tcBorders>
          </w:tcPr>
          <w:p w14:paraId="54563157"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09AFAA87"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Powered</w:t>
            </w:r>
            <w:r w:rsidRPr="00EE02C3">
              <w:rPr>
                <w:b/>
                <w:bCs/>
                <w:spacing w:val="-3"/>
                <w:sz w:val="16"/>
                <w:szCs w:val="16"/>
              </w:rPr>
              <w:t xml:space="preserve"> </w:t>
            </w:r>
            <w:r w:rsidRPr="00EE02C3">
              <w:rPr>
                <w:b/>
                <w:bCs/>
                <w:sz w:val="16"/>
                <w:szCs w:val="16"/>
              </w:rPr>
              <w:t>air-purifying</w:t>
            </w:r>
            <w:r w:rsidRPr="00EE02C3">
              <w:rPr>
                <w:b/>
                <w:bCs/>
                <w:spacing w:val="-2"/>
                <w:sz w:val="16"/>
                <w:szCs w:val="16"/>
              </w:rPr>
              <w:t xml:space="preserve"> </w:t>
            </w:r>
            <w:r w:rsidRPr="00EE02C3">
              <w:rPr>
                <w:b/>
                <w:bCs/>
                <w:sz w:val="16"/>
                <w:szCs w:val="16"/>
              </w:rPr>
              <w:t>respirator</w:t>
            </w:r>
            <w:r w:rsidRPr="00EE02C3">
              <w:rPr>
                <w:b/>
                <w:bCs/>
                <w:spacing w:val="-1"/>
                <w:sz w:val="16"/>
                <w:szCs w:val="16"/>
              </w:rPr>
              <w:t xml:space="preserve"> </w:t>
            </w:r>
            <w:r w:rsidRPr="00EE02C3">
              <w:rPr>
                <w:b/>
                <w:bCs/>
                <w:sz w:val="16"/>
                <w:szCs w:val="16"/>
              </w:rPr>
              <w:t>(PAPR)</w:t>
            </w:r>
          </w:p>
        </w:tc>
        <w:tc>
          <w:tcPr>
            <w:tcW w:w="1509" w:type="dxa"/>
            <w:tcBorders>
              <w:top w:val="single" w:sz="4" w:space="0" w:color="000000"/>
              <w:left w:val="single" w:sz="4" w:space="0" w:color="000000"/>
              <w:bottom w:val="single" w:sz="4" w:space="0" w:color="000000"/>
              <w:right w:val="single" w:sz="4" w:space="0" w:color="000000"/>
            </w:tcBorders>
          </w:tcPr>
          <w:p w14:paraId="332DC14E"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7D5D9304" w14:textId="77777777" w:rsidR="00F82C06" w:rsidRPr="00EE02C3" w:rsidRDefault="00F82C06" w:rsidP="00EE1B78">
            <w:pPr>
              <w:pStyle w:val="TableParagraph"/>
              <w:kinsoku w:val="0"/>
              <w:overflowPunct w:val="0"/>
              <w:rPr>
                <w:sz w:val="18"/>
                <w:szCs w:val="18"/>
              </w:rPr>
            </w:pPr>
          </w:p>
        </w:tc>
      </w:tr>
      <w:tr w:rsidR="00F82C06" w:rsidRPr="00EE02C3" w14:paraId="6A00D975" w14:textId="77777777" w:rsidTr="00490413">
        <w:trPr>
          <w:trHeight w:val="323"/>
        </w:trPr>
        <w:tc>
          <w:tcPr>
            <w:tcW w:w="3035" w:type="dxa"/>
            <w:vMerge/>
            <w:tcBorders>
              <w:top w:val="nil"/>
              <w:left w:val="single" w:sz="4" w:space="0" w:color="000000"/>
              <w:bottom w:val="single" w:sz="4" w:space="0" w:color="000000"/>
              <w:right w:val="single" w:sz="4" w:space="0" w:color="000000"/>
            </w:tcBorders>
          </w:tcPr>
          <w:p w14:paraId="245EC3B2" w14:textId="77777777" w:rsidR="00F82C06" w:rsidRPr="00EE02C3" w:rsidRDefault="00F82C06" w:rsidP="00EE1B78">
            <w:pPr>
              <w:rPr>
                <w:b/>
                <w:bCs/>
                <w:color w:val="000000"/>
                <w:sz w:val="2"/>
                <w:szCs w:val="2"/>
              </w:rPr>
            </w:pPr>
          </w:p>
        </w:tc>
        <w:tc>
          <w:tcPr>
            <w:tcW w:w="3400" w:type="dxa"/>
            <w:tcBorders>
              <w:top w:val="single" w:sz="4" w:space="0" w:color="000000"/>
              <w:left w:val="single" w:sz="4" w:space="0" w:color="000000"/>
              <w:bottom w:val="single" w:sz="4" w:space="0" w:color="000000"/>
              <w:right w:val="single" w:sz="4" w:space="0" w:color="000000"/>
            </w:tcBorders>
          </w:tcPr>
          <w:p w14:paraId="628640CE" w14:textId="77777777" w:rsidR="00F82C06" w:rsidRPr="00EE02C3" w:rsidRDefault="00F82C06" w:rsidP="00EE1B78">
            <w:pPr>
              <w:pStyle w:val="TableParagraph"/>
              <w:kinsoku w:val="0"/>
              <w:overflowPunct w:val="0"/>
              <w:ind w:left="106"/>
              <w:rPr>
                <w:b/>
                <w:bCs/>
                <w:sz w:val="16"/>
                <w:szCs w:val="16"/>
              </w:rPr>
            </w:pPr>
            <w:r w:rsidRPr="00EE02C3">
              <w:rPr>
                <w:b/>
                <w:bCs/>
                <w:sz w:val="16"/>
                <w:szCs w:val="16"/>
              </w:rPr>
              <w:t>Airborne</w:t>
            </w:r>
            <w:r w:rsidRPr="00EE02C3">
              <w:rPr>
                <w:b/>
                <w:bCs/>
                <w:spacing w:val="-3"/>
                <w:sz w:val="16"/>
                <w:szCs w:val="16"/>
              </w:rPr>
              <w:t xml:space="preserve"> </w:t>
            </w:r>
            <w:r w:rsidRPr="00EE02C3">
              <w:rPr>
                <w:b/>
                <w:bCs/>
                <w:sz w:val="16"/>
                <w:szCs w:val="16"/>
              </w:rPr>
              <w:t>infection</w:t>
            </w:r>
            <w:r w:rsidRPr="00EE02C3">
              <w:rPr>
                <w:b/>
                <w:bCs/>
                <w:spacing w:val="-2"/>
                <w:sz w:val="16"/>
                <w:szCs w:val="16"/>
              </w:rPr>
              <w:t xml:space="preserve"> </w:t>
            </w:r>
            <w:r w:rsidRPr="00EE02C3">
              <w:rPr>
                <w:b/>
                <w:bCs/>
                <w:sz w:val="16"/>
                <w:szCs w:val="16"/>
              </w:rPr>
              <w:t>isolation</w:t>
            </w:r>
            <w:r w:rsidRPr="00EE02C3">
              <w:rPr>
                <w:b/>
                <w:bCs/>
                <w:spacing w:val="-2"/>
                <w:sz w:val="16"/>
                <w:szCs w:val="16"/>
              </w:rPr>
              <w:t xml:space="preserve"> </w:t>
            </w:r>
            <w:r w:rsidRPr="00EE02C3">
              <w:rPr>
                <w:b/>
                <w:bCs/>
                <w:sz w:val="16"/>
                <w:szCs w:val="16"/>
              </w:rPr>
              <w:t>room</w:t>
            </w:r>
            <w:r w:rsidRPr="00EE02C3">
              <w:rPr>
                <w:b/>
                <w:bCs/>
                <w:spacing w:val="-2"/>
                <w:sz w:val="16"/>
                <w:szCs w:val="16"/>
              </w:rPr>
              <w:t xml:space="preserve"> </w:t>
            </w:r>
            <w:r w:rsidRPr="00EE02C3">
              <w:rPr>
                <w:b/>
                <w:bCs/>
                <w:sz w:val="16"/>
                <w:szCs w:val="16"/>
              </w:rPr>
              <w:t>(AIIR)</w:t>
            </w:r>
          </w:p>
        </w:tc>
        <w:tc>
          <w:tcPr>
            <w:tcW w:w="1509" w:type="dxa"/>
            <w:tcBorders>
              <w:top w:val="single" w:sz="4" w:space="0" w:color="000000"/>
              <w:left w:val="single" w:sz="4" w:space="0" w:color="000000"/>
              <w:bottom w:val="single" w:sz="4" w:space="0" w:color="000000"/>
              <w:right w:val="single" w:sz="4" w:space="0" w:color="000000"/>
            </w:tcBorders>
          </w:tcPr>
          <w:p w14:paraId="53710111" w14:textId="77777777" w:rsidR="00F82C06" w:rsidRPr="00EE02C3" w:rsidRDefault="00F82C06" w:rsidP="00EE1B78">
            <w:pPr>
              <w:pStyle w:val="TableParagraph"/>
              <w:kinsoku w:val="0"/>
              <w:overflowPunct w:val="0"/>
              <w:rPr>
                <w:sz w:val="18"/>
                <w:szCs w:val="18"/>
              </w:rPr>
            </w:pPr>
          </w:p>
        </w:tc>
        <w:tc>
          <w:tcPr>
            <w:tcW w:w="2943" w:type="dxa"/>
            <w:tcBorders>
              <w:top w:val="single" w:sz="4" w:space="0" w:color="000000"/>
              <w:left w:val="single" w:sz="4" w:space="0" w:color="000000"/>
              <w:bottom w:val="single" w:sz="4" w:space="0" w:color="000000"/>
              <w:right w:val="single" w:sz="4" w:space="0" w:color="000000"/>
            </w:tcBorders>
          </w:tcPr>
          <w:p w14:paraId="3142C809" w14:textId="77777777" w:rsidR="00F82C06" w:rsidRPr="00EE02C3" w:rsidRDefault="00F82C06" w:rsidP="00EE1B78">
            <w:pPr>
              <w:pStyle w:val="TableParagraph"/>
              <w:kinsoku w:val="0"/>
              <w:overflowPunct w:val="0"/>
              <w:rPr>
                <w:sz w:val="18"/>
                <w:szCs w:val="18"/>
              </w:rPr>
            </w:pPr>
          </w:p>
        </w:tc>
      </w:tr>
      <w:tr w:rsidR="00F82C06" w:rsidRPr="00EE02C3" w14:paraId="32E47EB0" w14:textId="77777777" w:rsidTr="00490413">
        <w:trPr>
          <w:trHeight w:val="332"/>
        </w:trPr>
        <w:tc>
          <w:tcPr>
            <w:tcW w:w="3035" w:type="dxa"/>
            <w:vMerge/>
            <w:tcBorders>
              <w:top w:val="nil"/>
              <w:left w:val="single" w:sz="4" w:space="0" w:color="000000"/>
              <w:bottom w:val="single" w:sz="4" w:space="0" w:color="000000"/>
              <w:right w:val="single" w:sz="4" w:space="0" w:color="000000"/>
            </w:tcBorders>
          </w:tcPr>
          <w:p w14:paraId="3DA355B0" w14:textId="77777777" w:rsidR="00F82C06" w:rsidRPr="00EE02C3" w:rsidRDefault="00F82C06" w:rsidP="00EE1B78">
            <w:pPr>
              <w:rPr>
                <w:b/>
                <w:bCs/>
                <w:color w:val="000000"/>
                <w:sz w:val="2"/>
                <w:szCs w:val="2"/>
              </w:rPr>
            </w:pPr>
          </w:p>
        </w:tc>
        <w:tc>
          <w:tcPr>
            <w:tcW w:w="7852" w:type="dxa"/>
            <w:gridSpan w:val="3"/>
            <w:tcBorders>
              <w:top w:val="single" w:sz="4" w:space="0" w:color="000000"/>
              <w:left w:val="single" w:sz="4" w:space="0" w:color="000000"/>
              <w:bottom w:val="single" w:sz="4" w:space="0" w:color="000000"/>
              <w:right w:val="single" w:sz="4" w:space="0" w:color="000000"/>
            </w:tcBorders>
          </w:tcPr>
          <w:p w14:paraId="3E1B2844" w14:textId="77777777" w:rsidR="00F82C06" w:rsidRPr="00EE02C3" w:rsidRDefault="00F82C06" w:rsidP="00EE1B78">
            <w:pPr>
              <w:pStyle w:val="TableParagraph"/>
              <w:kinsoku w:val="0"/>
              <w:overflowPunct w:val="0"/>
              <w:spacing w:line="183" w:lineRule="exact"/>
              <w:ind w:left="106"/>
              <w:rPr>
                <w:b/>
                <w:bCs/>
                <w:sz w:val="16"/>
                <w:szCs w:val="16"/>
              </w:rPr>
            </w:pPr>
            <w:r w:rsidRPr="00EE02C3">
              <w:rPr>
                <w:b/>
                <w:bCs/>
                <w:sz w:val="16"/>
                <w:szCs w:val="16"/>
              </w:rPr>
              <w:t>Other,</w:t>
            </w:r>
            <w:r w:rsidRPr="00EE02C3">
              <w:rPr>
                <w:b/>
                <w:bCs/>
                <w:spacing w:val="-3"/>
                <w:sz w:val="16"/>
                <w:szCs w:val="16"/>
              </w:rPr>
              <w:t xml:space="preserve"> </w:t>
            </w:r>
            <w:r w:rsidRPr="00EE02C3">
              <w:rPr>
                <w:b/>
                <w:bCs/>
                <w:sz w:val="16"/>
                <w:szCs w:val="16"/>
              </w:rPr>
              <w:t>specify:</w:t>
            </w:r>
          </w:p>
        </w:tc>
      </w:tr>
      <w:tr w:rsidR="00F82C06" w:rsidRPr="00EE02C3" w14:paraId="714D9DFB" w14:textId="77777777" w:rsidTr="00EE1B78">
        <w:trPr>
          <w:trHeight w:val="359"/>
        </w:trPr>
        <w:tc>
          <w:tcPr>
            <w:tcW w:w="10887" w:type="dxa"/>
            <w:gridSpan w:val="4"/>
            <w:tcBorders>
              <w:top w:val="single" w:sz="4" w:space="0" w:color="000000"/>
              <w:left w:val="single" w:sz="4" w:space="0" w:color="000000"/>
              <w:bottom w:val="single" w:sz="4" w:space="0" w:color="000000"/>
              <w:right w:val="single" w:sz="4" w:space="0" w:color="000000"/>
            </w:tcBorders>
          </w:tcPr>
          <w:p w14:paraId="02DCF271" w14:textId="77777777" w:rsidR="00F82C06" w:rsidRPr="00EE02C3" w:rsidRDefault="00F82C06" w:rsidP="00EE1B78">
            <w:pPr>
              <w:pStyle w:val="TableParagraph"/>
              <w:kinsoku w:val="0"/>
              <w:overflowPunct w:val="0"/>
              <w:ind w:left="107"/>
              <w:rPr>
                <w:b/>
                <w:bCs/>
                <w:color w:val="2E5395"/>
              </w:rPr>
            </w:pPr>
            <w:r w:rsidRPr="00EE02C3">
              <w:rPr>
                <w:b/>
                <w:bCs/>
                <w:color w:val="2E5395"/>
                <w:shd w:val="clear" w:color="auto" w:fill="F9F8F8"/>
              </w:rPr>
              <w:t>Controls</w:t>
            </w:r>
            <w:r w:rsidRPr="00EE02C3">
              <w:rPr>
                <w:b/>
                <w:bCs/>
                <w:color w:val="2E5395"/>
                <w:spacing w:val="-1"/>
                <w:shd w:val="clear" w:color="auto" w:fill="F9F8F8"/>
              </w:rPr>
              <w:t xml:space="preserve"> </w:t>
            </w:r>
            <w:r w:rsidRPr="00EE02C3">
              <w:rPr>
                <w:b/>
                <w:bCs/>
                <w:color w:val="2E5395"/>
                <w:shd w:val="clear" w:color="auto" w:fill="F9F8F8"/>
              </w:rPr>
              <w:t>to</w:t>
            </w:r>
            <w:r w:rsidRPr="00EE02C3">
              <w:rPr>
                <w:b/>
                <w:bCs/>
                <w:color w:val="2E5395"/>
                <w:spacing w:val="-3"/>
                <w:shd w:val="clear" w:color="auto" w:fill="F9F8F8"/>
              </w:rPr>
              <w:t xml:space="preserve"> </w:t>
            </w:r>
            <w:r w:rsidRPr="00EE02C3">
              <w:rPr>
                <w:b/>
                <w:bCs/>
                <w:color w:val="2E5395"/>
                <w:shd w:val="clear" w:color="auto" w:fill="F9F8F8"/>
              </w:rPr>
              <w:t>implement</w:t>
            </w:r>
            <w:r w:rsidRPr="00EE02C3">
              <w:rPr>
                <w:b/>
                <w:bCs/>
                <w:color w:val="2E5395"/>
                <w:spacing w:val="-1"/>
                <w:shd w:val="clear" w:color="auto" w:fill="F9F8F8"/>
              </w:rPr>
              <w:t xml:space="preserve"> </w:t>
            </w:r>
            <w:r w:rsidRPr="00EE02C3">
              <w:rPr>
                <w:b/>
                <w:bCs/>
                <w:color w:val="2E5395"/>
                <w:shd w:val="clear" w:color="auto" w:fill="F9F8F8"/>
              </w:rPr>
              <w:t>for</w:t>
            </w:r>
            <w:r w:rsidRPr="00EE02C3">
              <w:rPr>
                <w:b/>
                <w:bCs/>
                <w:color w:val="2E5395"/>
                <w:spacing w:val="-1"/>
                <w:shd w:val="clear" w:color="auto" w:fill="F9F8F8"/>
              </w:rPr>
              <w:t xml:space="preserve"> </w:t>
            </w:r>
            <w:r w:rsidRPr="00EE02C3">
              <w:rPr>
                <w:b/>
                <w:bCs/>
                <w:color w:val="2E5395"/>
                <w:shd w:val="clear" w:color="auto" w:fill="F9F8F8"/>
              </w:rPr>
              <w:t>contact</w:t>
            </w:r>
            <w:r w:rsidRPr="00EE02C3">
              <w:rPr>
                <w:b/>
                <w:bCs/>
                <w:color w:val="2E5395"/>
                <w:spacing w:val="-2"/>
                <w:shd w:val="clear" w:color="auto" w:fill="F9F8F8"/>
              </w:rPr>
              <w:t xml:space="preserve"> </w:t>
            </w:r>
            <w:r w:rsidRPr="00EE02C3">
              <w:rPr>
                <w:b/>
                <w:bCs/>
                <w:color w:val="2E5395"/>
                <w:shd w:val="clear" w:color="auto" w:fill="F9F8F8"/>
              </w:rPr>
              <w:t>with</w:t>
            </w:r>
            <w:r w:rsidRPr="00EE02C3">
              <w:rPr>
                <w:b/>
                <w:bCs/>
                <w:color w:val="2E5395"/>
                <w:spacing w:val="-1"/>
                <w:shd w:val="clear" w:color="auto" w:fill="F9F8F8"/>
              </w:rPr>
              <w:t xml:space="preserve"> </w:t>
            </w:r>
            <w:r w:rsidRPr="00EE02C3">
              <w:rPr>
                <w:b/>
                <w:bCs/>
                <w:color w:val="2E5395"/>
                <w:shd w:val="clear" w:color="auto" w:fill="F9F8F8"/>
              </w:rPr>
              <w:t>other people</w:t>
            </w:r>
            <w:r w:rsidRPr="00EE02C3">
              <w:rPr>
                <w:b/>
                <w:bCs/>
                <w:color w:val="2E5395"/>
                <w:spacing w:val="-1"/>
                <w:shd w:val="clear" w:color="auto" w:fill="F9F8F8"/>
              </w:rPr>
              <w:t xml:space="preserve"> </w:t>
            </w:r>
            <w:r w:rsidRPr="00EE02C3">
              <w:rPr>
                <w:b/>
                <w:bCs/>
                <w:color w:val="2E5395"/>
                <w:shd w:val="clear" w:color="auto" w:fill="F9F8F8"/>
              </w:rPr>
              <w:t>while</w:t>
            </w:r>
            <w:r w:rsidRPr="00EE02C3">
              <w:rPr>
                <w:b/>
                <w:bCs/>
                <w:color w:val="2E5395"/>
                <w:spacing w:val="1"/>
                <w:shd w:val="clear" w:color="auto" w:fill="F9F8F8"/>
              </w:rPr>
              <w:t xml:space="preserve"> </w:t>
            </w:r>
            <w:r w:rsidRPr="00EE02C3">
              <w:rPr>
                <w:b/>
                <w:bCs/>
                <w:color w:val="2E5395"/>
                <w:shd w:val="clear" w:color="auto" w:fill="F9F8F8"/>
              </w:rPr>
              <w:t>occupying</w:t>
            </w:r>
            <w:r w:rsidRPr="00EE02C3">
              <w:rPr>
                <w:b/>
                <w:bCs/>
                <w:color w:val="2E5395"/>
                <w:spacing w:val="-1"/>
                <w:shd w:val="clear" w:color="auto" w:fill="F9F8F8"/>
              </w:rPr>
              <w:t xml:space="preserve"> </w:t>
            </w:r>
            <w:r w:rsidRPr="00EE02C3">
              <w:rPr>
                <w:b/>
                <w:bCs/>
                <w:color w:val="2E5395"/>
                <w:shd w:val="clear" w:color="auto" w:fill="F9F8F8"/>
              </w:rPr>
              <w:t>a vehicle</w:t>
            </w:r>
            <w:r w:rsidRPr="00EE02C3">
              <w:rPr>
                <w:b/>
                <w:bCs/>
                <w:color w:val="2E5395"/>
                <w:spacing w:val="-1"/>
                <w:shd w:val="clear" w:color="auto" w:fill="F9F8F8"/>
              </w:rPr>
              <w:t xml:space="preserve"> </w:t>
            </w:r>
            <w:r w:rsidRPr="00EE02C3">
              <w:rPr>
                <w:b/>
                <w:bCs/>
                <w:color w:val="2E5395"/>
                <w:shd w:val="clear" w:color="auto" w:fill="F9F8F8"/>
              </w:rPr>
              <w:t>for work</w:t>
            </w:r>
          </w:p>
        </w:tc>
      </w:tr>
      <w:tr w:rsidR="00F82C06" w:rsidRPr="00EE02C3" w14:paraId="315294C2" w14:textId="77777777" w:rsidTr="00EE1B78">
        <w:trPr>
          <w:trHeight w:val="2244"/>
        </w:trPr>
        <w:tc>
          <w:tcPr>
            <w:tcW w:w="10887" w:type="dxa"/>
            <w:gridSpan w:val="4"/>
            <w:tcBorders>
              <w:top w:val="single" w:sz="4" w:space="0" w:color="000000"/>
              <w:left w:val="single" w:sz="4" w:space="0" w:color="000000"/>
              <w:bottom w:val="single" w:sz="4" w:space="0" w:color="000000"/>
              <w:right w:val="single" w:sz="4" w:space="0" w:color="000000"/>
            </w:tcBorders>
          </w:tcPr>
          <w:p w14:paraId="49B2AA95" w14:textId="77777777" w:rsidR="00F82C06" w:rsidRPr="00EE02C3" w:rsidRDefault="00F82C06" w:rsidP="00EE1B78">
            <w:pPr>
              <w:pStyle w:val="TableParagraph"/>
              <w:kinsoku w:val="0"/>
              <w:overflowPunct w:val="0"/>
              <w:spacing w:line="229" w:lineRule="exact"/>
              <w:ind w:left="107"/>
              <w:rPr>
                <w:b/>
                <w:bCs/>
                <w:i/>
                <w:iCs/>
                <w:color w:val="000000"/>
                <w:sz w:val="20"/>
                <w:szCs w:val="20"/>
              </w:rPr>
            </w:pPr>
            <w:r w:rsidRPr="00EE02C3">
              <w:rPr>
                <w:b/>
                <w:bCs/>
                <w:i/>
                <w:iCs/>
                <w:color w:val="000000"/>
                <w:sz w:val="20"/>
                <w:szCs w:val="20"/>
                <w:u w:val="single"/>
                <w:shd w:val="clear" w:color="auto" w:fill="F9F8F8"/>
              </w:rPr>
              <w:t>Identify</w:t>
            </w:r>
            <w:r w:rsidRPr="00EE02C3">
              <w:rPr>
                <w:b/>
                <w:bCs/>
                <w:i/>
                <w:iCs/>
                <w:color w:val="000000"/>
                <w:spacing w:val="-1"/>
                <w:sz w:val="20"/>
                <w:szCs w:val="20"/>
                <w:u w:val="single"/>
                <w:shd w:val="clear" w:color="auto" w:fill="F9F8F8"/>
              </w:rPr>
              <w:t xml:space="preserve"> </w:t>
            </w:r>
            <w:r w:rsidRPr="00EE02C3">
              <w:rPr>
                <w:b/>
                <w:bCs/>
                <w:i/>
                <w:iCs/>
                <w:color w:val="000000"/>
                <w:sz w:val="20"/>
                <w:szCs w:val="20"/>
                <w:u w:val="single"/>
                <w:shd w:val="clear" w:color="auto" w:fill="F9F8F8"/>
              </w:rPr>
              <w:t>the</w:t>
            </w:r>
            <w:r w:rsidRPr="00EE02C3">
              <w:rPr>
                <w:b/>
                <w:bCs/>
                <w:i/>
                <w:iCs/>
                <w:color w:val="000000"/>
                <w:spacing w:val="-3"/>
                <w:sz w:val="20"/>
                <w:szCs w:val="20"/>
                <w:u w:val="single"/>
                <w:shd w:val="clear" w:color="auto" w:fill="F9F8F8"/>
              </w:rPr>
              <w:t xml:space="preserve"> </w:t>
            </w:r>
            <w:r w:rsidRPr="00EE02C3">
              <w:rPr>
                <w:b/>
                <w:bCs/>
                <w:i/>
                <w:iCs/>
                <w:color w:val="000000"/>
                <w:sz w:val="20"/>
                <w:szCs w:val="20"/>
                <w:u w:val="single"/>
                <w:shd w:val="clear" w:color="auto" w:fill="F9F8F8"/>
              </w:rPr>
              <w:t>protective measures</w:t>
            </w:r>
            <w:r w:rsidRPr="00EE02C3">
              <w:rPr>
                <w:b/>
                <w:bCs/>
                <w:i/>
                <w:iCs/>
                <w:color w:val="000000"/>
                <w:spacing w:val="-1"/>
                <w:sz w:val="20"/>
                <w:szCs w:val="20"/>
                <w:u w:val="single"/>
                <w:shd w:val="clear" w:color="auto" w:fill="F9F8F8"/>
              </w:rPr>
              <w:t xml:space="preserve"> </w:t>
            </w:r>
            <w:r w:rsidRPr="00EE02C3">
              <w:rPr>
                <w:b/>
                <w:bCs/>
                <w:i/>
                <w:iCs/>
                <w:color w:val="000000"/>
                <w:sz w:val="20"/>
                <w:szCs w:val="20"/>
                <w:u w:val="single"/>
                <w:shd w:val="clear" w:color="auto" w:fill="F9F8F8"/>
              </w:rPr>
              <w:t>taken</w:t>
            </w:r>
            <w:r w:rsidRPr="00EE02C3">
              <w:rPr>
                <w:b/>
                <w:bCs/>
                <w:i/>
                <w:iCs/>
                <w:color w:val="000000"/>
                <w:spacing w:val="-1"/>
                <w:sz w:val="20"/>
                <w:szCs w:val="20"/>
                <w:u w:val="single"/>
                <w:shd w:val="clear" w:color="auto" w:fill="F9F8F8"/>
              </w:rPr>
              <w:t xml:space="preserve"> </w:t>
            </w:r>
            <w:r w:rsidRPr="00EE02C3">
              <w:rPr>
                <w:b/>
                <w:bCs/>
                <w:i/>
                <w:iCs/>
                <w:color w:val="000000"/>
                <w:sz w:val="20"/>
                <w:szCs w:val="20"/>
                <w:u w:val="single"/>
                <w:shd w:val="clear" w:color="auto" w:fill="F9F8F8"/>
              </w:rPr>
              <w:t xml:space="preserve">when </w:t>
            </w:r>
            <w:r w:rsidRPr="00EE02C3">
              <w:rPr>
                <w:b/>
                <w:bCs/>
                <w:i/>
                <w:iCs/>
                <w:color w:val="000000"/>
                <w:sz w:val="20"/>
                <w:szCs w:val="20"/>
                <w:u w:val="single"/>
              </w:rPr>
              <w:t>employees</w:t>
            </w:r>
            <w:r w:rsidRPr="00EE02C3">
              <w:rPr>
                <w:b/>
                <w:bCs/>
                <w:i/>
                <w:iCs/>
                <w:color w:val="000000"/>
                <w:spacing w:val="-2"/>
                <w:sz w:val="20"/>
                <w:szCs w:val="20"/>
                <w:u w:val="single"/>
              </w:rPr>
              <w:t xml:space="preserve"> </w:t>
            </w:r>
            <w:r w:rsidRPr="00EE02C3">
              <w:rPr>
                <w:b/>
                <w:bCs/>
                <w:i/>
                <w:iCs/>
                <w:color w:val="000000"/>
                <w:sz w:val="20"/>
                <w:szCs w:val="20"/>
                <w:u w:val="single"/>
              </w:rPr>
              <w:t>occupy</w:t>
            </w:r>
            <w:r w:rsidRPr="00EE02C3">
              <w:rPr>
                <w:b/>
                <w:bCs/>
                <w:i/>
                <w:iCs/>
                <w:color w:val="000000"/>
                <w:spacing w:val="-2"/>
                <w:sz w:val="20"/>
                <w:szCs w:val="20"/>
                <w:u w:val="single"/>
              </w:rPr>
              <w:t xml:space="preserve"> </w:t>
            </w:r>
            <w:r w:rsidRPr="00EE02C3">
              <w:rPr>
                <w:b/>
                <w:bCs/>
                <w:i/>
                <w:iCs/>
                <w:color w:val="000000"/>
                <w:sz w:val="20"/>
                <w:szCs w:val="20"/>
                <w:u w:val="single"/>
              </w:rPr>
              <w:t>a</w:t>
            </w:r>
            <w:r w:rsidRPr="00EE02C3">
              <w:rPr>
                <w:b/>
                <w:bCs/>
                <w:i/>
                <w:iCs/>
                <w:color w:val="000000"/>
                <w:spacing w:val="-1"/>
                <w:sz w:val="20"/>
                <w:szCs w:val="20"/>
                <w:u w:val="single"/>
              </w:rPr>
              <w:t xml:space="preserve"> </w:t>
            </w:r>
            <w:r w:rsidRPr="00EE02C3">
              <w:rPr>
                <w:b/>
                <w:bCs/>
                <w:i/>
                <w:iCs/>
                <w:color w:val="000000"/>
                <w:sz w:val="20"/>
                <w:szCs w:val="20"/>
                <w:u w:val="single"/>
              </w:rPr>
              <w:t>vehicle with</w:t>
            </w:r>
            <w:r w:rsidRPr="00EE02C3">
              <w:rPr>
                <w:b/>
                <w:bCs/>
                <w:i/>
                <w:iCs/>
                <w:color w:val="000000"/>
                <w:spacing w:val="-1"/>
                <w:sz w:val="20"/>
                <w:szCs w:val="20"/>
                <w:u w:val="single"/>
              </w:rPr>
              <w:t xml:space="preserve"> </w:t>
            </w:r>
            <w:r w:rsidRPr="00EE02C3">
              <w:rPr>
                <w:b/>
                <w:bCs/>
                <w:i/>
                <w:iCs/>
                <w:color w:val="000000"/>
                <w:sz w:val="20"/>
                <w:szCs w:val="20"/>
                <w:u w:val="single"/>
              </w:rPr>
              <w:t>another</w:t>
            </w:r>
            <w:r w:rsidRPr="00EE02C3">
              <w:rPr>
                <w:b/>
                <w:bCs/>
                <w:i/>
                <w:iCs/>
                <w:color w:val="000000"/>
                <w:spacing w:val="-2"/>
                <w:sz w:val="20"/>
                <w:szCs w:val="20"/>
                <w:u w:val="single"/>
              </w:rPr>
              <w:t xml:space="preserve"> </w:t>
            </w:r>
            <w:r w:rsidRPr="00EE02C3">
              <w:rPr>
                <w:b/>
                <w:bCs/>
                <w:i/>
                <w:iCs/>
                <w:color w:val="000000"/>
                <w:sz w:val="20"/>
                <w:szCs w:val="20"/>
                <w:u w:val="single"/>
              </w:rPr>
              <w:t>person</w:t>
            </w:r>
            <w:r w:rsidRPr="00EE02C3">
              <w:rPr>
                <w:b/>
                <w:bCs/>
                <w:i/>
                <w:iCs/>
                <w:color w:val="000000"/>
                <w:spacing w:val="-1"/>
                <w:sz w:val="20"/>
                <w:szCs w:val="20"/>
                <w:u w:val="single"/>
              </w:rPr>
              <w:t xml:space="preserve"> </w:t>
            </w:r>
            <w:r w:rsidRPr="00EE02C3">
              <w:rPr>
                <w:b/>
                <w:bCs/>
                <w:i/>
                <w:iCs/>
                <w:color w:val="000000"/>
                <w:sz w:val="20"/>
                <w:szCs w:val="20"/>
                <w:u w:val="single"/>
              </w:rPr>
              <w:t>for</w:t>
            </w:r>
            <w:r w:rsidRPr="00EE02C3">
              <w:rPr>
                <w:b/>
                <w:bCs/>
                <w:i/>
                <w:iCs/>
                <w:color w:val="000000"/>
                <w:spacing w:val="-1"/>
                <w:sz w:val="20"/>
                <w:szCs w:val="20"/>
                <w:u w:val="single"/>
              </w:rPr>
              <w:t xml:space="preserve"> </w:t>
            </w:r>
            <w:r w:rsidRPr="00EE02C3">
              <w:rPr>
                <w:b/>
                <w:bCs/>
                <w:i/>
                <w:iCs/>
                <w:color w:val="000000"/>
                <w:sz w:val="20"/>
                <w:szCs w:val="20"/>
                <w:u w:val="single"/>
              </w:rPr>
              <w:t>work</w:t>
            </w:r>
            <w:r w:rsidRPr="00EE02C3">
              <w:rPr>
                <w:b/>
                <w:bCs/>
                <w:i/>
                <w:iCs/>
                <w:color w:val="000000"/>
                <w:spacing w:val="-2"/>
                <w:sz w:val="20"/>
                <w:szCs w:val="20"/>
                <w:u w:val="single"/>
              </w:rPr>
              <w:t xml:space="preserve"> </w:t>
            </w:r>
            <w:r w:rsidRPr="00EE02C3">
              <w:rPr>
                <w:b/>
                <w:bCs/>
                <w:i/>
                <w:iCs/>
                <w:color w:val="000000"/>
                <w:sz w:val="20"/>
                <w:szCs w:val="20"/>
                <w:u w:val="single"/>
              </w:rPr>
              <w:t>purposes.</w:t>
            </w:r>
          </w:p>
          <w:p w14:paraId="66470565" w14:textId="77777777" w:rsidR="00F82C06" w:rsidRPr="00EE02C3" w:rsidRDefault="00F82C06" w:rsidP="00EE1B78">
            <w:pPr>
              <w:pStyle w:val="TableParagraph"/>
              <w:kinsoku w:val="0"/>
              <w:overflowPunct w:val="0"/>
              <w:spacing w:line="229" w:lineRule="exact"/>
              <w:ind w:left="1157"/>
              <w:rPr>
                <w:sz w:val="20"/>
                <w:szCs w:val="20"/>
              </w:rPr>
            </w:pPr>
            <w:r w:rsidRPr="00EE02C3">
              <w:rPr>
                <w:sz w:val="20"/>
                <w:szCs w:val="20"/>
              </w:rPr>
              <w:t>Required</w:t>
            </w:r>
            <w:r w:rsidRPr="00EE02C3">
              <w:rPr>
                <w:spacing w:val="-1"/>
                <w:sz w:val="20"/>
                <w:szCs w:val="20"/>
              </w:rPr>
              <w:t xml:space="preserve"> </w:t>
            </w:r>
            <w:r w:rsidRPr="00EE02C3">
              <w:rPr>
                <w:sz w:val="20"/>
                <w:szCs w:val="20"/>
              </w:rPr>
              <w:t>by the ETS:</w:t>
            </w:r>
          </w:p>
          <w:p w14:paraId="4DA6E9C7" w14:textId="77777777" w:rsidR="00F82C06" w:rsidRPr="00EE02C3" w:rsidRDefault="00F82C06" w:rsidP="00EE02C3">
            <w:pPr>
              <w:pStyle w:val="TableParagraph"/>
              <w:numPr>
                <w:ilvl w:val="0"/>
                <w:numId w:val="43"/>
              </w:numPr>
              <w:tabs>
                <w:tab w:val="left" w:pos="1549"/>
              </w:tabs>
              <w:kinsoku w:val="0"/>
              <w:overflowPunct w:val="0"/>
              <w:spacing w:before="18"/>
              <w:ind w:left="1548" w:hanging="362"/>
              <w:rPr>
                <w:sz w:val="20"/>
                <w:szCs w:val="20"/>
              </w:rPr>
            </w:pPr>
            <w:r w:rsidRPr="00EE02C3">
              <w:rPr>
                <w:sz w:val="20"/>
                <w:szCs w:val="20"/>
              </w:rPr>
              <w:t>Facemasks are worn</w:t>
            </w:r>
            <w:r w:rsidRPr="00EE02C3">
              <w:rPr>
                <w:spacing w:val="1"/>
                <w:sz w:val="20"/>
                <w:szCs w:val="20"/>
              </w:rPr>
              <w:t xml:space="preserve"> </w:t>
            </w:r>
            <w:r w:rsidRPr="00EE02C3">
              <w:rPr>
                <w:sz w:val="20"/>
                <w:szCs w:val="20"/>
              </w:rPr>
              <w:t>over</w:t>
            </w:r>
            <w:r w:rsidRPr="00EE02C3">
              <w:rPr>
                <w:spacing w:val="1"/>
                <w:sz w:val="20"/>
                <w:szCs w:val="20"/>
              </w:rPr>
              <w:t xml:space="preserve"> </w:t>
            </w:r>
            <w:r w:rsidRPr="00EE02C3">
              <w:rPr>
                <w:sz w:val="20"/>
                <w:szCs w:val="20"/>
              </w:rPr>
              <w:t>the</w:t>
            </w:r>
            <w:r w:rsidRPr="00EE02C3">
              <w:rPr>
                <w:spacing w:val="-2"/>
                <w:sz w:val="20"/>
                <w:szCs w:val="20"/>
              </w:rPr>
              <w:t xml:space="preserve"> </w:t>
            </w:r>
            <w:r w:rsidRPr="00EE02C3">
              <w:rPr>
                <w:sz w:val="20"/>
                <w:szCs w:val="20"/>
              </w:rPr>
              <w:t>nose</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mouth</w:t>
            </w:r>
          </w:p>
          <w:p w14:paraId="17635B53" w14:textId="77777777" w:rsidR="00F82C06" w:rsidRPr="00EE02C3" w:rsidRDefault="00F82C06" w:rsidP="00EE02C3">
            <w:pPr>
              <w:pStyle w:val="TableParagraph"/>
              <w:numPr>
                <w:ilvl w:val="0"/>
                <w:numId w:val="43"/>
              </w:numPr>
              <w:tabs>
                <w:tab w:val="left" w:pos="1549"/>
              </w:tabs>
              <w:kinsoku w:val="0"/>
              <w:overflowPunct w:val="0"/>
              <w:spacing w:before="19"/>
              <w:ind w:right="121" w:firstLine="0"/>
              <w:rPr>
                <w:sz w:val="20"/>
                <w:szCs w:val="20"/>
              </w:rPr>
            </w:pPr>
            <w:r w:rsidRPr="00EE02C3">
              <w:rPr>
                <w:sz w:val="20"/>
                <w:szCs w:val="20"/>
              </w:rPr>
              <w:t>Clean high-touch surfaces daily (e.g., steering wheel, door handles, seats)</w:t>
            </w:r>
            <w:r w:rsidRPr="00EE02C3">
              <w:rPr>
                <w:spacing w:val="-47"/>
                <w:sz w:val="20"/>
                <w:szCs w:val="20"/>
              </w:rPr>
              <w:t xml:space="preserve"> </w:t>
            </w:r>
            <w:r w:rsidRPr="00EE02C3">
              <w:rPr>
                <w:sz w:val="20"/>
                <w:szCs w:val="20"/>
              </w:rPr>
              <w:t>Best practices</w:t>
            </w:r>
            <w:r w:rsidRPr="00EE02C3">
              <w:rPr>
                <w:spacing w:val="-1"/>
                <w:sz w:val="20"/>
                <w:szCs w:val="20"/>
              </w:rPr>
              <w:t xml:space="preserve"> </w:t>
            </w:r>
            <w:r w:rsidRPr="00EE02C3">
              <w:rPr>
                <w:sz w:val="20"/>
                <w:szCs w:val="20"/>
              </w:rPr>
              <w:t>for employee protection:</w:t>
            </w:r>
          </w:p>
          <w:p w14:paraId="59B3456F" w14:textId="77777777" w:rsidR="00F82C06" w:rsidRPr="00EE02C3" w:rsidRDefault="00F82C06" w:rsidP="00EE02C3">
            <w:pPr>
              <w:pStyle w:val="TableParagraph"/>
              <w:numPr>
                <w:ilvl w:val="0"/>
                <w:numId w:val="43"/>
              </w:numPr>
              <w:tabs>
                <w:tab w:val="left" w:pos="1549"/>
              </w:tabs>
              <w:kinsoku w:val="0"/>
              <w:overflowPunct w:val="0"/>
              <w:spacing w:before="17"/>
              <w:ind w:left="1548" w:hanging="362"/>
              <w:rPr>
                <w:sz w:val="20"/>
                <w:szCs w:val="20"/>
              </w:rPr>
            </w:pPr>
            <w:r w:rsidRPr="00EE02C3">
              <w:rPr>
                <w:sz w:val="20"/>
                <w:szCs w:val="20"/>
              </w:rPr>
              <w:t>Use fan at highest setting</w:t>
            </w:r>
          </w:p>
          <w:p w14:paraId="4D7B9BB3" w14:textId="77777777" w:rsidR="00F82C06" w:rsidRPr="00EE02C3" w:rsidRDefault="00F82C06" w:rsidP="00EE02C3">
            <w:pPr>
              <w:pStyle w:val="TableParagraph"/>
              <w:numPr>
                <w:ilvl w:val="0"/>
                <w:numId w:val="43"/>
              </w:numPr>
              <w:tabs>
                <w:tab w:val="left" w:pos="1549"/>
              </w:tabs>
              <w:kinsoku w:val="0"/>
              <w:overflowPunct w:val="0"/>
              <w:spacing w:before="1"/>
              <w:ind w:left="1548" w:hanging="362"/>
              <w:rPr>
                <w:sz w:val="20"/>
                <w:szCs w:val="20"/>
              </w:rPr>
            </w:pPr>
            <w:r w:rsidRPr="00EE02C3">
              <w:rPr>
                <w:sz w:val="20"/>
                <w:szCs w:val="20"/>
              </w:rPr>
              <w:t>DO NOT use</w:t>
            </w:r>
            <w:r w:rsidRPr="00EE02C3">
              <w:rPr>
                <w:spacing w:val="-1"/>
                <w:sz w:val="20"/>
                <w:szCs w:val="20"/>
              </w:rPr>
              <w:t xml:space="preserve"> </w:t>
            </w:r>
            <w:r w:rsidRPr="00EE02C3">
              <w:rPr>
                <w:sz w:val="20"/>
                <w:szCs w:val="20"/>
              </w:rPr>
              <w:t>“Recirculate” for</w:t>
            </w:r>
            <w:r w:rsidRPr="00EE02C3">
              <w:rPr>
                <w:spacing w:val="1"/>
                <w:sz w:val="20"/>
                <w:szCs w:val="20"/>
              </w:rPr>
              <w:t xml:space="preserve"> </w:t>
            </w:r>
            <w:r w:rsidRPr="00EE02C3">
              <w:rPr>
                <w:sz w:val="20"/>
                <w:szCs w:val="20"/>
              </w:rPr>
              <w:t>cabin</w:t>
            </w:r>
            <w:r w:rsidRPr="00EE02C3">
              <w:rPr>
                <w:spacing w:val="-1"/>
                <w:sz w:val="20"/>
                <w:szCs w:val="20"/>
              </w:rPr>
              <w:t xml:space="preserve"> </w:t>
            </w:r>
            <w:r w:rsidRPr="00EE02C3">
              <w:rPr>
                <w:sz w:val="20"/>
                <w:szCs w:val="20"/>
              </w:rPr>
              <w:t>heating/cooling</w:t>
            </w:r>
          </w:p>
          <w:p w14:paraId="1A10FCD8" w14:textId="77777777" w:rsidR="00F82C06" w:rsidRPr="00EE02C3" w:rsidRDefault="00F82C06" w:rsidP="00EE02C3">
            <w:pPr>
              <w:pStyle w:val="TableParagraph"/>
              <w:numPr>
                <w:ilvl w:val="0"/>
                <w:numId w:val="43"/>
              </w:numPr>
              <w:tabs>
                <w:tab w:val="left" w:pos="1549"/>
              </w:tabs>
              <w:kinsoku w:val="0"/>
              <w:overflowPunct w:val="0"/>
              <w:ind w:left="1548" w:hanging="362"/>
              <w:rPr>
                <w:sz w:val="20"/>
                <w:szCs w:val="20"/>
              </w:rPr>
            </w:pPr>
            <w:r w:rsidRPr="00EE02C3">
              <w:rPr>
                <w:sz w:val="20"/>
                <w:szCs w:val="20"/>
              </w:rPr>
              <w:t>Open</w:t>
            </w:r>
            <w:r w:rsidRPr="00EE02C3">
              <w:rPr>
                <w:spacing w:val="1"/>
                <w:sz w:val="20"/>
                <w:szCs w:val="20"/>
              </w:rPr>
              <w:t xml:space="preserve"> </w:t>
            </w:r>
            <w:r w:rsidRPr="00EE02C3">
              <w:rPr>
                <w:sz w:val="20"/>
                <w:szCs w:val="20"/>
              </w:rPr>
              <w:t>window(s)</w:t>
            </w:r>
            <w:r w:rsidRPr="00EE02C3">
              <w:rPr>
                <w:spacing w:val="1"/>
                <w:sz w:val="20"/>
                <w:szCs w:val="20"/>
              </w:rPr>
              <w:t xml:space="preserve"> </w:t>
            </w:r>
            <w:r w:rsidRPr="00EE02C3">
              <w:rPr>
                <w:sz w:val="20"/>
                <w:szCs w:val="20"/>
              </w:rPr>
              <w:t>whenever</w:t>
            </w:r>
            <w:r w:rsidRPr="00EE02C3">
              <w:rPr>
                <w:spacing w:val="1"/>
                <w:sz w:val="20"/>
                <w:szCs w:val="20"/>
              </w:rPr>
              <w:t xml:space="preserve"> </w:t>
            </w:r>
            <w:r w:rsidRPr="00EE02C3">
              <w:rPr>
                <w:sz w:val="20"/>
                <w:szCs w:val="20"/>
              </w:rPr>
              <w:t>weather permits</w:t>
            </w:r>
          </w:p>
          <w:p w14:paraId="18C0A3A4" w14:textId="77777777" w:rsidR="00F82C06" w:rsidRPr="00EE02C3" w:rsidRDefault="00F82C06" w:rsidP="00EE02C3">
            <w:pPr>
              <w:pStyle w:val="TableParagraph"/>
              <w:numPr>
                <w:ilvl w:val="0"/>
                <w:numId w:val="43"/>
              </w:numPr>
              <w:tabs>
                <w:tab w:val="left" w:pos="1549"/>
              </w:tabs>
              <w:kinsoku w:val="0"/>
              <w:overflowPunct w:val="0"/>
              <w:spacing w:before="1"/>
              <w:ind w:left="1548" w:hanging="362"/>
              <w:rPr>
                <w:sz w:val="20"/>
                <w:szCs w:val="20"/>
              </w:rPr>
            </w:pPr>
            <w:r w:rsidRPr="00EE02C3">
              <w:rPr>
                <w:sz w:val="20"/>
                <w:szCs w:val="20"/>
              </w:rPr>
              <w:t>Separate workers</w:t>
            </w:r>
            <w:r w:rsidRPr="00EE02C3">
              <w:rPr>
                <w:spacing w:val="1"/>
                <w:sz w:val="20"/>
                <w:szCs w:val="20"/>
              </w:rPr>
              <w:t xml:space="preserve"> </w:t>
            </w:r>
            <w:r w:rsidRPr="00EE02C3">
              <w:rPr>
                <w:sz w:val="20"/>
                <w:szCs w:val="20"/>
              </w:rPr>
              <w:t>as</w:t>
            </w:r>
            <w:r w:rsidRPr="00EE02C3">
              <w:rPr>
                <w:spacing w:val="-1"/>
                <w:sz w:val="20"/>
                <w:szCs w:val="20"/>
              </w:rPr>
              <w:t xml:space="preserve"> </w:t>
            </w:r>
            <w:r w:rsidRPr="00EE02C3">
              <w:rPr>
                <w:sz w:val="20"/>
                <w:szCs w:val="20"/>
              </w:rPr>
              <w:t>much</w:t>
            </w:r>
            <w:r w:rsidRPr="00EE02C3">
              <w:rPr>
                <w:spacing w:val="1"/>
                <w:sz w:val="20"/>
                <w:szCs w:val="20"/>
              </w:rPr>
              <w:t xml:space="preserve"> </w:t>
            </w:r>
            <w:r w:rsidRPr="00EE02C3">
              <w:rPr>
                <w:sz w:val="20"/>
                <w:szCs w:val="20"/>
              </w:rPr>
              <w:t>as possible</w:t>
            </w:r>
            <w:r w:rsidRPr="00EE02C3">
              <w:rPr>
                <w:spacing w:val="1"/>
                <w:sz w:val="20"/>
                <w:szCs w:val="20"/>
              </w:rPr>
              <w:t xml:space="preserve"> </w:t>
            </w:r>
            <w:r w:rsidRPr="00EE02C3">
              <w:rPr>
                <w:sz w:val="20"/>
                <w:szCs w:val="20"/>
              </w:rPr>
              <w:t>in</w:t>
            </w:r>
            <w:r w:rsidRPr="00EE02C3">
              <w:rPr>
                <w:spacing w:val="1"/>
                <w:sz w:val="20"/>
                <w:szCs w:val="20"/>
              </w:rPr>
              <w:t xml:space="preserve"> </w:t>
            </w:r>
            <w:r w:rsidRPr="00EE02C3">
              <w:rPr>
                <w:sz w:val="20"/>
                <w:szCs w:val="20"/>
              </w:rPr>
              <w:t>the</w:t>
            </w:r>
            <w:r w:rsidRPr="00EE02C3">
              <w:rPr>
                <w:spacing w:val="1"/>
                <w:sz w:val="20"/>
                <w:szCs w:val="20"/>
              </w:rPr>
              <w:t xml:space="preserve"> </w:t>
            </w:r>
            <w:r w:rsidRPr="00EE02C3">
              <w:rPr>
                <w:sz w:val="20"/>
                <w:szCs w:val="20"/>
              </w:rPr>
              <w:t>vehicle</w:t>
            </w:r>
            <w:r w:rsidRPr="00EE02C3">
              <w:rPr>
                <w:spacing w:val="-1"/>
                <w:sz w:val="20"/>
                <w:szCs w:val="20"/>
              </w:rPr>
              <w:t xml:space="preserve"> </w:t>
            </w:r>
            <w:r w:rsidRPr="00EE02C3">
              <w:rPr>
                <w:sz w:val="20"/>
                <w:szCs w:val="20"/>
              </w:rPr>
              <w:t>(e.g., avoid having persons sit side-by-side)</w:t>
            </w:r>
          </w:p>
        </w:tc>
      </w:tr>
      <w:tr w:rsidR="006D152D" w:rsidRPr="00EE02C3" w14:paraId="34218F50" w14:textId="77777777" w:rsidTr="00EE1B78">
        <w:trPr>
          <w:trHeight w:val="551"/>
        </w:trPr>
        <w:tc>
          <w:tcPr>
            <w:tcW w:w="3035" w:type="dxa"/>
            <w:tcBorders>
              <w:top w:val="single" w:sz="4" w:space="0" w:color="000000"/>
              <w:left w:val="single" w:sz="4" w:space="0" w:color="000000"/>
              <w:bottom w:val="single" w:sz="4" w:space="0" w:color="000000"/>
              <w:right w:val="single" w:sz="4" w:space="0" w:color="000000"/>
            </w:tcBorders>
          </w:tcPr>
          <w:p w14:paraId="4821A992" w14:textId="77777777" w:rsidR="00F82C06" w:rsidRPr="00EE02C3" w:rsidRDefault="00F82C06" w:rsidP="00EE1B78">
            <w:pPr>
              <w:pStyle w:val="TableParagraph"/>
              <w:kinsoku w:val="0"/>
              <w:overflowPunct w:val="0"/>
              <w:spacing w:line="270" w:lineRule="atLeast"/>
              <w:ind w:left="107" w:right="585"/>
              <w:rPr>
                <w:b/>
                <w:bCs/>
                <w:color w:val="2E5395"/>
              </w:rPr>
            </w:pPr>
            <w:r w:rsidRPr="00EE02C3">
              <w:rPr>
                <w:b/>
                <w:bCs/>
                <w:color w:val="2E5395"/>
              </w:rPr>
              <w:t>Action Items from Job</w:t>
            </w:r>
            <w:r w:rsidRPr="00EE02C3">
              <w:rPr>
                <w:b/>
                <w:bCs/>
                <w:color w:val="2E5395"/>
                <w:spacing w:val="-57"/>
              </w:rPr>
              <w:t xml:space="preserve"> </w:t>
            </w:r>
            <w:r w:rsidRPr="00EE02C3">
              <w:rPr>
                <w:b/>
                <w:bCs/>
                <w:color w:val="2E5395"/>
              </w:rPr>
              <w:t>Hazard</w:t>
            </w:r>
            <w:r w:rsidRPr="00EE02C3">
              <w:rPr>
                <w:b/>
                <w:bCs/>
                <w:color w:val="2E5395"/>
                <w:spacing w:val="-1"/>
              </w:rPr>
              <w:t xml:space="preserve"> </w:t>
            </w:r>
            <w:r w:rsidRPr="00EE02C3">
              <w:rPr>
                <w:b/>
                <w:bCs/>
                <w:color w:val="2E5395"/>
              </w:rPr>
              <w:t>Analysis:</w:t>
            </w:r>
          </w:p>
        </w:tc>
        <w:tc>
          <w:tcPr>
            <w:tcW w:w="7852" w:type="dxa"/>
            <w:gridSpan w:val="3"/>
            <w:tcBorders>
              <w:top w:val="single" w:sz="4" w:space="0" w:color="000000"/>
              <w:left w:val="single" w:sz="4" w:space="0" w:color="000000"/>
              <w:bottom w:val="single" w:sz="4" w:space="0" w:color="000000"/>
              <w:right w:val="single" w:sz="4" w:space="0" w:color="000000"/>
            </w:tcBorders>
          </w:tcPr>
          <w:p w14:paraId="4E7330BD" w14:textId="77777777" w:rsidR="00F82C06" w:rsidRPr="00EE02C3" w:rsidRDefault="00F82C06" w:rsidP="00EE1B78">
            <w:pPr>
              <w:pStyle w:val="TableParagraph"/>
              <w:kinsoku w:val="0"/>
              <w:overflowPunct w:val="0"/>
              <w:ind w:left="106"/>
              <w:rPr>
                <w:b/>
                <w:bCs/>
                <w:color w:val="2E5395"/>
              </w:rPr>
            </w:pPr>
            <w:r w:rsidRPr="00EE02C3">
              <w:rPr>
                <w:b/>
                <w:bCs/>
                <w:color w:val="2E5395"/>
              </w:rPr>
              <w:t>Follow</w:t>
            </w:r>
            <w:r w:rsidRPr="00EE02C3">
              <w:rPr>
                <w:b/>
                <w:bCs/>
                <w:color w:val="2E5395"/>
                <w:spacing w:val="-2"/>
              </w:rPr>
              <w:t xml:space="preserve"> </w:t>
            </w:r>
            <w:r w:rsidRPr="00EE02C3">
              <w:rPr>
                <w:b/>
                <w:bCs/>
                <w:color w:val="2E5395"/>
              </w:rPr>
              <w:t>up</w:t>
            </w:r>
            <w:r w:rsidRPr="00EE02C3">
              <w:rPr>
                <w:b/>
                <w:bCs/>
                <w:color w:val="2E5395"/>
                <w:spacing w:val="-1"/>
              </w:rPr>
              <w:t xml:space="preserve"> </w:t>
            </w:r>
            <w:r w:rsidRPr="00EE02C3">
              <w:rPr>
                <w:b/>
                <w:bCs/>
                <w:color w:val="2E5395"/>
              </w:rPr>
              <w:t>to Action</w:t>
            </w:r>
            <w:r w:rsidRPr="00EE02C3">
              <w:rPr>
                <w:b/>
                <w:bCs/>
                <w:color w:val="2E5395"/>
                <w:spacing w:val="1"/>
              </w:rPr>
              <w:t xml:space="preserve"> </w:t>
            </w:r>
            <w:r w:rsidRPr="00EE02C3">
              <w:rPr>
                <w:b/>
                <w:bCs/>
                <w:color w:val="2E5395"/>
              </w:rPr>
              <w:t>Items:</w:t>
            </w:r>
          </w:p>
        </w:tc>
      </w:tr>
      <w:tr w:rsidR="006D152D" w:rsidRPr="00EE02C3" w14:paraId="5622266A" w14:textId="77777777" w:rsidTr="00EE1B78">
        <w:trPr>
          <w:trHeight w:val="305"/>
        </w:trPr>
        <w:tc>
          <w:tcPr>
            <w:tcW w:w="3035" w:type="dxa"/>
            <w:tcBorders>
              <w:top w:val="single" w:sz="4" w:space="0" w:color="000000"/>
              <w:left w:val="single" w:sz="4" w:space="0" w:color="000000"/>
              <w:bottom w:val="single" w:sz="4" w:space="0" w:color="000000"/>
              <w:right w:val="single" w:sz="4" w:space="0" w:color="000000"/>
            </w:tcBorders>
          </w:tcPr>
          <w:p w14:paraId="0683C2F0" w14:textId="77777777" w:rsidR="00F82C06" w:rsidRPr="00EE02C3" w:rsidRDefault="00F82C06" w:rsidP="00EE1B78">
            <w:pPr>
              <w:pStyle w:val="TableParagraph"/>
              <w:kinsoku w:val="0"/>
              <w:overflowPunct w:val="0"/>
              <w:rPr>
                <w:color w:val="2E5395"/>
                <w:sz w:val="18"/>
                <w:szCs w:val="18"/>
              </w:rPr>
            </w:pPr>
          </w:p>
        </w:tc>
        <w:tc>
          <w:tcPr>
            <w:tcW w:w="7852" w:type="dxa"/>
            <w:gridSpan w:val="3"/>
            <w:tcBorders>
              <w:top w:val="single" w:sz="4" w:space="0" w:color="000000"/>
              <w:left w:val="single" w:sz="4" w:space="0" w:color="000000"/>
              <w:bottom w:val="single" w:sz="4" w:space="0" w:color="000000"/>
              <w:right w:val="single" w:sz="4" w:space="0" w:color="000000"/>
            </w:tcBorders>
          </w:tcPr>
          <w:p w14:paraId="07DA209F" w14:textId="77777777" w:rsidR="00F82C06" w:rsidRPr="00EE02C3" w:rsidRDefault="00F82C06" w:rsidP="00EE1B78">
            <w:pPr>
              <w:pStyle w:val="TableParagraph"/>
              <w:kinsoku w:val="0"/>
              <w:overflowPunct w:val="0"/>
              <w:rPr>
                <w:color w:val="2E5395"/>
                <w:sz w:val="18"/>
                <w:szCs w:val="18"/>
              </w:rPr>
            </w:pPr>
          </w:p>
        </w:tc>
      </w:tr>
      <w:tr w:rsidR="006D152D" w:rsidRPr="00EE02C3" w14:paraId="427F35B6" w14:textId="77777777" w:rsidTr="00EE1B78">
        <w:trPr>
          <w:trHeight w:val="341"/>
        </w:trPr>
        <w:tc>
          <w:tcPr>
            <w:tcW w:w="3035" w:type="dxa"/>
            <w:tcBorders>
              <w:top w:val="single" w:sz="4" w:space="0" w:color="000000"/>
              <w:left w:val="single" w:sz="4" w:space="0" w:color="000000"/>
              <w:bottom w:val="single" w:sz="4" w:space="0" w:color="000000"/>
              <w:right w:val="single" w:sz="4" w:space="0" w:color="000000"/>
            </w:tcBorders>
          </w:tcPr>
          <w:p w14:paraId="77288240" w14:textId="77777777" w:rsidR="00F82C06" w:rsidRPr="00EE02C3" w:rsidRDefault="00F82C06" w:rsidP="00EE1B78">
            <w:pPr>
              <w:pStyle w:val="TableParagraph"/>
              <w:kinsoku w:val="0"/>
              <w:overflowPunct w:val="0"/>
              <w:rPr>
                <w:color w:val="2E5395"/>
                <w:sz w:val="18"/>
                <w:szCs w:val="18"/>
              </w:rPr>
            </w:pPr>
          </w:p>
        </w:tc>
        <w:tc>
          <w:tcPr>
            <w:tcW w:w="7852" w:type="dxa"/>
            <w:gridSpan w:val="3"/>
            <w:tcBorders>
              <w:top w:val="single" w:sz="4" w:space="0" w:color="000000"/>
              <w:left w:val="single" w:sz="4" w:space="0" w:color="000000"/>
              <w:bottom w:val="single" w:sz="4" w:space="0" w:color="000000"/>
              <w:right w:val="single" w:sz="4" w:space="0" w:color="000000"/>
            </w:tcBorders>
          </w:tcPr>
          <w:p w14:paraId="6819D7F8" w14:textId="77777777" w:rsidR="00F82C06" w:rsidRPr="00EE02C3" w:rsidRDefault="00F82C06" w:rsidP="00EE1B78">
            <w:pPr>
              <w:pStyle w:val="TableParagraph"/>
              <w:kinsoku w:val="0"/>
              <w:overflowPunct w:val="0"/>
              <w:rPr>
                <w:color w:val="2E5395"/>
                <w:sz w:val="18"/>
                <w:szCs w:val="18"/>
              </w:rPr>
            </w:pPr>
          </w:p>
        </w:tc>
      </w:tr>
    </w:tbl>
    <w:p w14:paraId="21D2FBF5" w14:textId="77777777" w:rsidR="00F82C06" w:rsidRDefault="00F82C06" w:rsidP="00F82C06">
      <w:pPr>
        <w:rPr>
          <w:b/>
          <w:bCs/>
          <w:color w:val="2E5395"/>
          <w:sz w:val="28"/>
          <w:szCs w:val="28"/>
        </w:rPr>
      </w:pPr>
    </w:p>
    <w:p w14:paraId="6CB8A7D5" w14:textId="77777777" w:rsidR="00A822F3" w:rsidRDefault="00A822F3" w:rsidP="00F82C06">
      <w:pPr>
        <w:rPr>
          <w:b/>
          <w:bCs/>
          <w:color w:val="2E5395"/>
          <w:sz w:val="28"/>
          <w:szCs w:val="28"/>
        </w:rPr>
      </w:pPr>
    </w:p>
    <w:p w14:paraId="253C612F" w14:textId="3618B3DB" w:rsidR="00A822F3" w:rsidRPr="00EE02C3" w:rsidRDefault="00A822F3" w:rsidP="00F82C06">
      <w:pPr>
        <w:rPr>
          <w:b/>
          <w:bCs/>
          <w:color w:val="2E5395"/>
          <w:sz w:val="28"/>
          <w:szCs w:val="28"/>
        </w:rPr>
        <w:sectPr w:rsidR="00A822F3" w:rsidRPr="00EE02C3">
          <w:pgSz w:w="12240" w:h="15840"/>
          <w:pgMar w:top="540" w:right="500" w:bottom="1366" w:left="500" w:header="720" w:footer="720" w:gutter="0"/>
          <w:cols w:space="720"/>
          <w:noEndnote/>
        </w:sectPr>
      </w:pPr>
    </w:p>
    <w:tbl>
      <w:tblPr>
        <w:tblW w:w="10800" w:type="dxa"/>
        <w:tblInd w:w="-175" w:type="dxa"/>
        <w:tblLayout w:type="fixed"/>
        <w:tblCellMar>
          <w:left w:w="0" w:type="dxa"/>
          <w:right w:w="0" w:type="dxa"/>
        </w:tblCellMar>
        <w:tblLook w:val="0000" w:firstRow="0" w:lastRow="0" w:firstColumn="0" w:lastColumn="0" w:noHBand="0" w:noVBand="0"/>
      </w:tblPr>
      <w:tblGrid>
        <w:gridCol w:w="5112"/>
        <w:gridCol w:w="2489"/>
        <w:gridCol w:w="630"/>
        <w:gridCol w:w="540"/>
        <w:gridCol w:w="2029"/>
      </w:tblGrid>
      <w:tr w:rsidR="006D152D" w:rsidRPr="00EE02C3" w14:paraId="72FB5D4A" w14:textId="77777777" w:rsidTr="003B5303">
        <w:trPr>
          <w:trHeight w:val="368"/>
        </w:trPr>
        <w:tc>
          <w:tcPr>
            <w:tcW w:w="10800" w:type="dxa"/>
            <w:gridSpan w:val="5"/>
            <w:tcBorders>
              <w:top w:val="single" w:sz="4" w:space="0" w:color="000000"/>
              <w:left w:val="single" w:sz="4" w:space="0" w:color="000000"/>
              <w:bottom w:val="single" w:sz="4" w:space="0" w:color="000000"/>
              <w:right w:val="single" w:sz="4" w:space="0" w:color="000000"/>
            </w:tcBorders>
          </w:tcPr>
          <w:p w14:paraId="6D5F1025" w14:textId="43034BF7" w:rsidR="006D152D" w:rsidRPr="00EE02C3" w:rsidRDefault="006D152D" w:rsidP="002F7C68">
            <w:pPr>
              <w:pStyle w:val="TableParagraph"/>
              <w:tabs>
                <w:tab w:val="left" w:pos="468"/>
              </w:tabs>
              <w:kinsoku w:val="0"/>
              <w:overflowPunct w:val="0"/>
              <w:spacing w:line="315" w:lineRule="exact"/>
              <w:ind w:left="106"/>
              <w:jc w:val="center"/>
              <w:rPr>
                <w:b/>
                <w:bCs/>
                <w:color w:val="2E5395"/>
                <w:sz w:val="28"/>
                <w:szCs w:val="28"/>
              </w:rPr>
            </w:pPr>
            <w:r w:rsidRPr="006D152D">
              <w:rPr>
                <w:b/>
                <w:bCs/>
                <w:color w:val="2E5395"/>
                <w:sz w:val="28"/>
                <w:szCs w:val="28"/>
              </w:rPr>
              <w:t>Implementing</w:t>
            </w:r>
            <w:r w:rsidRPr="006D152D">
              <w:rPr>
                <w:b/>
                <w:bCs/>
                <w:color w:val="2E5395"/>
                <w:spacing w:val="-3"/>
                <w:sz w:val="28"/>
                <w:szCs w:val="28"/>
              </w:rPr>
              <w:t xml:space="preserve"> </w:t>
            </w:r>
            <w:r w:rsidRPr="006D152D">
              <w:rPr>
                <w:b/>
                <w:bCs/>
                <w:color w:val="2E5395"/>
                <w:sz w:val="28"/>
                <w:szCs w:val="28"/>
              </w:rPr>
              <w:t>a</w:t>
            </w:r>
            <w:r w:rsidRPr="006D152D">
              <w:rPr>
                <w:b/>
                <w:bCs/>
                <w:color w:val="2E5395"/>
                <w:spacing w:val="-1"/>
                <w:sz w:val="28"/>
                <w:szCs w:val="28"/>
              </w:rPr>
              <w:t xml:space="preserve"> </w:t>
            </w:r>
            <w:r w:rsidRPr="006D152D">
              <w:rPr>
                <w:b/>
                <w:bCs/>
                <w:color w:val="2E5395"/>
                <w:sz w:val="28"/>
                <w:szCs w:val="28"/>
              </w:rPr>
              <w:t>COVID-19</w:t>
            </w:r>
            <w:r w:rsidRPr="006D152D">
              <w:rPr>
                <w:b/>
                <w:bCs/>
                <w:color w:val="2E5395"/>
                <w:spacing w:val="-2"/>
                <w:sz w:val="28"/>
                <w:szCs w:val="28"/>
              </w:rPr>
              <w:t xml:space="preserve"> </w:t>
            </w:r>
            <w:r w:rsidRPr="006D152D">
              <w:rPr>
                <w:b/>
                <w:bCs/>
                <w:color w:val="2E5395"/>
                <w:sz w:val="28"/>
                <w:szCs w:val="28"/>
              </w:rPr>
              <w:t>Training Program</w:t>
            </w:r>
          </w:p>
        </w:tc>
      </w:tr>
      <w:tr w:rsidR="00F82C06" w:rsidRPr="00EE02C3" w14:paraId="76A48FD2" w14:textId="77777777" w:rsidTr="003B5303">
        <w:trPr>
          <w:trHeight w:val="278"/>
        </w:trPr>
        <w:tc>
          <w:tcPr>
            <w:tcW w:w="10800" w:type="dxa"/>
            <w:gridSpan w:val="5"/>
            <w:tcBorders>
              <w:top w:val="single" w:sz="4" w:space="0" w:color="000000"/>
              <w:left w:val="single" w:sz="4" w:space="0" w:color="000000"/>
              <w:bottom w:val="single" w:sz="4" w:space="0" w:color="000000"/>
              <w:right w:val="single" w:sz="4" w:space="0" w:color="000000"/>
            </w:tcBorders>
          </w:tcPr>
          <w:p w14:paraId="2BEE78FF" w14:textId="77777777" w:rsidR="00F82C06" w:rsidRPr="00EE02C3" w:rsidRDefault="00F82C06" w:rsidP="00EE1B78">
            <w:pPr>
              <w:pStyle w:val="TableParagraph"/>
              <w:kinsoku w:val="0"/>
              <w:overflowPunct w:val="0"/>
              <w:spacing w:line="205" w:lineRule="exact"/>
              <w:ind w:left="107"/>
              <w:rPr>
                <w:b/>
                <w:bCs/>
                <w:sz w:val="20"/>
                <w:szCs w:val="20"/>
              </w:rPr>
            </w:pPr>
            <w:r w:rsidRPr="00EE02C3">
              <w:rPr>
                <w:b/>
                <w:bCs/>
                <w:sz w:val="20"/>
                <w:szCs w:val="20"/>
              </w:rPr>
              <w:t>Ensure</w:t>
            </w:r>
            <w:r w:rsidRPr="00EE02C3">
              <w:rPr>
                <w:b/>
                <w:bCs/>
                <w:spacing w:val="-1"/>
                <w:sz w:val="20"/>
                <w:szCs w:val="20"/>
              </w:rPr>
              <w:t xml:space="preserve"> </w:t>
            </w:r>
            <w:r w:rsidRPr="00EE02C3">
              <w:rPr>
                <w:b/>
                <w:bCs/>
                <w:sz w:val="20"/>
                <w:szCs w:val="20"/>
              </w:rPr>
              <w:t>that</w:t>
            </w:r>
            <w:r w:rsidRPr="00EE02C3">
              <w:rPr>
                <w:b/>
                <w:bCs/>
                <w:spacing w:val="-1"/>
                <w:sz w:val="20"/>
                <w:szCs w:val="20"/>
              </w:rPr>
              <w:t xml:space="preserve"> </w:t>
            </w:r>
            <w:r w:rsidRPr="00EE02C3">
              <w:rPr>
                <w:b/>
                <w:bCs/>
                <w:sz w:val="20"/>
                <w:szCs w:val="20"/>
              </w:rPr>
              <w:t>all employees receive</w:t>
            </w:r>
            <w:r w:rsidRPr="00EE02C3">
              <w:rPr>
                <w:b/>
                <w:bCs/>
                <w:spacing w:val="-1"/>
                <w:sz w:val="20"/>
                <w:szCs w:val="20"/>
              </w:rPr>
              <w:t xml:space="preserve"> </w:t>
            </w:r>
            <w:r w:rsidRPr="00EE02C3">
              <w:rPr>
                <w:b/>
                <w:bCs/>
                <w:sz w:val="20"/>
                <w:szCs w:val="20"/>
              </w:rPr>
              <w:t>training, in a</w:t>
            </w:r>
            <w:r w:rsidRPr="00EE02C3">
              <w:rPr>
                <w:b/>
                <w:bCs/>
                <w:spacing w:val="-1"/>
                <w:sz w:val="20"/>
                <w:szCs w:val="20"/>
              </w:rPr>
              <w:t xml:space="preserve"> </w:t>
            </w:r>
            <w:r w:rsidRPr="00EE02C3">
              <w:rPr>
                <w:b/>
                <w:bCs/>
                <w:sz w:val="20"/>
                <w:szCs w:val="20"/>
              </w:rPr>
              <w:t>language</w:t>
            </w:r>
            <w:r w:rsidRPr="00EE02C3">
              <w:rPr>
                <w:b/>
                <w:bCs/>
                <w:spacing w:val="-2"/>
                <w:sz w:val="20"/>
                <w:szCs w:val="20"/>
              </w:rPr>
              <w:t xml:space="preserve"> </w:t>
            </w:r>
            <w:r w:rsidRPr="00EE02C3">
              <w:rPr>
                <w:b/>
                <w:bCs/>
                <w:sz w:val="20"/>
                <w:szCs w:val="20"/>
              </w:rPr>
              <w:t>and</w:t>
            </w:r>
            <w:r w:rsidRPr="00EE02C3">
              <w:rPr>
                <w:b/>
                <w:bCs/>
                <w:spacing w:val="-1"/>
                <w:sz w:val="20"/>
                <w:szCs w:val="20"/>
              </w:rPr>
              <w:t xml:space="preserve"> </w:t>
            </w:r>
            <w:r w:rsidRPr="00EE02C3">
              <w:rPr>
                <w:b/>
                <w:bCs/>
                <w:sz w:val="20"/>
                <w:szCs w:val="20"/>
              </w:rPr>
              <w:t>at a literacy</w:t>
            </w:r>
            <w:r w:rsidRPr="00EE02C3">
              <w:rPr>
                <w:b/>
                <w:bCs/>
                <w:spacing w:val="-1"/>
                <w:sz w:val="20"/>
                <w:szCs w:val="20"/>
              </w:rPr>
              <w:t xml:space="preserve"> </w:t>
            </w:r>
            <w:r w:rsidRPr="00EE02C3">
              <w:rPr>
                <w:b/>
                <w:bCs/>
                <w:sz w:val="20"/>
                <w:szCs w:val="20"/>
              </w:rPr>
              <w:t>level</w:t>
            </w:r>
            <w:r w:rsidRPr="00EE02C3">
              <w:rPr>
                <w:b/>
                <w:bCs/>
                <w:spacing w:val="-2"/>
                <w:sz w:val="20"/>
                <w:szCs w:val="20"/>
              </w:rPr>
              <w:t xml:space="preserve"> </w:t>
            </w:r>
            <w:r w:rsidRPr="00EE02C3">
              <w:rPr>
                <w:b/>
                <w:bCs/>
                <w:sz w:val="20"/>
                <w:szCs w:val="20"/>
              </w:rPr>
              <w:t>that they can</w:t>
            </w:r>
            <w:r w:rsidRPr="00EE02C3">
              <w:rPr>
                <w:b/>
                <w:bCs/>
                <w:spacing w:val="-2"/>
                <w:sz w:val="20"/>
                <w:szCs w:val="20"/>
              </w:rPr>
              <w:t xml:space="preserve"> </w:t>
            </w:r>
            <w:r w:rsidRPr="00EE02C3">
              <w:rPr>
                <w:b/>
                <w:bCs/>
                <w:sz w:val="20"/>
                <w:szCs w:val="20"/>
              </w:rPr>
              <w:t>understand.</w:t>
            </w:r>
          </w:p>
        </w:tc>
      </w:tr>
      <w:tr w:rsidR="00F82C06" w:rsidRPr="00EE02C3" w14:paraId="1451D9F0" w14:textId="77777777" w:rsidTr="006D152D">
        <w:trPr>
          <w:trHeight w:val="530"/>
        </w:trPr>
        <w:tc>
          <w:tcPr>
            <w:tcW w:w="7601" w:type="dxa"/>
            <w:gridSpan w:val="2"/>
            <w:tcBorders>
              <w:top w:val="single" w:sz="4" w:space="0" w:color="000000"/>
              <w:left w:val="single" w:sz="4" w:space="0" w:color="000000"/>
              <w:bottom w:val="single" w:sz="4" w:space="0" w:color="000000"/>
              <w:right w:val="single" w:sz="4" w:space="0" w:color="000000"/>
            </w:tcBorders>
          </w:tcPr>
          <w:p w14:paraId="222E6C8B" w14:textId="77777777" w:rsidR="00F82C06" w:rsidRPr="00EE02C3" w:rsidRDefault="00F82C06" w:rsidP="00EE1B78">
            <w:pPr>
              <w:pStyle w:val="TableParagraph"/>
              <w:kinsoku w:val="0"/>
              <w:overflowPunct w:val="0"/>
              <w:spacing w:line="216" w:lineRule="auto"/>
              <w:ind w:left="107" w:right="886"/>
              <w:rPr>
                <w:b/>
                <w:bCs/>
                <w:sz w:val="20"/>
                <w:szCs w:val="20"/>
              </w:rPr>
            </w:pPr>
            <w:r w:rsidRPr="00EE02C3">
              <w:rPr>
                <w:b/>
                <w:bCs/>
                <w:sz w:val="20"/>
                <w:szCs w:val="20"/>
              </w:rPr>
              <w:t>Have you trained each employee on COVID-19 health hazards including</w:t>
            </w:r>
            <w:r w:rsidRPr="00EE02C3">
              <w:rPr>
                <w:b/>
                <w:bCs/>
                <w:spacing w:val="-47"/>
                <w:sz w:val="20"/>
                <w:szCs w:val="20"/>
              </w:rPr>
              <w:t xml:space="preserve"> </w:t>
            </w:r>
            <w:r w:rsidRPr="00EE02C3">
              <w:rPr>
                <w:b/>
                <w:bCs/>
                <w:sz w:val="20"/>
                <w:szCs w:val="20"/>
              </w:rPr>
              <w:t>providing</w:t>
            </w:r>
            <w:r w:rsidRPr="00EE02C3">
              <w:rPr>
                <w:b/>
                <w:bCs/>
                <w:spacing w:val="-1"/>
                <w:sz w:val="20"/>
                <w:szCs w:val="20"/>
              </w:rPr>
              <w:t xml:space="preserve"> </w:t>
            </w:r>
            <w:r w:rsidRPr="00EE02C3">
              <w:rPr>
                <w:b/>
                <w:bCs/>
                <w:sz w:val="20"/>
                <w:szCs w:val="20"/>
              </w:rPr>
              <w:t>information</w:t>
            </w:r>
            <w:r w:rsidRPr="00EE02C3">
              <w:rPr>
                <w:b/>
                <w:bCs/>
                <w:spacing w:val="-1"/>
                <w:sz w:val="20"/>
                <w:szCs w:val="20"/>
              </w:rPr>
              <w:t xml:space="preserve"> </w:t>
            </w:r>
            <w:proofErr w:type="gramStart"/>
            <w:r w:rsidRPr="00EE02C3">
              <w:rPr>
                <w:b/>
                <w:bCs/>
                <w:sz w:val="20"/>
                <w:szCs w:val="20"/>
              </w:rPr>
              <w:t>about:</w:t>
            </w:r>
            <w:proofErr w:type="gramEnd"/>
          </w:p>
        </w:tc>
        <w:tc>
          <w:tcPr>
            <w:tcW w:w="630" w:type="dxa"/>
            <w:tcBorders>
              <w:top w:val="single" w:sz="4" w:space="0" w:color="000000"/>
              <w:left w:val="single" w:sz="4" w:space="0" w:color="000000"/>
              <w:bottom w:val="single" w:sz="4" w:space="0" w:color="000000"/>
              <w:right w:val="single" w:sz="4" w:space="0" w:color="000000"/>
            </w:tcBorders>
          </w:tcPr>
          <w:p w14:paraId="6A06D0B5" w14:textId="77777777" w:rsidR="00F82C06" w:rsidRPr="00EE02C3" w:rsidRDefault="00F82C06" w:rsidP="00EE1B78">
            <w:pPr>
              <w:pStyle w:val="TableParagraph"/>
              <w:kinsoku w:val="0"/>
              <w:overflowPunct w:val="0"/>
              <w:spacing w:line="207" w:lineRule="exact"/>
              <w:ind w:left="107"/>
              <w:rPr>
                <w:b/>
                <w:bCs/>
                <w:sz w:val="20"/>
                <w:szCs w:val="20"/>
              </w:rPr>
            </w:pPr>
            <w:r w:rsidRPr="00EE02C3">
              <w:rPr>
                <w:b/>
                <w:bCs/>
                <w:sz w:val="20"/>
                <w:szCs w:val="20"/>
              </w:rPr>
              <w:t>YES</w:t>
            </w:r>
          </w:p>
        </w:tc>
        <w:tc>
          <w:tcPr>
            <w:tcW w:w="540" w:type="dxa"/>
            <w:tcBorders>
              <w:top w:val="single" w:sz="4" w:space="0" w:color="000000"/>
              <w:left w:val="single" w:sz="4" w:space="0" w:color="000000"/>
              <w:bottom w:val="single" w:sz="4" w:space="0" w:color="000000"/>
              <w:right w:val="single" w:sz="4" w:space="0" w:color="000000"/>
            </w:tcBorders>
          </w:tcPr>
          <w:p w14:paraId="2281A325" w14:textId="77777777" w:rsidR="00F82C06" w:rsidRPr="00EE02C3" w:rsidRDefault="00F82C06" w:rsidP="00EE1B78">
            <w:pPr>
              <w:pStyle w:val="TableParagraph"/>
              <w:kinsoku w:val="0"/>
              <w:overflowPunct w:val="0"/>
              <w:spacing w:line="207" w:lineRule="exact"/>
              <w:ind w:left="107"/>
              <w:rPr>
                <w:b/>
                <w:bCs/>
                <w:sz w:val="20"/>
                <w:szCs w:val="20"/>
              </w:rPr>
            </w:pPr>
            <w:r w:rsidRPr="00EE02C3">
              <w:rPr>
                <w:b/>
                <w:bCs/>
                <w:sz w:val="20"/>
                <w:szCs w:val="20"/>
              </w:rPr>
              <w:t>NO</w:t>
            </w:r>
          </w:p>
        </w:tc>
        <w:tc>
          <w:tcPr>
            <w:tcW w:w="2029" w:type="dxa"/>
            <w:tcBorders>
              <w:top w:val="single" w:sz="4" w:space="0" w:color="000000"/>
              <w:left w:val="single" w:sz="4" w:space="0" w:color="000000"/>
              <w:bottom w:val="single" w:sz="4" w:space="0" w:color="000000"/>
              <w:right w:val="single" w:sz="4" w:space="0" w:color="000000"/>
            </w:tcBorders>
          </w:tcPr>
          <w:p w14:paraId="625C91CA" w14:textId="77777777" w:rsidR="00F82C06" w:rsidRPr="00EE02C3" w:rsidRDefault="00F82C06" w:rsidP="00EE1B78">
            <w:pPr>
              <w:pStyle w:val="TableParagraph"/>
              <w:kinsoku w:val="0"/>
              <w:overflowPunct w:val="0"/>
              <w:spacing w:line="207" w:lineRule="exact"/>
              <w:ind w:left="107"/>
              <w:rPr>
                <w:b/>
                <w:bCs/>
                <w:sz w:val="20"/>
                <w:szCs w:val="20"/>
              </w:rPr>
            </w:pPr>
            <w:r w:rsidRPr="00EE02C3">
              <w:rPr>
                <w:b/>
                <w:bCs/>
                <w:sz w:val="20"/>
                <w:szCs w:val="20"/>
              </w:rPr>
              <w:t>Follow-up</w:t>
            </w:r>
            <w:r w:rsidRPr="00EE02C3">
              <w:rPr>
                <w:b/>
                <w:bCs/>
                <w:spacing w:val="-2"/>
                <w:sz w:val="20"/>
                <w:szCs w:val="20"/>
              </w:rPr>
              <w:t xml:space="preserve"> </w:t>
            </w:r>
            <w:r w:rsidRPr="00EE02C3">
              <w:rPr>
                <w:b/>
                <w:bCs/>
                <w:sz w:val="20"/>
                <w:szCs w:val="20"/>
              </w:rPr>
              <w:t>Action</w:t>
            </w:r>
          </w:p>
        </w:tc>
      </w:tr>
      <w:tr w:rsidR="00F82C06" w:rsidRPr="00EE02C3" w14:paraId="19F2DC1B" w14:textId="77777777" w:rsidTr="006D152D">
        <w:trPr>
          <w:trHeight w:val="457"/>
        </w:trPr>
        <w:tc>
          <w:tcPr>
            <w:tcW w:w="7601" w:type="dxa"/>
            <w:gridSpan w:val="2"/>
            <w:tcBorders>
              <w:top w:val="single" w:sz="4" w:space="0" w:color="000000"/>
              <w:left w:val="single" w:sz="4" w:space="0" w:color="000000"/>
              <w:bottom w:val="single" w:sz="4" w:space="0" w:color="000000"/>
              <w:right w:val="single" w:sz="4" w:space="0" w:color="000000"/>
            </w:tcBorders>
          </w:tcPr>
          <w:p w14:paraId="232280B7" w14:textId="77777777" w:rsidR="00F82C06" w:rsidRPr="00EE02C3" w:rsidRDefault="00F82C06" w:rsidP="00EE02C3">
            <w:pPr>
              <w:pStyle w:val="TableParagraph"/>
              <w:numPr>
                <w:ilvl w:val="0"/>
                <w:numId w:val="41"/>
              </w:numPr>
              <w:tabs>
                <w:tab w:val="left" w:pos="447"/>
              </w:tabs>
              <w:kinsoku w:val="0"/>
              <w:overflowPunct w:val="0"/>
              <w:spacing w:line="216" w:lineRule="auto"/>
              <w:ind w:right="486"/>
              <w:rPr>
                <w:i/>
                <w:iCs/>
                <w:sz w:val="20"/>
                <w:szCs w:val="20"/>
              </w:rPr>
            </w:pPr>
            <w:r w:rsidRPr="00EE02C3">
              <w:rPr>
                <w:sz w:val="20"/>
                <w:szCs w:val="20"/>
              </w:rPr>
              <w:t xml:space="preserve">How COVID-19 is transmitted </w:t>
            </w:r>
            <w:r w:rsidRPr="00EE02C3">
              <w:rPr>
                <w:i/>
                <w:iCs/>
                <w:sz w:val="20"/>
                <w:szCs w:val="20"/>
              </w:rPr>
              <w:t>(including pre-symptomatic and asymptomatic</w:t>
            </w:r>
            <w:r w:rsidRPr="00EE02C3">
              <w:rPr>
                <w:i/>
                <w:iCs/>
                <w:spacing w:val="-47"/>
                <w:sz w:val="20"/>
                <w:szCs w:val="20"/>
              </w:rPr>
              <w:t xml:space="preserve"> </w:t>
            </w:r>
            <w:r w:rsidRPr="00EE02C3">
              <w:rPr>
                <w:i/>
                <w:iCs/>
                <w:sz w:val="20"/>
                <w:szCs w:val="20"/>
              </w:rPr>
              <w:t>transmission)</w:t>
            </w:r>
          </w:p>
        </w:tc>
        <w:tc>
          <w:tcPr>
            <w:tcW w:w="630" w:type="dxa"/>
            <w:tcBorders>
              <w:top w:val="single" w:sz="4" w:space="0" w:color="000000"/>
              <w:left w:val="single" w:sz="4" w:space="0" w:color="000000"/>
              <w:bottom w:val="single" w:sz="4" w:space="0" w:color="000000"/>
              <w:right w:val="single" w:sz="4" w:space="0" w:color="000000"/>
            </w:tcBorders>
          </w:tcPr>
          <w:p w14:paraId="7DB0AC9E" w14:textId="77777777" w:rsidR="00F82C06" w:rsidRPr="00EE02C3" w:rsidRDefault="00F82C06" w:rsidP="00EE1B78">
            <w:pPr>
              <w:pStyle w:val="TableParagraph"/>
              <w:kinsoku w:val="0"/>
              <w:overflowPunct w:val="0"/>
              <w:spacing w:before="9"/>
              <w:rPr>
                <w:b/>
                <w:bCs/>
                <w:sz w:val="9"/>
                <w:szCs w:val="9"/>
              </w:rPr>
            </w:pPr>
          </w:p>
          <w:p w14:paraId="7DDB15D1" w14:textId="1F5273FE"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3D4BD5A8" wp14:editId="1B86D97E">
                  <wp:extent cx="161925" cy="16192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58E0ECD5" w14:textId="77777777" w:rsidR="00F82C06" w:rsidRPr="00EE02C3" w:rsidRDefault="00F82C06" w:rsidP="00EE1B78">
            <w:pPr>
              <w:pStyle w:val="TableParagraph"/>
              <w:kinsoku w:val="0"/>
              <w:overflowPunct w:val="0"/>
              <w:spacing w:before="9"/>
              <w:rPr>
                <w:b/>
                <w:bCs/>
                <w:sz w:val="9"/>
                <w:szCs w:val="9"/>
              </w:rPr>
            </w:pPr>
          </w:p>
          <w:p w14:paraId="47EA9599" w14:textId="4E4CEA31"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21504FE5" wp14:editId="7DF22A47">
                  <wp:extent cx="161925" cy="161925"/>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0D79EFD8" w14:textId="77777777" w:rsidR="00F82C06" w:rsidRPr="00EE02C3" w:rsidRDefault="00F82C06" w:rsidP="00EE1B78">
            <w:pPr>
              <w:pStyle w:val="TableParagraph"/>
              <w:kinsoku w:val="0"/>
              <w:overflowPunct w:val="0"/>
              <w:rPr>
                <w:sz w:val="18"/>
                <w:szCs w:val="18"/>
              </w:rPr>
            </w:pPr>
          </w:p>
        </w:tc>
      </w:tr>
      <w:tr w:rsidR="00F82C06" w:rsidRPr="00EE02C3" w14:paraId="1149EE69" w14:textId="77777777" w:rsidTr="006D152D">
        <w:trPr>
          <w:trHeight w:val="494"/>
        </w:trPr>
        <w:tc>
          <w:tcPr>
            <w:tcW w:w="7601" w:type="dxa"/>
            <w:gridSpan w:val="2"/>
            <w:tcBorders>
              <w:top w:val="single" w:sz="4" w:space="0" w:color="000000"/>
              <w:left w:val="single" w:sz="4" w:space="0" w:color="000000"/>
              <w:bottom w:val="single" w:sz="4" w:space="0" w:color="000000"/>
              <w:right w:val="single" w:sz="4" w:space="0" w:color="000000"/>
            </w:tcBorders>
          </w:tcPr>
          <w:p w14:paraId="14F2B8D9" w14:textId="77777777" w:rsidR="00F82C06" w:rsidRPr="00EE02C3" w:rsidRDefault="00F82C06" w:rsidP="00EE02C3">
            <w:pPr>
              <w:pStyle w:val="TableParagraph"/>
              <w:numPr>
                <w:ilvl w:val="0"/>
                <w:numId w:val="40"/>
              </w:numPr>
              <w:tabs>
                <w:tab w:val="left" w:pos="447"/>
              </w:tabs>
              <w:kinsoku w:val="0"/>
              <w:overflowPunct w:val="0"/>
              <w:spacing w:line="216" w:lineRule="auto"/>
              <w:ind w:right="710"/>
              <w:rPr>
                <w:sz w:val="20"/>
                <w:szCs w:val="20"/>
              </w:rPr>
            </w:pPr>
            <w:r w:rsidRPr="00EE02C3">
              <w:rPr>
                <w:sz w:val="20"/>
                <w:szCs w:val="20"/>
              </w:rPr>
              <w:t>The importance of hand hygiene to reduce the risk of spreading COVID-19</w:t>
            </w:r>
            <w:r w:rsidRPr="00EE02C3">
              <w:rPr>
                <w:spacing w:val="-47"/>
                <w:sz w:val="20"/>
                <w:szCs w:val="20"/>
              </w:rPr>
              <w:t xml:space="preserve"> </w:t>
            </w:r>
            <w:r w:rsidRPr="00EE02C3">
              <w:rPr>
                <w:sz w:val="20"/>
                <w:szCs w:val="20"/>
              </w:rPr>
              <w:t>infections</w:t>
            </w:r>
          </w:p>
        </w:tc>
        <w:tc>
          <w:tcPr>
            <w:tcW w:w="630" w:type="dxa"/>
            <w:tcBorders>
              <w:top w:val="single" w:sz="4" w:space="0" w:color="000000"/>
              <w:left w:val="single" w:sz="4" w:space="0" w:color="000000"/>
              <w:bottom w:val="single" w:sz="4" w:space="0" w:color="000000"/>
              <w:right w:val="single" w:sz="4" w:space="0" w:color="000000"/>
            </w:tcBorders>
          </w:tcPr>
          <w:p w14:paraId="3EAA29C9" w14:textId="77777777" w:rsidR="00F82C06" w:rsidRPr="00EE02C3" w:rsidRDefault="00F82C06" w:rsidP="00EE1B78">
            <w:pPr>
              <w:pStyle w:val="TableParagraph"/>
              <w:kinsoku w:val="0"/>
              <w:overflowPunct w:val="0"/>
              <w:spacing w:before="3"/>
              <w:rPr>
                <w:b/>
                <w:bCs/>
                <w:sz w:val="11"/>
                <w:szCs w:val="11"/>
              </w:rPr>
            </w:pPr>
          </w:p>
          <w:p w14:paraId="2111CC67" w14:textId="2A6A3C3D"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2115D112" wp14:editId="3E6E5972">
                  <wp:extent cx="161925" cy="16192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42DB50BA" w14:textId="77777777" w:rsidR="00F82C06" w:rsidRPr="00EE02C3" w:rsidRDefault="00F82C06" w:rsidP="00EE1B78">
            <w:pPr>
              <w:pStyle w:val="TableParagraph"/>
              <w:kinsoku w:val="0"/>
              <w:overflowPunct w:val="0"/>
              <w:spacing w:before="3"/>
              <w:rPr>
                <w:b/>
                <w:bCs/>
                <w:sz w:val="11"/>
                <w:szCs w:val="11"/>
              </w:rPr>
            </w:pPr>
          </w:p>
          <w:p w14:paraId="72B4CA15" w14:textId="6EC6FEED"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5D0260F3" wp14:editId="3E7D7A3B">
                  <wp:extent cx="161925" cy="16192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1CB971A8" w14:textId="77777777" w:rsidR="00F82C06" w:rsidRPr="00EE02C3" w:rsidRDefault="00F82C06" w:rsidP="00EE1B78">
            <w:pPr>
              <w:pStyle w:val="TableParagraph"/>
              <w:kinsoku w:val="0"/>
              <w:overflowPunct w:val="0"/>
              <w:rPr>
                <w:sz w:val="18"/>
                <w:szCs w:val="18"/>
              </w:rPr>
            </w:pPr>
          </w:p>
        </w:tc>
      </w:tr>
      <w:tr w:rsidR="00F82C06" w:rsidRPr="00EE02C3" w14:paraId="1B512BFC" w14:textId="77777777" w:rsidTr="006D152D">
        <w:trPr>
          <w:trHeight w:val="530"/>
        </w:trPr>
        <w:tc>
          <w:tcPr>
            <w:tcW w:w="7601" w:type="dxa"/>
            <w:gridSpan w:val="2"/>
            <w:tcBorders>
              <w:top w:val="single" w:sz="4" w:space="0" w:color="000000"/>
              <w:left w:val="single" w:sz="4" w:space="0" w:color="000000"/>
              <w:bottom w:val="single" w:sz="4" w:space="0" w:color="000000"/>
              <w:right w:val="single" w:sz="4" w:space="0" w:color="000000"/>
            </w:tcBorders>
          </w:tcPr>
          <w:p w14:paraId="5C4BE458" w14:textId="77777777" w:rsidR="00F82C06" w:rsidRPr="00EE02C3" w:rsidRDefault="00F82C06" w:rsidP="00EE02C3">
            <w:pPr>
              <w:pStyle w:val="TableParagraph"/>
              <w:numPr>
                <w:ilvl w:val="0"/>
                <w:numId w:val="39"/>
              </w:numPr>
              <w:tabs>
                <w:tab w:val="left" w:pos="447"/>
              </w:tabs>
              <w:kinsoku w:val="0"/>
              <w:overflowPunct w:val="0"/>
              <w:spacing w:line="216" w:lineRule="auto"/>
              <w:ind w:right="349"/>
              <w:rPr>
                <w:sz w:val="20"/>
                <w:szCs w:val="20"/>
              </w:rPr>
            </w:pPr>
            <w:r w:rsidRPr="00EE02C3">
              <w:rPr>
                <w:sz w:val="20"/>
                <w:szCs w:val="20"/>
              </w:rPr>
              <w:t>Ways to reduce the risk of spreading COVID-19 through the proper covering of</w:t>
            </w:r>
            <w:r w:rsidRPr="00EE02C3">
              <w:rPr>
                <w:spacing w:val="-47"/>
                <w:sz w:val="20"/>
                <w:szCs w:val="20"/>
              </w:rPr>
              <w:t xml:space="preserve"> </w:t>
            </w:r>
            <w:r w:rsidRPr="00EE02C3">
              <w:rPr>
                <w:sz w:val="20"/>
                <w:szCs w:val="20"/>
              </w:rPr>
              <w:t>the nose</w:t>
            </w:r>
            <w:r w:rsidRPr="00EE02C3">
              <w:rPr>
                <w:spacing w:val="-2"/>
                <w:sz w:val="20"/>
                <w:szCs w:val="20"/>
              </w:rPr>
              <w:t xml:space="preserve"> </w:t>
            </w:r>
            <w:r w:rsidRPr="00EE02C3">
              <w:rPr>
                <w:sz w:val="20"/>
                <w:szCs w:val="20"/>
              </w:rPr>
              <w:t>and mouth</w:t>
            </w:r>
          </w:p>
        </w:tc>
        <w:tc>
          <w:tcPr>
            <w:tcW w:w="630" w:type="dxa"/>
            <w:tcBorders>
              <w:top w:val="single" w:sz="4" w:space="0" w:color="000000"/>
              <w:left w:val="single" w:sz="4" w:space="0" w:color="000000"/>
              <w:bottom w:val="single" w:sz="4" w:space="0" w:color="000000"/>
              <w:right w:val="single" w:sz="4" w:space="0" w:color="000000"/>
            </w:tcBorders>
          </w:tcPr>
          <w:p w14:paraId="6683F8A1" w14:textId="77777777" w:rsidR="00F82C06" w:rsidRPr="00EE02C3" w:rsidRDefault="00F82C06" w:rsidP="00EE1B78">
            <w:pPr>
              <w:pStyle w:val="TableParagraph"/>
              <w:kinsoku w:val="0"/>
              <w:overflowPunct w:val="0"/>
              <w:spacing w:before="6" w:after="1"/>
              <w:rPr>
                <w:b/>
                <w:bCs/>
                <w:sz w:val="11"/>
                <w:szCs w:val="11"/>
              </w:rPr>
            </w:pPr>
          </w:p>
          <w:p w14:paraId="6FE63192" w14:textId="2AFFAFAC"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3F4E3A12" wp14:editId="720AFFAE">
                  <wp:extent cx="161925" cy="1619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6D089C42" w14:textId="77777777" w:rsidR="00F82C06" w:rsidRPr="00EE02C3" w:rsidRDefault="00F82C06" w:rsidP="00EE1B78">
            <w:pPr>
              <w:pStyle w:val="TableParagraph"/>
              <w:kinsoku w:val="0"/>
              <w:overflowPunct w:val="0"/>
              <w:spacing w:before="6" w:after="1"/>
              <w:rPr>
                <w:b/>
                <w:bCs/>
                <w:sz w:val="11"/>
                <w:szCs w:val="11"/>
              </w:rPr>
            </w:pPr>
          </w:p>
          <w:p w14:paraId="7E5F714E" w14:textId="643A7B5A"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37169EAE" wp14:editId="196C20FE">
                  <wp:extent cx="161925" cy="16192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2E8ABBBE" w14:textId="77777777" w:rsidR="00F82C06" w:rsidRPr="00EE02C3" w:rsidRDefault="00F82C06" w:rsidP="00EE1B78">
            <w:pPr>
              <w:pStyle w:val="TableParagraph"/>
              <w:kinsoku w:val="0"/>
              <w:overflowPunct w:val="0"/>
              <w:rPr>
                <w:sz w:val="18"/>
                <w:szCs w:val="18"/>
              </w:rPr>
            </w:pPr>
          </w:p>
        </w:tc>
      </w:tr>
      <w:tr w:rsidR="00F82C06" w:rsidRPr="00EE02C3" w14:paraId="609249BA" w14:textId="77777777" w:rsidTr="006D152D">
        <w:trPr>
          <w:trHeight w:val="440"/>
        </w:trPr>
        <w:tc>
          <w:tcPr>
            <w:tcW w:w="7601" w:type="dxa"/>
            <w:gridSpan w:val="2"/>
            <w:tcBorders>
              <w:top w:val="single" w:sz="4" w:space="0" w:color="000000"/>
              <w:left w:val="single" w:sz="4" w:space="0" w:color="000000"/>
              <w:bottom w:val="single" w:sz="4" w:space="0" w:color="000000"/>
              <w:right w:val="single" w:sz="4" w:space="0" w:color="000000"/>
            </w:tcBorders>
          </w:tcPr>
          <w:p w14:paraId="141132B9" w14:textId="77777777" w:rsidR="00F82C06" w:rsidRPr="00EE02C3" w:rsidRDefault="00F82C06" w:rsidP="00EE02C3">
            <w:pPr>
              <w:pStyle w:val="TableParagraph"/>
              <w:numPr>
                <w:ilvl w:val="0"/>
                <w:numId w:val="38"/>
              </w:numPr>
              <w:tabs>
                <w:tab w:val="left" w:pos="447"/>
              </w:tabs>
              <w:kinsoku w:val="0"/>
              <w:overflowPunct w:val="0"/>
              <w:spacing w:line="203" w:lineRule="exact"/>
              <w:ind w:hanging="361"/>
              <w:rPr>
                <w:sz w:val="20"/>
                <w:szCs w:val="20"/>
              </w:rPr>
            </w:pPr>
            <w:r w:rsidRPr="00EE02C3">
              <w:rPr>
                <w:sz w:val="20"/>
                <w:szCs w:val="20"/>
              </w:rPr>
              <w:t>The</w:t>
            </w:r>
            <w:r w:rsidRPr="00EE02C3">
              <w:rPr>
                <w:spacing w:val="-1"/>
                <w:sz w:val="20"/>
                <w:szCs w:val="20"/>
              </w:rPr>
              <w:t xml:space="preserve"> </w:t>
            </w:r>
            <w:r w:rsidRPr="00EE02C3">
              <w:rPr>
                <w:sz w:val="20"/>
                <w:szCs w:val="20"/>
              </w:rPr>
              <w:t>signs</w:t>
            </w:r>
            <w:r w:rsidRPr="00EE02C3">
              <w:rPr>
                <w:spacing w:val="-1"/>
                <w:sz w:val="20"/>
                <w:szCs w:val="20"/>
              </w:rPr>
              <w:t xml:space="preserve"> </w:t>
            </w:r>
            <w:r w:rsidRPr="00EE02C3">
              <w:rPr>
                <w:sz w:val="20"/>
                <w:szCs w:val="20"/>
              </w:rPr>
              <w:t>and</w:t>
            </w:r>
            <w:r w:rsidRPr="00EE02C3">
              <w:rPr>
                <w:spacing w:val="-2"/>
                <w:sz w:val="20"/>
                <w:szCs w:val="20"/>
              </w:rPr>
              <w:t xml:space="preserve"> </w:t>
            </w:r>
            <w:r w:rsidRPr="00EE02C3">
              <w:rPr>
                <w:sz w:val="20"/>
                <w:szCs w:val="20"/>
              </w:rPr>
              <w:t>symptoms of</w:t>
            </w:r>
            <w:r w:rsidRPr="00EE02C3">
              <w:rPr>
                <w:spacing w:val="-1"/>
                <w:sz w:val="20"/>
                <w:szCs w:val="20"/>
              </w:rPr>
              <w:t xml:space="preserve"> </w:t>
            </w:r>
            <w:r w:rsidRPr="00EE02C3">
              <w:rPr>
                <w:sz w:val="20"/>
                <w:szCs w:val="20"/>
              </w:rPr>
              <w:t>COVID-19</w:t>
            </w:r>
          </w:p>
        </w:tc>
        <w:tc>
          <w:tcPr>
            <w:tcW w:w="630" w:type="dxa"/>
            <w:tcBorders>
              <w:top w:val="single" w:sz="4" w:space="0" w:color="000000"/>
              <w:left w:val="single" w:sz="4" w:space="0" w:color="000000"/>
              <w:bottom w:val="single" w:sz="4" w:space="0" w:color="000000"/>
              <w:right w:val="single" w:sz="4" w:space="0" w:color="000000"/>
            </w:tcBorders>
          </w:tcPr>
          <w:p w14:paraId="72D3A451" w14:textId="77777777" w:rsidR="00F82C06" w:rsidRPr="00EE02C3" w:rsidRDefault="00F82C06" w:rsidP="00EE1B78">
            <w:pPr>
              <w:pStyle w:val="TableParagraph"/>
              <w:kinsoku w:val="0"/>
              <w:overflowPunct w:val="0"/>
              <w:spacing w:before="9"/>
              <w:rPr>
                <w:b/>
                <w:bCs/>
                <w:sz w:val="6"/>
                <w:szCs w:val="6"/>
              </w:rPr>
            </w:pPr>
          </w:p>
          <w:p w14:paraId="3C53B1B6" w14:textId="62F3E773"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79D24064" wp14:editId="346A094F">
                  <wp:extent cx="161925" cy="1619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71D55760" w14:textId="77777777" w:rsidR="00F82C06" w:rsidRPr="00EE02C3" w:rsidRDefault="00F82C06" w:rsidP="00EE1B78">
            <w:pPr>
              <w:pStyle w:val="TableParagraph"/>
              <w:kinsoku w:val="0"/>
              <w:overflowPunct w:val="0"/>
              <w:spacing w:before="9"/>
              <w:rPr>
                <w:b/>
                <w:bCs/>
                <w:sz w:val="6"/>
                <w:szCs w:val="6"/>
              </w:rPr>
            </w:pPr>
          </w:p>
          <w:p w14:paraId="2085E9ED" w14:textId="5E25506F"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11FD2B9A" wp14:editId="45AB77F2">
                  <wp:extent cx="161925" cy="1619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4C6BD9E0" w14:textId="77777777" w:rsidR="00F82C06" w:rsidRPr="00EE02C3" w:rsidRDefault="00F82C06" w:rsidP="00EE1B78">
            <w:pPr>
              <w:pStyle w:val="TableParagraph"/>
              <w:kinsoku w:val="0"/>
              <w:overflowPunct w:val="0"/>
              <w:rPr>
                <w:sz w:val="18"/>
                <w:szCs w:val="18"/>
              </w:rPr>
            </w:pPr>
          </w:p>
        </w:tc>
      </w:tr>
      <w:tr w:rsidR="00F82C06" w:rsidRPr="00EE02C3" w14:paraId="0F073428" w14:textId="77777777" w:rsidTr="006D152D">
        <w:trPr>
          <w:trHeight w:val="440"/>
        </w:trPr>
        <w:tc>
          <w:tcPr>
            <w:tcW w:w="7601" w:type="dxa"/>
            <w:gridSpan w:val="2"/>
            <w:tcBorders>
              <w:top w:val="single" w:sz="4" w:space="0" w:color="000000"/>
              <w:left w:val="single" w:sz="4" w:space="0" w:color="000000"/>
              <w:bottom w:val="single" w:sz="4" w:space="0" w:color="000000"/>
              <w:right w:val="single" w:sz="4" w:space="0" w:color="000000"/>
            </w:tcBorders>
          </w:tcPr>
          <w:p w14:paraId="67235F3A" w14:textId="77777777" w:rsidR="00F82C06" w:rsidRPr="00EE02C3" w:rsidRDefault="00F82C06" w:rsidP="00EE02C3">
            <w:pPr>
              <w:pStyle w:val="TableParagraph"/>
              <w:numPr>
                <w:ilvl w:val="0"/>
                <w:numId w:val="37"/>
              </w:numPr>
              <w:tabs>
                <w:tab w:val="left" w:pos="447"/>
              </w:tabs>
              <w:kinsoku w:val="0"/>
              <w:overflowPunct w:val="0"/>
              <w:spacing w:line="203" w:lineRule="exact"/>
              <w:ind w:hanging="361"/>
              <w:rPr>
                <w:sz w:val="20"/>
                <w:szCs w:val="20"/>
              </w:rPr>
            </w:pPr>
            <w:r w:rsidRPr="00EE02C3">
              <w:rPr>
                <w:sz w:val="20"/>
                <w:szCs w:val="20"/>
              </w:rPr>
              <w:t>The</w:t>
            </w:r>
            <w:r w:rsidRPr="00EE02C3">
              <w:rPr>
                <w:spacing w:val="-1"/>
                <w:sz w:val="20"/>
                <w:szCs w:val="20"/>
              </w:rPr>
              <w:t xml:space="preserve"> </w:t>
            </w:r>
            <w:r w:rsidRPr="00EE02C3">
              <w:rPr>
                <w:sz w:val="20"/>
                <w:szCs w:val="20"/>
              </w:rPr>
              <w:t>risk</w:t>
            </w:r>
            <w:r w:rsidRPr="00EE02C3">
              <w:rPr>
                <w:spacing w:val="-2"/>
                <w:sz w:val="20"/>
                <w:szCs w:val="20"/>
              </w:rPr>
              <w:t xml:space="preserve"> </w:t>
            </w:r>
            <w:r w:rsidRPr="00EE02C3">
              <w:rPr>
                <w:sz w:val="20"/>
                <w:szCs w:val="20"/>
              </w:rPr>
              <w:t>factors for</w:t>
            </w:r>
            <w:r w:rsidRPr="00EE02C3">
              <w:rPr>
                <w:spacing w:val="-1"/>
                <w:sz w:val="20"/>
                <w:szCs w:val="20"/>
              </w:rPr>
              <w:t xml:space="preserve"> </w:t>
            </w:r>
            <w:r w:rsidRPr="00EE02C3">
              <w:rPr>
                <w:sz w:val="20"/>
                <w:szCs w:val="20"/>
              </w:rPr>
              <w:t>severe illness</w:t>
            </w:r>
          </w:p>
        </w:tc>
        <w:tc>
          <w:tcPr>
            <w:tcW w:w="630" w:type="dxa"/>
            <w:tcBorders>
              <w:top w:val="single" w:sz="4" w:space="0" w:color="000000"/>
              <w:left w:val="single" w:sz="4" w:space="0" w:color="000000"/>
              <w:bottom w:val="single" w:sz="4" w:space="0" w:color="000000"/>
              <w:right w:val="single" w:sz="4" w:space="0" w:color="000000"/>
            </w:tcBorders>
          </w:tcPr>
          <w:p w14:paraId="53091B2C" w14:textId="77777777" w:rsidR="00F82C06" w:rsidRPr="00EE02C3" w:rsidRDefault="00F82C06" w:rsidP="00EE1B78">
            <w:pPr>
              <w:pStyle w:val="TableParagraph"/>
              <w:kinsoku w:val="0"/>
              <w:overflowPunct w:val="0"/>
              <w:spacing w:before="3"/>
              <w:rPr>
                <w:b/>
                <w:bCs/>
                <w:sz w:val="8"/>
                <w:szCs w:val="8"/>
              </w:rPr>
            </w:pPr>
          </w:p>
          <w:p w14:paraId="1F643E6E" w14:textId="4D0CDF4A"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387E5C62" wp14:editId="58659B8A">
                  <wp:extent cx="161925" cy="1619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63BBB476" w14:textId="77777777" w:rsidR="00F82C06" w:rsidRPr="00EE02C3" w:rsidRDefault="00F82C06" w:rsidP="00EE1B78">
            <w:pPr>
              <w:pStyle w:val="TableParagraph"/>
              <w:kinsoku w:val="0"/>
              <w:overflowPunct w:val="0"/>
              <w:spacing w:before="3"/>
              <w:rPr>
                <w:b/>
                <w:bCs/>
                <w:sz w:val="8"/>
                <w:szCs w:val="8"/>
              </w:rPr>
            </w:pPr>
          </w:p>
          <w:p w14:paraId="3306FD0B" w14:textId="66BAA717"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62AAE03C" wp14:editId="304BCB15">
                  <wp:extent cx="161925" cy="16192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2E26513C" w14:textId="77777777" w:rsidR="00F82C06" w:rsidRPr="00EE02C3" w:rsidRDefault="00F82C06" w:rsidP="00EE1B78">
            <w:pPr>
              <w:pStyle w:val="TableParagraph"/>
              <w:kinsoku w:val="0"/>
              <w:overflowPunct w:val="0"/>
              <w:rPr>
                <w:sz w:val="18"/>
                <w:szCs w:val="18"/>
              </w:rPr>
            </w:pPr>
          </w:p>
        </w:tc>
      </w:tr>
      <w:tr w:rsidR="00F82C06" w:rsidRPr="00EE02C3" w14:paraId="3EBE80C5" w14:textId="77777777" w:rsidTr="006D152D">
        <w:trPr>
          <w:trHeight w:val="440"/>
        </w:trPr>
        <w:tc>
          <w:tcPr>
            <w:tcW w:w="7601" w:type="dxa"/>
            <w:gridSpan w:val="2"/>
            <w:tcBorders>
              <w:top w:val="single" w:sz="4" w:space="0" w:color="000000"/>
              <w:left w:val="single" w:sz="4" w:space="0" w:color="000000"/>
              <w:bottom w:val="single" w:sz="4" w:space="0" w:color="000000"/>
              <w:right w:val="single" w:sz="4" w:space="0" w:color="000000"/>
            </w:tcBorders>
          </w:tcPr>
          <w:p w14:paraId="22688F57" w14:textId="77777777" w:rsidR="00F82C06" w:rsidRPr="00EE02C3" w:rsidRDefault="00F82C06" w:rsidP="00EE02C3">
            <w:pPr>
              <w:pStyle w:val="TableParagraph"/>
              <w:numPr>
                <w:ilvl w:val="0"/>
                <w:numId w:val="36"/>
              </w:numPr>
              <w:tabs>
                <w:tab w:val="left" w:pos="447"/>
              </w:tabs>
              <w:kinsoku w:val="0"/>
              <w:overflowPunct w:val="0"/>
              <w:spacing w:line="203" w:lineRule="exact"/>
              <w:ind w:hanging="361"/>
              <w:rPr>
                <w:sz w:val="20"/>
                <w:szCs w:val="20"/>
              </w:rPr>
            </w:pPr>
            <w:r w:rsidRPr="00EE02C3">
              <w:rPr>
                <w:sz w:val="20"/>
                <w:szCs w:val="20"/>
              </w:rPr>
              <w:t>When</w:t>
            </w:r>
            <w:r w:rsidRPr="00EE02C3">
              <w:rPr>
                <w:spacing w:val="-1"/>
                <w:sz w:val="20"/>
                <w:szCs w:val="20"/>
              </w:rPr>
              <w:t xml:space="preserve"> </w:t>
            </w:r>
            <w:r w:rsidRPr="00EE02C3">
              <w:rPr>
                <w:sz w:val="20"/>
                <w:szCs w:val="20"/>
              </w:rPr>
              <w:t>to</w:t>
            </w:r>
            <w:r w:rsidRPr="00EE02C3">
              <w:rPr>
                <w:spacing w:val="-1"/>
                <w:sz w:val="20"/>
                <w:szCs w:val="20"/>
              </w:rPr>
              <w:t xml:space="preserve"> </w:t>
            </w:r>
            <w:r w:rsidRPr="00EE02C3">
              <w:rPr>
                <w:sz w:val="20"/>
                <w:szCs w:val="20"/>
              </w:rPr>
              <w:t>seek medical</w:t>
            </w:r>
            <w:r w:rsidRPr="00EE02C3">
              <w:rPr>
                <w:spacing w:val="-2"/>
                <w:sz w:val="20"/>
                <w:szCs w:val="20"/>
              </w:rPr>
              <w:t xml:space="preserve"> </w:t>
            </w:r>
            <w:r w:rsidRPr="00EE02C3">
              <w:rPr>
                <w:sz w:val="20"/>
                <w:szCs w:val="20"/>
              </w:rPr>
              <w:t>attention</w:t>
            </w:r>
          </w:p>
        </w:tc>
        <w:tc>
          <w:tcPr>
            <w:tcW w:w="630" w:type="dxa"/>
            <w:tcBorders>
              <w:top w:val="single" w:sz="4" w:space="0" w:color="000000"/>
              <w:left w:val="single" w:sz="4" w:space="0" w:color="000000"/>
              <w:bottom w:val="single" w:sz="4" w:space="0" w:color="000000"/>
              <w:right w:val="single" w:sz="4" w:space="0" w:color="000000"/>
            </w:tcBorders>
          </w:tcPr>
          <w:p w14:paraId="204FC7E9" w14:textId="77777777" w:rsidR="00F82C06" w:rsidRPr="00EE02C3" w:rsidRDefault="00F82C06" w:rsidP="00EE1B78">
            <w:pPr>
              <w:pStyle w:val="TableParagraph"/>
              <w:kinsoku w:val="0"/>
              <w:overflowPunct w:val="0"/>
              <w:spacing w:before="3" w:after="1"/>
              <w:rPr>
                <w:b/>
                <w:bCs/>
                <w:sz w:val="11"/>
                <w:szCs w:val="11"/>
              </w:rPr>
            </w:pPr>
          </w:p>
          <w:p w14:paraId="2FB4FE2D" w14:textId="601F7E1E"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50694652" wp14:editId="6A0F182E">
                  <wp:extent cx="161925" cy="1619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4D87D798" w14:textId="77777777" w:rsidR="00F82C06" w:rsidRPr="00EE02C3" w:rsidRDefault="00F82C06" w:rsidP="00EE1B78">
            <w:pPr>
              <w:pStyle w:val="TableParagraph"/>
              <w:kinsoku w:val="0"/>
              <w:overflowPunct w:val="0"/>
              <w:spacing w:before="3" w:after="1"/>
              <w:rPr>
                <w:b/>
                <w:bCs/>
                <w:sz w:val="11"/>
                <w:szCs w:val="11"/>
              </w:rPr>
            </w:pPr>
          </w:p>
          <w:p w14:paraId="6F66B47D" w14:textId="458255E5"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71BBA089" wp14:editId="39F6A0C4">
                  <wp:extent cx="161925" cy="1619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52270A2F" w14:textId="77777777" w:rsidR="00F82C06" w:rsidRPr="00EE02C3" w:rsidRDefault="00F82C06" w:rsidP="00EE1B78">
            <w:pPr>
              <w:pStyle w:val="TableParagraph"/>
              <w:kinsoku w:val="0"/>
              <w:overflowPunct w:val="0"/>
              <w:rPr>
                <w:sz w:val="18"/>
                <w:szCs w:val="18"/>
              </w:rPr>
            </w:pPr>
          </w:p>
        </w:tc>
      </w:tr>
      <w:tr w:rsidR="00F82C06" w:rsidRPr="00EE02C3" w14:paraId="4B1D454F" w14:textId="77777777" w:rsidTr="006D152D">
        <w:trPr>
          <w:trHeight w:val="593"/>
        </w:trPr>
        <w:tc>
          <w:tcPr>
            <w:tcW w:w="7601" w:type="dxa"/>
            <w:gridSpan w:val="2"/>
            <w:tcBorders>
              <w:top w:val="single" w:sz="4" w:space="0" w:color="000000"/>
              <w:left w:val="single" w:sz="4" w:space="0" w:color="000000"/>
              <w:bottom w:val="single" w:sz="4" w:space="0" w:color="000000"/>
              <w:right w:val="single" w:sz="4" w:space="0" w:color="000000"/>
            </w:tcBorders>
          </w:tcPr>
          <w:p w14:paraId="2D5EDB49" w14:textId="77777777" w:rsidR="00F82C06" w:rsidRPr="00EE02C3" w:rsidRDefault="00F82C06" w:rsidP="00EE1B78">
            <w:pPr>
              <w:pStyle w:val="TableParagraph"/>
              <w:kinsoku w:val="0"/>
              <w:overflowPunct w:val="0"/>
              <w:spacing w:line="216" w:lineRule="auto"/>
              <w:ind w:left="107" w:right="536"/>
              <w:rPr>
                <w:b/>
                <w:bCs/>
                <w:sz w:val="20"/>
                <w:szCs w:val="20"/>
              </w:rPr>
            </w:pPr>
            <w:r w:rsidRPr="00EE02C3">
              <w:rPr>
                <w:b/>
                <w:bCs/>
                <w:sz w:val="20"/>
                <w:szCs w:val="20"/>
              </w:rPr>
              <w:t>Have you reviewed your COVID-19 plan, policies, and procedures with your</w:t>
            </w:r>
            <w:r w:rsidRPr="00EE02C3">
              <w:rPr>
                <w:b/>
                <w:bCs/>
                <w:spacing w:val="-47"/>
                <w:sz w:val="20"/>
                <w:szCs w:val="20"/>
              </w:rPr>
              <w:t xml:space="preserve"> </w:t>
            </w:r>
            <w:r w:rsidRPr="00EE02C3">
              <w:rPr>
                <w:b/>
                <w:bCs/>
                <w:sz w:val="20"/>
                <w:szCs w:val="20"/>
              </w:rPr>
              <w:t>employees,</w:t>
            </w:r>
            <w:r w:rsidRPr="00EE02C3">
              <w:rPr>
                <w:b/>
                <w:bCs/>
                <w:spacing w:val="-1"/>
                <w:sz w:val="20"/>
                <w:szCs w:val="20"/>
              </w:rPr>
              <w:t xml:space="preserve"> </w:t>
            </w:r>
            <w:proofErr w:type="gramStart"/>
            <w:r w:rsidRPr="00EE02C3">
              <w:rPr>
                <w:b/>
                <w:bCs/>
                <w:sz w:val="20"/>
                <w:szCs w:val="20"/>
              </w:rPr>
              <w:t>including:</w:t>
            </w:r>
            <w:proofErr w:type="gramEnd"/>
          </w:p>
        </w:tc>
        <w:tc>
          <w:tcPr>
            <w:tcW w:w="630" w:type="dxa"/>
            <w:tcBorders>
              <w:top w:val="single" w:sz="4" w:space="0" w:color="000000"/>
              <w:left w:val="single" w:sz="4" w:space="0" w:color="000000"/>
              <w:bottom w:val="single" w:sz="4" w:space="0" w:color="000000"/>
              <w:right w:val="single" w:sz="4" w:space="0" w:color="000000"/>
            </w:tcBorders>
          </w:tcPr>
          <w:p w14:paraId="2B0F5191" w14:textId="77777777" w:rsidR="00F82C06" w:rsidRPr="00EE02C3" w:rsidRDefault="00F82C06" w:rsidP="00EE1B78">
            <w:pPr>
              <w:pStyle w:val="TableParagraph"/>
              <w:kinsoku w:val="0"/>
              <w:overflowPunct w:val="0"/>
              <w:rPr>
                <w:sz w:val="18"/>
                <w:szCs w:val="18"/>
              </w:rPr>
            </w:pPr>
          </w:p>
        </w:tc>
        <w:tc>
          <w:tcPr>
            <w:tcW w:w="540" w:type="dxa"/>
            <w:tcBorders>
              <w:top w:val="single" w:sz="4" w:space="0" w:color="000000"/>
              <w:left w:val="single" w:sz="4" w:space="0" w:color="000000"/>
              <w:bottom w:val="single" w:sz="4" w:space="0" w:color="000000"/>
              <w:right w:val="single" w:sz="4" w:space="0" w:color="000000"/>
            </w:tcBorders>
          </w:tcPr>
          <w:p w14:paraId="05B8FD8C" w14:textId="77777777" w:rsidR="00F82C06" w:rsidRPr="00EE02C3" w:rsidRDefault="00F82C06" w:rsidP="00EE1B78">
            <w:pPr>
              <w:pStyle w:val="TableParagraph"/>
              <w:kinsoku w:val="0"/>
              <w:overflowPunct w:val="0"/>
              <w:rPr>
                <w:sz w:val="18"/>
                <w:szCs w:val="18"/>
              </w:rPr>
            </w:pPr>
          </w:p>
        </w:tc>
        <w:tc>
          <w:tcPr>
            <w:tcW w:w="2029" w:type="dxa"/>
            <w:tcBorders>
              <w:top w:val="single" w:sz="4" w:space="0" w:color="000000"/>
              <w:left w:val="single" w:sz="4" w:space="0" w:color="000000"/>
              <w:bottom w:val="single" w:sz="4" w:space="0" w:color="000000"/>
              <w:right w:val="single" w:sz="4" w:space="0" w:color="000000"/>
            </w:tcBorders>
          </w:tcPr>
          <w:p w14:paraId="24E39D7B" w14:textId="77777777" w:rsidR="00F82C06" w:rsidRPr="00EE02C3" w:rsidRDefault="00F82C06" w:rsidP="00EE1B78">
            <w:pPr>
              <w:pStyle w:val="TableParagraph"/>
              <w:kinsoku w:val="0"/>
              <w:overflowPunct w:val="0"/>
              <w:rPr>
                <w:sz w:val="18"/>
                <w:szCs w:val="18"/>
              </w:rPr>
            </w:pPr>
          </w:p>
        </w:tc>
      </w:tr>
      <w:tr w:rsidR="00F82C06" w:rsidRPr="00EE02C3" w14:paraId="7D851CEE" w14:textId="77777777" w:rsidTr="006D152D">
        <w:trPr>
          <w:trHeight w:val="350"/>
        </w:trPr>
        <w:tc>
          <w:tcPr>
            <w:tcW w:w="7601" w:type="dxa"/>
            <w:gridSpan w:val="2"/>
            <w:tcBorders>
              <w:top w:val="single" w:sz="4" w:space="0" w:color="000000"/>
              <w:left w:val="single" w:sz="4" w:space="0" w:color="000000"/>
              <w:bottom w:val="single" w:sz="4" w:space="0" w:color="000000"/>
              <w:right w:val="single" w:sz="4" w:space="0" w:color="000000"/>
            </w:tcBorders>
          </w:tcPr>
          <w:p w14:paraId="3CF8C86F" w14:textId="77777777" w:rsidR="00F82C06" w:rsidRPr="00EE02C3" w:rsidRDefault="00F82C06" w:rsidP="00EE02C3">
            <w:pPr>
              <w:pStyle w:val="TableParagraph"/>
              <w:numPr>
                <w:ilvl w:val="0"/>
                <w:numId w:val="35"/>
              </w:numPr>
              <w:tabs>
                <w:tab w:val="left" w:pos="447"/>
              </w:tabs>
              <w:kinsoku w:val="0"/>
              <w:overflowPunct w:val="0"/>
              <w:spacing w:line="202" w:lineRule="exact"/>
              <w:ind w:hanging="361"/>
              <w:rPr>
                <w:sz w:val="20"/>
                <w:szCs w:val="20"/>
              </w:rPr>
            </w:pPr>
            <w:r w:rsidRPr="00EE02C3">
              <w:rPr>
                <w:sz w:val="20"/>
                <w:szCs w:val="20"/>
              </w:rPr>
              <w:t>Where</w:t>
            </w:r>
            <w:r w:rsidRPr="00EE02C3">
              <w:rPr>
                <w:spacing w:val="-1"/>
                <w:sz w:val="20"/>
                <w:szCs w:val="20"/>
              </w:rPr>
              <w:t xml:space="preserve"> </w:t>
            </w:r>
            <w:r w:rsidRPr="00EE02C3">
              <w:rPr>
                <w:sz w:val="20"/>
                <w:szCs w:val="20"/>
              </w:rPr>
              <w:t>to</w:t>
            </w:r>
            <w:r w:rsidRPr="00EE02C3">
              <w:rPr>
                <w:spacing w:val="-1"/>
                <w:sz w:val="20"/>
                <w:szCs w:val="20"/>
              </w:rPr>
              <w:t xml:space="preserve"> </w:t>
            </w:r>
            <w:r w:rsidRPr="00EE02C3">
              <w:rPr>
                <w:sz w:val="20"/>
                <w:szCs w:val="20"/>
              </w:rPr>
              <w:t>find the</w:t>
            </w:r>
            <w:r w:rsidRPr="00EE02C3">
              <w:rPr>
                <w:spacing w:val="-1"/>
                <w:sz w:val="20"/>
                <w:szCs w:val="20"/>
              </w:rPr>
              <w:t xml:space="preserve"> </w:t>
            </w:r>
            <w:r w:rsidRPr="00EE02C3">
              <w:rPr>
                <w:sz w:val="20"/>
                <w:szCs w:val="20"/>
              </w:rPr>
              <w:t>plan,</w:t>
            </w:r>
            <w:r w:rsidRPr="00EE02C3">
              <w:rPr>
                <w:spacing w:val="-1"/>
                <w:sz w:val="20"/>
                <w:szCs w:val="20"/>
              </w:rPr>
              <w:t xml:space="preserve"> </w:t>
            </w:r>
            <w:r w:rsidRPr="00EE02C3">
              <w:rPr>
                <w:sz w:val="20"/>
                <w:szCs w:val="20"/>
              </w:rPr>
              <w:t>and</w:t>
            </w:r>
            <w:r w:rsidRPr="00EE02C3">
              <w:rPr>
                <w:spacing w:val="-2"/>
                <w:sz w:val="20"/>
                <w:szCs w:val="20"/>
              </w:rPr>
              <w:t xml:space="preserve"> </w:t>
            </w:r>
            <w:r w:rsidRPr="00EE02C3">
              <w:rPr>
                <w:sz w:val="20"/>
                <w:szCs w:val="20"/>
              </w:rPr>
              <w:t>how</w:t>
            </w:r>
            <w:r w:rsidRPr="00EE02C3">
              <w:rPr>
                <w:spacing w:val="-1"/>
                <w:sz w:val="20"/>
                <w:szCs w:val="20"/>
              </w:rPr>
              <w:t xml:space="preserve"> </w:t>
            </w:r>
            <w:r w:rsidRPr="00EE02C3">
              <w:rPr>
                <w:sz w:val="20"/>
                <w:szCs w:val="20"/>
              </w:rPr>
              <w:t>to</w:t>
            </w:r>
            <w:r w:rsidRPr="00EE02C3">
              <w:rPr>
                <w:spacing w:val="-2"/>
                <w:sz w:val="20"/>
                <w:szCs w:val="20"/>
              </w:rPr>
              <w:t xml:space="preserve"> </w:t>
            </w:r>
            <w:r w:rsidRPr="00EE02C3">
              <w:rPr>
                <w:sz w:val="20"/>
                <w:szCs w:val="20"/>
              </w:rPr>
              <w:t>obtain copies</w:t>
            </w:r>
          </w:p>
        </w:tc>
        <w:tc>
          <w:tcPr>
            <w:tcW w:w="630" w:type="dxa"/>
            <w:tcBorders>
              <w:top w:val="single" w:sz="4" w:space="0" w:color="000000"/>
              <w:left w:val="single" w:sz="4" w:space="0" w:color="000000"/>
              <w:bottom w:val="single" w:sz="4" w:space="0" w:color="000000"/>
              <w:right w:val="single" w:sz="4" w:space="0" w:color="000000"/>
            </w:tcBorders>
          </w:tcPr>
          <w:p w14:paraId="2F2E10E8" w14:textId="77777777" w:rsidR="00F82C06" w:rsidRPr="00EE02C3" w:rsidRDefault="00F82C06" w:rsidP="00EE1B78">
            <w:pPr>
              <w:pStyle w:val="TableParagraph"/>
              <w:kinsoku w:val="0"/>
              <w:overflowPunct w:val="0"/>
              <w:spacing w:before="10"/>
              <w:rPr>
                <w:b/>
                <w:bCs/>
                <w:sz w:val="4"/>
                <w:szCs w:val="4"/>
              </w:rPr>
            </w:pPr>
          </w:p>
          <w:p w14:paraId="154B722B" w14:textId="363D6882"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460AA56D" wp14:editId="14D7CF6E">
                  <wp:extent cx="161925" cy="16192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0A67A5F4" w14:textId="77777777" w:rsidR="00F82C06" w:rsidRPr="00EE02C3" w:rsidRDefault="00F82C06" w:rsidP="00EE1B78">
            <w:pPr>
              <w:pStyle w:val="TableParagraph"/>
              <w:kinsoku w:val="0"/>
              <w:overflowPunct w:val="0"/>
              <w:spacing w:before="10"/>
              <w:rPr>
                <w:b/>
                <w:bCs/>
                <w:sz w:val="4"/>
                <w:szCs w:val="4"/>
              </w:rPr>
            </w:pPr>
          </w:p>
          <w:p w14:paraId="45563C4F" w14:textId="64AD15E5"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2179119A" wp14:editId="6C21B86D">
                  <wp:extent cx="161925" cy="16192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18548528" w14:textId="77777777" w:rsidR="00F82C06" w:rsidRPr="00EE02C3" w:rsidRDefault="00F82C06" w:rsidP="00EE1B78">
            <w:pPr>
              <w:pStyle w:val="TableParagraph"/>
              <w:kinsoku w:val="0"/>
              <w:overflowPunct w:val="0"/>
              <w:rPr>
                <w:sz w:val="18"/>
                <w:szCs w:val="18"/>
              </w:rPr>
            </w:pPr>
          </w:p>
        </w:tc>
      </w:tr>
      <w:tr w:rsidR="00F82C06" w:rsidRPr="00EE02C3" w14:paraId="7E979954" w14:textId="77777777" w:rsidTr="006D152D">
        <w:trPr>
          <w:trHeight w:val="430"/>
        </w:trPr>
        <w:tc>
          <w:tcPr>
            <w:tcW w:w="7601" w:type="dxa"/>
            <w:gridSpan w:val="2"/>
            <w:tcBorders>
              <w:top w:val="single" w:sz="4" w:space="0" w:color="000000"/>
              <w:left w:val="single" w:sz="4" w:space="0" w:color="000000"/>
              <w:bottom w:val="single" w:sz="4" w:space="0" w:color="000000"/>
              <w:right w:val="single" w:sz="4" w:space="0" w:color="000000"/>
            </w:tcBorders>
          </w:tcPr>
          <w:p w14:paraId="76B3C8A6" w14:textId="77777777" w:rsidR="00F82C06" w:rsidRPr="00EE02C3" w:rsidRDefault="00F82C06" w:rsidP="00EE02C3">
            <w:pPr>
              <w:pStyle w:val="TableParagraph"/>
              <w:numPr>
                <w:ilvl w:val="0"/>
                <w:numId w:val="34"/>
              </w:numPr>
              <w:tabs>
                <w:tab w:val="left" w:pos="447"/>
              </w:tabs>
              <w:kinsoku w:val="0"/>
              <w:overflowPunct w:val="0"/>
              <w:spacing w:line="202" w:lineRule="exact"/>
              <w:ind w:hanging="361"/>
              <w:rPr>
                <w:sz w:val="20"/>
                <w:szCs w:val="20"/>
              </w:rPr>
            </w:pPr>
            <w:r w:rsidRPr="00EE02C3">
              <w:rPr>
                <w:sz w:val="20"/>
                <w:szCs w:val="20"/>
              </w:rPr>
              <w:t>Name(s)</w:t>
            </w:r>
            <w:r w:rsidRPr="00EE02C3">
              <w:rPr>
                <w:spacing w:val="-1"/>
                <w:sz w:val="20"/>
                <w:szCs w:val="20"/>
              </w:rPr>
              <w:t xml:space="preserve"> </w:t>
            </w:r>
            <w:r w:rsidRPr="00EE02C3">
              <w:rPr>
                <w:sz w:val="20"/>
                <w:szCs w:val="20"/>
              </w:rPr>
              <w:t>and Contact(s)</w:t>
            </w:r>
            <w:r w:rsidRPr="00EE02C3">
              <w:rPr>
                <w:spacing w:val="-1"/>
                <w:sz w:val="20"/>
                <w:szCs w:val="20"/>
              </w:rPr>
              <w:t xml:space="preserve"> </w:t>
            </w:r>
            <w:r w:rsidRPr="00EE02C3">
              <w:rPr>
                <w:sz w:val="20"/>
                <w:szCs w:val="20"/>
              </w:rPr>
              <w:t>of the</w:t>
            </w:r>
            <w:r w:rsidRPr="00EE02C3">
              <w:rPr>
                <w:spacing w:val="-2"/>
                <w:sz w:val="20"/>
                <w:szCs w:val="20"/>
              </w:rPr>
              <w:t xml:space="preserve"> </w:t>
            </w:r>
            <w:r w:rsidRPr="00EE02C3">
              <w:rPr>
                <w:sz w:val="20"/>
                <w:szCs w:val="20"/>
              </w:rPr>
              <w:t>COVID-19 Safety</w:t>
            </w:r>
            <w:r w:rsidRPr="00EE02C3">
              <w:rPr>
                <w:spacing w:val="-2"/>
                <w:sz w:val="20"/>
                <w:szCs w:val="20"/>
              </w:rPr>
              <w:t xml:space="preserve"> </w:t>
            </w:r>
            <w:r w:rsidRPr="00EE02C3">
              <w:rPr>
                <w:sz w:val="20"/>
                <w:szCs w:val="20"/>
              </w:rPr>
              <w:t>Coordinator(s)</w:t>
            </w:r>
          </w:p>
        </w:tc>
        <w:tc>
          <w:tcPr>
            <w:tcW w:w="630" w:type="dxa"/>
            <w:tcBorders>
              <w:top w:val="single" w:sz="4" w:space="0" w:color="000000"/>
              <w:left w:val="single" w:sz="4" w:space="0" w:color="000000"/>
              <w:bottom w:val="single" w:sz="4" w:space="0" w:color="000000"/>
              <w:right w:val="single" w:sz="4" w:space="0" w:color="000000"/>
            </w:tcBorders>
          </w:tcPr>
          <w:p w14:paraId="6A25819D" w14:textId="77777777" w:rsidR="00F82C06" w:rsidRPr="00EE02C3" w:rsidRDefault="00F82C06" w:rsidP="00EE1B78">
            <w:pPr>
              <w:pStyle w:val="TableParagraph"/>
              <w:kinsoku w:val="0"/>
              <w:overflowPunct w:val="0"/>
              <w:spacing w:before="7"/>
              <w:rPr>
                <w:b/>
                <w:bCs/>
                <w:sz w:val="8"/>
                <w:szCs w:val="8"/>
              </w:rPr>
            </w:pPr>
          </w:p>
          <w:p w14:paraId="3BEA40DF" w14:textId="2DB2898B"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3CA513F7" wp14:editId="07323F49">
                  <wp:extent cx="161925" cy="16192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24C786E0" w14:textId="77777777" w:rsidR="00F82C06" w:rsidRPr="00EE02C3" w:rsidRDefault="00F82C06" w:rsidP="00EE1B78">
            <w:pPr>
              <w:pStyle w:val="TableParagraph"/>
              <w:kinsoku w:val="0"/>
              <w:overflowPunct w:val="0"/>
              <w:spacing w:before="7"/>
              <w:rPr>
                <w:b/>
                <w:bCs/>
                <w:sz w:val="8"/>
                <w:szCs w:val="8"/>
              </w:rPr>
            </w:pPr>
          </w:p>
          <w:p w14:paraId="158E0D61" w14:textId="22481CC0"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23FBCE76" wp14:editId="61E17B68">
                  <wp:extent cx="161925" cy="16192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05A3F917" w14:textId="77777777" w:rsidR="00F82C06" w:rsidRPr="00EE02C3" w:rsidRDefault="00F82C06" w:rsidP="00EE1B78">
            <w:pPr>
              <w:pStyle w:val="TableParagraph"/>
              <w:kinsoku w:val="0"/>
              <w:overflowPunct w:val="0"/>
              <w:rPr>
                <w:sz w:val="18"/>
                <w:szCs w:val="18"/>
              </w:rPr>
            </w:pPr>
          </w:p>
        </w:tc>
      </w:tr>
      <w:tr w:rsidR="00F82C06" w:rsidRPr="00EE02C3" w14:paraId="7EEDC704" w14:textId="77777777" w:rsidTr="006D152D">
        <w:trPr>
          <w:trHeight w:val="1155"/>
        </w:trPr>
        <w:tc>
          <w:tcPr>
            <w:tcW w:w="7601" w:type="dxa"/>
            <w:gridSpan w:val="2"/>
            <w:tcBorders>
              <w:top w:val="single" w:sz="4" w:space="0" w:color="000000"/>
              <w:left w:val="single" w:sz="4" w:space="0" w:color="000000"/>
              <w:bottom w:val="single" w:sz="4" w:space="0" w:color="000000"/>
              <w:right w:val="single" w:sz="4" w:space="0" w:color="000000"/>
            </w:tcBorders>
          </w:tcPr>
          <w:p w14:paraId="18E231A4" w14:textId="77777777" w:rsidR="00F82C06" w:rsidRPr="00EE02C3" w:rsidRDefault="00F82C06" w:rsidP="00EE02C3">
            <w:pPr>
              <w:pStyle w:val="TableParagraph"/>
              <w:numPr>
                <w:ilvl w:val="0"/>
                <w:numId w:val="33"/>
              </w:numPr>
              <w:tabs>
                <w:tab w:val="left" w:pos="454"/>
              </w:tabs>
              <w:kinsoku w:val="0"/>
              <w:overflowPunct w:val="0"/>
              <w:spacing w:line="216" w:lineRule="auto"/>
              <w:ind w:right="331"/>
              <w:rPr>
                <w:color w:val="000000"/>
                <w:sz w:val="20"/>
                <w:szCs w:val="20"/>
              </w:rPr>
            </w:pPr>
            <w:r w:rsidRPr="00EE02C3">
              <w:rPr>
                <w:sz w:val="20"/>
                <w:szCs w:val="20"/>
              </w:rPr>
              <w:t xml:space="preserve">The completed </w:t>
            </w:r>
            <w:r w:rsidRPr="00EE02C3">
              <w:rPr>
                <w:color w:val="2E5395"/>
                <w:sz w:val="20"/>
                <w:szCs w:val="20"/>
              </w:rPr>
              <w:t>Workplace Checklist, Fixed Work Location and Job Task</w:t>
            </w:r>
            <w:r w:rsidRPr="00EE02C3">
              <w:rPr>
                <w:color w:val="2E5395"/>
                <w:spacing w:val="1"/>
                <w:sz w:val="20"/>
                <w:szCs w:val="20"/>
              </w:rPr>
              <w:t xml:space="preserve"> </w:t>
            </w:r>
            <w:r w:rsidRPr="00EE02C3">
              <w:rPr>
                <w:color w:val="2E5395"/>
                <w:sz w:val="20"/>
                <w:szCs w:val="20"/>
              </w:rPr>
              <w:t>Inventory for Employees Outside of Direct Patient Care Areas Who Cannot</w:t>
            </w:r>
            <w:r w:rsidRPr="00EE02C3">
              <w:rPr>
                <w:color w:val="2E5395"/>
                <w:spacing w:val="1"/>
                <w:sz w:val="20"/>
                <w:szCs w:val="20"/>
              </w:rPr>
              <w:t xml:space="preserve"> </w:t>
            </w:r>
            <w:r w:rsidRPr="00EE02C3">
              <w:rPr>
                <w:color w:val="2E5395"/>
                <w:sz w:val="20"/>
                <w:szCs w:val="20"/>
              </w:rPr>
              <w:t>Maintain Physical Distancing, Job Task Inventory for Employees with Potential</w:t>
            </w:r>
            <w:r w:rsidRPr="00EE02C3">
              <w:rPr>
                <w:color w:val="2E5395"/>
                <w:spacing w:val="-47"/>
                <w:sz w:val="20"/>
                <w:szCs w:val="20"/>
              </w:rPr>
              <w:t xml:space="preserve"> </w:t>
            </w:r>
            <w:r w:rsidRPr="00EE02C3">
              <w:rPr>
                <w:color w:val="2E5395"/>
                <w:sz w:val="20"/>
                <w:szCs w:val="20"/>
              </w:rPr>
              <w:t>for Exposure to a Person with Suspected or Confirmed COVID-19, and the</w:t>
            </w:r>
            <w:r w:rsidRPr="00EE02C3">
              <w:rPr>
                <w:color w:val="2E5395"/>
                <w:spacing w:val="1"/>
                <w:sz w:val="20"/>
                <w:szCs w:val="20"/>
              </w:rPr>
              <w:t xml:space="preserve"> </w:t>
            </w:r>
            <w:r w:rsidRPr="00EE02C3">
              <w:rPr>
                <w:color w:val="2E5395"/>
                <w:sz w:val="20"/>
                <w:szCs w:val="20"/>
              </w:rPr>
              <w:t>Employee</w:t>
            </w:r>
            <w:r w:rsidRPr="00EE02C3">
              <w:rPr>
                <w:color w:val="2E5395"/>
                <w:spacing w:val="-1"/>
                <w:sz w:val="20"/>
                <w:szCs w:val="20"/>
              </w:rPr>
              <w:t xml:space="preserve"> </w:t>
            </w:r>
            <w:r w:rsidRPr="00EE02C3">
              <w:rPr>
                <w:color w:val="2E5395"/>
                <w:sz w:val="20"/>
                <w:szCs w:val="20"/>
              </w:rPr>
              <w:t>Job Hazard Analysis (Controls),</w:t>
            </w:r>
            <w:r w:rsidRPr="00EE02C3">
              <w:rPr>
                <w:color w:val="000000"/>
                <w:spacing w:val="-1"/>
                <w:sz w:val="20"/>
                <w:szCs w:val="20"/>
              </w:rPr>
              <w:t xml:space="preserve"> </w:t>
            </w:r>
            <w:r w:rsidRPr="00EE02C3">
              <w:rPr>
                <w:color w:val="000000"/>
                <w:sz w:val="20"/>
                <w:szCs w:val="20"/>
              </w:rPr>
              <w:t>and how</w:t>
            </w:r>
            <w:r w:rsidRPr="00EE02C3">
              <w:rPr>
                <w:color w:val="000000"/>
                <w:spacing w:val="-1"/>
                <w:sz w:val="20"/>
                <w:szCs w:val="20"/>
              </w:rPr>
              <w:t xml:space="preserve"> </w:t>
            </w:r>
            <w:r w:rsidRPr="00EE02C3">
              <w:rPr>
                <w:color w:val="000000"/>
                <w:sz w:val="20"/>
                <w:szCs w:val="20"/>
              </w:rPr>
              <w:t>to</w:t>
            </w:r>
            <w:r w:rsidRPr="00EE02C3">
              <w:rPr>
                <w:color w:val="000000"/>
                <w:spacing w:val="-2"/>
                <w:sz w:val="20"/>
                <w:szCs w:val="20"/>
              </w:rPr>
              <w:t xml:space="preserve"> </w:t>
            </w:r>
            <w:r w:rsidRPr="00EE02C3">
              <w:rPr>
                <w:color w:val="000000"/>
                <w:sz w:val="20"/>
                <w:szCs w:val="20"/>
              </w:rPr>
              <w:t>obtain copies</w:t>
            </w:r>
            <w:r w:rsidRPr="00EE02C3">
              <w:rPr>
                <w:color w:val="000000"/>
                <w:spacing w:val="-3"/>
                <w:sz w:val="20"/>
                <w:szCs w:val="20"/>
              </w:rPr>
              <w:t xml:space="preserve"> </w:t>
            </w:r>
            <w:r w:rsidRPr="00EE02C3">
              <w:rPr>
                <w:color w:val="000000"/>
                <w:sz w:val="20"/>
                <w:szCs w:val="20"/>
              </w:rPr>
              <w:t>of each</w:t>
            </w:r>
          </w:p>
        </w:tc>
        <w:tc>
          <w:tcPr>
            <w:tcW w:w="630" w:type="dxa"/>
            <w:tcBorders>
              <w:top w:val="single" w:sz="4" w:space="0" w:color="000000"/>
              <w:left w:val="single" w:sz="4" w:space="0" w:color="000000"/>
              <w:bottom w:val="single" w:sz="4" w:space="0" w:color="000000"/>
              <w:right w:val="single" w:sz="4" w:space="0" w:color="000000"/>
            </w:tcBorders>
          </w:tcPr>
          <w:p w14:paraId="38971973" w14:textId="77777777" w:rsidR="00F82C06" w:rsidRPr="00EE02C3" w:rsidRDefault="00F82C06" w:rsidP="00EE1B78">
            <w:pPr>
              <w:pStyle w:val="TableParagraph"/>
              <w:kinsoku w:val="0"/>
              <w:overflowPunct w:val="0"/>
              <w:rPr>
                <w:b/>
                <w:bCs/>
                <w:sz w:val="20"/>
                <w:szCs w:val="20"/>
              </w:rPr>
            </w:pPr>
          </w:p>
          <w:p w14:paraId="17B82573" w14:textId="77777777" w:rsidR="00F82C06" w:rsidRPr="00EE02C3" w:rsidRDefault="00F82C06" w:rsidP="00EE1B78">
            <w:pPr>
              <w:pStyle w:val="TableParagraph"/>
              <w:kinsoku w:val="0"/>
              <w:overflowPunct w:val="0"/>
              <w:spacing w:before="3"/>
              <w:rPr>
                <w:b/>
                <w:bCs/>
                <w:sz w:val="17"/>
                <w:szCs w:val="17"/>
              </w:rPr>
            </w:pPr>
          </w:p>
          <w:p w14:paraId="0E8169FF" w14:textId="429ADD04"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0E2C55A5" wp14:editId="4F6A786D">
                  <wp:extent cx="161925" cy="1619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15CC1E7A" w14:textId="77777777" w:rsidR="00F82C06" w:rsidRPr="00EE02C3" w:rsidRDefault="00F82C06" w:rsidP="00EE1B78">
            <w:pPr>
              <w:pStyle w:val="TableParagraph"/>
              <w:kinsoku w:val="0"/>
              <w:overflowPunct w:val="0"/>
              <w:rPr>
                <w:b/>
                <w:bCs/>
                <w:sz w:val="20"/>
                <w:szCs w:val="20"/>
              </w:rPr>
            </w:pPr>
          </w:p>
          <w:p w14:paraId="52B9E2B2" w14:textId="77777777" w:rsidR="00F82C06" w:rsidRPr="00EE02C3" w:rsidRDefault="00F82C06" w:rsidP="00EE1B78">
            <w:pPr>
              <w:pStyle w:val="TableParagraph"/>
              <w:kinsoku w:val="0"/>
              <w:overflowPunct w:val="0"/>
              <w:spacing w:before="3"/>
              <w:rPr>
                <w:b/>
                <w:bCs/>
                <w:sz w:val="17"/>
                <w:szCs w:val="17"/>
              </w:rPr>
            </w:pPr>
          </w:p>
          <w:p w14:paraId="403A9F3B" w14:textId="370F671C"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55DE4713" wp14:editId="6C37E314">
                  <wp:extent cx="161925" cy="161925"/>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23FB68BC" w14:textId="77777777" w:rsidR="00F82C06" w:rsidRPr="00EE02C3" w:rsidRDefault="00F82C06" w:rsidP="00EE1B78">
            <w:pPr>
              <w:pStyle w:val="TableParagraph"/>
              <w:kinsoku w:val="0"/>
              <w:overflowPunct w:val="0"/>
              <w:rPr>
                <w:sz w:val="18"/>
                <w:szCs w:val="18"/>
              </w:rPr>
            </w:pPr>
          </w:p>
        </w:tc>
      </w:tr>
      <w:tr w:rsidR="00F82C06" w:rsidRPr="00EE02C3" w14:paraId="34A828BD" w14:textId="77777777" w:rsidTr="007A3162">
        <w:trPr>
          <w:trHeight w:val="485"/>
        </w:trPr>
        <w:tc>
          <w:tcPr>
            <w:tcW w:w="7601" w:type="dxa"/>
            <w:gridSpan w:val="2"/>
            <w:tcBorders>
              <w:top w:val="single" w:sz="4" w:space="0" w:color="000000"/>
              <w:left w:val="single" w:sz="4" w:space="0" w:color="000000"/>
              <w:bottom w:val="single" w:sz="4" w:space="0" w:color="000000"/>
              <w:right w:val="single" w:sz="4" w:space="0" w:color="000000"/>
            </w:tcBorders>
          </w:tcPr>
          <w:p w14:paraId="02F8D2AD" w14:textId="77777777" w:rsidR="00F82C06" w:rsidRPr="00EE02C3" w:rsidRDefault="00F82C06" w:rsidP="00EE02C3">
            <w:pPr>
              <w:pStyle w:val="TableParagraph"/>
              <w:numPr>
                <w:ilvl w:val="0"/>
                <w:numId w:val="32"/>
              </w:numPr>
              <w:tabs>
                <w:tab w:val="left" w:pos="447"/>
              </w:tabs>
              <w:kinsoku w:val="0"/>
              <w:overflowPunct w:val="0"/>
              <w:spacing w:line="203" w:lineRule="exact"/>
              <w:ind w:hanging="361"/>
              <w:rPr>
                <w:sz w:val="20"/>
                <w:szCs w:val="20"/>
              </w:rPr>
            </w:pPr>
            <w:r w:rsidRPr="00EE02C3">
              <w:rPr>
                <w:sz w:val="20"/>
                <w:szCs w:val="20"/>
              </w:rPr>
              <w:t>Your</w:t>
            </w:r>
            <w:r w:rsidRPr="00EE02C3">
              <w:rPr>
                <w:spacing w:val="-1"/>
                <w:sz w:val="20"/>
                <w:szCs w:val="20"/>
              </w:rPr>
              <w:t xml:space="preserve"> </w:t>
            </w:r>
            <w:r w:rsidRPr="00EE02C3">
              <w:rPr>
                <w:sz w:val="20"/>
                <w:szCs w:val="20"/>
              </w:rPr>
              <w:t>specific</w:t>
            </w:r>
            <w:r w:rsidRPr="00EE02C3">
              <w:rPr>
                <w:spacing w:val="-2"/>
                <w:sz w:val="20"/>
                <w:szCs w:val="20"/>
              </w:rPr>
              <w:t xml:space="preserve"> </w:t>
            </w:r>
            <w:r w:rsidRPr="00EE02C3">
              <w:rPr>
                <w:sz w:val="20"/>
                <w:szCs w:val="20"/>
              </w:rPr>
              <w:t>policies</w:t>
            </w:r>
            <w:r w:rsidRPr="00EE02C3">
              <w:rPr>
                <w:spacing w:val="-1"/>
                <w:sz w:val="20"/>
                <w:szCs w:val="20"/>
              </w:rPr>
              <w:t xml:space="preserve"> </w:t>
            </w:r>
            <w:r w:rsidRPr="00EE02C3">
              <w:rPr>
                <w:sz w:val="20"/>
                <w:szCs w:val="20"/>
              </w:rPr>
              <w:t>and procedures on</w:t>
            </w:r>
            <w:r w:rsidRPr="00EE02C3">
              <w:rPr>
                <w:spacing w:val="-1"/>
                <w:sz w:val="20"/>
                <w:szCs w:val="20"/>
              </w:rPr>
              <w:t xml:space="preserve"> </w:t>
            </w:r>
            <w:r w:rsidRPr="00EE02C3">
              <w:rPr>
                <w:sz w:val="20"/>
                <w:szCs w:val="20"/>
              </w:rPr>
              <w:t>patient screening</w:t>
            </w:r>
            <w:r w:rsidRPr="00EE02C3">
              <w:rPr>
                <w:spacing w:val="-2"/>
                <w:sz w:val="20"/>
                <w:szCs w:val="20"/>
              </w:rPr>
              <w:t xml:space="preserve"> </w:t>
            </w:r>
            <w:r w:rsidRPr="00EE02C3">
              <w:rPr>
                <w:sz w:val="20"/>
                <w:szCs w:val="20"/>
              </w:rPr>
              <w:t>and</w:t>
            </w:r>
            <w:r w:rsidRPr="00EE02C3">
              <w:rPr>
                <w:spacing w:val="1"/>
                <w:sz w:val="20"/>
                <w:szCs w:val="20"/>
              </w:rPr>
              <w:t xml:space="preserve"> </w:t>
            </w:r>
            <w:r w:rsidRPr="00EE02C3">
              <w:rPr>
                <w:sz w:val="20"/>
                <w:szCs w:val="20"/>
              </w:rPr>
              <w:t>management</w:t>
            </w:r>
          </w:p>
        </w:tc>
        <w:tc>
          <w:tcPr>
            <w:tcW w:w="630" w:type="dxa"/>
            <w:tcBorders>
              <w:top w:val="single" w:sz="4" w:space="0" w:color="000000"/>
              <w:left w:val="single" w:sz="4" w:space="0" w:color="000000"/>
              <w:bottom w:val="single" w:sz="4" w:space="0" w:color="000000"/>
              <w:right w:val="single" w:sz="4" w:space="0" w:color="000000"/>
            </w:tcBorders>
          </w:tcPr>
          <w:p w14:paraId="1EB6F1D2" w14:textId="77777777" w:rsidR="00F82C06" w:rsidRPr="00EE02C3" w:rsidRDefault="00F82C06" w:rsidP="00EE1B78">
            <w:pPr>
              <w:pStyle w:val="TableParagraph"/>
              <w:kinsoku w:val="0"/>
              <w:overflowPunct w:val="0"/>
              <w:rPr>
                <w:b/>
                <w:bCs/>
                <w:sz w:val="11"/>
                <w:szCs w:val="11"/>
              </w:rPr>
            </w:pPr>
          </w:p>
          <w:p w14:paraId="6B67B6E4" w14:textId="2D9E4796"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4B597D37" wp14:editId="3E0053DE">
                  <wp:extent cx="161925" cy="161925"/>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04E0431D" w14:textId="77777777" w:rsidR="00F82C06" w:rsidRPr="00EE02C3" w:rsidRDefault="00F82C06" w:rsidP="00EE1B78">
            <w:pPr>
              <w:pStyle w:val="TableParagraph"/>
              <w:kinsoku w:val="0"/>
              <w:overflowPunct w:val="0"/>
              <w:rPr>
                <w:b/>
                <w:bCs/>
                <w:sz w:val="11"/>
                <w:szCs w:val="11"/>
              </w:rPr>
            </w:pPr>
          </w:p>
          <w:p w14:paraId="2A7B73CC" w14:textId="0498EC0C"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4325949A" wp14:editId="64DCC5B0">
                  <wp:extent cx="161925" cy="161925"/>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5D161ECB" w14:textId="77777777" w:rsidR="00F82C06" w:rsidRPr="00EE02C3" w:rsidRDefault="00F82C06" w:rsidP="00EE1B78">
            <w:pPr>
              <w:pStyle w:val="TableParagraph"/>
              <w:kinsoku w:val="0"/>
              <w:overflowPunct w:val="0"/>
              <w:rPr>
                <w:sz w:val="18"/>
                <w:szCs w:val="18"/>
              </w:rPr>
            </w:pPr>
          </w:p>
        </w:tc>
      </w:tr>
      <w:tr w:rsidR="00F82C06" w:rsidRPr="00EE02C3" w14:paraId="3DDB5FA2" w14:textId="77777777" w:rsidTr="007A3162">
        <w:trPr>
          <w:trHeight w:val="332"/>
        </w:trPr>
        <w:tc>
          <w:tcPr>
            <w:tcW w:w="7601" w:type="dxa"/>
            <w:gridSpan w:val="2"/>
            <w:tcBorders>
              <w:top w:val="single" w:sz="4" w:space="0" w:color="000000"/>
              <w:left w:val="single" w:sz="4" w:space="0" w:color="000000"/>
              <w:bottom w:val="single" w:sz="4" w:space="0" w:color="000000"/>
              <w:right w:val="single" w:sz="4" w:space="0" w:color="000000"/>
            </w:tcBorders>
          </w:tcPr>
          <w:p w14:paraId="322FB014" w14:textId="77777777" w:rsidR="00F82C06" w:rsidRPr="00EE02C3" w:rsidRDefault="00F82C06" w:rsidP="00EE02C3">
            <w:pPr>
              <w:pStyle w:val="TableParagraph"/>
              <w:numPr>
                <w:ilvl w:val="0"/>
                <w:numId w:val="31"/>
              </w:numPr>
              <w:tabs>
                <w:tab w:val="left" w:pos="447"/>
              </w:tabs>
              <w:kinsoku w:val="0"/>
              <w:overflowPunct w:val="0"/>
              <w:spacing w:line="203" w:lineRule="exact"/>
              <w:ind w:hanging="361"/>
              <w:rPr>
                <w:sz w:val="20"/>
                <w:szCs w:val="20"/>
              </w:rPr>
            </w:pPr>
            <w:r w:rsidRPr="00EE02C3">
              <w:rPr>
                <w:sz w:val="20"/>
                <w:szCs w:val="20"/>
              </w:rPr>
              <w:t>Tasks</w:t>
            </w:r>
            <w:r w:rsidRPr="00EE02C3">
              <w:rPr>
                <w:spacing w:val="-2"/>
                <w:sz w:val="20"/>
                <w:szCs w:val="20"/>
              </w:rPr>
              <w:t xml:space="preserve"> </w:t>
            </w:r>
            <w:r w:rsidRPr="00EE02C3">
              <w:rPr>
                <w:sz w:val="20"/>
                <w:szCs w:val="20"/>
              </w:rPr>
              <w:t>and situations in the</w:t>
            </w:r>
            <w:r w:rsidRPr="00EE02C3">
              <w:rPr>
                <w:spacing w:val="-3"/>
                <w:sz w:val="20"/>
                <w:szCs w:val="20"/>
              </w:rPr>
              <w:t xml:space="preserve"> </w:t>
            </w:r>
            <w:r w:rsidRPr="00EE02C3">
              <w:rPr>
                <w:sz w:val="20"/>
                <w:szCs w:val="20"/>
              </w:rPr>
              <w:t>workplace that could result</w:t>
            </w:r>
            <w:r w:rsidRPr="00EE02C3">
              <w:rPr>
                <w:spacing w:val="-2"/>
                <w:sz w:val="20"/>
                <w:szCs w:val="20"/>
              </w:rPr>
              <w:t xml:space="preserve"> </w:t>
            </w:r>
            <w:r w:rsidRPr="00EE02C3">
              <w:rPr>
                <w:sz w:val="20"/>
                <w:szCs w:val="20"/>
              </w:rPr>
              <w:t>in</w:t>
            </w:r>
            <w:r w:rsidRPr="00EE02C3">
              <w:rPr>
                <w:spacing w:val="-2"/>
                <w:sz w:val="20"/>
                <w:szCs w:val="20"/>
              </w:rPr>
              <w:t xml:space="preserve"> </w:t>
            </w:r>
            <w:r w:rsidRPr="00EE02C3">
              <w:rPr>
                <w:sz w:val="20"/>
                <w:szCs w:val="20"/>
              </w:rPr>
              <w:t>COVID-19 infection</w:t>
            </w:r>
          </w:p>
        </w:tc>
        <w:tc>
          <w:tcPr>
            <w:tcW w:w="630" w:type="dxa"/>
            <w:tcBorders>
              <w:top w:val="single" w:sz="4" w:space="0" w:color="000000"/>
              <w:left w:val="single" w:sz="4" w:space="0" w:color="000000"/>
              <w:bottom w:val="single" w:sz="4" w:space="0" w:color="000000"/>
              <w:right w:val="single" w:sz="4" w:space="0" w:color="000000"/>
            </w:tcBorders>
          </w:tcPr>
          <w:p w14:paraId="6A82CBCD" w14:textId="77777777" w:rsidR="00F82C06" w:rsidRPr="00EE02C3" w:rsidRDefault="00F82C06" w:rsidP="00EE1B78">
            <w:pPr>
              <w:pStyle w:val="TableParagraph"/>
              <w:kinsoku w:val="0"/>
              <w:overflowPunct w:val="0"/>
              <w:spacing w:before="3"/>
              <w:rPr>
                <w:b/>
                <w:bCs/>
                <w:sz w:val="11"/>
                <w:szCs w:val="11"/>
              </w:rPr>
            </w:pPr>
          </w:p>
          <w:p w14:paraId="36D15DD3" w14:textId="457A66AB"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13C2A7D2" wp14:editId="72E7E649">
                  <wp:extent cx="161925" cy="161925"/>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19094624" w14:textId="77777777" w:rsidR="00F82C06" w:rsidRPr="00EE02C3" w:rsidRDefault="00F82C06" w:rsidP="00EE1B78">
            <w:pPr>
              <w:pStyle w:val="TableParagraph"/>
              <w:kinsoku w:val="0"/>
              <w:overflowPunct w:val="0"/>
              <w:spacing w:before="3"/>
              <w:rPr>
                <w:b/>
                <w:bCs/>
                <w:sz w:val="11"/>
                <w:szCs w:val="11"/>
              </w:rPr>
            </w:pPr>
          </w:p>
          <w:p w14:paraId="13D4886E" w14:textId="3AB6E956"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2DACEEE5" wp14:editId="4F70F013">
                  <wp:extent cx="161925" cy="16192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5B82A406" w14:textId="77777777" w:rsidR="00F82C06" w:rsidRPr="00EE02C3" w:rsidRDefault="00F82C06" w:rsidP="00EE1B78">
            <w:pPr>
              <w:pStyle w:val="TableParagraph"/>
              <w:kinsoku w:val="0"/>
              <w:overflowPunct w:val="0"/>
              <w:rPr>
                <w:sz w:val="18"/>
                <w:szCs w:val="18"/>
              </w:rPr>
            </w:pPr>
          </w:p>
        </w:tc>
      </w:tr>
      <w:tr w:rsidR="00F82C06" w:rsidRPr="00EE02C3" w14:paraId="5DD94FE5" w14:textId="77777777" w:rsidTr="006D152D">
        <w:trPr>
          <w:trHeight w:val="980"/>
        </w:trPr>
        <w:tc>
          <w:tcPr>
            <w:tcW w:w="7601" w:type="dxa"/>
            <w:gridSpan w:val="2"/>
            <w:tcBorders>
              <w:top w:val="single" w:sz="4" w:space="0" w:color="000000"/>
              <w:left w:val="single" w:sz="4" w:space="0" w:color="000000"/>
              <w:bottom w:val="single" w:sz="4" w:space="0" w:color="000000"/>
              <w:right w:val="single" w:sz="4" w:space="0" w:color="000000"/>
            </w:tcBorders>
          </w:tcPr>
          <w:p w14:paraId="23F0A172" w14:textId="77777777" w:rsidR="00F82C06" w:rsidRPr="00EE02C3" w:rsidRDefault="00F82C06" w:rsidP="00EE02C3">
            <w:pPr>
              <w:pStyle w:val="TableParagraph"/>
              <w:numPr>
                <w:ilvl w:val="0"/>
                <w:numId w:val="30"/>
              </w:numPr>
              <w:tabs>
                <w:tab w:val="left" w:pos="447"/>
              </w:tabs>
              <w:kinsoku w:val="0"/>
              <w:overflowPunct w:val="0"/>
              <w:spacing w:line="216" w:lineRule="auto"/>
              <w:ind w:right="182"/>
              <w:rPr>
                <w:sz w:val="20"/>
                <w:szCs w:val="20"/>
              </w:rPr>
            </w:pPr>
            <w:r w:rsidRPr="00EE02C3">
              <w:rPr>
                <w:sz w:val="20"/>
                <w:szCs w:val="20"/>
              </w:rPr>
              <w:t>Your specific policies and procedures to prevent the spread of COVID-19 that are</w:t>
            </w:r>
            <w:r w:rsidRPr="00EE02C3">
              <w:rPr>
                <w:spacing w:val="-47"/>
                <w:sz w:val="20"/>
                <w:szCs w:val="20"/>
              </w:rPr>
              <w:t xml:space="preserve"> </w:t>
            </w:r>
            <w:r w:rsidRPr="00EE02C3">
              <w:rPr>
                <w:sz w:val="20"/>
                <w:szCs w:val="20"/>
              </w:rPr>
              <w:t>applicable to the employee’s duties (e.g., policies on Standard and Transmission-</w:t>
            </w:r>
            <w:r w:rsidRPr="00EE02C3">
              <w:rPr>
                <w:spacing w:val="1"/>
                <w:sz w:val="20"/>
                <w:szCs w:val="20"/>
              </w:rPr>
              <w:t xml:space="preserve"> </w:t>
            </w:r>
            <w:r w:rsidRPr="00EE02C3">
              <w:rPr>
                <w:sz w:val="20"/>
                <w:szCs w:val="20"/>
              </w:rPr>
              <w:t>Based Precautions, physical distancing, physical barriers, ventilation, aerosol-</w:t>
            </w:r>
            <w:r w:rsidRPr="00EE02C3">
              <w:rPr>
                <w:spacing w:val="1"/>
                <w:sz w:val="20"/>
                <w:szCs w:val="20"/>
              </w:rPr>
              <w:t xml:space="preserve"> </w:t>
            </w:r>
            <w:r w:rsidRPr="00EE02C3">
              <w:rPr>
                <w:sz w:val="20"/>
                <w:szCs w:val="20"/>
              </w:rPr>
              <w:t>generating</w:t>
            </w:r>
            <w:r w:rsidRPr="00EE02C3">
              <w:rPr>
                <w:spacing w:val="-2"/>
                <w:sz w:val="20"/>
                <w:szCs w:val="20"/>
              </w:rPr>
              <w:t xml:space="preserve"> </w:t>
            </w:r>
            <w:r w:rsidRPr="00EE02C3">
              <w:rPr>
                <w:sz w:val="20"/>
                <w:szCs w:val="20"/>
              </w:rPr>
              <w:t>procedures)</w:t>
            </w:r>
          </w:p>
        </w:tc>
        <w:tc>
          <w:tcPr>
            <w:tcW w:w="630" w:type="dxa"/>
            <w:tcBorders>
              <w:top w:val="single" w:sz="4" w:space="0" w:color="000000"/>
              <w:left w:val="single" w:sz="4" w:space="0" w:color="000000"/>
              <w:bottom w:val="single" w:sz="4" w:space="0" w:color="000000"/>
              <w:right w:val="single" w:sz="4" w:space="0" w:color="000000"/>
            </w:tcBorders>
          </w:tcPr>
          <w:p w14:paraId="616E52DA" w14:textId="77777777" w:rsidR="00F82C06" w:rsidRPr="00EE02C3" w:rsidRDefault="00F82C06" w:rsidP="00EE1B78">
            <w:pPr>
              <w:pStyle w:val="TableParagraph"/>
              <w:kinsoku w:val="0"/>
              <w:overflowPunct w:val="0"/>
              <w:rPr>
                <w:b/>
                <w:bCs/>
                <w:sz w:val="28"/>
                <w:szCs w:val="28"/>
              </w:rPr>
            </w:pPr>
          </w:p>
          <w:p w14:paraId="606D5720" w14:textId="0CB4882B"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5E55853B" wp14:editId="782DB638">
                  <wp:extent cx="161925" cy="16192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5DB44FF9" w14:textId="77777777" w:rsidR="00F82C06" w:rsidRPr="00EE02C3" w:rsidRDefault="00F82C06" w:rsidP="00EE1B78">
            <w:pPr>
              <w:pStyle w:val="TableParagraph"/>
              <w:kinsoku w:val="0"/>
              <w:overflowPunct w:val="0"/>
              <w:rPr>
                <w:b/>
                <w:bCs/>
                <w:sz w:val="28"/>
                <w:szCs w:val="28"/>
              </w:rPr>
            </w:pPr>
          </w:p>
          <w:p w14:paraId="696CEC21" w14:textId="0973E5E2"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11E51190" wp14:editId="32F8AF90">
                  <wp:extent cx="161925" cy="16192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12ABA4AE" w14:textId="77777777" w:rsidR="00F82C06" w:rsidRPr="00EE02C3" w:rsidRDefault="00F82C06" w:rsidP="00EE1B78">
            <w:pPr>
              <w:pStyle w:val="TableParagraph"/>
              <w:kinsoku w:val="0"/>
              <w:overflowPunct w:val="0"/>
              <w:rPr>
                <w:sz w:val="18"/>
                <w:szCs w:val="18"/>
              </w:rPr>
            </w:pPr>
          </w:p>
        </w:tc>
      </w:tr>
      <w:tr w:rsidR="00F82C06" w:rsidRPr="00EE02C3" w14:paraId="75908048" w14:textId="77777777" w:rsidTr="006D152D">
        <w:trPr>
          <w:trHeight w:val="800"/>
        </w:trPr>
        <w:tc>
          <w:tcPr>
            <w:tcW w:w="7601" w:type="dxa"/>
            <w:gridSpan w:val="2"/>
            <w:tcBorders>
              <w:top w:val="single" w:sz="4" w:space="0" w:color="000000"/>
              <w:left w:val="single" w:sz="4" w:space="0" w:color="000000"/>
              <w:bottom w:val="single" w:sz="4" w:space="0" w:color="000000"/>
              <w:right w:val="single" w:sz="4" w:space="0" w:color="000000"/>
            </w:tcBorders>
          </w:tcPr>
          <w:p w14:paraId="74DAF63B" w14:textId="77777777" w:rsidR="00F82C06" w:rsidRPr="00EE02C3" w:rsidRDefault="00F82C06" w:rsidP="00EE02C3">
            <w:pPr>
              <w:pStyle w:val="TableParagraph"/>
              <w:numPr>
                <w:ilvl w:val="0"/>
                <w:numId w:val="29"/>
              </w:numPr>
              <w:tabs>
                <w:tab w:val="left" w:pos="447"/>
              </w:tabs>
              <w:kinsoku w:val="0"/>
              <w:overflowPunct w:val="0"/>
              <w:spacing w:line="216" w:lineRule="auto"/>
              <w:ind w:right="340"/>
              <w:rPr>
                <w:sz w:val="20"/>
                <w:szCs w:val="20"/>
              </w:rPr>
            </w:pPr>
            <w:r w:rsidRPr="00EE02C3">
              <w:rPr>
                <w:sz w:val="20"/>
                <w:szCs w:val="20"/>
              </w:rPr>
              <w:t>Your specific multi-employer workplace agreements related to infection control</w:t>
            </w:r>
            <w:r w:rsidRPr="00EE02C3">
              <w:rPr>
                <w:spacing w:val="-48"/>
                <w:sz w:val="20"/>
                <w:szCs w:val="20"/>
              </w:rPr>
              <w:t xml:space="preserve"> </w:t>
            </w:r>
            <w:r w:rsidRPr="00EE02C3">
              <w:rPr>
                <w:sz w:val="20"/>
                <w:szCs w:val="20"/>
              </w:rPr>
              <w:t>policies and procedures, the use of common areas, and the use of shared</w:t>
            </w:r>
            <w:r w:rsidRPr="00EE02C3">
              <w:rPr>
                <w:spacing w:val="1"/>
                <w:sz w:val="20"/>
                <w:szCs w:val="20"/>
              </w:rPr>
              <w:t xml:space="preserve"> </w:t>
            </w:r>
            <w:r w:rsidRPr="00EE02C3">
              <w:rPr>
                <w:sz w:val="20"/>
                <w:szCs w:val="20"/>
              </w:rPr>
              <w:t>equipment</w:t>
            </w:r>
            <w:r w:rsidRPr="00EE02C3">
              <w:rPr>
                <w:spacing w:val="-1"/>
                <w:sz w:val="20"/>
                <w:szCs w:val="20"/>
              </w:rPr>
              <w:t xml:space="preserve"> </w:t>
            </w:r>
            <w:r w:rsidRPr="00EE02C3">
              <w:rPr>
                <w:sz w:val="20"/>
                <w:szCs w:val="20"/>
              </w:rPr>
              <w:t>that affect</w:t>
            </w:r>
            <w:r w:rsidRPr="00EE02C3">
              <w:rPr>
                <w:spacing w:val="-1"/>
                <w:sz w:val="20"/>
                <w:szCs w:val="20"/>
              </w:rPr>
              <w:t xml:space="preserve"> </w:t>
            </w:r>
            <w:r w:rsidRPr="00EE02C3">
              <w:rPr>
                <w:sz w:val="20"/>
                <w:szCs w:val="20"/>
              </w:rPr>
              <w:t>employees at</w:t>
            </w:r>
            <w:r w:rsidRPr="00EE02C3">
              <w:rPr>
                <w:spacing w:val="-1"/>
                <w:sz w:val="20"/>
                <w:szCs w:val="20"/>
              </w:rPr>
              <w:t xml:space="preserve"> </w:t>
            </w:r>
            <w:r w:rsidRPr="00EE02C3">
              <w:rPr>
                <w:sz w:val="20"/>
                <w:szCs w:val="20"/>
              </w:rPr>
              <w:t>the</w:t>
            </w:r>
            <w:r w:rsidRPr="00EE02C3">
              <w:rPr>
                <w:spacing w:val="-1"/>
                <w:sz w:val="20"/>
                <w:szCs w:val="20"/>
              </w:rPr>
              <w:t xml:space="preserve"> </w:t>
            </w:r>
            <w:r w:rsidRPr="00EE02C3">
              <w:rPr>
                <w:sz w:val="20"/>
                <w:szCs w:val="20"/>
              </w:rPr>
              <w:t>workplace</w:t>
            </w:r>
          </w:p>
        </w:tc>
        <w:tc>
          <w:tcPr>
            <w:tcW w:w="630" w:type="dxa"/>
            <w:tcBorders>
              <w:top w:val="single" w:sz="4" w:space="0" w:color="000000"/>
              <w:left w:val="single" w:sz="4" w:space="0" w:color="000000"/>
              <w:bottom w:val="single" w:sz="4" w:space="0" w:color="000000"/>
              <w:right w:val="single" w:sz="4" w:space="0" w:color="000000"/>
            </w:tcBorders>
          </w:tcPr>
          <w:p w14:paraId="0F2520CF" w14:textId="77777777" w:rsidR="00F82C06" w:rsidRPr="00EE02C3" w:rsidRDefault="00F82C06" w:rsidP="00EE1B78">
            <w:pPr>
              <w:pStyle w:val="TableParagraph"/>
              <w:kinsoku w:val="0"/>
              <w:overflowPunct w:val="0"/>
              <w:spacing w:before="2"/>
              <w:rPr>
                <w:b/>
                <w:bCs/>
              </w:rPr>
            </w:pPr>
          </w:p>
          <w:p w14:paraId="1E6863EB" w14:textId="7493604C"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1BDF6EB9" wp14:editId="4569529E">
                  <wp:extent cx="161925" cy="161925"/>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25CDE31F" w14:textId="77777777" w:rsidR="00F82C06" w:rsidRPr="00EE02C3" w:rsidRDefault="00F82C06" w:rsidP="00EE1B78">
            <w:pPr>
              <w:pStyle w:val="TableParagraph"/>
              <w:kinsoku w:val="0"/>
              <w:overflowPunct w:val="0"/>
              <w:spacing w:before="2"/>
              <w:rPr>
                <w:b/>
                <w:bCs/>
              </w:rPr>
            </w:pPr>
          </w:p>
          <w:p w14:paraId="668EF14E" w14:textId="51D97A4E"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65A76587" wp14:editId="4254FF78">
                  <wp:extent cx="161925" cy="161925"/>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14CC1D66" w14:textId="77777777" w:rsidR="00F82C06" w:rsidRPr="00EE02C3" w:rsidRDefault="00F82C06" w:rsidP="00EE1B78">
            <w:pPr>
              <w:pStyle w:val="TableParagraph"/>
              <w:kinsoku w:val="0"/>
              <w:overflowPunct w:val="0"/>
              <w:rPr>
                <w:sz w:val="18"/>
                <w:szCs w:val="18"/>
              </w:rPr>
            </w:pPr>
          </w:p>
        </w:tc>
      </w:tr>
      <w:tr w:rsidR="00F82C06" w:rsidRPr="00EE02C3" w14:paraId="6A508543" w14:textId="77777777" w:rsidTr="006D152D">
        <w:trPr>
          <w:trHeight w:val="1655"/>
        </w:trPr>
        <w:tc>
          <w:tcPr>
            <w:tcW w:w="7601" w:type="dxa"/>
            <w:gridSpan w:val="2"/>
            <w:tcBorders>
              <w:top w:val="single" w:sz="4" w:space="0" w:color="000000"/>
              <w:left w:val="single" w:sz="4" w:space="0" w:color="000000"/>
              <w:bottom w:val="single" w:sz="4" w:space="0" w:color="000000"/>
              <w:right w:val="single" w:sz="4" w:space="0" w:color="000000"/>
            </w:tcBorders>
          </w:tcPr>
          <w:p w14:paraId="43964D22" w14:textId="77777777" w:rsidR="00F82C06" w:rsidRPr="00EE02C3" w:rsidRDefault="00F82C06" w:rsidP="00EE02C3">
            <w:pPr>
              <w:pStyle w:val="TableParagraph"/>
              <w:numPr>
                <w:ilvl w:val="0"/>
                <w:numId w:val="28"/>
              </w:numPr>
              <w:tabs>
                <w:tab w:val="left" w:pos="447"/>
              </w:tabs>
              <w:kinsoku w:val="0"/>
              <w:overflowPunct w:val="0"/>
              <w:spacing w:line="191" w:lineRule="exact"/>
              <w:rPr>
                <w:sz w:val="20"/>
                <w:szCs w:val="20"/>
              </w:rPr>
            </w:pPr>
            <w:r w:rsidRPr="00EE02C3">
              <w:rPr>
                <w:sz w:val="20"/>
                <w:szCs w:val="20"/>
              </w:rPr>
              <w:t>Your specific</w:t>
            </w:r>
            <w:r w:rsidRPr="00EE02C3">
              <w:rPr>
                <w:spacing w:val="-1"/>
                <w:sz w:val="20"/>
                <w:szCs w:val="20"/>
              </w:rPr>
              <w:t xml:space="preserve"> </w:t>
            </w:r>
            <w:r w:rsidRPr="00EE02C3">
              <w:rPr>
                <w:sz w:val="20"/>
                <w:szCs w:val="20"/>
              </w:rPr>
              <w:t>policies</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procedures</w:t>
            </w:r>
            <w:r w:rsidRPr="00EE02C3">
              <w:rPr>
                <w:spacing w:val="1"/>
                <w:sz w:val="20"/>
                <w:szCs w:val="20"/>
              </w:rPr>
              <w:t xml:space="preserve"> </w:t>
            </w:r>
            <w:r w:rsidRPr="00EE02C3">
              <w:rPr>
                <w:sz w:val="20"/>
                <w:szCs w:val="20"/>
              </w:rPr>
              <w:t>for</w:t>
            </w:r>
            <w:r w:rsidRPr="00EE02C3">
              <w:rPr>
                <w:spacing w:val="2"/>
                <w:sz w:val="20"/>
                <w:szCs w:val="20"/>
              </w:rPr>
              <w:t xml:space="preserve"> </w:t>
            </w:r>
            <w:r w:rsidRPr="00EE02C3">
              <w:rPr>
                <w:sz w:val="20"/>
                <w:szCs w:val="20"/>
              </w:rPr>
              <w:t>PPE</w:t>
            </w:r>
            <w:r w:rsidRPr="00EE02C3">
              <w:rPr>
                <w:spacing w:val="1"/>
                <w:sz w:val="20"/>
                <w:szCs w:val="20"/>
              </w:rPr>
              <w:t xml:space="preserve"> </w:t>
            </w:r>
            <w:r w:rsidRPr="00EE02C3">
              <w:rPr>
                <w:sz w:val="20"/>
                <w:szCs w:val="20"/>
              </w:rPr>
              <w:t>for</w:t>
            </w:r>
            <w:r w:rsidRPr="00EE02C3">
              <w:rPr>
                <w:spacing w:val="1"/>
                <w:sz w:val="20"/>
                <w:szCs w:val="20"/>
              </w:rPr>
              <w:t xml:space="preserve"> </w:t>
            </w:r>
            <w:r w:rsidRPr="00EE02C3">
              <w:rPr>
                <w:sz w:val="20"/>
                <w:szCs w:val="20"/>
              </w:rPr>
              <w:t>your</w:t>
            </w:r>
            <w:r w:rsidRPr="00EE02C3">
              <w:rPr>
                <w:spacing w:val="1"/>
                <w:sz w:val="20"/>
                <w:szCs w:val="20"/>
              </w:rPr>
              <w:t xml:space="preserve"> </w:t>
            </w:r>
            <w:r w:rsidRPr="00EE02C3">
              <w:rPr>
                <w:sz w:val="20"/>
                <w:szCs w:val="20"/>
              </w:rPr>
              <w:t>workplace</w:t>
            </w:r>
            <w:r w:rsidRPr="00EE02C3">
              <w:rPr>
                <w:spacing w:val="1"/>
                <w:sz w:val="20"/>
                <w:szCs w:val="20"/>
              </w:rPr>
              <w:t xml:space="preserve"> </w:t>
            </w:r>
            <w:r w:rsidRPr="00EE02C3">
              <w:rPr>
                <w:sz w:val="20"/>
                <w:szCs w:val="20"/>
              </w:rPr>
              <w:t>including:</w:t>
            </w:r>
          </w:p>
          <w:p w14:paraId="7819D84E" w14:textId="77777777" w:rsidR="00F82C06" w:rsidRPr="00EE02C3" w:rsidRDefault="00F82C06" w:rsidP="00EE02C3">
            <w:pPr>
              <w:pStyle w:val="TableParagraph"/>
              <w:numPr>
                <w:ilvl w:val="1"/>
                <w:numId w:val="28"/>
              </w:numPr>
              <w:tabs>
                <w:tab w:val="left" w:pos="717"/>
              </w:tabs>
              <w:kinsoku w:val="0"/>
              <w:overflowPunct w:val="0"/>
              <w:spacing w:line="215" w:lineRule="exact"/>
              <w:ind w:hanging="271"/>
              <w:rPr>
                <w:sz w:val="20"/>
                <w:szCs w:val="20"/>
              </w:rPr>
            </w:pPr>
            <w:r w:rsidRPr="00EE02C3">
              <w:rPr>
                <w:sz w:val="20"/>
                <w:szCs w:val="20"/>
              </w:rPr>
              <w:t>When</w:t>
            </w:r>
            <w:r w:rsidRPr="00EE02C3">
              <w:rPr>
                <w:spacing w:val="-1"/>
                <w:sz w:val="20"/>
                <w:szCs w:val="20"/>
              </w:rPr>
              <w:t xml:space="preserve"> </w:t>
            </w:r>
            <w:r w:rsidRPr="00EE02C3">
              <w:rPr>
                <w:sz w:val="20"/>
                <w:szCs w:val="20"/>
              </w:rPr>
              <w:t>PPE is required</w:t>
            </w:r>
            <w:r w:rsidRPr="00EE02C3">
              <w:rPr>
                <w:spacing w:val="1"/>
                <w:sz w:val="20"/>
                <w:szCs w:val="20"/>
              </w:rPr>
              <w:t xml:space="preserve"> </w:t>
            </w:r>
            <w:r w:rsidRPr="00EE02C3">
              <w:rPr>
                <w:sz w:val="20"/>
                <w:szCs w:val="20"/>
              </w:rPr>
              <w:t>for</w:t>
            </w:r>
            <w:r w:rsidRPr="00EE02C3">
              <w:rPr>
                <w:spacing w:val="1"/>
                <w:sz w:val="20"/>
                <w:szCs w:val="20"/>
              </w:rPr>
              <w:t xml:space="preserve"> </w:t>
            </w:r>
            <w:r w:rsidRPr="00EE02C3">
              <w:rPr>
                <w:sz w:val="20"/>
                <w:szCs w:val="20"/>
              </w:rPr>
              <w:t>protection</w:t>
            </w:r>
            <w:r w:rsidRPr="00EE02C3">
              <w:rPr>
                <w:spacing w:val="1"/>
                <w:sz w:val="20"/>
                <w:szCs w:val="20"/>
              </w:rPr>
              <w:t xml:space="preserve"> </w:t>
            </w:r>
            <w:r w:rsidRPr="00EE02C3">
              <w:rPr>
                <w:sz w:val="20"/>
                <w:szCs w:val="20"/>
              </w:rPr>
              <w:t>against</w:t>
            </w:r>
            <w:r w:rsidRPr="00EE02C3">
              <w:rPr>
                <w:spacing w:val="-1"/>
                <w:sz w:val="20"/>
                <w:szCs w:val="20"/>
              </w:rPr>
              <w:t xml:space="preserve"> </w:t>
            </w:r>
            <w:r w:rsidRPr="00EE02C3">
              <w:rPr>
                <w:sz w:val="20"/>
                <w:szCs w:val="20"/>
              </w:rPr>
              <w:t>COVID-19</w:t>
            </w:r>
          </w:p>
          <w:p w14:paraId="128C2911" w14:textId="77777777" w:rsidR="00F82C06" w:rsidRPr="00EE02C3" w:rsidRDefault="00F82C06" w:rsidP="00EE02C3">
            <w:pPr>
              <w:pStyle w:val="TableParagraph"/>
              <w:numPr>
                <w:ilvl w:val="1"/>
                <w:numId w:val="28"/>
              </w:numPr>
              <w:tabs>
                <w:tab w:val="left" w:pos="717"/>
              </w:tabs>
              <w:kinsoku w:val="0"/>
              <w:overflowPunct w:val="0"/>
              <w:spacing w:line="207" w:lineRule="exact"/>
              <w:ind w:hanging="271"/>
              <w:rPr>
                <w:sz w:val="20"/>
                <w:szCs w:val="20"/>
              </w:rPr>
            </w:pPr>
            <w:r w:rsidRPr="00EE02C3">
              <w:rPr>
                <w:sz w:val="20"/>
                <w:szCs w:val="20"/>
              </w:rPr>
              <w:t>Limitations</w:t>
            </w:r>
            <w:r w:rsidRPr="00EE02C3">
              <w:rPr>
                <w:spacing w:val="1"/>
                <w:sz w:val="20"/>
                <w:szCs w:val="20"/>
              </w:rPr>
              <w:t xml:space="preserve"> </w:t>
            </w:r>
            <w:r w:rsidRPr="00EE02C3">
              <w:rPr>
                <w:sz w:val="20"/>
                <w:szCs w:val="20"/>
              </w:rPr>
              <w:t>of PPE</w:t>
            </w:r>
            <w:r w:rsidRPr="00EE02C3">
              <w:rPr>
                <w:spacing w:val="1"/>
                <w:sz w:val="20"/>
                <w:szCs w:val="20"/>
              </w:rPr>
              <w:t xml:space="preserve"> </w:t>
            </w:r>
            <w:r w:rsidRPr="00EE02C3">
              <w:rPr>
                <w:sz w:val="20"/>
                <w:szCs w:val="20"/>
              </w:rPr>
              <w:t>for</w:t>
            </w:r>
            <w:r w:rsidRPr="00EE02C3">
              <w:rPr>
                <w:spacing w:val="1"/>
                <w:sz w:val="20"/>
                <w:szCs w:val="20"/>
              </w:rPr>
              <w:t xml:space="preserve"> </w:t>
            </w:r>
            <w:r w:rsidRPr="00EE02C3">
              <w:rPr>
                <w:sz w:val="20"/>
                <w:szCs w:val="20"/>
              </w:rPr>
              <w:t>protection against</w:t>
            </w:r>
            <w:r w:rsidRPr="00EE02C3">
              <w:rPr>
                <w:spacing w:val="1"/>
                <w:sz w:val="20"/>
                <w:szCs w:val="20"/>
              </w:rPr>
              <w:t xml:space="preserve"> </w:t>
            </w:r>
            <w:r w:rsidRPr="00EE02C3">
              <w:rPr>
                <w:sz w:val="20"/>
                <w:szCs w:val="20"/>
              </w:rPr>
              <w:t>COVID-19</w:t>
            </w:r>
          </w:p>
          <w:p w14:paraId="2610270D" w14:textId="77777777" w:rsidR="00F82C06" w:rsidRPr="00EE02C3" w:rsidRDefault="00F82C06" w:rsidP="00EE02C3">
            <w:pPr>
              <w:pStyle w:val="TableParagraph"/>
              <w:numPr>
                <w:ilvl w:val="1"/>
                <w:numId w:val="28"/>
              </w:numPr>
              <w:tabs>
                <w:tab w:val="left" w:pos="717"/>
              </w:tabs>
              <w:kinsoku w:val="0"/>
              <w:overflowPunct w:val="0"/>
              <w:spacing w:line="207" w:lineRule="exact"/>
              <w:ind w:hanging="271"/>
              <w:rPr>
                <w:sz w:val="20"/>
                <w:szCs w:val="20"/>
              </w:rPr>
            </w:pPr>
            <w:r w:rsidRPr="00EE02C3">
              <w:rPr>
                <w:sz w:val="20"/>
                <w:szCs w:val="20"/>
              </w:rPr>
              <w:t>How to</w:t>
            </w:r>
            <w:r w:rsidRPr="00EE02C3">
              <w:rPr>
                <w:spacing w:val="1"/>
                <w:sz w:val="20"/>
                <w:szCs w:val="20"/>
              </w:rPr>
              <w:t xml:space="preserve"> </w:t>
            </w:r>
            <w:r w:rsidRPr="00EE02C3">
              <w:rPr>
                <w:sz w:val="20"/>
                <w:szCs w:val="20"/>
              </w:rPr>
              <w:t>properly put</w:t>
            </w:r>
            <w:r w:rsidRPr="00EE02C3">
              <w:rPr>
                <w:spacing w:val="-1"/>
                <w:sz w:val="20"/>
                <w:szCs w:val="20"/>
              </w:rPr>
              <w:t xml:space="preserve"> </w:t>
            </w:r>
            <w:r w:rsidRPr="00EE02C3">
              <w:rPr>
                <w:sz w:val="20"/>
                <w:szCs w:val="20"/>
              </w:rPr>
              <w:t>on,</w:t>
            </w:r>
            <w:r w:rsidRPr="00EE02C3">
              <w:rPr>
                <w:spacing w:val="1"/>
                <w:sz w:val="20"/>
                <w:szCs w:val="20"/>
              </w:rPr>
              <w:t xml:space="preserve"> </w:t>
            </w:r>
            <w:r w:rsidRPr="00EE02C3">
              <w:rPr>
                <w:sz w:val="20"/>
                <w:szCs w:val="20"/>
              </w:rPr>
              <w:t>wear,</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take off</w:t>
            </w:r>
            <w:r w:rsidRPr="00EE02C3">
              <w:rPr>
                <w:spacing w:val="-1"/>
                <w:sz w:val="20"/>
                <w:szCs w:val="20"/>
              </w:rPr>
              <w:t xml:space="preserve"> </w:t>
            </w:r>
            <w:r w:rsidRPr="00EE02C3">
              <w:rPr>
                <w:sz w:val="20"/>
                <w:szCs w:val="20"/>
              </w:rPr>
              <w:t>PPE</w:t>
            </w:r>
          </w:p>
          <w:p w14:paraId="54B6E833" w14:textId="77777777" w:rsidR="00F82C06" w:rsidRPr="00EE02C3" w:rsidRDefault="00F82C06" w:rsidP="00EE02C3">
            <w:pPr>
              <w:pStyle w:val="TableParagraph"/>
              <w:numPr>
                <w:ilvl w:val="1"/>
                <w:numId w:val="28"/>
              </w:numPr>
              <w:tabs>
                <w:tab w:val="left" w:pos="717"/>
              </w:tabs>
              <w:kinsoku w:val="0"/>
              <w:overflowPunct w:val="0"/>
              <w:spacing w:line="206" w:lineRule="exact"/>
              <w:ind w:hanging="271"/>
              <w:rPr>
                <w:sz w:val="20"/>
                <w:szCs w:val="20"/>
              </w:rPr>
            </w:pPr>
            <w:r w:rsidRPr="00EE02C3">
              <w:rPr>
                <w:sz w:val="20"/>
                <w:szCs w:val="20"/>
              </w:rPr>
              <w:t>How to</w:t>
            </w:r>
            <w:r w:rsidRPr="00EE02C3">
              <w:rPr>
                <w:spacing w:val="1"/>
                <w:sz w:val="20"/>
                <w:szCs w:val="20"/>
              </w:rPr>
              <w:t xml:space="preserve"> </w:t>
            </w:r>
            <w:r w:rsidRPr="00EE02C3">
              <w:rPr>
                <w:sz w:val="20"/>
                <w:szCs w:val="20"/>
              </w:rPr>
              <w:t>properly</w:t>
            </w:r>
            <w:r w:rsidRPr="00EE02C3">
              <w:rPr>
                <w:spacing w:val="1"/>
                <w:sz w:val="20"/>
                <w:szCs w:val="20"/>
              </w:rPr>
              <w:t xml:space="preserve"> </w:t>
            </w:r>
            <w:r w:rsidRPr="00EE02C3">
              <w:rPr>
                <w:sz w:val="20"/>
                <w:szCs w:val="20"/>
              </w:rPr>
              <w:t>care</w:t>
            </w:r>
            <w:r w:rsidRPr="00EE02C3">
              <w:rPr>
                <w:spacing w:val="1"/>
                <w:sz w:val="20"/>
                <w:szCs w:val="20"/>
              </w:rPr>
              <w:t xml:space="preserve"> </w:t>
            </w:r>
            <w:r w:rsidRPr="00EE02C3">
              <w:rPr>
                <w:sz w:val="20"/>
                <w:szCs w:val="20"/>
              </w:rPr>
              <w:t>for, store,</w:t>
            </w:r>
            <w:r w:rsidRPr="00EE02C3">
              <w:rPr>
                <w:spacing w:val="1"/>
                <w:sz w:val="20"/>
                <w:szCs w:val="20"/>
              </w:rPr>
              <w:t xml:space="preserve"> </w:t>
            </w:r>
            <w:r w:rsidRPr="00EE02C3">
              <w:rPr>
                <w:sz w:val="20"/>
                <w:szCs w:val="20"/>
              </w:rPr>
              <w:t>clean, maintain,</w:t>
            </w:r>
            <w:r w:rsidRPr="00EE02C3">
              <w:rPr>
                <w:spacing w:val="1"/>
                <w:sz w:val="20"/>
                <w:szCs w:val="20"/>
              </w:rPr>
              <w:t xml:space="preserve"> </w:t>
            </w:r>
            <w:r w:rsidRPr="00EE02C3">
              <w:rPr>
                <w:sz w:val="20"/>
                <w:szCs w:val="20"/>
              </w:rPr>
              <w:t>and dispose</w:t>
            </w:r>
            <w:r w:rsidRPr="00EE02C3">
              <w:rPr>
                <w:spacing w:val="1"/>
                <w:sz w:val="20"/>
                <w:szCs w:val="20"/>
              </w:rPr>
              <w:t xml:space="preserve"> </w:t>
            </w:r>
            <w:r w:rsidRPr="00EE02C3">
              <w:rPr>
                <w:sz w:val="20"/>
                <w:szCs w:val="20"/>
              </w:rPr>
              <w:t>of</w:t>
            </w:r>
            <w:r w:rsidRPr="00EE02C3">
              <w:rPr>
                <w:spacing w:val="1"/>
                <w:sz w:val="20"/>
                <w:szCs w:val="20"/>
              </w:rPr>
              <w:t xml:space="preserve"> </w:t>
            </w:r>
            <w:r w:rsidRPr="00EE02C3">
              <w:rPr>
                <w:sz w:val="20"/>
                <w:szCs w:val="20"/>
              </w:rPr>
              <w:t>PPE</w:t>
            </w:r>
          </w:p>
          <w:p w14:paraId="07F6DB80" w14:textId="77777777" w:rsidR="00F82C06" w:rsidRPr="00EE02C3" w:rsidRDefault="00F82C06" w:rsidP="00EE02C3">
            <w:pPr>
              <w:pStyle w:val="TableParagraph"/>
              <w:numPr>
                <w:ilvl w:val="1"/>
                <w:numId w:val="28"/>
              </w:numPr>
              <w:tabs>
                <w:tab w:val="left" w:pos="717"/>
              </w:tabs>
              <w:kinsoku w:val="0"/>
              <w:overflowPunct w:val="0"/>
              <w:spacing w:line="206" w:lineRule="exact"/>
              <w:ind w:right="407"/>
              <w:rPr>
                <w:sz w:val="20"/>
                <w:szCs w:val="20"/>
              </w:rPr>
            </w:pPr>
            <w:r w:rsidRPr="00EE02C3">
              <w:rPr>
                <w:sz w:val="20"/>
                <w:szCs w:val="20"/>
              </w:rPr>
              <w:t>Any modifications to donning, doffing, cleaning, storage, maintenance, and</w:t>
            </w:r>
            <w:r w:rsidRPr="00EE02C3">
              <w:rPr>
                <w:spacing w:val="-47"/>
                <w:sz w:val="20"/>
                <w:szCs w:val="20"/>
              </w:rPr>
              <w:t xml:space="preserve"> </w:t>
            </w:r>
            <w:r w:rsidRPr="00EE02C3">
              <w:rPr>
                <w:sz w:val="20"/>
                <w:szCs w:val="20"/>
              </w:rPr>
              <w:t>disposal</w:t>
            </w:r>
            <w:r w:rsidRPr="00EE02C3">
              <w:rPr>
                <w:spacing w:val="-2"/>
                <w:sz w:val="20"/>
                <w:szCs w:val="20"/>
              </w:rPr>
              <w:t xml:space="preserve"> </w:t>
            </w:r>
            <w:r w:rsidRPr="00EE02C3">
              <w:rPr>
                <w:sz w:val="20"/>
                <w:szCs w:val="20"/>
              </w:rPr>
              <w:t>procedures</w:t>
            </w:r>
            <w:r w:rsidRPr="00EE02C3">
              <w:rPr>
                <w:spacing w:val="1"/>
                <w:sz w:val="20"/>
                <w:szCs w:val="20"/>
              </w:rPr>
              <w:t xml:space="preserve"> </w:t>
            </w:r>
            <w:r w:rsidRPr="00EE02C3">
              <w:rPr>
                <w:sz w:val="20"/>
                <w:szCs w:val="20"/>
              </w:rPr>
              <w:t>needed to</w:t>
            </w:r>
            <w:r w:rsidRPr="00EE02C3">
              <w:rPr>
                <w:spacing w:val="1"/>
                <w:sz w:val="20"/>
                <w:szCs w:val="20"/>
              </w:rPr>
              <w:t xml:space="preserve"> </w:t>
            </w:r>
            <w:r w:rsidRPr="00EE02C3">
              <w:rPr>
                <w:sz w:val="20"/>
                <w:szCs w:val="20"/>
              </w:rPr>
              <w:t>address COVID-19</w:t>
            </w:r>
            <w:r w:rsidRPr="00EE02C3">
              <w:rPr>
                <w:spacing w:val="-1"/>
                <w:sz w:val="20"/>
                <w:szCs w:val="20"/>
              </w:rPr>
              <w:t xml:space="preserve"> </w:t>
            </w:r>
            <w:r w:rsidRPr="00EE02C3">
              <w:rPr>
                <w:sz w:val="20"/>
                <w:szCs w:val="20"/>
              </w:rPr>
              <w:t>when</w:t>
            </w:r>
            <w:r w:rsidRPr="00EE02C3">
              <w:rPr>
                <w:spacing w:val="1"/>
                <w:sz w:val="20"/>
                <w:szCs w:val="20"/>
              </w:rPr>
              <w:t xml:space="preserve"> </w:t>
            </w:r>
            <w:r w:rsidRPr="00EE02C3">
              <w:rPr>
                <w:sz w:val="20"/>
                <w:szCs w:val="20"/>
              </w:rPr>
              <w:t>PPE is worn</w:t>
            </w:r>
            <w:r w:rsidRPr="00EE02C3">
              <w:rPr>
                <w:spacing w:val="1"/>
                <w:sz w:val="20"/>
                <w:szCs w:val="20"/>
              </w:rPr>
              <w:t xml:space="preserve"> </w:t>
            </w:r>
            <w:r w:rsidRPr="00EE02C3">
              <w:rPr>
                <w:sz w:val="20"/>
                <w:szCs w:val="20"/>
              </w:rPr>
              <w:t>to</w:t>
            </w:r>
            <w:r w:rsidRPr="00EE02C3">
              <w:rPr>
                <w:spacing w:val="1"/>
                <w:sz w:val="20"/>
                <w:szCs w:val="20"/>
              </w:rPr>
              <w:t xml:space="preserve"> </w:t>
            </w:r>
            <w:r w:rsidRPr="00EE02C3">
              <w:rPr>
                <w:sz w:val="20"/>
                <w:szCs w:val="20"/>
              </w:rPr>
              <w:t>address</w:t>
            </w:r>
            <w:r w:rsidRPr="00EE02C3">
              <w:rPr>
                <w:spacing w:val="-2"/>
                <w:sz w:val="20"/>
                <w:szCs w:val="20"/>
              </w:rPr>
              <w:t xml:space="preserve"> </w:t>
            </w:r>
            <w:r w:rsidRPr="00EE02C3">
              <w:rPr>
                <w:sz w:val="20"/>
                <w:szCs w:val="20"/>
              </w:rPr>
              <w:t>workplace</w:t>
            </w:r>
            <w:r w:rsidRPr="00EE02C3">
              <w:rPr>
                <w:spacing w:val="-1"/>
                <w:sz w:val="20"/>
                <w:szCs w:val="20"/>
              </w:rPr>
              <w:t xml:space="preserve"> </w:t>
            </w:r>
            <w:r w:rsidRPr="00EE02C3">
              <w:rPr>
                <w:sz w:val="20"/>
                <w:szCs w:val="20"/>
              </w:rPr>
              <w:t>hazards</w:t>
            </w:r>
            <w:r w:rsidRPr="00EE02C3">
              <w:rPr>
                <w:spacing w:val="-1"/>
                <w:sz w:val="20"/>
                <w:szCs w:val="20"/>
              </w:rPr>
              <w:t xml:space="preserve"> </w:t>
            </w:r>
            <w:r w:rsidRPr="00EE02C3">
              <w:rPr>
                <w:sz w:val="20"/>
                <w:szCs w:val="20"/>
              </w:rPr>
              <w:t>other</w:t>
            </w:r>
            <w:r w:rsidRPr="00EE02C3">
              <w:rPr>
                <w:spacing w:val="-2"/>
                <w:sz w:val="20"/>
                <w:szCs w:val="20"/>
              </w:rPr>
              <w:t xml:space="preserve"> </w:t>
            </w:r>
            <w:r w:rsidRPr="00EE02C3">
              <w:rPr>
                <w:sz w:val="20"/>
                <w:szCs w:val="20"/>
              </w:rPr>
              <w:t>than</w:t>
            </w:r>
            <w:r w:rsidRPr="00EE02C3">
              <w:rPr>
                <w:spacing w:val="1"/>
                <w:sz w:val="20"/>
                <w:szCs w:val="20"/>
              </w:rPr>
              <w:t xml:space="preserve"> </w:t>
            </w:r>
            <w:r w:rsidRPr="00EE02C3">
              <w:rPr>
                <w:sz w:val="20"/>
                <w:szCs w:val="20"/>
              </w:rPr>
              <w:t>COVID-19</w:t>
            </w:r>
          </w:p>
        </w:tc>
        <w:tc>
          <w:tcPr>
            <w:tcW w:w="630" w:type="dxa"/>
            <w:tcBorders>
              <w:top w:val="single" w:sz="4" w:space="0" w:color="000000"/>
              <w:left w:val="single" w:sz="4" w:space="0" w:color="000000"/>
              <w:bottom w:val="single" w:sz="4" w:space="0" w:color="000000"/>
              <w:right w:val="single" w:sz="4" w:space="0" w:color="000000"/>
            </w:tcBorders>
          </w:tcPr>
          <w:p w14:paraId="244F715A" w14:textId="77777777" w:rsidR="00F82C06" w:rsidRPr="00EE02C3" w:rsidRDefault="00F82C06" w:rsidP="00EE1B78">
            <w:pPr>
              <w:pStyle w:val="TableParagraph"/>
              <w:kinsoku w:val="0"/>
              <w:overflowPunct w:val="0"/>
              <w:rPr>
                <w:b/>
                <w:bCs/>
                <w:sz w:val="20"/>
                <w:szCs w:val="20"/>
              </w:rPr>
            </w:pPr>
          </w:p>
          <w:p w14:paraId="16BC57D9" w14:textId="77777777" w:rsidR="00F82C06" w:rsidRPr="00EE02C3" w:rsidRDefault="00F82C06" w:rsidP="00EE1B78">
            <w:pPr>
              <w:pStyle w:val="TableParagraph"/>
              <w:kinsoku w:val="0"/>
              <w:overflowPunct w:val="0"/>
              <w:rPr>
                <w:b/>
                <w:bCs/>
                <w:sz w:val="20"/>
                <w:szCs w:val="20"/>
              </w:rPr>
            </w:pPr>
          </w:p>
          <w:p w14:paraId="5282E49E" w14:textId="77777777" w:rsidR="00F82C06" w:rsidRPr="00EE02C3" w:rsidRDefault="00F82C06" w:rsidP="00EE1B78">
            <w:pPr>
              <w:pStyle w:val="TableParagraph"/>
              <w:kinsoku w:val="0"/>
              <w:overflowPunct w:val="0"/>
              <w:rPr>
                <w:b/>
                <w:bCs/>
                <w:sz w:val="14"/>
                <w:szCs w:val="14"/>
              </w:rPr>
            </w:pPr>
          </w:p>
          <w:p w14:paraId="02895180" w14:textId="6F9F9612"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61EEE054" wp14:editId="62A85A5D">
                  <wp:extent cx="161925" cy="161925"/>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690855A4" w14:textId="77777777" w:rsidR="00F82C06" w:rsidRPr="00EE02C3" w:rsidRDefault="00F82C06" w:rsidP="00EE1B78">
            <w:pPr>
              <w:pStyle w:val="TableParagraph"/>
              <w:kinsoku w:val="0"/>
              <w:overflowPunct w:val="0"/>
              <w:rPr>
                <w:b/>
                <w:bCs/>
                <w:sz w:val="20"/>
                <w:szCs w:val="20"/>
              </w:rPr>
            </w:pPr>
          </w:p>
          <w:p w14:paraId="7FCA72FB" w14:textId="77777777" w:rsidR="00F82C06" w:rsidRPr="00EE02C3" w:rsidRDefault="00F82C06" w:rsidP="00EE1B78">
            <w:pPr>
              <w:pStyle w:val="TableParagraph"/>
              <w:kinsoku w:val="0"/>
              <w:overflowPunct w:val="0"/>
              <w:rPr>
                <w:b/>
                <w:bCs/>
                <w:sz w:val="20"/>
                <w:szCs w:val="20"/>
              </w:rPr>
            </w:pPr>
          </w:p>
          <w:p w14:paraId="14AA0870" w14:textId="77777777" w:rsidR="00F82C06" w:rsidRPr="00EE02C3" w:rsidRDefault="00F82C06" w:rsidP="00EE1B78">
            <w:pPr>
              <w:pStyle w:val="TableParagraph"/>
              <w:kinsoku w:val="0"/>
              <w:overflowPunct w:val="0"/>
              <w:rPr>
                <w:b/>
                <w:bCs/>
                <w:sz w:val="14"/>
                <w:szCs w:val="14"/>
              </w:rPr>
            </w:pPr>
          </w:p>
          <w:p w14:paraId="5A1270E6" w14:textId="79AB90EA"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2420F320" wp14:editId="50481DC9">
                  <wp:extent cx="161925" cy="161925"/>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10821AF3" w14:textId="77777777" w:rsidR="00F82C06" w:rsidRPr="00EE02C3" w:rsidRDefault="00F82C06" w:rsidP="00EE1B78">
            <w:pPr>
              <w:pStyle w:val="TableParagraph"/>
              <w:kinsoku w:val="0"/>
              <w:overflowPunct w:val="0"/>
              <w:rPr>
                <w:sz w:val="18"/>
                <w:szCs w:val="18"/>
              </w:rPr>
            </w:pPr>
          </w:p>
        </w:tc>
      </w:tr>
      <w:tr w:rsidR="00F82C06" w:rsidRPr="00EE02C3" w14:paraId="4B0E7438" w14:textId="77777777" w:rsidTr="006D152D">
        <w:trPr>
          <w:trHeight w:val="430"/>
        </w:trPr>
        <w:tc>
          <w:tcPr>
            <w:tcW w:w="7601" w:type="dxa"/>
            <w:gridSpan w:val="2"/>
            <w:tcBorders>
              <w:top w:val="single" w:sz="4" w:space="0" w:color="000000"/>
              <w:left w:val="single" w:sz="4" w:space="0" w:color="000000"/>
              <w:bottom w:val="single" w:sz="4" w:space="0" w:color="000000"/>
              <w:right w:val="single" w:sz="4" w:space="0" w:color="000000"/>
            </w:tcBorders>
          </w:tcPr>
          <w:p w14:paraId="2E1542E4" w14:textId="77777777" w:rsidR="00F82C06" w:rsidRPr="00EE02C3" w:rsidRDefault="00F82C06" w:rsidP="00EE02C3">
            <w:pPr>
              <w:pStyle w:val="TableParagraph"/>
              <w:numPr>
                <w:ilvl w:val="0"/>
                <w:numId w:val="27"/>
              </w:numPr>
              <w:tabs>
                <w:tab w:val="left" w:pos="447"/>
              </w:tabs>
              <w:kinsoku w:val="0"/>
              <w:overflowPunct w:val="0"/>
              <w:spacing w:line="202" w:lineRule="exact"/>
              <w:ind w:hanging="361"/>
              <w:rPr>
                <w:sz w:val="20"/>
                <w:szCs w:val="20"/>
              </w:rPr>
            </w:pPr>
            <w:r w:rsidRPr="00EE02C3">
              <w:rPr>
                <w:sz w:val="20"/>
                <w:szCs w:val="20"/>
              </w:rPr>
              <w:t>Your</w:t>
            </w:r>
            <w:r w:rsidRPr="00EE02C3">
              <w:rPr>
                <w:spacing w:val="-1"/>
                <w:sz w:val="20"/>
                <w:szCs w:val="20"/>
              </w:rPr>
              <w:t xml:space="preserve"> </w:t>
            </w:r>
            <w:r w:rsidRPr="00EE02C3">
              <w:rPr>
                <w:sz w:val="20"/>
                <w:szCs w:val="20"/>
              </w:rPr>
              <w:t>specific</w:t>
            </w:r>
            <w:r w:rsidRPr="00EE02C3">
              <w:rPr>
                <w:spacing w:val="-3"/>
                <w:sz w:val="20"/>
                <w:szCs w:val="20"/>
              </w:rPr>
              <w:t xml:space="preserve"> </w:t>
            </w:r>
            <w:r w:rsidRPr="00EE02C3">
              <w:rPr>
                <w:sz w:val="20"/>
                <w:szCs w:val="20"/>
              </w:rPr>
              <w:t>policies</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procedures</w:t>
            </w:r>
            <w:r w:rsidRPr="00EE02C3">
              <w:rPr>
                <w:spacing w:val="-1"/>
                <w:sz w:val="20"/>
                <w:szCs w:val="20"/>
              </w:rPr>
              <w:t xml:space="preserve"> </w:t>
            </w:r>
            <w:r w:rsidRPr="00EE02C3">
              <w:rPr>
                <w:sz w:val="20"/>
                <w:szCs w:val="20"/>
              </w:rPr>
              <w:t>for</w:t>
            </w:r>
            <w:r w:rsidRPr="00EE02C3">
              <w:rPr>
                <w:spacing w:val="-1"/>
                <w:sz w:val="20"/>
                <w:szCs w:val="20"/>
              </w:rPr>
              <w:t xml:space="preserve"> </w:t>
            </w:r>
            <w:r w:rsidRPr="00EE02C3">
              <w:rPr>
                <w:sz w:val="20"/>
                <w:szCs w:val="20"/>
              </w:rPr>
              <w:t>cleaning</w:t>
            </w:r>
            <w:r w:rsidRPr="00EE02C3">
              <w:rPr>
                <w:spacing w:val="-1"/>
                <w:sz w:val="20"/>
                <w:szCs w:val="20"/>
              </w:rPr>
              <w:t xml:space="preserve"> </w:t>
            </w:r>
            <w:r w:rsidRPr="00EE02C3">
              <w:rPr>
                <w:sz w:val="20"/>
                <w:szCs w:val="20"/>
              </w:rPr>
              <w:t>and</w:t>
            </w:r>
            <w:r w:rsidRPr="00EE02C3">
              <w:rPr>
                <w:spacing w:val="-1"/>
                <w:sz w:val="20"/>
                <w:szCs w:val="20"/>
              </w:rPr>
              <w:t xml:space="preserve"> </w:t>
            </w:r>
            <w:r w:rsidRPr="00EE02C3">
              <w:rPr>
                <w:sz w:val="20"/>
                <w:szCs w:val="20"/>
              </w:rPr>
              <w:t>disinfection</w:t>
            </w:r>
          </w:p>
        </w:tc>
        <w:tc>
          <w:tcPr>
            <w:tcW w:w="630" w:type="dxa"/>
            <w:tcBorders>
              <w:top w:val="single" w:sz="4" w:space="0" w:color="000000"/>
              <w:left w:val="single" w:sz="4" w:space="0" w:color="000000"/>
              <w:bottom w:val="single" w:sz="4" w:space="0" w:color="000000"/>
              <w:right w:val="single" w:sz="4" w:space="0" w:color="000000"/>
            </w:tcBorders>
          </w:tcPr>
          <w:p w14:paraId="00B3FFB8" w14:textId="77777777" w:rsidR="00F82C06" w:rsidRPr="00EE02C3" w:rsidRDefault="00F82C06" w:rsidP="00EE1B78">
            <w:pPr>
              <w:pStyle w:val="TableParagraph"/>
              <w:kinsoku w:val="0"/>
              <w:overflowPunct w:val="0"/>
              <w:spacing w:before="5"/>
              <w:rPr>
                <w:b/>
                <w:bCs/>
                <w:sz w:val="6"/>
                <w:szCs w:val="6"/>
              </w:rPr>
            </w:pPr>
          </w:p>
          <w:p w14:paraId="1465F5FC" w14:textId="6F36196B"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1F1BC8BA" wp14:editId="39683E98">
                  <wp:extent cx="161925" cy="161925"/>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269A8A9C" w14:textId="77777777" w:rsidR="00F82C06" w:rsidRPr="00EE02C3" w:rsidRDefault="00F82C06" w:rsidP="00EE1B78">
            <w:pPr>
              <w:pStyle w:val="TableParagraph"/>
              <w:kinsoku w:val="0"/>
              <w:overflowPunct w:val="0"/>
              <w:spacing w:before="5"/>
              <w:rPr>
                <w:b/>
                <w:bCs/>
                <w:sz w:val="6"/>
                <w:szCs w:val="6"/>
              </w:rPr>
            </w:pPr>
          </w:p>
          <w:p w14:paraId="11C43B49" w14:textId="15E8E4CF"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07F04098" wp14:editId="1D2B0198">
                  <wp:extent cx="161925" cy="161925"/>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3023089E" w14:textId="77777777" w:rsidR="00F82C06" w:rsidRPr="00EE02C3" w:rsidRDefault="00F82C06" w:rsidP="00EE1B78">
            <w:pPr>
              <w:pStyle w:val="TableParagraph"/>
              <w:kinsoku w:val="0"/>
              <w:overflowPunct w:val="0"/>
              <w:rPr>
                <w:sz w:val="18"/>
                <w:szCs w:val="18"/>
              </w:rPr>
            </w:pPr>
          </w:p>
        </w:tc>
      </w:tr>
      <w:tr w:rsidR="00F82C06" w:rsidRPr="00EE02C3" w14:paraId="3DB8AD40" w14:textId="77777777" w:rsidTr="006D152D">
        <w:trPr>
          <w:trHeight w:val="521"/>
        </w:trPr>
        <w:tc>
          <w:tcPr>
            <w:tcW w:w="7601" w:type="dxa"/>
            <w:gridSpan w:val="2"/>
            <w:tcBorders>
              <w:top w:val="single" w:sz="4" w:space="0" w:color="000000"/>
              <w:left w:val="single" w:sz="4" w:space="0" w:color="000000"/>
              <w:bottom w:val="single" w:sz="4" w:space="0" w:color="000000"/>
              <w:right w:val="single" w:sz="4" w:space="0" w:color="000000"/>
            </w:tcBorders>
          </w:tcPr>
          <w:p w14:paraId="048D703C" w14:textId="77777777" w:rsidR="00F82C06" w:rsidRPr="00EE02C3" w:rsidRDefault="00F82C06" w:rsidP="00EE02C3">
            <w:pPr>
              <w:pStyle w:val="TableParagraph"/>
              <w:numPr>
                <w:ilvl w:val="0"/>
                <w:numId w:val="26"/>
              </w:numPr>
              <w:tabs>
                <w:tab w:val="left" w:pos="447"/>
              </w:tabs>
              <w:kinsoku w:val="0"/>
              <w:overflowPunct w:val="0"/>
              <w:spacing w:line="203" w:lineRule="exact"/>
              <w:ind w:hanging="361"/>
              <w:rPr>
                <w:spacing w:val="-1"/>
                <w:sz w:val="20"/>
                <w:szCs w:val="20"/>
              </w:rPr>
            </w:pPr>
            <w:r w:rsidRPr="00EE02C3">
              <w:rPr>
                <w:spacing w:val="-1"/>
                <w:sz w:val="20"/>
                <w:szCs w:val="20"/>
              </w:rPr>
              <w:t>Your</w:t>
            </w:r>
            <w:r w:rsidRPr="00EE02C3">
              <w:rPr>
                <w:spacing w:val="-11"/>
                <w:sz w:val="20"/>
                <w:szCs w:val="20"/>
              </w:rPr>
              <w:t xml:space="preserve"> </w:t>
            </w:r>
            <w:r w:rsidRPr="00EE02C3">
              <w:rPr>
                <w:spacing w:val="-1"/>
                <w:sz w:val="20"/>
                <w:szCs w:val="20"/>
              </w:rPr>
              <w:t>specific</w:t>
            </w:r>
            <w:r w:rsidRPr="00EE02C3">
              <w:rPr>
                <w:spacing w:val="-11"/>
                <w:sz w:val="20"/>
                <w:szCs w:val="20"/>
              </w:rPr>
              <w:t xml:space="preserve"> </w:t>
            </w:r>
            <w:r w:rsidRPr="00EE02C3">
              <w:rPr>
                <w:spacing w:val="-1"/>
                <w:sz w:val="20"/>
                <w:szCs w:val="20"/>
              </w:rPr>
              <w:t>policies</w:t>
            </w:r>
            <w:r w:rsidRPr="00EE02C3">
              <w:rPr>
                <w:spacing w:val="-10"/>
                <w:sz w:val="20"/>
                <w:szCs w:val="20"/>
              </w:rPr>
              <w:t xml:space="preserve"> </w:t>
            </w:r>
            <w:r w:rsidRPr="00EE02C3">
              <w:rPr>
                <w:spacing w:val="-1"/>
                <w:sz w:val="20"/>
                <w:szCs w:val="20"/>
              </w:rPr>
              <w:t>and</w:t>
            </w:r>
            <w:r w:rsidRPr="00EE02C3">
              <w:rPr>
                <w:spacing w:val="-10"/>
                <w:sz w:val="20"/>
                <w:szCs w:val="20"/>
              </w:rPr>
              <w:t xml:space="preserve"> </w:t>
            </w:r>
            <w:r w:rsidRPr="00EE02C3">
              <w:rPr>
                <w:spacing w:val="-1"/>
                <w:sz w:val="20"/>
                <w:szCs w:val="20"/>
              </w:rPr>
              <w:t>procedures</w:t>
            </w:r>
            <w:r w:rsidRPr="00EE02C3">
              <w:rPr>
                <w:spacing w:val="-11"/>
                <w:sz w:val="20"/>
                <w:szCs w:val="20"/>
              </w:rPr>
              <w:t xml:space="preserve"> </w:t>
            </w:r>
            <w:r w:rsidRPr="00EE02C3">
              <w:rPr>
                <w:spacing w:val="-1"/>
                <w:sz w:val="20"/>
                <w:szCs w:val="20"/>
              </w:rPr>
              <w:t>on</w:t>
            </w:r>
            <w:r w:rsidRPr="00EE02C3">
              <w:rPr>
                <w:spacing w:val="-10"/>
                <w:sz w:val="20"/>
                <w:szCs w:val="20"/>
              </w:rPr>
              <w:t xml:space="preserve"> </w:t>
            </w:r>
            <w:r w:rsidRPr="00EE02C3">
              <w:rPr>
                <w:spacing w:val="-1"/>
                <w:sz w:val="20"/>
                <w:szCs w:val="20"/>
              </w:rPr>
              <w:t>health</w:t>
            </w:r>
            <w:r w:rsidRPr="00EE02C3">
              <w:rPr>
                <w:spacing w:val="-10"/>
                <w:sz w:val="20"/>
                <w:szCs w:val="20"/>
              </w:rPr>
              <w:t xml:space="preserve"> </w:t>
            </w:r>
            <w:r w:rsidRPr="00EE02C3">
              <w:rPr>
                <w:spacing w:val="-1"/>
                <w:sz w:val="20"/>
                <w:szCs w:val="20"/>
              </w:rPr>
              <w:t>screening</w:t>
            </w:r>
            <w:r w:rsidRPr="00EE02C3">
              <w:rPr>
                <w:spacing w:val="-10"/>
                <w:sz w:val="20"/>
                <w:szCs w:val="20"/>
              </w:rPr>
              <w:t xml:space="preserve"> </w:t>
            </w:r>
            <w:r w:rsidRPr="00EE02C3">
              <w:rPr>
                <w:spacing w:val="-1"/>
                <w:sz w:val="20"/>
                <w:szCs w:val="20"/>
              </w:rPr>
              <w:t>and</w:t>
            </w:r>
            <w:r w:rsidRPr="00EE02C3">
              <w:rPr>
                <w:spacing w:val="-9"/>
                <w:sz w:val="20"/>
                <w:szCs w:val="20"/>
              </w:rPr>
              <w:t xml:space="preserve"> </w:t>
            </w:r>
            <w:r w:rsidRPr="00EE02C3">
              <w:rPr>
                <w:spacing w:val="-1"/>
                <w:sz w:val="20"/>
                <w:szCs w:val="20"/>
              </w:rPr>
              <w:t>medical</w:t>
            </w:r>
            <w:r w:rsidRPr="00EE02C3">
              <w:rPr>
                <w:spacing w:val="-10"/>
                <w:sz w:val="20"/>
                <w:szCs w:val="20"/>
              </w:rPr>
              <w:t xml:space="preserve"> </w:t>
            </w:r>
            <w:r w:rsidRPr="00EE02C3">
              <w:rPr>
                <w:spacing w:val="-1"/>
                <w:sz w:val="20"/>
                <w:szCs w:val="20"/>
              </w:rPr>
              <w:t>management</w:t>
            </w:r>
          </w:p>
        </w:tc>
        <w:tc>
          <w:tcPr>
            <w:tcW w:w="630" w:type="dxa"/>
            <w:tcBorders>
              <w:top w:val="single" w:sz="4" w:space="0" w:color="000000"/>
              <w:left w:val="single" w:sz="4" w:space="0" w:color="000000"/>
              <w:bottom w:val="single" w:sz="4" w:space="0" w:color="000000"/>
              <w:right w:val="single" w:sz="4" w:space="0" w:color="000000"/>
            </w:tcBorders>
          </w:tcPr>
          <w:p w14:paraId="41176E89" w14:textId="77777777" w:rsidR="00F82C06" w:rsidRPr="00EE02C3" w:rsidRDefault="00F82C06" w:rsidP="007A3162">
            <w:pPr>
              <w:pStyle w:val="TableParagraph"/>
              <w:kinsoku w:val="0"/>
              <w:overflowPunct w:val="0"/>
              <w:rPr>
                <w:b/>
                <w:bCs/>
                <w:sz w:val="14"/>
                <w:szCs w:val="14"/>
              </w:rPr>
            </w:pPr>
          </w:p>
          <w:p w14:paraId="3AF85536" w14:textId="6514B6BA" w:rsidR="00F82C06" w:rsidRPr="00EE02C3" w:rsidRDefault="007523FF" w:rsidP="007A3162">
            <w:pPr>
              <w:pStyle w:val="TableParagraph"/>
              <w:kinsoku w:val="0"/>
              <w:overflowPunct w:val="0"/>
              <w:ind w:left="193"/>
              <w:rPr>
                <w:sz w:val="20"/>
                <w:szCs w:val="20"/>
              </w:rPr>
            </w:pPr>
            <w:r>
              <w:rPr>
                <w:noProof/>
                <w:sz w:val="20"/>
                <w:szCs w:val="20"/>
              </w:rPr>
              <w:drawing>
                <wp:inline distT="0" distB="0" distL="0" distR="0" wp14:anchorId="26EAC377" wp14:editId="3DBBB4D2">
                  <wp:extent cx="161925" cy="161925"/>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4" w:space="0" w:color="000000"/>
              <w:right w:val="single" w:sz="4" w:space="0" w:color="000000"/>
            </w:tcBorders>
          </w:tcPr>
          <w:p w14:paraId="63E9D17B" w14:textId="77777777" w:rsidR="00F82C06" w:rsidRPr="00EE02C3" w:rsidRDefault="00F82C06" w:rsidP="007A3162">
            <w:pPr>
              <w:pStyle w:val="TableParagraph"/>
              <w:kinsoku w:val="0"/>
              <w:overflowPunct w:val="0"/>
              <w:rPr>
                <w:b/>
                <w:bCs/>
                <w:sz w:val="14"/>
                <w:szCs w:val="14"/>
              </w:rPr>
            </w:pPr>
          </w:p>
          <w:p w14:paraId="1C1645DC" w14:textId="09D89962" w:rsidR="00F82C06" w:rsidRPr="00EE02C3" w:rsidRDefault="007523FF" w:rsidP="007A3162">
            <w:pPr>
              <w:pStyle w:val="TableParagraph"/>
              <w:kinsoku w:val="0"/>
              <w:overflowPunct w:val="0"/>
              <w:ind w:left="136"/>
              <w:rPr>
                <w:sz w:val="20"/>
                <w:szCs w:val="20"/>
              </w:rPr>
            </w:pPr>
            <w:r>
              <w:rPr>
                <w:noProof/>
                <w:sz w:val="20"/>
                <w:szCs w:val="20"/>
              </w:rPr>
              <w:drawing>
                <wp:inline distT="0" distB="0" distL="0" distR="0" wp14:anchorId="17596135" wp14:editId="6317244D">
                  <wp:extent cx="161925" cy="161925"/>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4" w:space="0" w:color="000000"/>
              <w:right w:val="single" w:sz="4" w:space="0" w:color="000000"/>
            </w:tcBorders>
          </w:tcPr>
          <w:p w14:paraId="1D82CB29" w14:textId="77777777" w:rsidR="00F82C06" w:rsidRPr="00EE02C3" w:rsidRDefault="00F82C06" w:rsidP="00EE1B78">
            <w:pPr>
              <w:pStyle w:val="TableParagraph"/>
              <w:kinsoku w:val="0"/>
              <w:overflowPunct w:val="0"/>
              <w:rPr>
                <w:sz w:val="18"/>
                <w:szCs w:val="18"/>
              </w:rPr>
            </w:pPr>
          </w:p>
        </w:tc>
      </w:tr>
      <w:tr w:rsidR="00F82C06" w:rsidRPr="00EE02C3" w14:paraId="323D7F1E" w14:textId="77777777" w:rsidTr="006D152D">
        <w:trPr>
          <w:trHeight w:val="620"/>
        </w:trPr>
        <w:tc>
          <w:tcPr>
            <w:tcW w:w="7601" w:type="dxa"/>
            <w:gridSpan w:val="2"/>
            <w:tcBorders>
              <w:top w:val="single" w:sz="4" w:space="0" w:color="000000"/>
              <w:left w:val="single" w:sz="4" w:space="0" w:color="000000"/>
              <w:bottom w:val="single" w:sz="8" w:space="0" w:color="000000"/>
              <w:right w:val="single" w:sz="4" w:space="0" w:color="000000"/>
            </w:tcBorders>
          </w:tcPr>
          <w:p w14:paraId="70DB436B" w14:textId="77777777" w:rsidR="00F82C06" w:rsidRPr="00EE02C3" w:rsidRDefault="00F82C06" w:rsidP="00EE02C3">
            <w:pPr>
              <w:pStyle w:val="TableParagraph"/>
              <w:numPr>
                <w:ilvl w:val="0"/>
                <w:numId w:val="25"/>
              </w:numPr>
              <w:tabs>
                <w:tab w:val="left" w:pos="447"/>
              </w:tabs>
              <w:kinsoku w:val="0"/>
              <w:overflowPunct w:val="0"/>
              <w:spacing w:line="191" w:lineRule="exact"/>
              <w:ind w:hanging="361"/>
              <w:rPr>
                <w:sz w:val="20"/>
                <w:szCs w:val="20"/>
              </w:rPr>
            </w:pPr>
            <w:r w:rsidRPr="00EE02C3">
              <w:rPr>
                <w:sz w:val="20"/>
                <w:szCs w:val="20"/>
              </w:rPr>
              <w:t>Available</w:t>
            </w:r>
            <w:r w:rsidRPr="00EE02C3">
              <w:rPr>
                <w:spacing w:val="-2"/>
                <w:sz w:val="20"/>
                <w:szCs w:val="20"/>
              </w:rPr>
              <w:t xml:space="preserve"> </w:t>
            </w:r>
            <w:r w:rsidRPr="00EE02C3">
              <w:rPr>
                <w:sz w:val="20"/>
                <w:szCs w:val="20"/>
              </w:rPr>
              <w:t>sick leave</w:t>
            </w:r>
            <w:r w:rsidRPr="00EE02C3">
              <w:rPr>
                <w:spacing w:val="-1"/>
                <w:sz w:val="20"/>
                <w:szCs w:val="20"/>
              </w:rPr>
              <w:t xml:space="preserve"> </w:t>
            </w:r>
            <w:r w:rsidRPr="00EE02C3">
              <w:rPr>
                <w:sz w:val="20"/>
                <w:szCs w:val="20"/>
              </w:rPr>
              <w:t>policies,</w:t>
            </w:r>
            <w:r w:rsidRPr="00EE02C3">
              <w:rPr>
                <w:spacing w:val="-2"/>
                <w:sz w:val="20"/>
                <w:szCs w:val="20"/>
              </w:rPr>
              <w:t xml:space="preserve"> </w:t>
            </w:r>
            <w:r w:rsidRPr="00EE02C3">
              <w:rPr>
                <w:sz w:val="20"/>
                <w:szCs w:val="20"/>
              </w:rPr>
              <w:t>any COVID-19-related</w:t>
            </w:r>
            <w:r w:rsidRPr="00EE02C3">
              <w:rPr>
                <w:spacing w:val="-1"/>
                <w:sz w:val="20"/>
                <w:szCs w:val="20"/>
              </w:rPr>
              <w:t xml:space="preserve"> </w:t>
            </w:r>
            <w:r w:rsidRPr="00EE02C3">
              <w:rPr>
                <w:sz w:val="20"/>
                <w:szCs w:val="20"/>
              </w:rPr>
              <w:t>benefits to</w:t>
            </w:r>
            <w:r w:rsidRPr="00EE02C3">
              <w:rPr>
                <w:spacing w:val="-1"/>
                <w:sz w:val="20"/>
                <w:szCs w:val="20"/>
              </w:rPr>
              <w:t xml:space="preserve"> </w:t>
            </w:r>
            <w:r w:rsidRPr="00EE02C3">
              <w:rPr>
                <w:sz w:val="20"/>
                <w:szCs w:val="20"/>
              </w:rPr>
              <w:t>which</w:t>
            </w:r>
            <w:r w:rsidRPr="00EE02C3">
              <w:rPr>
                <w:spacing w:val="-1"/>
                <w:sz w:val="20"/>
                <w:szCs w:val="20"/>
              </w:rPr>
              <w:t xml:space="preserve"> </w:t>
            </w:r>
            <w:r w:rsidRPr="00EE02C3">
              <w:rPr>
                <w:sz w:val="20"/>
                <w:szCs w:val="20"/>
              </w:rPr>
              <w:t>the</w:t>
            </w:r>
          </w:p>
          <w:p w14:paraId="26B6518A" w14:textId="77777777" w:rsidR="00F82C06" w:rsidRPr="00EE02C3" w:rsidRDefault="00F82C06" w:rsidP="00EE1B78">
            <w:pPr>
              <w:pStyle w:val="TableParagraph"/>
              <w:kinsoku w:val="0"/>
              <w:overflowPunct w:val="0"/>
              <w:spacing w:line="206" w:lineRule="exact"/>
              <w:ind w:left="446" w:right="251"/>
              <w:rPr>
                <w:i/>
                <w:iCs/>
                <w:sz w:val="20"/>
                <w:szCs w:val="20"/>
              </w:rPr>
            </w:pPr>
            <w:r w:rsidRPr="00EE02C3">
              <w:rPr>
                <w:sz w:val="20"/>
                <w:szCs w:val="20"/>
              </w:rPr>
              <w:t>employee</w:t>
            </w:r>
            <w:r w:rsidRPr="00EE02C3">
              <w:rPr>
                <w:spacing w:val="-1"/>
                <w:sz w:val="20"/>
                <w:szCs w:val="20"/>
              </w:rPr>
              <w:t xml:space="preserve"> </w:t>
            </w:r>
            <w:r w:rsidRPr="00EE02C3">
              <w:rPr>
                <w:sz w:val="20"/>
                <w:szCs w:val="20"/>
              </w:rPr>
              <w:t>may</w:t>
            </w:r>
            <w:r w:rsidRPr="00EE02C3">
              <w:rPr>
                <w:spacing w:val="-1"/>
                <w:sz w:val="20"/>
                <w:szCs w:val="20"/>
              </w:rPr>
              <w:t xml:space="preserve"> </w:t>
            </w:r>
            <w:r w:rsidRPr="00EE02C3">
              <w:rPr>
                <w:sz w:val="20"/>
                <w:szCs w:val="20"/>
              </w:rPr>
              <w:t>be</w:t>
            </w:r>
            <w:r w:rsidRPr="00EE02C3">
              <w:rPr>
                <w:spacing w:val="-1"/>
                <w:sz w:val="20"/>
                <w:szCs w:val="20"/>
              </w:rPr>
              <w:t xml:space="preserve"> </w:t>
            </w:r>
            <w:r w:rsidRPr="00EE02C3">
              <w:rPr>
                <w:sz w:val="20"/>
                <w:szCs w:val="20"/>
              </w:rPr>
              <w:t>entitled</w:t>
            </w:r>
            <w:r w:rsidRPr="00EE02C3">
              <w:rPr>
                <w:spacing w:val="-1"/>
                <w:sz w:val="20"/>
                <w:szCs w:val="20"/>
              </w:rPr>
              <w:t xml:space="preserve"> </w:t>
            </w:r>
            <w:r w:rsidRPr="00EE02C3">
              <w:rPr>
                <w:sz w:val="20"/>
                <w:szCs w:val="20"/>
              </w:rPr>
              <w:t>under</w:t>
            </w:r>
            <w:r w:rsidRPr="00EE02C3">
              <w:rPr>
                <w:spacing w:val="-1"/>
                <w:sz w:val="20"/>
                <w:szCs w:val="20"/>
              </w:rPr>
              <w:t xml:space="preserve"> </w:t>
            </w:r>
            <w:r w:rsidRPr="00EE02C3">
              <w:rPr>
                <w:sz w:val="20"/>
                <w:szCs w:val="20"/>
              </w:rPr>
              <w:t>applicable</w:t>
            </w:r>
            <w:r w:rsidRPr="00EE02C3">
              <w:rPr>
                <w:spacing w:val="-3"/>
                <w:sz w:val="20"/>
                <w:szCs w:val="20"/>
              </w:rPr>
              <w:t xml:space="preserve"> </w:t>
            </w:r>
            <w:r w:rsidRPr="00EE02C3">
              <w:rPr>
                <w:sz w:val="20"/>
                <w:szCs w:val="20"/>
              </w:rPr>
              <w:t>federal,</w:t>
            </w:r>
            <w:r w:rsidRPr="00EE02C3">
              <w:rPr>
                <w:spacing w:val="-2"/>
                <w:sz w:val="20"/>
                <w:szCs w:val="20"/>
              </w:rPr>
              <w:t xml:space="preserve"> </w:t>
            </w:r>
            <w:r w:rsidRPr="00EE02C3">
              <w:rPr>
                <w:sz w:val="20"/>
                <w:szCs w:val="20"/>
              </w:rPr>
              <w:t>state,</w:t>
            </w:r>
            <w:r w:rsidRPr="00EE02C3">
              <w:rPr>
                <w:spacing w:val="-2"/>
                <w:sz w:val="20"/>
                <w:szCs w:val="20"/>
              </w:rPr>
              <w:t xml:space="preserve"> </w:t>
            </w:r>
            <w:r w:rsidRPr="00EE02C3">
              <w:rPr>
                <w:sz w:val="20"/>
                <w:szCs w:val="20"/>
              </w:rPr>
              <w:t>or</w:t>
            </w:r>
            <w:r w:rsidRPr="00EE02C3">
              <w:rPr>
                <w:spacing w:val="-1"/>
                <w:sz w:val="20"/>
                <w:szCs w:val="20"/>
              </w:rPr>
              <w:t xml:space="preserve"> </w:t>
            </w:r>
            <w:r w:rsidRPr="00EE02C3">
              <w:rPr>
                <w:sz w:val="20"/>
                <w:szCs w:val="20"/>
              </w:rPr>
              <w:t>local</w:t>
            </w:r>
            <w:r w:rsidRPr="00EE02C3">
              <w:rPr>
                <w:spacing w:val="-2"/>
                <w:sz w:val="20"/>
                <w:szCs w:val="20"/>
              </w:rPr>
              <w:t xml:space="preserve"> </w:t>
            </w:r>
            <w:r w:rsidRPr="00EE02C3">
              <w:rPr>
                <w:sz w:val="20"/>
                <w:szCs w:val="20"/>
              </w:rPr>
              <w:t>laws;</w:t>
            </w:r>
            <w:r w:rsidRPr="00EE02C3">
              <w:rPr>
                <w:spacing w:val="-1"/>
                <w:sz w:val="20"/>
                <w:szCs w:val="20"/>
              </w:rPr>
              <w:t xml:space="preserve"> </w:t>
            </w:r>
            <w:r w:rsidRPr="00EE02C3">
              <w:rPr>
                <w:sz w:val="20"/>
                <w:szCs w:val="20"/>
              </w:rPr>
              <w:t>and</w:t>
            </w:r>
            <w:r w:rsidRPr="00EE02C3">
              <w:rPr>
                <w:spacing w:val="-2"/>
                <w:sz w:val="20"/>
                <w:szCs w:val="20"/>
              </w:rPr>
              <w:t xml:space="preserve"> </w:t>
            </w:r>
            <w:r w:rsidRPr="00EE02C3">
              <w:rPr>
                <w:sz w:val="20"/>
                <w:szCs w:val="20"/>
              </w:rPr>
              <w:t>other</w:t>
            </w:r>
            <w:r w:rsidRPr="00EE02C3">
              <w:rPr>
                <w:spacing w:val="-47"/>
                <w:sz w:val="20"/>
                <w:szCs w:val="20"/>
              </w:rPr>
              <w:t xml:space="preserve"> </w:t>
            </w:r>
            <w:r w:rsidRPr="00EE02C3">
              <w:rPr>
                <w:sz w:val="20"/>
                <w:szCs w:val="20"/>
              </w:rPr>
              <w:t>supportive</w:t>
            </w:r>
            <w:r w:rsidRPr="00EE02C3">
              <w:rPr>
                <w:spacing w:val="-2"/>
                <w:sz w:val="20"/>
                <w:szCs w:val="20"/>
              </w:rPr>
              <w:t xml:space="preserve"> </w:t>
            </w:r>
            <w:r w:rsidRPr="00EE02C3">
              <w:rPr>
                <w:sz w:val="20"/>
                <w:szCs w:val="20"/>
              </w:rPr>
              <w:t>policies and practices</w:t>
            </w:r>
            <w:r w:rsidRPr="00EE02C3">
              <w:rPr>
                <w:spacing w:val="1"/>
                <w:sz w:val="20"/>
                <w:szCs w:val="20"/>
              </w:rPr>
              <w:t xml:space="preserve"> </w:t>
            </w:r>
            <w:r w:rsidRPr="00EE02C3">
              <w:rPr>
                <w:i/>
                <w:iCs/>
                <w:sz w:val="20"/>
                <w:szCs w:val="20"/>
              </w:rPr>
              <w:t>(e.g., telework,</w:t>
            </w:r>
            <w:r w:rsidRPr="00EE02C3">
              <w:rPr>
                <w:i/>
                <w:iCs/>
                <w:spacing w:val="-2"/>
                <w:sz w:val="20"/>
                <w:szCs w:val="20"/>
              </w:rPr>
              <w:t xml:space="preserve"> </w:t>
            </w:r>
            <w:r w:rsidRPr="00EE02C3">
              <w:rPr>
                <w:i/>
                <w:iCs/>
                <w:sz w:val="20"/>
                <w:szCs w:val="20"/>
              </w:rPr>
              <w:t>flexible hours)</w:t>
            </w:r>
          </w:p>
        </w:tc>
        <w:tc>
          <w:tcPr>
            <w:tcW w:w="630" w:type="dxa"/>
            <w:tcBorders>
              <w:top w:val="single" w:sz="4" w:space="0" w:color="000000"/>
              <w:left w:val="single" w:sz="4" w:space="0" w:color="000000"/>
              <w:bottom w:val="single" w:sz="8" w:space="0" w:color="000000"/>
              <w:right w:val="single" w:sz="4" w:space="0" w:color="000000"/>
            </w:tcBorders>
          </w:tcPr>
          <w:p w14:paraId="3B62E3BD" w14:textId="77777777" w:rsidR="00F82C06" w:rsidRPr="00EE02C3" w:rsidRDefault="00F82C06" w:rsidP="00EE1B78">
            <w:pPr>
              <w:pStyle w:val="TableParagraph"/>
              <w:kinsoku w:val="0"/>
              <w:overflowPunct w:val="0"/>
              <w:spacing w:before="10"/>
              <w:rPr>
                <w:b/>
                <w:bCs/>
                <w:sz w:val="15"/>
                <w:szCs w:val="15"/>
              </w:rPr>
            </w:pPr>
          </w:p>
          <w:p w14:paraId="5BC7A3DF" w14:textId="516F365B" w:rsidR="00F82C06" w:rsidRPr="00EE02C3" w:rsidRDefault="007523FF" w:rsidP="00EE1B78">
            <w:pPr>
              <w:pStyle w:val="TableParagraph"/>
              <w:kinsoku w:val="0"/>
              <w:overflowPunct w:val="0"/>
              <w:ind w:left="193"/>
              <w:rPr>
                <w:sz w:val="20"/>
                <w:szCs w:val="20"/>
              </w:rPr>
            </w:pPr>
            <w:r>
              <w:rPr>
                <w:noProof/>
                <w:sz w:val="20"/>
                <w:szCs w:val="20"/>
              </w:rPr>
              <w:drawing>
                <wp:inline distT="0" distB="0" distL="0" distR="0" wp14:anchorId="5AF2F1D7" wp14:editId="33BC149A">
                  <wp:extent cx="161925" cy="16192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540" w:type="dxa"/>
            <w:tcBorders>
              <w:top w:val="single" w:sz="4" w:space="0" w:color="000000"/>
              <w:left w:val="single" w:sz="4" w:space="0" w:color="000000"/>
              <w:bottom w:val="single" w:sz="8" w:space="0" w:color="000000"/>
              <w:right w:val="single" w:sz="4" w:space="0" w:color="000000"/>
            </w:tcBorders>
          </w:tcPr>
          <w:p w14:paraId="14E69687" w14:textId="77777777" w:rsidR="00F82C06" w:rsidRPr="00EE02C3" w:rsidRDefault="00F82C06" w:rsidP="00EE1B78">
            <w:pPr>
              <w:pStyle w:val="TableParagraph"/>
              <w:kinsoku w:val="0"/>
              <w:overflowPunct w:val="0"/>
              <w:spacing w:before="10"/>
              <w:rPr>
                <w:b/>
                <w:bCs/>
                <w:sz w:val="15"/>
                <w:szCs w:val="15"/>
              </w:rPr>
            </w:pPr>
          </w:p>
          <w:p w14:paraId="6D297DD3" w14:textId="0F38AAB6" w:rsidR="00F82C06" w:rsidRPr="00EE02C3" w:rsidRDefault="007523FF" w:rsidP="00EE1B78">
            <w:pPr>
              <w:pStyle w:val="TableParagraph"/>
              <w:kinsoku w:val="0"/>
              <w:overflowPunct w:val="0"/>
              <w:ind w:left="136"/>
              <w:rPr>
                <w:sz w:val="20"/>
                <w:szCs w:val="20"/>
              </w:rPr>
            </w:pPr>
            <w:r>
              <w:rPr>
                <w:noProof/>
                <w:sz w:val="20"/>
                <w:szCs w:val="20"/>
              </w:rPr>
              <w:drawing>
                <wp:inline distT="0" distB="0" distL="0" distR="0" wp14:anchorId="353498CD" wp14:editId="2A335B0C">
                  <wp:extent cx="161925" cy="16192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29" w:type="dxa"/>
            <w:tcBorders>
              <w:top w:val="single" w:sz="4" w:space="0" w:color="000000"/>
              <w:left w:val="single" w:sz="4" w:space="0" w:color="000000"/>
              <w:bottom w:val="single" w:sz="8" w:space="0" w:color="000000"/>
              <w:right w:val="single" w:sz="4" w:space="0" w:color="000000"/>
            </w:tcBorders>
          </w:tcPr>
          <w:p w14:paraId="6BCCFE1D" w14:textId="77777777" w:rsidR="00F82C06" w:rsidRPr="00EE02C3" w:rsidRDefault="00F82C06" w:rsidP="00EE1B78">
            <w:pPr>
              <w:pStyle w:val="TableParagraph"/>
              <w:kinsoku w:val="0"/>
              <w:overflowPunct w:val="0"/>
              <w:rPr>
                <w:sz w:val="18"/>
                <w:szCs w:val="18"/>
              </w:rPr>
            </w:pPr>
          </w:p>
        </w:tc>
      </w:tr>
      <w:tr w:rsidR="00F82C06" w:rsidRPr="00EE02C3" w14:paraId="1E5B0A48" w14:textId="77777777" w:rsidTr="006D152D">
        <w:trPr>
          <w:trHeight w:val="533"/>
        </w:trPr>
        <w:tc>
          <w:tcPr>
            <w:tcW w:w="10800" w:type="dxa"/>
            <w:gridSpan w:val="5"/>
            <w:tcBorders>
              <w:top w:val="single" w:sz="8" w:space="0" w:color="000000"/>
              <w:left w:val="single" w:sz="4" w:space="0" w:color="000000"/>
              <w:bottom w:val="single" w:sz="4" w:space="0" w:color="000000"/>
              <w:right w:val="single" w:sz="4" w:space="0" w:color="000000"/>
            </w:tcBorders>
          </w:tcPr>
          <w:p w14:paraId="7C4280FB" w14:textId="77777777" w:rsidR="00F82C06" w:rsidRPr="00EE02C3" w:rsidRDefault="00F82C06" w:rsidP="00EE1B78">
            <w:pPr>
              <w:pStyle w:val="TableParagraph"/>
              <w:kinsoku w:val="0"/>
              <w:overflowPunct w:val="0"/>
              <w:spacing w:before="90"/>
              <w:ind w:left="107"/>
              <w:rPr>
                <w:b/>
                <w:bCs/>
                <w:color w:val="2E5395"/>
              </w:rPr>
            </w:pPr>
            <w:r w:rsidRPr="00EE02C3">
              <w:rPr>
                <w:b/>
                <w:bCs/>
                <w:color w:val="2E5395"/>
              </w:rPr>
              <w:t>Training</w:t>
            </w:r>
            <w:r w:rsidRPr="00EE02C3">
              <w:rPr>
                <w:b/>
                <w:bCs/>
                <w:color w:val="2E5395"/>
                <w:spacing w:val="-1"/>
              </w:rPr>
              <w:t xml:space="preserve"> </w:t>
            </w:r>
            <w:r w:rsidRPr="00EE02C3">
              <w:rPr>
                <w:b/>
                <w:bCs/>
                <w:color w:val="2E5395"/>
              </w:rPr>
              <w:t>Requirements</w:t>
            </w:r>
            <w:r w:rsidRPr="00EE02C3">
              <w:rPr>
                <w:b/>
                <w:bCs/>
                <w:color w:val="2E5395"/>
                <w:spacing w:val="59"/>
              </w:rPr>
              <w:t xml:space="preserve"> </w:t>
            </w:r>
            <w:r w:rsidRPr="00EE02C3">
              <w:rPr>
                <w:b/>
                <w:bCs/>
                <w:color w:val="2E5395"/>
              </w:rPr>
              <w:t>/</w:t>
            </w:r>
            <w:r w:rsidRPr="00EE02C3">
              <w:rPr>
                <w:b/>
                <w:bCs/>
                <w:color w:val="2E5395"/>
                <w:spacing w:val="59"/>
              </w:rPr>
              <w:t xml:space="preserve"> </w:t>
            </w:r>
            <w:r w:rsidRPr="00EE02C3">
              <w:rPr>
                <w:b/>
                <w:bCs/>
                <w:color w:val="2E5395"/>
              </w:rPr>
              <w:t>Notes:</w:t>
            </w:r>
          </w:p>
        </w:tc>
      </w:tr>
      <w:tr w:rsidR="00F82C06" w:rsidRPr="00EE02C3" w14:paraId="307F42D4" w14:textId="77777777" w:rsidTr="006D152D">
        <w:trPr>
          <w:trHeight w:val="331"/>
        </w:trPr>
        <w:tc>
          <w:tcPr>
            <w:tcW w:w="5112" w:type="dxa"/>
            <w:tcBorders>
              <w:top w:val="single" w:sz="4" w:space="0" w:color="000000"/>
              <w:left w:val="single" w:sz="4" w:space="0" w:color="000000"/>
              <w:bottom w:val="single" w:sz="4" w:space="0" w:color="000000"/>
              <w:right w:val="single" w:sz="4" w:space="0" w:color="000000"/>
            </w:tcBorders>
          </w:tcPr>
          <w:p w14:paraId="25A6319E" w14:textId="77777777" w:rsidR="00F82C06" w:rsidRPr="00EE02C3" w:rsidRDefault="00F82C06" w:rsidP="00EE1B78">
            <w:pPr>
              <w:pStyle w:val="TableParagraph"/>
              <w:kinsoku w:val="0"/>
              <w:overflowPunct w:val="0"/>
              <w:spacing w:line="205" w:lineRule="exact"/>
              <w:ind w:left="107"/>
              <w:rPr>
                <w:b/>
                <w:bCs/>
                <w:color w:val="2E5395"/>
                <w:sz w:val="20"/>
                <w:szCs w:val="20"/>
              </w:rPr>
            </w:pPr>
            <w:r w:rsidRPr="00EE02C3">
              <w:rPr>
                <w:b/>
                <w:bCs/>
                <w:color w:val="2E5395"/>
                <w:sz w:val="20"/>
                <w:szCs w:val="20"/>
              </w:rPr>
              <w:t>Employee</w:t>
            </w:r>
            <w:r w:rsidRPr="00EE02C3">
              <w:rPr>
                <w:b/>
                <w:bCs/>
                <w:color w:val="2E5395"/>
                <w:spacing w:val="-1"/>
                <w:sz w:val="20"/>
                <w:szCs w:val="20"/>
              </w:rPr>
              <w:t xml:space="preserve"> </w:t>
            </w:r>
            <w:r w:rsidRPr="00EE02C3">
              <w:rPr>
                <w:b/>
                <w:bCs/>
                <w:color w:val="2E5395"/>
                <w:sz w:val="20"/>
                <w:szCs w:val="20"/>
              </w:rPr>
              <w:t>Representative Name</w:t>
            </w:r>
            <w:r w:rsidRPr="00EE02C3">
              <w:rPr>
                <w:b/>
                <w:bCs/>
                <w:color w:val="2E5395"/>
                <w:spacing w:val="1"/>
                <w:sz w:val="20"/>
                <w:szCs w:val="20"/>
              </w:rPr>
              <w:t xml:space="preserve"> </w:t>
            </w:r>
            <w:r w:rsidRPr="00EE02C3">
              <w:rPr>
                <w:b/>
                <w:bCs/>
                <w:color w:val="2E5395"/>
                <w:sz w:val="20"/>
                <w:szCs w:val="20"/>
              </w:rPr>
              <w:t>and</w:t>
            </w:r>
            <w:r w:rsidRPr="00EE02C3">
              <w:rPr>
                <w:b/>
                <w:bCs/>
                <w:color w:val="2E5395"/>
                <w:spacing w:val="-1"/>
                <w:sz w:val="20"/>
                <w:szCs w:val="20"/>
              </w:rPr>
              <w:t xml:space="preserve"> </w:t>
            </w:r>
            <w:r w:rsidRPr="00EE02C3">
              <w:rPr>
                <w:b/>
                <w:bCs/>
                <w:color w:val="2E5395"/>
                <w:sz w:val="20"/>
                <w:szCs w:val="20"/>
              </w:rPr>
              <w:t>Date:</w:t>
            </w:r>
          </w:p>
        </w:tc>
        <w:tc>
          <w:tcPr>
            <w:tcW w:w="5688" w:type="dxa"/>
            <w:gridSpan w:val="4"/>
            <w:tcBorders>
              <w:top w:val="single" w:sz="4" w:space="0" w:color="000000"/>
              <w:left w:val="single" w:sz="4" w:space="0" w:color="000000"/>
              <w:bottom w:val="single" w:sz="4" w:space="0" w:color="000000"/>
              <w:right w:val="single" w:sz="4" w:space="0" w:color="000000"/>
            </w:tcBorders>
          </w:tcPr>
          <w:p w14:paraId="73CA3C7B" w14:textId="77777777" w:rsidR="00F82C06" w:rsidRPr="00EE02C3" w:rsidRDefault="00F82C06" w:rsidP="00EE1B78">
            <w:pPr>
              <w:pStyle w:val="TableParagraph"/>
              <w:kinsoku w:val="0"/>
              <w:overflowPunct w:val="0"/>
              <w:spacing w:line="205" w:lineRule="exact"/>
              <w:ind w:left="107"/>
              <w:rPr>
                <w:b/>
                <w:bCs/>
                <w:color w:val="2E5395"/>
                <w:sz w:val="20"/>
                <w:szCs w:val="20"/>
              </w:rPr>
            </w:pPr>
            <w:r w:rsidRPr="00EE02C3">
              <w:rPr>
                <w:b/>
                <w:bCs/>
                <w:color w:val="2E5395"/>
                <w:sz w:val="20"/>
                <w:szCs w:val="20"/>
              </w:rPr>
              <w:t>COVID-19</w:t>
            </w:r>
            <w:r w:rsidRPr="00EE02C3">
              <w:rPr>
                <w:b/>
                <w:bCs/>
                <w:color w:val="2E5395"/>
                <w:spacing w:val="-2"/>
                <w:sz w:val="20"/>
                <w:szCs w:val="20"/>
              </w:rPr>
              <w:t xml:space="preserve"> </w:t>
            </w:r>
            <w:r w:rsidRPr="00EE02C3">
              <w:rPr>
                <w:b/>
                <w:bCs/>
                <w:color w:val="2E5395"/>
                <w:sz w:val="20"/>
                <w:szCs w:val="20"/>
              </w:rPr>
              <w:t>Safety Coordinator Name</w:t>
            </w:r>
            <w:r w:rsidRPr="00EE02C3">
              <w:rPr>
                <w:b/>
                <w:bCs/>
                <w:color w:val="2E5395"/>
                <w:spacing w:val="-2"/>
                <w:sz w:val="20"/>
                <w:szCs w:val="20"/>
              </w:rPr>
              <w:t xml:space="preserve"> </w:t>
            </w:r>
            <w:r w:rsidRPr="00EE02C3">
              <w:rPr>
                <w:b/>
                <w:bCs/>
                <w:color w:val="2E5395"/>
                <w:sz w:val="20"/>
                <w:szCs w:val="20"/>
              </w:rPr>
              <w:t>and</w:t>
            </w:r>
            <w:r w:rsidRPr="00EE02C3">
              <w:rPr>
                <w:b/>
                <w:bCs/>
                <w:color w:val="2E5395"/>
                <w:spacing w:val="-1"/>
                <w:sz w:val="20"/>
                <w:szCs w:val="20"/>
              </w:rPr>
              <w:t xml:space="preserve"> </w:t>
            </w:r>
            <w:r w:rsidRPr="00EE02C3">
              <w:rPr>
                <w:b/>
                <w:bCs/>
                <w:color w:val="2E5395"/>
                <w:sz w:val="20"/>
                <w:szCs w:val="20"/>
              </w:rPr>
              <w:t>Date:</w:t>
            </w:r>
          </w:p>
        </w:tc>
      </w:tr>
    </w:tbl>
    <w:p w14:paraId="40AA3457" w14:textId="280D9F18" w:rsidR="00F82C06" w:rsidRPr="00EE02C3" w:rsidRDefault="007523FF" w:rsidP="00F82C06">
      <w:pPr>
        <w:pStyle w:val="BodyText"/>
        <w:kinsoku w:val="0"/>
        <w:overflowPunct w:val="0"/>
        <w:spacing w:before="8"/>
        <w:rPr>
          <w:b/>
          <w:bCs/>
          <w:sz w:val="12"/>
          <w:szCs w:val="12"/>
        </w:rPr>
      </w:pPr>
      <w:r>
        <w:rPr>
          <w:noProof/>
        </w:rPr>
        <w:lastRenderedPageBreak/>
        <mc:AlternateContent>
          <mc:Choice Requires="wps">
            <w:drawing>
              <wp:anchor distT="0" distB="0" distL="114300" distR="114300" simplePos="0" relativeHeight="251658240" behindDoc="1" locked="0" layoutInCell="0" allowOverlap="1" wp14:anchorId="0BDD55D8" wp14:editId="3BCC4F5E">
                <wp:simplePos x="0" y="0"/>
                <wp:positionH relativeFrom="page">
                  <wp:posOffset>748030</wp:posOffset>
                </wp:positionH>
                <wp:positionV relativeFrom="page">
                  <wp:posOffset>4337050</wp:posOffset>
                </wp:positionV>
                <wp:extent cx="4064635" cy="280035"/>
                <wp:effectExtent l="0" t="0" r="0" b="0"/>
                <wp:wrapNone/>
                <wp:docPr id="14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64635" cy="280035"/>
                        </a:xfrm>
                        <a:custGeom>
                          <a:avLst/>
                          <a:gdLst>
                            <a:gd name="T0" fmla="*/ 6400 w 6401"/>
                            <a:gd name="T1" fmla="*/ 0 h 441"/>
                            <a:gd name="T2" fmla="*/ 2467 w 6401"/>
                            <a:gd name="T3" fmla="*/ 0 h 441"/>
                            <a:gd name="T4" fmla="*/ 2467 w 6401"/>
                            <a:gd name="T5" fmla="*/ 206 h 441"/>
                            <a:gd name="T6" fmla="*/ 0 w 6401"/>
                            <a:gd name="T7" fmla="*/ 206 h 441"/>
                            <a:gd name="T8" fmla="*/ 0 w 6401"/>
                            <a:gd name="T9" fmla="*/ 440 h 441"/>
                            <a:gd name="T10" fmla="*/ 5428 w 6401"/>
                            <a:gd name="T11" fmla="*/ 440 h 441"/>
                            <a:gd name="T12" fmla="*/ 5428 w 6401"/>
                            <a:gd name="T13" fmla="*/ 234 h 441"/>
                            <a:gd name="T14" fmla="*/ 6400 w 6401"/>
                            <a:gd name="T15" fmla="*/ 234 h 441"/>
                            <a:gd name="T16" fmla="*/ 6400 w 6401"/>
                            <a:gd name="T17" fmla="*/ 0 h 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01" h="441">
                              <a:moveTo>
                                <a:pt x="6400" y="0"/>
                              </a:moveTo>
                              <a:lnTo>
                                <a:pt x="2467" y="0"/>
                              </a:lnTo>
                              <a:lnTo>
                                <a:pt x="2467" y="206"/>
                              </a:lnTo>
                              <a:lnTo>
                                <a:pt x="0" y="206"/>
                              </a:lnTo>
                              <a:lnTo>
                                <a:pt x="0" y="440"/>
                              </a:lnTo>
                              <a:lnTo>
                                <a:pt x="5428" y="440"/>
                              </a:lnTo>
                              <a:lnTo>
                                <a:pt x="5428" y="234"/>
                              </a:lnTo>
                              <a:lnTo>
                                <a:pt x="6400" y="234"/>
                              </a:lnTo>
                              <a:lnTo>
                                <a:pt x="64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CAF8" id="Freeform 18" o:spid="_x0000_s1026" style="position:absolute;margin-left:58.9pt;margin-top:341.5pt;width:320.05pt;height:22.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40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" o:allowincell="f" path="m6400,l2467,r,206l,206,,440r5428,l5428,234r972,l6400,xe" stroked="f">
                <v:path arrowok="t" o:connecttype="custom" o:connectlocs="4064000,0;1566545,0;1566545,130810;0,130810;0,279400;3446780,279400;3446780,148590;4064000,148590;4064000,0" o:connectangles="0,0,0,0,0,0,0,0,0"/>
                <w10:wrap anchorx="page" anchory="page"/>
              </v:shape>
            </w:pict>
          </mc:Fallback>
        </mc:AlternateContent>
      </w:r>
    </w:p>
    <w:p w14:paraId="0A46C493" w14:textId="6503127A" w:rsidR="00F82C06" w:rsidRPr="00EE02C3" w:rsidRDefault="00F82C06" w:rsidP="00C66B09">
      <w:pPr>
        <w:pStyle w:val="Footer"/>
        <w:rPr>
          <w:rFonts w:cs="Calibri"/>
          <w:b/>
          <w:bCs/>
          <w:i/>
          <w:iCs/>
          <w:sz w:val="24"/>
          <w:szCs w:val="24"/>
        </w:rPr>
      </w:pPr>
    </w:p>
    <w:p w14:paraId="41E8D05A" w14:textId="1B8DD41B" w:rsidR="00F94BB2" w:rsidRPr="00EE02C3" w:rsidRDefault="00F94BB2" w:rsidP="00C66B09">
      <w:pPr>
        <w:pStyle w:val="Footer"/>
        <w:rPr>
          <w:rFonts w:cs="Calibri"/>
          <w:b/>
          <w:bCs/>
          <w:i/>
          <w:iCs/>
          <w:sz w:val="24"/>
          <w:szCs w:val="24"/>
        </w:rPr>
      </w:pPr>
    </w:p>
    <w:p w14:paraId="2B0EC742" w14:textId="77777777" w:rsidR="00F94BB2" w:rsidRPr="00EE02C3" w:rsidRDefault="00F94BB2" w:rsidP="00C66B09">
      <w:pPr>
        <w:pStyle w:val="Footer"/>
        <w:rPr>
          <w:rFonts w:cs="Calibri"/>
          <w:b/>
          <w:bCs/>
          <w:i/>
          <w:iCs/>
          <w:sz w:val="24"/>
          <w:szCs w:val="24"/>
        </w:rPr>
      </w:pPr>
    </w:p>
    <w:p w14:paraId="4F056693" w14:textId="47EDD665" w:rsidR="00C66B09" w:rsidRPr="00EE02C3" w:rsidRDefault="00C66B09" w:rsidP="00C66B09">
      <w:pPr>
        <w:pStyle w:val="Footer"/>
        <w:rPr>
          <w:rStyle w:val="Emphasis"/>
          <w:rFonts w:cs="Calibri"/>
          <w:i w:val="0"/>
          <w:iCs w:val="0"/>
          <w:color w:val="333333"/>
          <w:sz w:val="20"/>
          <w:szCs w:val="20"/>
          <w:shd w:val="clear" w:color="auto" w:fill="FFFFFF"/>
        </w:rPr>
      </w:pPr>
      <w:r w:rsidRPr="00EE02C3">
        <w:rPr>
          <w:rFonts w:cs="Calibri"/>
          <w:b/>
          <w:bCs/>
          <w:i/>
          <w:iCs/>
          <w:sz w:val="24"/>
          <w:szCs w:val="24"/>
        </w:rPr>
        <w:t>Note:</w:t>
      </w:r>
      <w:r w:rsidRPr="00EE02C3">
        <w:rPr>
          <w:rFonts w:cs="Calibri"/>
          <w:i/>
          <w:iCs/>
          <w:sz w:val="24"/>
          <w:szCs w:val="24"/>
        </w:rPr>
        <w:t xml:space="preserve"> 29 CFR 1910.50</w:t>
      </w:r>
      <w:r w:rsidR="00E70796" w:rsidRPr="00EE02C3">
        <w:rPr>
          <w:rFonts w:cs="Calibri"/>
          <w:i/>
          <w:iCs/>
          <w:sz w:val="24"/>
          <w:szCs w:val="24"/>
        </w:rPr>
        <w:t>2</w:t>
      </w:r>
      <w:r w:rsidRPr="00EE02C3">
        <w:rPr>
          <w:rFonts w:cs="Calibri"/>
          <w:i/>
          <w:iCs/>
          <w:sz w:val="24"/>
          <w:szCs w:val="24"/>
        </w:rPr>
        <w:t>(</w:t>
      </w:r>
      <w:r w:rsidR="00E70796" w:rsidRPr="00EE02C3">
        <w:rPr>
          <w:rFonts w:cs="Calibri"/>
          <w:i/>
          <w:iCs/>
          <w:sz w:val="24"/>
          <w:szCs w:val="24"/>
        </w:rPr>
        <w:t>l)</w:t>
      </w:r>
      <w:r w:rsidRPr="00EE02C3">
        <w:rPr>
          <w:rFonts w:cs="Calibri"/>
          <w:i/>
          <w:iCs/>
          <w:sz w:val="24"/>
          <w:szCs w:val="24"/>
        </w:rPr>
        <w:t xml:space="preserve"> </w:t>
      </w:r>
      <w:r w:rsidR="00ED237C" w:rsidRPr="00EE02C3">
        <w:rPr>
          <w:rFonts w:cs="Calibri"/>
          <w:i/>
          <w:iCs/>
          <w:sz w:val="24"/>
          <w:szCs w:val="24"/>
        </w:rPr>
        <w:t>has</w:t>
      </w:r>
      <w:r w:rsidR="00AA3C18" w:rsidRPr="00EE02C3">
        <w:rPr>
          <w:rFonts w:cs="Calibri"/>
          <w:i/>
          <w:iCs/>
          <w:sz w:val="24"/>
          <w:szCs w:val="24"/>
        </w:rPr>
        <w:t xml:space="preserve"> requirements pertaining to screening </w:t>
      </w:r>
      <w:r w:rsidRPr="00EE02C3">
        <w:rPr>
          <w:rFonts w:cs="Calibri"/>
          <w:i/>
          <w:iCs/>
          <w:color w:val="333333"/>
          <w:sz w:val="21"/>
          <w:szCs w:val="21"/>
          <w:shd w:val="clear" w:color="auto" w:fill="FFFFFF"/>
        </w:rPr>
        <w:t>employee</w:t>
      </w:r>
      <w:r w:rsidR="00AA3C18" w:rsidRPr="00EE02C3">
        <w:rPr>
          <w:rFonts w:cs="Calibri"/>
          <w:i/>
          <w:iCs/>
          <w:color w:val="333333"/>
          <w:sz w:val="21"/>
          <w:szCs w:val="21"/>
          <w:shd w:val="clear" w:color="auto" w:fill="FFFFFF"/>
        </w:rPr>
        <w:t>s</w:t>
      </w:r>
      <w:r w:rsidR="00E125CD" w:rsidRPr="00EE02C3">
        <w:rPr>
          <w:rFonts w:cs="Calibri"/>
          <w:i/>
          <w:iCs/>
          <w:color w:val="333333"/>
          <w:sz w:val="21"/>
          <w:szCs w:val="21"/>
          <w:shd w:val="clear" w:color="auto" w:fill="FFFFFF"/>
        </w:rPr>
        <w:t>.</w:t>
      </w:r>
    </w:p>
    <w:p w14:paraId="66F466C8" w14:textId="7A1BBCB3" w:rsidR="00FB02D8" w:rsidRPr="003B5303" w:rsidRDefault="00704E24" w:rsidP="006E224B">
      <w:pPr>
        <w:pStyle w:val="BodyText"/>
        <w:kinsoku w:val="0"/>
        <w:overflowPunct w:val="0"/>
        <w:spacing w:before="146"/>
        <w:ind w:left="212"/>
        <w:jc w:val="center"/>
        <w:rPr>
          <w:b/>
          <w:bCs/>
          <w:sz w:val="32"/>
          <w:szCs w:val="32"/>
        </w:rPr>
      </w:pPr>
      <w:r>
        <w:rPr>
          <w:b/>
          <w:bCs/>
          <w:sz w:val="32"/>
          <w:szCs w:val="32"/>
        </w:rPr>
        <w:t>Example</w:t>
      </w:r>
      <w:r w:rsidR="00FB02D8" w:rsidRPr="003B5303">
        <w:rPr>
          <w:b/>
          <w:bCs/>
          <w:spacing w:val="-5"/>
          <w:sz w:val="32"/>
          <w:szCs w:val="32"/>
        </w:rPr>
        <w:t xml:space="preserve"> </w:t>
      </w:r>
      <w:r w:rsidR="007754BA" w:rsidRPr="003B5303">
        <w:rPr>
          <w:b/>
          <w:bCs/>
          <w:spacing w:val="-5"/>
          <w:sz w:val="32"/>
          <w:szCs w:val="32"/>
        </w:rPr>
        <w:t xml:space="preserve">Screening </w:t>
      </w:r>
      <w:r w:rsidR="00FB02D8" w:rsidRPr="003B5303">
        <w:rPr>
          <w:b/>
          <w:bCs/>
          <w:sz w:val="32"/>
          <w:szCs w:val="32"/>
        </w:rPr>
        <w:t>Question</w:t>
      </w:r>
      <w:r w:rsidR="007754BA" w:rsidRPr="003B5303">
        <w:rPr>
          <w:b/>
          <w:bCs/>
          <w:sz w:val="32"/>
          <w:szCs w:val="32"/>
        </w:rPr>
        <w:t>s</w:t>
      </w:r>
      <w:r w:rsidR="00FB02D8" w:rsidRPr="003B5303">
        <w:rPr>
          <w:b/>
          <w:bCs/>
          <w:spacing w:val="-4"/>
          <w:sz w:val="32"/>
          <w:szCs w:val="32"/>
        </w:rPr>
        <w:t xml:space="preserve"> </w:t>
      </w:r>
      <w:r w:rsidR="00FB02D8" w:rsidRPr="003B5303">
        <w:rPr>
          <w:b/>
          <w:bCs/>
          <w:sz w:val="32"/>
          <w:szCs w:val="32"/>
        </w:rPr>
        <w:t>for</w:t>
      </w:r>
      <w:r w:rsidR="00FB02D8" w:rsidRPr="003B5303">
        <w:rPr>
          <w:b/>
          <w:bCs/>
          <w:spacing w:val="-2"/>
          <w:sz w:val="32"/>
          <w:szCs w:val="32"/>
        </w:rPr>
        <w:t xml:space="preserve"> </w:t>
      </w:r>
      <w:r w:rsidR="00FB02D8" w:rsidRPr="003B5303">
        <w:rPr>
          <w:b/>
          <w:bCs/>
          <w:sz w:val="32"/>
          <w:szCs w:val="32"/>
        </w:rPr>
        <w:t>Employees</w:t>
      </w:r>
    </w:p>
    <w:p w14:paraId="3D3BE867" w14:textId="77777777" w:rsidR="007754BA" w:rsidRPr="00EE02C3" w:rsidRDefault="007754BA" w:rsidP="00FB02D8">
      <w:pPr>
        <w:pStyle w:val="BodyText"/>
        <w:kinsoku w:val="0"/>
        <w:overflowPunct w:val="0"/>
        <w:spacing w:before="58" w:line="254" w:lineRule="auto"/>
        <w:ind w:left="212"/>
      </w:pPr>
    </w:p>
    <w:p w14:paraId="4917FCE5" w14:textId="32FD5F40" w:rsidR="00FB02D8" w:rsidRPr="00EE02C3" w:rsidRDefault="00FB02D8" w:rsidP="00FB02D8">
      <w:pPr>
        <w:pStyle w:val="BodyText"/>
        <w:kinsoku w:val="0"/>
        <w:overflowPunct w:val="0"/>
        <w:spacing w:before="58" w:line="254" w:lineRule="auto"/>
        <w:ind w:left="212"/>
      </w:pPr>
      <w:r w:rsidRPr="00EE02C3">
        <w:t>Please read each question carefully and circle the answer that applies.</w:t>
      </w:r>
      <w:r w:rsidRPr="00EE02C3">
        <w:rPr>
          <w:spacing w:val="1"/>
        </w:rPr>
        <w:t xml:space="preserve"> </w:t>
      </w:r>
      <w:r w:rsidRPr="00EE02C3">
        <w:t>No health information or</w:t>
      </w:r>
      <w:r w:rsidRPr="00EE02C3">
        <w:rPr>
          <w:spacing w:val="-53"/>
        </w:rPr>
        <w:t xml:space="preserve"> </w:t>
      </w:r>
      <w:r w:rsidRPr="00EE02C3">
        <w:t>questionnaire</w:t>
      </w:r>
      <w:r w:rsidRPr="00EE02C3">
        <w:rPr>
          <w:spacing w:val="-2"/>
        </w:rPr>
        <w:t xml:space="preserve"> </w:t>
      </w:r>
      <w:r w:rsidRPr="00EE02C3">
        <w:t>answers</w:t>
      </w:r>
      <w:r w:rsidRPr="00EE02C3">
        <w:rPr>
          <w:spacing w:val="-1"/>
        </w:rPr>
        <w:t xml:space="preserve"> </w:t>
      </w:r>
      <w:r w:rsidRPr="00EE02C3">
        <w:t>will</w:t>
      </w:r>
      <w:r w:rsidRPr="00EE02C3">
        <w:rPr>
          <w:spacing w:val="-2"/>
        </w:rPr>
        <w:t xml:space="preserve"> </w:t>
      </w:r>
      <w:r w:rsidRPr="00EE02C3">
        <w:t>be</w:t>
      </w:r>
      <w:r w:rsidRPr="00EE02C3">
        <w:rPr>
          <w:spacing w:val="2"/>
        </w:rPr>
        <w:t xml:space="preserve"> </w:t>
      </w:r>
      <w:r w:rsidRPr="00EE02C3">
        <w:t>shared</w:t>
      </w:r>
      <w:r w:rsidRPr="00EE02C3">
        <w:rPr>
          <w:spacing w:val="-4"/>
        </w:rPr>
        <w:t xml:space="preserve"> </w:t>
      </w:r>
      <w:r w:rsidRPr="00EE02C3">
        <w:t>with</w:t>
      </w:r>
      <w:r w:rsidRPr="00EE02C3">
        <w:rPr>
          <w:spacing w:val="-3"/>
        </w:rPr>
        <w:t xml:space="preserve"> </w:t>
      </w:r>
      <w:r w:rsidRPr="00EE02C3">
        <w:t>anyone</w:t>
      </w:r>
      <w:r w:rsidRPr="00EE02C3">
        <w:rPr>
          <w:spacing w:val="2"/>
        </w:rPr>
        <w:t xml:space="preserve"> </w:t>
      </w:r>
      <w:r w:rsidRPr="00EE02C3">
        <w:t>outside</w:t>
      </w:r>
      <w:r w:rsidRPr="00EE02C3">
        <w:rPr>
          <w:spacing w:val="2"/>
        </w:rPr>
        <w:t xml:space="preserve"> </w:t>
      </w:r>
      <w:r w:rsidRPr="00EE02C3">
        <w:t>of</w:t>
      </w:r>
      <w:r w:rsidRPr="00EE02C3">
        <w:rPr>
          <w:spacing w:val="-3"/>
        </w:rPr>
        <w:t xml:space="preserve"> </w:t>
      </w:r>
      <w:r w:rsidRPr="00EE02C3">
        <w:t>your</w:t>
      </w:r>
      <w:r w:rsidRPr="00EE02C3">
        <w:rPr>
          <w:spacing w:val="-5"/>
        </w:rPr>
        <w:t xml:space="preserve"> </w:t>
      </w:r>
      <w:r w:rsidRPr="00EE02C3">
        <w:t>organization.</w:t>
      </w:r>
    </w:p>
    <w:p w14:paraId="384DA8CB" w14:textId="77777777" w:rsidR="00FB02D8" w:rsidRPr="00EE02C3" w:rsidRDefault="00FB02D8" w:rsidP="00FB02D8">
      <w:pPr>
        <w:pStyle w:val="BodyText"/>
        <w:kinsoku w:val="0"/>
        <w:overflowPunct w:val="0"/>
        <w:spacing w:before="6"/>
      </w:pPr>
    </w:p>
    <w:tbl>
      <w:tblPr>
        <w:tblW w:w="0" w:type="auto"/>
        <w:tblInd w:w="213" w:type="dxa"/>
        <w:tblLayout w:type="fixed"/>
        <w:tblCellMar>
          <w:left w:w="0" w:type="dxa"/>
          <w:right w:w="0" w:type="dxa"/>
        </w:tblCellMar>
        <w:tblLook w:val="0000" w:firstRow="0" w:lastRow="0" w:firstColumn="0" w:lastColumn="0" w:noHBand="0" w:noVBand="0"/>
      </w:tblPr>
      <w:tblGrid>
        <w:gridCol w:w="7202"/>
        <w:gridCol w:w="1484"/>
        <w:gridCol w:w="1484"/>
      </w:tblGrid>
      <w:tr w:rsidR="00FB02D8" w:rsidRPr="00EE02C3" w14:paraId="49AF92EE" w14:textId="77777777" w:rsidTr="00D0221A">
        <w:trPr>
          <w:trHeight w:val="455"/>
        </w:trPr>
        <w:tc>
          <w:tcPr>
            <w:tcW w:w="10170" w:type="dxa"/>
            <w:gridSpan w:val="3"/>
            <w:tcBorders>
              <w:top w:val="single" w:sz="2" w:space="0" w:color="000000"/>
              <w:left w:val="single" w:sz="2" w:space="0" w:color="000000"/>
              <w:bottom w:val="single" w:sz="2" w:space="0" w:color="000000"/>
              <w:right w:val="single" w:sz="2" w:space="0" w:color="000000"/>
            </w:tcBorders>
          </w:tcPr>
          <w:p w14:paraId="16515827" w14:textId="77777777" w:rsidR="00FB02D8" w:rsidRPr="00EE02C3" w:rsidRDefault="00FB02D8" w:rsidP="00D0221A">
            <w:pPr>
              <w:pStyle w:val="TableParagraph"/>
              <w:kinsoku w:val="0"/>
              <w:overflowPunct w:val="0"/>
              <w:ind w:left="117"/>
              <w:rPr>
                <w:sz w:val="22"/>
                <w:szCs w:val="22"/>
              </w:rPr>
            </w:pPr>
            <w:r w:rsidRPr="00EE02C3">
              <w:rPr>
                <w:sz w:val="22"/>
                <w:szCs w:val="22"/>
              </w:rPr>
              <w:t>Have</w:t>
            </w:r>
            <w:r w:rsidRPr="00EE02C3">
              <w:rPr>
                <w:spacing w:val="-3"/>
                <w:sz w:val="22"/>
                <w:szCs w:val="22"/>
              </w:rPr>
              <w:t xml:space="preserve"> </w:t>
            </w:r>
            <w:r w:rsidRPr="00EE02C3">
              <w:rPr>
                <w:sz w:val="22"/>
                <w:szCs w:val="22"/>
              </w:rPr>
              <w:t>you</w:t>
            </w:r>
            <w:r w:rsidRPr="00EE02C3">
              <w:rPr>
                <w:spacing w:val="-5"/>
                <w:sz w:val="22"/>
                <w:szCs w:val="22"/>
              </w:rPr>
              <w:t xml:space="preserve"> </w:t>
            </w:r>
            <w:r w:rsidRPr="00EE02C3">
              <w:rPr>
                <w:sz w:val="22"/>
                <w:szCs w:val="22"/>
              </w:rPr>
              <w:t>experienced</w:t>
            </w:r>
            <w:r w:rsidRPr="00EE02C3">
              <w:rPr>
                <w:spacing w:val="1"/>
                <w:sz w:val="22"/>
                <w:szCs w:val="22"/>
              </w:rPr>
              <w:t xml:space="preserve"> </w:t>
            </w:r>
            <w:r w:rsidRPr="00EE02C3">
              <w:rPr>
                <w:sz w:val="22"/>
                <w:szCs w:val="22"/>
              </w:rPr>
              <w:t>any</w:t>
            </w:r>
            <w:r w:rsidRPr="00EE02C3">
              <w:rPr>
                <w:spacing w:val="-2"/>
                <w:sz w:val="22"/>
                <w:szCs w:val="22"/>
              </w:rPr>
              <w:t xml:space="preserve"> </w:t>
            </w:r>
            <w:r w:rsidRPr="00EE02C3">
              <w:rPr>
                <w:sz w:val="22"/>
                <w:szCs w:val="22"/>
              </w:rPr>
              <w:t>of</w:t>
            </w:r>
            <w:r w:rsidRPr="00EE02C3">
              <w:rPr>
                <w:spacing w:val="-1"/>
                <w:sz w:val="22"/>
                <w:szCs w:val="22"/>
              </w:rPr>
              <w:t xml:space="preserve"> </w:t>
            </w:r>
            <w:r w:rsidRPr="00EE02C3">
              <w:rPr>
                <w:sz w:val="22"/>
                <w:szCs w:val="22"/>
              </w:rPr>
              <w:t>the</w:t>
            </w:r>
            <w:r w:rsidRPr="00EE02C3">
              <w:rPr>
                <w:spacing w:val="-3"/>
                <w:sz w:val="22"/>
                <w:szCs w:val="22"/>
              </w:rPr>
              <w:t xml:space="preserve"> </w:t>
            </w:r>
            <w:r w:rsidRPr="00EE02C3">
              <w:rPr>
                <w:sz w:val="22"/>
                <w:szCs w:val="22"/>
              </w:rPr>
              <w:t>following</w:t>
            </w:r>
            <w:r w:rsidRPr="00EE02C3">
              <w:rPr>
                <w:spacing w:val="-2"/>
                <w:sz w:val="22"/>
                <w:szCs w:val="22"/>
              </w:rPr>
              <w:t xml:space="preserve"> </w:t>
            </w:r>
            <w:r w:rsidRPr="00EE02C3">
              <w:rPr>
                <w:sz w:val="22"/>
                <w:szCs w:val="22"/>
              </w:rPr>
              <w:t>symptoms</w:t>
            </w:r>
            <w:r w:rsidRPr="00EE02C3">
              <w:rPr>
                <w:spacing w:val="-2"/>
                <w:sz w:val="22"/>
                <w:szCs w:val="22"/>
              </w:rPr>
              <w:t xml:space="preserve"> </w:t>
            </w:r>
            <w:r w:rsidRPr="00EE02C3">
              <w:rPr>
                <w:sz w:val="22"/>
                <w:szCs w:val="22"/>
              </w:rPr>
              <w:t>of</w:t>
            </w:r>
            <w:r w:rsidRPr="00EE02C3">
              <w:rPr>
                <w:spacing w:val="-4"/>
                <w:sz w:val="22"/>
                <w:szCs w:val="22"/>
              </w:rPr>
              <w:t xml:space="preserve"> </w:t>
            </w:r>
            <w:r w:rsidRPr="00EE02C3">
              <w:rPr>
                <w:sz w:val="22"/>
                <w:szCs w:val="22"/>
              </w:rPr>
              <w:t>COVID-19</w:t>
            </w:r>
            <w:r w:rsidRPr="00EE02C3">
              <w:rPr>
                <w:spacing w:val="-6"/>
                <w:sz w:val="22"/>
                <w:szCs w:val="22"/>
              </w:rPr>
              <w:t xml:space="preserve"> </w:t>
            </w:r>
            <w:r w:rsidRPr="00EE02C3">
              <w:rPr>
                <w:sz w:val="22"/>
                <w:szCs w:val="22"/>
              </w:rPr>
              <w:t>within</w:t>
            </w:r>
            <w:r w:rsidRPr="00EE02C3">
              <w:rPr>
                <w:spacing w:val="-5"/>
                <w:sz w:val="22"/>
                <w:szCs w:val="22"/>
              </w:rPr>
              <w:t xml:space="preserve"> </w:t>
            </w:r>
            <w:r w:rsidRPr="00EE02C3">
              <w:rPr>
                <w:sz w:val="22"/>
                <w:szCs w:val="22"/>
              </w:rPr>
              <w:t>the</w:t>
            </w:r>
            <w:r w:rsidRPr="00EE02C3">
              <w:rPr>
                <w:spacing w:val="1"/>
                <w:sz w:val="22"/>
                <w:szCs w:val="22"/>
              </w:rPr>
              <w:t xml:space="preserve"> </w:t>
            </w:r>
            <w:r w:rsidRPr="00EE02C3">
              <w:rPr>
                <w:sz w:val="22"/>
                <w:szCs w:val="22"/>
              </w:rPr>
              <w:t>last</w:t>
            </w:r>
            <w:r w:rsidRPr="00EE02C3">
              <w:rPr>
                <w:spacing w:val="-3"/>
                <w:sz w:val="22"/>
                <w:szCs w:val="22"/>
              </w:rPr>
              <w:t xml:space="preserve"> </w:t>
            </w:r>
            <w:r w:rsidRPr="00EE02C3">
              <w:rPr>
                <w:sz w:val="22"/>
                <w:szCs w:val="22"/>
              </w:rPr>
              <w:t>48</w:t>
            </w:r>
            <w:r w:rsidRPr="00EE02C3">
              <w:rPr>
                <w:spacing w:val="-1"/>
                <w:sz w:val="22"/>
                <w:szCs w:val="22"/>
              </w:rPr>
              <w:t xml:space="preserve"> </w:t>
            </w:r>
            <w:r w:rsidRPr="00EE02C3">
              <w:rPr>
                <w:sz w:val="22"/>
                <w:szCs w:val="22"/>
              </w:rPr>
              <w:t>hours?</w:t>
            </w:r>
          </w:p>
        </w:tc>
      </w:tr>
      <w:tr w:rsidR="00FB02D8" w:rsidRPr="00EE02C3" w14:paraId="6540CF0E" w14:textId="77777777" w:rsidTr="00D0221A">
        <w:trPr>
          <w:trHeight w:val="3687"/>
        </w:trPr>
        <w:tc>
          <w:tcPr>
            <w:tcW w:w="7202" w:type="dxa"/>
            <w:tcBorders>
              <w:top w:val="single" w:sz="2" w:space="0" w:color="000000"/>
              <w:left w:val="single" w:sz="2" w:space="0" w:color="000000"/>
              <w:bottom w:val="single" w:sz="2" w:space="0" w:color="000000"/>
              <w:right w:val="single" w:sz="2" w:space="0" w:color="000000"/>
            </w:tcBorders>
          </w:tcPr>
          <w:p w14:paraId="6FA4883A" w14:textId="77777777" w:rsidR="00FB02D8" w:rsidRPr="00EE02C3" w:rsidRDefault="00FB02D8" w:rsidP="00EE02C3">
            <w:pPr>
              <w:pStyle w:val="TableParagraph"/>
              <w:numPr>
                <w:ilvl w:val="0"/>
                <w:numId w:val="24"/>
              </w:numPr>
              <w:tabs>
                <w:tab w:val="left" w:pos="478"/>
              </w:tabs>
              <w:kinsoku w:val="0"/>
              <w:overflowPunct w:val="0"/>
              <w:spacing w:before="176"/>
              <w:ind w:hanging="361"/>
              <w:rPr>
                <w:color w:val="000000"/>
                <w:sz w:val="22"/>
                <w:szCs w:val="22"/>
              </w:rPr>
            </w:pPr>
            <w:r w:rsidRPr="00EE02C3">
              <w:rPr>
                <w:color w:val="000000"/>
                <w:sz w:val="22"/>
                <w:szCs w:val="22"/>
              </w:rPr>
              <w:t>Fever</w:t>
            </w:r>
            <w:r w:rsidRPr="00EE02C3">
              <w:rPr>
                <w:color w:val="000000"/>
                <w:spacing w:val="-6"/>
                <w:sz w:val="22"/>
                <w:szCs w:val="22"/>
              </w:rPr>
              <w:t xml:space="preserve"> </w:t>
            </w:r>
            <w:r w:rsidRPr="00EE02C3">
              <w:rPr>
                <w:color w:val="000000"/>
                <w:sz w:val="22"/>
                <w:szCs w:val="22"/>
              </w:rPr>
              <w:t>or</w:t>
            </w:r>
            <w:r w:rsidRPr="00EE02C3">
              <w:rPr>
                <w:color w:val="000000"/>
                <w:spacing w:val="-5"/>
                <w:sz w:val="22"/>
                <w:szCs w:val="22"/>
              </w:rPr>
              <w:t xml:space="preserve"> </w:t>
            </w:r>
            <w:r w:rsidRPr="00EE02C3">
              <w:rPr>
                <w:color w:val="000000"/>
                <w:sz w:val="22"/>
                <w:szCs w:val="22"/>
              </w:rPr>
              <w:t>chills</w:t>
            </w:r>
          </w:p>
          <w:p w14:paraId="160B1C1F" w14:textId="77777777" w:rsidR="00FB02D8" w:rsidRPr="00EE02C3" w:rsidRDefault="00FB02D8" w:rsidP="00EE02C3">
            <w:pPr>
              <w:pStyle w:val="TableParagraph"/>
              <w:numPr>
                <w:ilvl w:val="0"/>
                <w:numId w:val="24"/>
              </w:numPr>
              <w:tabs>
                <w:tab w:val="left" w:pos="478"/>
              </w:tabs>
              <w:kinsoku w:val="0"/>
              <w:overflowPunct w:val="0"/>
              <w:spacing w:before="1"/>
              <w:ind w:hanging="361"/>
              <w:rPr>
                <w:color w:val="000000"/>
                <w:sz w:val="22"/>
                <w:szCs w:val="22"/>
              </w:rPr>
            </w:pPr>
            <w:r w:rsidRPr="00EE02C3">
              <w:rPr>
                <w:color w:val="000000"/>
                <w:sz w:val="22"/>
                <w:szCs w:val="22"/>
              </w:rPr>
              <w:t>Cough</w:t>
            </w:r>
          </w:p>
          <w:p w14:paraId="43429F43" w14:textId="77777777" w:rsidR="00FB02D8" w:rsidRPr="00EE02C3" w:rsidRDefault="00FB02D8" w:rsidP="00EE02C3">
            <w:pPr>
              <w:pStyle w:val="TableParagraph"/>
              <w:numPr>
                <w:ilvl w:val="0"/>
                <w:numId w:val="24"/>
              </w:numPr>
              <w:tabs>
                <w:tab w:val="left" w:pos="478"/>
              </w:tabs>
              <w:kinsoku w:val="0"/>
              <w:overflowPunct w:val="0"/>
              <w:spacing w:before="2"/>
              <w:ind w:hanging="361"/>
              <w:rPr>
                <w:color w:val="000000"/>
                <w:sz w:val="22"/>
                <w:szCs w:val="22"/>
              </w:rPr>
            </w:pPr>
            <w:r w:rsidRPr="00EE02C3">
              <w:rPr>
                <w:color w:val="000000"/>
                <w:sz w:val="22"/>
                <w:szCs w:val="22"/>
              </w:rPr>
              <w:t>Shortness</w:t>
            </w:r>
            <w:r w:rsidRPr="00EE02C3">
              <w:rPr>
                <w:color w:val="000000"/>
                <w:spacing w:val="-4"/>
                <w:sz w:val="22"/>
                <w:szCs w:val="22"/>
              </w:rPr>
              <w:t xml:space="preserve"> </w:t>
            </w:r>
            <w:r w:rsidRPr="00EE02C3">
              <w:rPr>
                <w:color w:val="000000"/>
                <w:sz w:val="22"/>
                <w:szCs w:val="22"/>
              </w:rPr>
              <w:t>of</w:t>
            </w:r>
            <w:r w:rsidRPr="00EE02C3">
              <w:rPr>
                <w:color w:val="000000"/>
                <w:spacing w:val="-3"/>
                <w:sz w:val="22"/>
                <w:szCs w:val="22"/>
              </w:rPr>
              <w:t xml:space="preserve"> </w:t>
            </w:r>
            <w:r w:rsidRPr="00EE02C3">
              <w:rPr>
                <w:color w:val="000000"/>
                <w:sz w:val="22"/>
                <w:szCs w:val="22"/>
              </w:rPr>
              <w:t>breath</w:t>
            </w:r>
            <w:r w:rsidRPr="00EE02C3">
              <w:rPr>
                <w:color w:val="000000"/>
                <w:spacing w:val="-6"/>
                <w:sz w:val="22"/>
                <w:szCs w:val="22"/>
              </w:rPr>
              <w:t xml:space="preserve"> </w:t>
            </w:r>
            <w:r w:rsidRPr="00EE02C3">
              <w:rPr>
                <w:color w:val="000000"/>
                <w:sz w:val="22"/>
                <w:szCs w:val="22"/>
              </w:rPr>
              <w:t>or</w:t>
            </w:r>
            <w:r w:rsidRPr="00EE02C3">
              <w:rPr>
                <w:color w:val="000000"/>
                <w:spacing w:val="-8"/>
                <w:sz w:val="22"/>
                <w:szCs w:val="22"/>
              </w:rPr>
              <w:t xml:space="preserve"> </w:t>
            </w:r>
            <w:r w:rsidRPr="00EE02C3">
              <w:rPr>
                <w:color w:val="000000"/>
                <w:sz w:val="22"/>
                <w:szCs w:val="22"/>
              </w:rPr>
              <w:t>difficulty</w:t>
            </w:r>
            <w:r w:rsidRPr="00EE02C3">
              <w:rPr>
                <w:color w:val="000000"/>
                <w:spacing w:val="-3"/>
                <w:sz w:val="22"/>
                <w:szCs w:val="22"/>
              </w:rPr>
              <w:t xml:space="preserve"> </w:t>
            </w:r>
            <w:r w:rsidRPr="00EE02C3">
              <w:rPr>
                <w:color w:val="000000"/>
                <w:sz w:val="22"/>
                <w:szCs w:val="22"/>
              </w:rPr>
              <w:t>breathing</w:t>
            </w:r>
          </w:p>
          <w:p w14:paraId="6DE4AA8C" w14:textId="77777777" w:rsidR="00FB02D8" w:rsidRPr="00EE02C3" w:rsidRDefault="00FB02D8" w:rsidP="00EE02C3">
            <w:pPr>
              <w:pStyle w:val="TableParagraph"/>
              <w:numPr>
                <w:ilvl w:val="0"/>
                <w:numId w:val="24"/>
              </w:numPr>
              <w:tabs>
                <w:tab w:val="left" w:pos="478"/>
              </w:tabs>
              <w:kinsoku w:val="0"/>
              <w:overflowPunct w:val="0"/>
              <w:spacing w:before="2"/>
              <w:ind w:hanging="361"/>
              <w:rPr>
                <w:color w:val="000000"/>
                <w:sz w:val="22"/>
                <w:szCs w:val="22"/>
              </w:rPr>
            </w:pPr>
            <w:r w:rsidRPr="00EE02C3">
              <w:rPr>
                <w:color w:val="000000"/>
                <w:sz w:val="22"/>
                <w:szCs w:val="22"/>
              </w:rPr>
              <w:t>Fatigue</w:t>
            </w:r>
          </w:p>
          <w:p w14:paraId="786FBB8F" w14:textId="77777777" w:rsidR="00FB02D8" w:rsidRPr="00EE02C3" w:rsidRDefault="00FB02D8" w:rsidP="00EE02C3">
            <w:pPr>
              <w:pStyle w:val="TableParagraph"/>
              <w:numPr>
                <w:ilvl w:val="0"/>
                <w:numId w:val="24"/>
              </w:numPr>
              <w:tabs>
                <w:tab w:val="left" w:pos="478"/>
              </w:tabs>
              <w:kinsoku w:val="0"/>
              <w:overflowPunct w:val="0"/>
              <w:spacing w:before="1"/>
              <w:ind w:hanging="361"/>
              <w:rPr>
                <w:color w:val="000000"/>
                <w:sz w:val="22"/>
                <w:szCs w:val="22"/>
              </w:rPr>
            </w:pPr>
            <w:r w:rsidRPr="00EE02C3">
              <w:rPr>
                <w:color w:val="000000"/>
                <w:sz w:val="22"/>
                <w:szCs w:val="22"/>
              </w:rPr>
              <w:t>Muscle</w:t>
            </w:r>
            <w:r w:rsidRPr="00EE02C3">
              <w:rPr>
                <w:color w:val="000000"/>
                <w:spacing w:val="-4"/>
                <w:sz w:val="22"/>
                <w:szCs w:val="22"/>
              </w:rPr>
              <w:t xml:space="preserve"> </w:t>
            </w:r>
            <w:r w:rsidRPr="00EE02C3">
              <w:rPr>
                <w:color w:val="000000"/>
                <w:sz w:val="22"/>
                <w:szCs w:val="22"/>
              </w:rPr>
              <w:t>or</w:t>
            </w:r>
            <w:r w:rsidRPr="00EE02C3">
              <w:rPr>
                <w:color w:val="000000"/>
                <w:spacing w:val="-1"/>
                <w:sz w:val="22"/>
                <w:szCs w:val="22"/>
              </w:rPr>
              <w:t xml:space="preserve"> </w:t>
            </w:r>
            <w:r w:rsidRPr="00EE02C3">
              <w:rPr>
                <w:color w:val="000000"/>
                <w:sz w:val="22"/>
                <w:szCs w:val="22"/>
              </w:rPr>
              <w:t>body</w:t>
            </w:r>
            <w:r w:rsidRPr="00EE02C3">
              <w:rPr>
                <w:color w:val="000000"/>
                <w:spacing w:val="-3"/>
                <w:sz w:val="22"/>
                <w:szCs w:val="22"/>
              </w:rPr>
              <w:t xml:space="preserve"> </w:t>
            </w:r>
            <w:r w:rsidRPr="00EE02C3">
              <w:rPr>
                <w:color w:val="000000"/>
                <w:sz w:val="22"/>
                <w:szCs w:val="22"/>
              </w:rPr>
              <w:t>aches</w:t>
            </w:r>
          </w:p>
          <w:p w14:paraId="717B6325" w14:textId="77777777" w:rsidR="00FB02D8" w:rsidRPr="00EE02C3" w:rsidRDefault="00FB02D8" w:rsidP="00EE02C3">
            <w:pPr>
              <w:pStyle w:val="TableParagraph"/>
              <w:numPr>
                <w:ilvl w:val="0"/>
                <w:numId w:val="24"/>
              </w:numPr>
              <w:tabs>
                <w:tab w:val="left" w:pos="478"/>
              </w:tabs>
              <w:kinsoku w:val="0"/>
              <w:overflowPunct w:val="0"/>
              <w:spacing w:before="6"/>
              <w:ind w:hanging="361"/>
              <w:rPr>
                <w:color w:val="000000"/>
                <w:sz w:val="22"/>
                <w:szCs w:val="22"/>
              </w:rPr>
            </w:pPr>
            <w:r w:rsidRPr="00EE02C3">
              <w:rPr>
                <w:color w:val="000000"/>
                <w:sz w:val="22"/>
                <w:szCs w:val="22"/>
              </w:rPr>
              <w:t>Headache</w:t>
            </w:r>
          </w:p>
          <w:p w14:paraId="25976892" w14:textId="77777777" w:rsidR="00FB02D8" w:rsidRPr="00EE02C3" w:rsidRDefault="00FB02D8" w:rsidP="00EE02C3">
            <w:pPr>
              <w:pStyle w:val="TableParagraph"/>
              <w:numPr>
                <w:ilvl w:val="0"/>
                <w:numId w:val="24"/>
              </w:numPr>
              <w:tabs>
                <w:tab w:val="left" w:pos="478"/>
              </w:tabs>
              <w:kinsoku w:val="0"/>
              <w:overflowPunct w:val="0"/>
              <w:spacing w:before="2"/>
              <w:ind w:hanging="361"/>
              <w:rPr>
                <w:color w:val="000000"/>
                <w:sz w:val="22"/>
                <w:szCs w:val="22"/>
              </w:rPr>
            </w:pPr>
            <w:r w:rsidRPr="00EE02C3">
              <w:rPr>
                <w:color w:val="000000"/>
                <w:sz w:val="22"/>
                <w:szCs w:val="22"/>
              </w:rPr>
              <w:t>New</w:t>
            </w:r>
            <w:r w:rsidRPr="00EE02C3">
              <w:rPr>
                <w:color w:val="000000"/>
                <w:spacing w:val="-2"/>
                <w:sz w:val="22"/>
                <w:szCs w:val="22"/>
              </w:rPr>
              <w:t xml:space="preserve"> </w:t>
            </w:r>
            <w:r w:rsidRPr="00EE02C3">
              <w:rPr>
                <w:color w:val="000000"/>
                <w:sz w:val="22"/>
                <w:szCs w:val="22"/>
              </w:rPr>
              <w:t>loss</w:t>
            </w:r>
            <w:r w:rsidRPr="00EE02C3">
              <w:rPr>
                <w:color w:val="000000"/>
                <w:spacing w:val="-1"/>
                <w:sz w:val="22"/>
                <w:szCs w:val="22"/>
              </w:rPr>
              <w:t xml:space="preserve"> </w:t>
            </w:r>
            <w:r w:rsidRPr="00EE02C3">
              <w:rPr>
                <w:color w:val="000000"/>
                <w:sz w:val="22"/>
                <w:szCs w:val="22"/>
              </w:rPr>
              <w:t>of</w:t>
            </w:r>
            <w:r w:rsidRPr="00EE02C3">
              <w:rPr>
                <w:color w:val="000000"/>
                <w:spacing w:val="-5"/>
                <w:sz w:val="22"/>
                <w:szCs w:val="22"/>
              </w:rPr>
              <w:t xml:space="preserve"> </w:t>
            </w:r>
            <w:r w:rsidRPr="00EE02C3">
              <w:rPr>
                <w:color w:val="000000"/>
                <w:sz w:val="22"/>
                <w:szCs w:val="22"/>
              </w:rPr>
              <w:t>taste</w:t>
            </w:r>
            <w:r w:rsidRPr="00EE02C3">
              <w:rPr>
                <w:color w:val="000000"/>
                <w:spacing w:val="-2"/>
                <w:sz w:val="22"/>
                <w:szCs w:val="22"/>
              </w:rPr>
              <w:t xml:space="preserve"> </w:t>
            </w:r>
            <w:r w:rsidRPr="00EE02C3">
              <w:rPr>
                <w:color w:val="000000"/>
                <w:sz w:val="22"/>
                <w:szCs w:val="22"/>
              </w:rPr>
              <w:t>or smell</w:t>
            </w:r>
          </w:p>
          <w:p w14:paraId="3C9372B2" w14:textId="77777777" w:rsidR="00FB02D8" w:rsidRPr="00EE02C3" w:rsidRDefault="00FB02D8" w:rsidP="00EE02C3">
            <w:pPr>
              <w:pStyle w:val="TableParagraph"/>
              <w:numPr>
                <w:ilvl w:val="0"/>
                <w:numId w:val="24"/>
              </w:numPr>
              <w:tabs>
                <w:tab w:val="left" w:pos="478"/>
              </w:tabs>
              <w:kinsoku w:val="0"/>
              <w:overflowPunct w:val="0"/>
              <w:spacing w:before="1"/>
              <w:ind w:hanging="361"/>
              <w:rPr>
                <w:color w:val="000000"/>
                <w:sz w:val="22"/>
                <w:szCs w:val="22"/>
              </w:rPr>
            </w:pPr>
            <w:r w:rsidRPr="00EE02C3">
              <w:rPr>
                <w:color w:val="000000"/>
                <w:sz w:val="22"/>
                <w:szCs w:val="22"/>
              </w:rPr>
              <w:t>Sore</w:t>
            </w:r>
            <w:r w:rsidRPr="00EE02C3">
              <w:rPr>
                <w:color w:val="000000"/>
                <w:spacing w:val="-5"/>
                <w:sz w:val="22"/>
                <w:szCs w:val="22"/>
              </w:rPr>
              <w:t xml:space="preserve"> </w:t>
            </w:r>
            <w:r w:rsidRPr="00EE02C3">
              <w:rPr>
                <w:color w:val="000000"/>
                <w:sz w:val="22"/>
                <w:szCs w:val="22"/>
              </w:rPr>
              <w:t>throat</w:t>
            </w:r>
          </w:p>
          <w:p w14:paraId="7FA3DF57" w14:textId="77777777" w:rsidR="00FB02D8" w:rsidRPr="00EE02C3" w:rsidRDefault="00FB02D8" w:rsidP="00EE02C3">
            <w:pPr>
              <w:pStyle w:val="TableParagraph"/>
              <w:numPr>
                <w:ilvl w:val="0"/>
                <w:numId w:val="24"/>
              </w:numPr>
              <w:tabs>
                <w:tab w:val="left" w:pos="478"/>
              </w:tabs>
              <w:kinsoku w:val="0"/>
              <w:overflowPunct w:val="0"/>
              <w:spacing w:before="2"/>
              <w:ind w:hanging="361"/>
              <w:rPr>
                <w:color w:val="000000"/>
                <w:sz w:val="22"/>
                <w:szCs w:val="22"/>
              </w:rPr>
            </w:pPr>
            <w:r w:rsidRPr="00EE02C3">
              <w:rPr>
                <w:color w:val="000000"/>
                <w:sz w:val="22"/>
                <w:szCs w:val="22"/>
              </w:rPr>
              <w:t>Congestion</w:t>
            </w:r>
            <w:r w:rsidRPr="00EE02C3">
              <w:rPr>
                <w:color w:val="000000"/>
                <w:spacing w:val="-6"/>
                <w:sz w:val="22"/>
                <w:szCs w:val="22"/>
              </w:rPr>
              <w:t xml:space="preserve"> </w:t>
            </w:r>
            <w:r w:rsidRPr="00EE02C3">
              <w:rPr>
                <w:color w:val="000000"/>
                <w:sz w:val="22"/>
                <w:szCs w:val="22"/>
              </w:rPr>
              <w:t>or</w:t>
            </w:r>
            <w:r w:rsidRPr="00EE02C3">
              <w:rPr>
                <w:color w:val="000000"/>
                <w:spacing w:val="-2"/>
                <w:sz w:val="22"/>
                <w:szCs w:val="22"/>
              </w:rPr>
              <w:t xml:space="preserve"> </w:t>
            </w:r>
            <w:r w:rsidRPr="00EE02C3">
              <w:rPr>
                <w:color w:val="000000"/>
                <w:sz w:val="22"/>
                <w:szCs w:val="22"/>
              </w:rPr>
              <w:t>runny</w:t>
            </w:r>
            <w:r w:rsidRPr="00EE02C3">
              <w:rPr>
                <w:color w:val="000000"/>
                <w:spacing w:val="-3"/>
                <w:sz w:val="22"/>
                <w:szCs w:val="22"/>
              </w:rPr>
              <w:t xml:space="preserve"> </w:t>
            </w:r>
            <w:r w:rsidRPr="00EE02C3">
              <w:rPr>
                <w:color w:val="000000"/>
                <w:sz w:val="22"/>
                <w:szCs w:val="22"/>
              </w:rPr>
              <w:t>nose</w:t>
            </w:r>
          </w:p>
          <w:p w14:paraId="4CBC1426" w14:textId="77777777" w:rsidR="00FB02D8" w:rsidRPr="00EE02C3" w:rsidRDefault="00FB02D8" w:rsidP="00EE02C3">
            <w:pPr>
              <w:pStyle w:val="TableParagraph"/>
              <w:numPr>
                <w:ilvl w:val="0"/>
                <w:numId w:val="24"/>
              </w:numPr>
              <w:tabs>
                <w:tab w:val="left" w:pos="478"/>
              </w:tabs>
              <w:kinsoku w:val="0"/>
              <w:overflowPunct w:val="0"/>
              <w:spacing w:before="2"/>
              <w:ind w:hanging="361"/>
              <w:rPr>
                <w:color w:val="000000"/>
                <w:sz w:val="22"/>
                <w:szCs w:val="22"/>
              </w:rPr>
            </w:pPr>
            <w:r w:rsidRPr="00EE02C3">
              <w:rPr>
                <w:color w:val="000000"/>
                <w:sz w:val="22"/>
                <w:szCs w:val="22"/>
              </w:rPr>
              <w:t>Nausea</w:t>
            </w:r>
            <w:r w:rsidRPr="00EE02C3">
              <w:rPr>
                <w:color w:val="000000"/>
                <w:spacing w:val="-4"/>
                <w:sz w:val="22"/>
                <w:szCs w:val="22"/>
              </w:rPr>
              <w:t xml:space="preserve"> </w:t>
            </w:r>
            <w:r w:rsidRPr="00EE02C3">
              <w:rPr>
                <w:color w:val="000000"/>
                <w:sz w:val="22"/>
                <w:szCs w:val="22"/>
              </w:rPr>
              <w:t>or</w:t>
            </w:r>
            <w:r w:rsidRPr="00EE02C3">
              <w:rPr>
                <w:color w:val="000000"/>
                <w:spacing w:val="-7"/>
                <w:sz w:val="22"/>
                <w:szCs w:val="22"/>
              </w:rPr>
              <w:t xml:space="preserve"> </w:t>
            </w:r>
            <w:r w:rsidRPr="00EE02C3">
              <w:rPr>
                <w:color w:val="000000"/>
                <w:sz w:val="22"/>
                <w:szCs w:val="22"/>
              </w:rPr>
              <w:t>vomiting</w:t>
            </w:r>
          </w:p>
          <w:p w14:paraId="665DE645" w14:textId="77777777" w:rsidR="00FB02D8" w:rsidRPr="00EE02C3" w:rsidRDefault="00FB02D8" w:rsidP="00EE02C3">
            <w:pPr>
              <w:pStyle w:val="TableParagraph"/>
              <w:numPr>
                <w:ilvl w:val="0"/>
                <w:numId w:val="24"/>
              </w:numPr>
              <w:tabs>
                <w:tab w:val="left" w:pos="478"/>
              </w:tabs>
              <w:kinsoku w:val="0"/>
              <w:overflowPunct w:val="0"/>
              <w:spacing w:before="6"/>
              <w:ind w:hanging="361"/>
              <w:rPr>
                <w:color w:val="000000"/>
                <w:sz w:val="22"/>
                <w:szCs w:val="22"/>
              </w:rPr>
            </w:pPr>
            <w:r w:rsidRPr="00EE02C3">
              <w:rPr>
                <w:color w:val="000000"/>
                <w:sz w:val="22"/>
                <w:szCs w:val="22"/>
              </w:rPr>
              <w:t>Diarrhea</w:t>
            </w:r>
          </w:p>
        </w:tc>
        <w:tc>
          <w:tcPr>
            <w:tcW w:w="1484" w:type="dxa"/>
            <w:tcBorders>
              <w:top w:val="single" w:sz="2" w:space="0" w:color="000000"/>
              <w:left w:val="single" w:sz="2" w:space="0" w:color="000000"/>
              <w:bottom w:val="single" w:sz="2" w:space="0" w:color="000000"/>
              <w:right w:val="single" w:sz="2" w:space="0" w:color="000000"/>
            </w:tcBorders>
          </w:tcPr>
          <w:p w14:paraId="3B57D78F" w14:textId="77777777" w:rsidR="00FB02D8" w:rsidRPr="00EE02C3" w:rsidRDefault="00FB02D8" w:rsidP="00D0221A">
            <w:pPr>
              <w:pStyle w:val="TableParagraph"/>
              <w:kinsoku w:val="0"/>
              <w:overflowPunct w:val="0"/>
              <w:spacing w:before="179" w:line="256" w:lineRule="auto"/>
              <w:ind w:left="579" w:right="569"/>
              <w:jc w:val="both"/>
              <w:rPr>
                <w:spacing w:val="-1"/>
                <w:sz w:val="22"/>
                <w:szCs w:val="22"/>
              </w:rPr>
            </w:pPr>
            <w:proofErr w:type="gramStart"/>
            <w:r w:rsidRPr="00EE02C3">
              <w:rPr>
                <w:spacing w:val="-1"/>
                <w:sz w:val="22"/>
                <w:szCs w:val="22"/>
              </w:rPr>
              <w:t>Yes</w:t>
            </w:r>
            <w:proofErr w:type="gram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r w:rsidRPr="00EE02C3">
              <w:rPr>
                <w:spacing w:val="-52"/>
                <w:sz w:val="22"/>
                <w:szCs w:val="22"/>
              </w:rPr>
              <w:t xml:space="preserve"> </w:t>
            </w:r>
            <w:proofErr w:type="spellStart"/>
            <w:r w:rsidRPr="00EE02C3">
              <w:rPr>
                <w:spacing w:val="-1"/>
                <w:sz w:val="22"/>
                <w:szCs w:val="22"/>
              </w:rPr>
              <w:t>Yes</w:t>
            </w:r>
            <w:proofErr w:type="spellEnd"/>
          </w:p>
        </w:tc>
        <w:tc>
          <w:tcPr>
            <w:tcW w:w="1484" w:type="dxa"/>
            <w:tcBorders>
              <w:top w:val="single" w:sz="2" w:space="0" w:color="000000"/>
              <w:left w:val="single" w:sz="2" w:space="0" w:color="000000"/>
              <w:bottom w:val="single" w:sz="2" w:space="0" w:color="000000"/>
              <w:right w:val="single" w:sz="2" w:space="0" w:color="000000"/>
            </w:tcBorders>
          </w:tcPr>
          <w:p w14:paraId="33F55168" w14:textId="77777777" w:rsidR="00FB02D8" w:rsidRPr="00EE02C3" w:rsidRDefault="00FB02D8" w:rsidP="00D0221A">
            <w:pPr>
              <w:pStyle w:val="TableParagraph"/>
              <w:kinsoku w:val="0"/>
              <w:overflowPunct w:val="0"/>
              <w:spacing w:before="179" w:line="256" w:lineRule="auto"/>
              <w:ind w:left="602" w:right="595"/>
              <w:jc w:val="both"/>
              <w:rPr>
                <w:spacing w:val="-1"/>
                <w:sz w:val="22"/>
                <w:szCs w:val="22"/>
              </w:rPr>
            </w:pPr>
            <w:r w:rsidRPr="00EE02C3">
              <w:rPr>
                <w:spacing w:val="-1"/>
                <w:sz w:val="22"/>
                <w:szCs w:val="22"/>
              </w:rPr>
              <w:t>No</w:t>
            </w:r>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r w:rsidRPr="00EE02C3">
              <w:rPr>
                <w:spacing w:val="-52"/>
                <w:sz w:val="22"/>
                <w:szCs w:val="22"/>
              </w:rPr>
              <w:t xml:space="preserve"> </w:t>
            </w:r>
            <w:proofErr w:type="spellStart"/>
            <w:r w:rsidRPr="00EE02C3">
              <w:rPr>
                <w:spacing w:val="-1"/>
                <w:sz w:val="22"/>
                <w:szCs w:val="22"/>
              </w:rPr>
              <w:t>No</w:t>
            </w:r>
            <w:proofErr w:type="spellEnd"/>
          </w:p>
        </w:tc>
      </w:tr>
    </w:tbl>
    <w:p w14:paraId="025448D8" w14:textId="77777777" w:rsidR="00FB02D8" w:rsidRPr="00EE02C3" w:rsidRDefault="00FB02D8" w:rsidP="00FB02D8">
      <w:pPr>
        <w:sectPr w:rsidR="00FB02D8" w:rsidRPr="00EE02C3">
          <w:footerReference w:type="default" r:id="rId62"/>
          <w:type w:val="continuous"/>
          <w:pgSz w:w="12240" w:h="15840"/>
          <w:pgMar w:top="0" w:right="800" w:bottom="460" w:left="940" w:header="720" w:footer="720" w:gutter="0"/>
          <w:cols w:space="720"/>
          <w:noEndnote/>
        </w:sectPr>
      </w:pPr>
    </w:p>
    <w:tbl>
      <w:tblPr>
        <w:tblW w:w="0" w:type="auto"/>
        <w:tblInd w:w="213" w:type="dxa"/>
        <w:tblLayout w:type="fixed"/>
        <w:tblCellMar>
          <w:left w:w="0" w:type="dxa"/>
          <w:right w:w="0" w:type="dxa"/>
        </w:tblCellMar>
        <w:tblLook w:val="0000" w:firstRow="0" w:lastRow="0" w:firstColumn="0" w:lastColumn="0" w:noHBand="0" w:noVBand="0"/>
      </w:tblPr>
      <w:tblGrid>
        <w:gridCol w:w="7202"/>
        <w:gridCol w:w="1484"/>
        <w:gridCol w:w="1484"/>
      </w:tblGrid>
      <w:tr w:rsidR="00FB02D8" w:rsidRPr="00EE02C3" w14:paraId="62A42282" w14:textId="77777777" w:rsidTr="003B5303">
        <w:trPr>
          <w:trHeight w:val="292"/>
        </w:trPr>
        <w:tc>
          <w:tcPr>
            <w:tcW w:w="7202" w:type="dxa"/>
            <w:tcBorders>
              <w:top w:val="single" w:sz="2" w:space="0" w:color="000000"/>
              <w:left w:val="single" w:sz="2" w:space="0" w:color="000000"/>
              <w:bottom w:val="single" w:sz="2" w:space="0" w:color="000000"/>
              <w:right w:val="single" w:sz="2" w:space="0" w:color="000000"/>
            </w:tcBorders>
          </w:tcPr>
          <w:p w14:paraId="767B4A80" w14:textId="77777777" w:rsidR="00FB02D8" w:rsidRPr="00EE02C3" w:rsidRDefault="00FB02D8" w:rsidP="00D0221A">
            <w:pPr>
              <w:pStyle w:val="TableParagraph"/>
              <w:kinsoku w:val="0"/>
              <w:overflowPunct w:val="0"/>
              <w:ind w:left="117"/>
              <w:rPr>
                <w:sz w:val="22"/>
                <w:szCs w:val="22"/>
              </w:rPr>
            </w:pPr>
            <w:r w:rsidRPr="00EE02C3">
              <w:rPr>
                <w:sz w:val="22"/>
                <w:szCs w:val="22"/>
              </w:rPr>
              <w:t>Have</w:t>
            </w:r>
            <w:r w:rsidRPr="00EE02C3">
              <w:rPr>
                <w:spacing w:val="-3"/>
                <w:sz w:val="22"/>
                <w:szCs w:val="22"/>
              </w:rPr>
              <w:t xml:space="preserve"> </w:t>
            </w:r>
            <w:r w:rsidRPr="00EE02C3">
              <w:rPr>
                <w:sz w:val="22"/>
                <w:szCs w:val="22"/>
              </w:rPr>
              <w:t>you</w:t>
            </w:r>
            <w:r w:rsidRPr="00EE02C3">
              <w:rPr>
                <w:spacing w:val="-5"/>
                <w:sz w:val="22"/>
                <w:szCs w:val="22"/>
              </w:rPr>
              <w:t xml:space="preserve"> </w:t>
            </w:r>
            <w:r w:rsidRPr="00EE02C3">
              <w:rPr>
                <w:sz w:val="22"/>
                <w:szCs w:val="22"/>
              </w:rPr>
              <w:t>tested</w:t>
            </w:r>
            <w:r w:rsidRPr="00EE02C3">
              <w:rPr>
                <w:spacing w:val="-4"/>
                <w:sz w:val="22"/>
                <w:szCs w:val="22"/>
              </w:rPr>
              <w:t xml:space="preserve"> </w:t>
            </w:r>
            <w:r w:rsidRPr="00EE02C3">
              <w:rPr>
                <w:sz w:val="22"/>
                <w:szCs w:val="22"/>
              </w:rPr>
              <w:t>positive</w:t>
            </w:r>
            <w:r w:rsidRPr="00EE02C3">
              <w:rPr>
                <w:spacing w:val="-3"/>
                <w:sz w:val="22"/>
                <w:szCs w:val="22"/>
              </w:rPr>
              <w:t xml:space="preserve"> </w:t>
            </w:r>
            <w:r w:rsidRPr="00EE02C3">
              <w:rPr>
                <w:sz w:val="22"/>
                <w:szCs w:val="22"/>
              </w:rPr>
              <w:t>for COVID-19</w:t>
            </w:r>
            <w:r w:rsidRPr="00EE02C3">
              <w:rPr>
                <w:spacing w:val="-1"/>
                <w:sz w:val="22"/>
                <w:szCs w:val="22"/>
              </w:rPr>
              <w:t xml:space="preserve"> </w:t>
            </w:r>
            <w:r w:rsidRPr="00EE02C3">
              <w:rPr>
                <w:sz w:val="22"/>
                <w:szCs w:val="22"/>
              </w:rPr>
              <w:t>in the</w:t>
            </w:r>
            <w:r w:rsidRPr="00EE02C3">
              <w:rPr>
                <w:spacing w:val="-3"/>
                <w:sz w:val="22"/>
                <w:szCs w:val="22"/>
              </w:rPr>
              <w:t xml:space="preserve"> </w:t>
            </w:r>
            <w:r w:rsidRPr="00EE02C3">
              <w:rPr>
                <w:sz w:val="22"/>
                <w:szCs w:val="22"/>
              </w:rPr>
              <w:t>past</w:t>
            </w:r>
            <w:r w:rsidRPr="00EE02C3">
              <w:rPr>
                <w:spacing w:val="2"/>
                <w:sz w:val="22"/>
                <w:szCs w:val="22"/>
              </w:rPr>
              <w:t xml:space="preserve"> </w:t>
            </w:r>
            <w:r w:rsidRPr="00EE02C3">
              <w:rPr>
                <w:sz w:val="22"/>
                <w:szCs w:val="22"/>
              </w:rPr>
              <w:t>10</w:t>
            </w:r>
            <w:r w:rsidRPr="00EE02C3">
              <w:rPr>
                <w:spacing w:val="-5"/>
                <w:sz w:val="22"/>
                <w:szCs w:val="22"/>
              </w:rPr>
              <w:t xml:space="preserve"> </w:t>
            </w:r>
            <w:r w:rsidRPr="00EE02C3">
              <w:rPr>
                <w:sz w:val="22"/>
                <w:szCs w:val="22"/>
              </w:rPr>
              <w:t>days?</w:t>
            </w:r>
          </w:p>
        </w:tc>
        <w:tc>
          <w:tcPr>
            <w:tcW w:w="1484" w:type="dxa"/>
            <w:tcBorders>
              <w:top w:val="single" w:sz="2" w:space="0" w:color="000000"/>
              <w:left w:val="single" w:sz="2" w:space="0" w:color="000000"/>
              <w:bottom w:val="single" w:sz="2" w:space="0" w:color="000000"/>
              <w:right w:val="single" w:sz="2" w:space="0" w:color="000000"/>
            </w:tcBorders>
          </w:tcPr>
          <w:p w14:paraId="72E60E01" w14:textId="77777777" w:rsidR="00FB02D8" w:rsidRPr="00EE02C3" w:rsidRDefault="00FB02D8" w:rsidP="00D0221A">
            <w:pPr>
              <w:pStyle w:val="TableParagraph"/>
              <w:kinsoku w:val="0"/>
              <w:overflowPunct w:val="0"/>
              <w:ind w:right="569"/>
              <w:jc w:val="right"/>
              <w:rPr>
                <w:sz w:val="22"/>
                <w:szCs w:val="22"/>
              </w:rPr>
            </w:pPr>
            <w:r w:rsidRPr="00EE02C3">
              <w:rPr>
                <w:sz w:val="22"/>
                <w:szCs w:val="22"/>
              </w:rPr>
              <w:t>Yes</w:t>
            </w:r>
          </w:p>
        </w:tc>
        <w:tc>
          <w:tcPr>
            <w:tcW w:w="1484" w:type="dxa"/>
            <w:tcBorders>
              <w:top w:val="single" w:sz="2" w:space="0" w:color="000000"/>
              <w:left w:val="single" w:sz="2" w:space="0" w:color="000000"/>
              <w:bottom w:val="single" w:sz="2" w:space="0" w:color="000000"/>
              <w:right w:val="single" w:sz="2" w:space="0" w:color="000000"/>
            </w:tcBorders>
          </w:tcPr>
          <w:p w14:paraId="7EB436B8" w14:textId="77777777" w:rsidR="00FB02D8" w:rsidRPr="00EE02C3" w:rsidRDefault="00FB02D8" w:rsidP="00D0221A">
            <w:pPr>
              <w:pStyle w:val="TableParagraph"/>
              <w:kinsoku w:val="0"/>
              <w:overflowPunct w:val="0"/>
              <w:ind w:left="602"/>
              <w:rPr>
                <w:sz w:val="22"/>
                <w:szCs w:val="22"/>
              </w:rPr>
            </w:pPr>
            <w:r w:rsidRPr="00EE02C3">
              <w:rPr>
                <w:sz w:val="22"/>
                <w:szCs w:val="22"/>
              </w:rPr>
              <w:t>No</w:t>
            </w:r>
          </w:p>
        </w:tc>
      </w:tr>
      <w:tr w:rsidR="00FB02D8" w:rsidRPr="00EE02C3" w14:paraId="7D05481C" w14:textId="77777777" w:rsidTr="003B5303">
        <w:trPr>
          <w:trHeight w:val="355"/>
        </w:trPr>
        <w:tc>
          <w:tcPr>
            <w:tcW w:w="7202" w:type="dxa"/>
            <w:tcBorders>
              <w:top w:val="single" w:sz="2" w:space="0" w:color="000000"/>
              <w:left w:val="single" w:sz="2" w:space="0" w:color="000000"/>
              <w:bottom w:val="single" w:sz="2" w:space="0" w:color="000000"/>
              <w:right w:val="single" w:sz="2" w:space="0" w:color="000000"/>
            </w:tcBorders>
          </w:tcPr>
          <w:p w14:paraId="4DCCC432" w14:textId="77777777" w:rsidR="00FB02D8" w:rsidRPr="00EE02C3" w:rsidRDefault="00FB02D8" w:rsidP="00D0221A">
            <w:pPr>
              <w:pStyle w:val="TableParagraph"/>
              <w:kinsoku w:val="0"/>
              <w:overflowPunct w:val="0"/>
              <w:ind w:left="117"/>
              <w:rPr>
                <w:sz w:val="22"/>
                <w:szCs w:val="22"/>
              </w:rPr>
            </w:pPr>
            <w:r w:rsidRPr="00EE02C3">
              <w:rPr>
                <w:sz w:val="22"/>
                <w:szCs w:val="22"/>
              </w:rPr>
              <w:t>Are</w:t>
            </w:r>
            <w:r w:rsidRPr="00EE02C3">
              <w:rPr>
                <w:spacing w:val="-3"/>
                <w:sz w:val="22"/>
                <w:szCs w:val="22"/>
              </w:rPr>
              <w:t xml:space="preserve"> </w:t>
            </w:r>
            <w:r w:rsidRPr="00EE02C3">
              <w:rPr>
                <w:sz w:val="22"/>
                <w:szCs w:val="22"/>
              </w:rPr>
              <w:t>you</w:t>
            </w:r>
            <w:r w:rsidRPr="00EE02C3">
              <w:rPr>
                <w:spacing w:val="-5"/>
                <w:sz w:val="22"/>
                <w:szCs w:val="22"/>
              </w:rPr>
              <w:t xml:space="preserve"> </w:t>
            </w:r>
            <w:r w:rsidRPr="00EE02C3">
              <w:rPr>
                <w:sz w:val="22"/>
                <w:szCs w:val="22"/>
              </w:rPr>
              <w:t>currently</w:t>
            </w:r>
            <w:r w:rsidRPr="00EE02C3">
              <w:rPr>
                <w:spacing w:val="-1"/>
                <w:sz w:val="22"/>
                <w:szCs w:val="22"/>
              </w:rPr>
              <w:t xml:space="preserve"> </w:t>
            </w:r>
            <w:r w:rsidRPr="00EE02C3">
              <w:rPr>
                <w:sz w:val="22"/>
                <w:szCs w:val="22"/>
              </w:rPr>
              <w:t>awaiting</w:t>
            </w:r>
            <w:r w:rsidRPr="00EE02C3">
              <w:rPr>
                <w:spacing w:val="-2"/>
                <w:sz w:val="22"/>
                <w:szCs w:val="22"/>
              </w:rPr>
              <w:t xml:space="preserve"> </w:t>
            </w:r>
            <w:r w:rsidRPr="00EE02C3">
              <w:rPr>
                <w:sz w:val="22"/>
                <w:szCs w:val="22"/>
              </w:rPr>
              <w:t>results</w:t>
            </w:r>
            <w:r w:rsidRPr="00EE02C3">
              <w:rPr>
                <w:spacing w:val="-1"/>
                <w:sz w:val="22"/>
                <w:szCs w:val="22"/>
              </w:rPr>
              <w:t xml:space="preserve"> </w:t>
            </w:r>
            <w:r w:rsidRPr="00EE02C3">
              <w:rPr>
                <w:sz w:val="22"/>
                <w:szCs w:val="22"/>
              </w:rPr>
              <w:t>from</w:t>
            </w:r>
            <w:r w:rsidRPr="00EE02C3">
              <w:rPr>
                <w:spacing w:val="1"/>
                <w:sz w:val="22"/>
                <w:szCs w:val="22"/>
              </w:rPr>
              <w:t xml:space="preserve"> </w:t>
            </w:r>
            <w:r w:rsidRPr="00EE02C3">
              <w:rPr>
                <w:sz w:val="22"/>
                <w:szCs w:val="22"/>
              </w:rPr>
              <w:t>a</w:t>
            </w:r>
            <w:r w:rsidRPr="00EE02C3">
              <w:rPr>
                <w:spacing w:val="-4"/>
                <w:sz w:val="22"/>
                <w:szCs w:val="22"/>
              </w:rPr>
              <w:t xml:space="preserve"> </w:t>
            </w:r>
            <w:r w:rsidRPr="00EE02C3">
              <w:rPr>
                <w:sz w:val="22"/>
                <w:szCs w:val="22"/>
              </w:rPr>
              <w:t>COVID-19</w:t>
            </w:r>
            <w:r w:rsidRPr="00EE02C3">
              <w:rPr>
                <w:spacing w:val="-6"/>
                <w:sz w:val="22"/>
                <w:szCs w:val="22"/>
              </w:rPr>
              <w:t xml:space="preserve"> </w:t>
            </w:r>
            <w:r w:rsidRPr="00EE02C3">
              <w:rPr>
                <w:sz w:val="22"/>
                <w:szCs w:val="22"/>
              </w:rPr>
              <w:t>test?</w:t>
            </w:r>
          </w:p>
        </w:tc>
        <w:tc>
          <w:tcPr>
            <w:tcW w:w="1484" w:type="dxa"/>
            <w:tcBorders>
              <w:top w:val="single" w:sz="2" w:space="0" w:color="000000"/>
              <w:left w:val="single" w:sz="2" w:space="0" w:color="000000"/>
              <w:bottom w:val="single" w:sz="2" w:space="0" w:color="000000"/>
              <w:right w:val="single" w:sz="2" w:space="0" w:color="000000"/>
            </w:tcBorders>
          </w:tcPr>
          <w:p w14:paraId="438F8C61" w14:textId="77777777" w:rsidR="00FB02D8" w:rsidRPr="00EE02C3" w:rsidRDefault="00FB02D8" w:rsidP="00D0221A">
            <w:pPr>
              <w:pStyle w:val="TableParagraph"/>
              <w:kinsoku w:val="0"/>
              <w:overflowPunct w:val="0"/>
              <w:ind w:right="569"/>
              <w:jc w:val="right"/>
              <w:rPr>
                <w:sz w:val="22"/>
                <w:szCs w:val="22"/>
              </w:rPr>
            </w:pPr>
            <w:r w:rsidRPr="00EE02C3">
              <w:rPr>
                <w:sz w:val="22"/>
                <w:szCs w:val="22"/>
              </w:rPr>
              <w:t>Yes</w:t>
            </w:r>
          </w:p>
        </w:tc>
        <w:tc>
          <w:tcPr>
            <w:tcW w:w="1484" w:type="dxa"/>
            <w:tcBorders>
              <w:top w:val="single" w:sz="2" w:space="0" w:color="000000"/>
              <w:left w:val="single" w:sz="2" w:space="0" w:color="000000"/>
              <w:bottom w:val="single" w:sz="2" w:space="0" w:color="000000"/>
              <w:right w:val="single" w:sz="2" w:space="0" w:color="000000"/>
            </w:tcBorders>
          </w:tcPr>
          <w:p w14:paraId="75093363" w14:textId="77777777" w:rsidR="00FB02D8" w:rsidRPr="00EE02C3" w:rsidRDefault="00FB02D8" w:rsidP="00D0221A">
            <w:pPr>
              <w:pStyle w:val="TableParagraph"/>
              <w:kinsoku w:val="0"/>
              <w:overflowPunct w:val="0"/>
              <w:ind w:left="602"/>
              <w:rPr>
                <w:sz w:val="22"/>
                <w:szCs w:val="22"/>
              </w:rPr>
            </w:pPr>
            <w:r w:rsidRPr="00EE02C3">
              <w:rPr>
                <w:sz w:val="22"/>
                <w:szCs w:val="22"/>
              </w:rPr>
              <w:t>No</w:t>
            </w:r>
          </w:p>
        </w:tc>
      </w:tr>
      <w:tr w:rsidR="00FB02D8" w:rsidRPr="00EE02C3" w14:paraId="4B644F69" w14:textId="77777777" w:rsidTr="003B5303">
        <w:trPr>
          <w:trHeight w:val="553"/>
        </w:trPr>
        <w:tc>
          <w:tcPr>
            <w:tcW w:w="7202" w:type="dxa"/>
            <w:tcBorders>
              <w:top w:val="single" w:sz="2" w:space="0" w:color="000000"/>
              <w:left w:val="single" w:sz="2" w:space="0" w:color="000000"/>
              <w:bottom w:val="single" w:sz="2" w:space="0" w:color="000000"/>
              <w:right w:val="single" w:sz="2" w:space="0" w:color="000000"/>
            </w:tcBorders>
          </w:tcPr>
          <w:p w14:paraId="4EAC50C8" w14:textId="030F0EC8" w:rsidR="00FB02D8" w:rsidRPr="00EE02C3" w:rsidRDefault="00FB02D8" w:rsidP="00D0221A">
            <w:pPr>
              <w:pStyle w:val="TableParagraph"/>
              <w:kinsoku w:val="0"/>
              <w:overflowPunct w:val="0"/>
              <w:spacing w:line="256" w:lineRule="auto"/>
              <w:ind w:left="117" w:right="199"/>
              <w:rPr>
                <w:sz w:val="22"/>
                <w:szCs w:val="22"/>
              </w:rPr>
            </w:pPr>
            <w:r w:rsidRPr="00EE02C3">
              <w:rPr>
                <w:sz w:val="22"/>
                <w:szCs w:val="22"/>
              </w:rPr>
              <w:t>Have you been diagnosed with COVID-19 by a licensed healthcare</w:t>
            </w:r>
            <w:r w:rsidRPr="00EE02C3">
              <w:rPr>
                <w:spacing w:val="1"/>
                <w:sz w:val="22"/>
                <w:szCs w:val="22"/>
              </w:rPr>
              <w:t xml:space="preserve"> </w:t>
            </w:r>
            <w:r w:rsidRPr="00EE02C3">
              <w:rPr>
                <w:sz w:val="22"/>
                <w:szCs w:val="22"/>
              </w:rPr>
              <w:t>provider</w:t>
            </w:r>
            <w:r w:rsidRPr="00EE02C3">
              <w:rPr>
                <w:spacing w:val="-6"/>
                <w:sz w:val="22"/>
                <w:szCs w:val="22"/>
              </w:rPr>
              <w:t xml:space="preserve"> </w:t>
            </w:r>
            <w:r w:rsidRPr="00EE02C3">
              <w:rPr>
                <w:sz w:val="22"/>
                <w:szCs w:val="22"/>
              </w:rPr>
              <w:t>(for</w:t>
            </w:r>
            <w:r w:rsidRPr="00EE02C3">
              <w:rPr>
                <w:spacing w:val="-6"/>
                <w:sz w:val="22"/>
                <w:szCs w:val="22"/>
              </w:rPr>
              <w:t xml:space="preserve"> </w:t>
            </w:r>
            <w:r w:rsidRPr="00EE02C3">
              <w:rPr>
                <w:sz w:val="22"/>
                <w:szCs w:val="22"/>
              </w:rPr>
              <w:t>example,</w:t>
            </w:r>
            <w:r w:rsidRPr="00EE02C3">
              <w:rPr>
                <w:spacing w:val="-6"/>
                <w:sz w:val="22"/>
                <w:szCs w:val="22"/>
              </w:rPr>
              <w:t xml:space="preserve"> </w:t>
            </w:r>
            <w:r w:rsidRPr="00EE02C3">
              <w:rPr>
                <w:sz w:val="22"/>
                <w:szCs w:val="22"/>
              </w:rPr>
              <w:t>a doctor,</w:t>
            </w:r>
            <w:r w:rsidRPr="00EE02C3">
              <w:rPr>
                <w:spacing w:val="-2"/>
                <w:sz w:val="22"/>
                <w:szCs w:val="22"/>
              </w:rPr>
              <w:t xml:space="preserve"> </w:t>
            </w:r>
            <w:r w:rsidRPr="00EE02C3">
              <w:rPr>
                <w:sz w:val="22"/>
                <w:szCs w:val="22"/>
              </w:rPr>
              <w:t>nurse,</w:t>
            </w:r>
            <w:r w:rsidRPr="00EE02C3">
              <w:rPr>
                <w:spacing w:val="-6"/>
                <w:sz w:val="22"/>
                <w:szCs w:val="22"/>
              </w:rPr>
              <w:t xml:space="preserve"> </w:t>
            </w:r>
            <w:r w:rsidRPr="00EE02C3">
              <w:rPr>
                <w:sz w:val="22"/>
                <w:szCs w:val="22"/>
              </w:rPr>
              <w:t>pharmacist,</w:t>
            </w:r>
            <w:r w:rsidRPr="00EE02C3">
              <w:rPr>
                <w:spacing w:val="-7"/>
                <w:sz w:val="22"/>
                <w:szCs w:val="22"/>
              </w:rPr>
              <w:t xml:space="preserve"> </w:t>
            </w:r>
            <w:r w:rsidRPr="00EE02C3">
              <w:rPr>
                <w:sz w:val="22"/>
                <w:szCs w:val="22"/>
              </w:rPr>
              <w:t>or</w:t>
            </w:r>
            <w:r w:rsidRPr="00EE02C3">
              <w:rPr>
                <w:spacing w:val="-1"/>
                <w:sz w:val="22"/>
                <w:szCs w:val="22"/>
              </w:rPr>
              <w:t xml:space="preserve"> </w:t>
            </w:r>
            <w:r w:rsidRPr="00EE02C3">
              <w:rPr>
                <w:sz w:val="22"/>
                <w:szCs w:val="22"/>
              </w:rPr>
              <w:t>other)</w:t>
            </w:r>
            <w:r w:rsidRPr="00EE02C3">
              <w:rPr>
                <w:spacing w:val="-1"/>
                <w:sz w:val="22"/>
                <w:szCs w:val="22"/>
              </w:rPr>
              <w:t xml:space="preserve"> </w:t>
            </w:r>
            <w:r w:rsidRPr="00EE02C3">
              <w:rPr>
                <w:sz w:val="22"/>
                <w:szCs w:val="22"/>
              </w:rPr>
              <w:t>in</w:t>
            </w:r>
            <w:r w:rsidRPr="00EE02C3">
              <w:rPr>
                <w:spacing w:val="-1"/>
                <w:sz w:val="22"/>
                <w:szCs w:val="22"/>
              </w:rPr>
              <w:t xml:space="preserve"> </w:t>
            </w:r>
            <w:proofErr w:type="gramStart"/>
            <w:r w:rsidRPr="00EE02C3">
              <w:rPr>
                <w:sz w:val="22"/>
                <w:szCs w:val="22"/>
              </w:rPr>
              <w:t>the</w:t>
            </w:r>
            <w:r w:rsidR="00CE5EB1" w:rsidRPr="00EE02C3">
              <w:rPr>
                <w:sz w:val="22"/>
                <w:szCs w:val="22"/>
              </w:rPr>
              <w:t xml:space="preserve"> </w:t>
            </w:r>
            <w:r w:rsidRPr="00EE02C3">
              <w:rPr>
                <w:spacing w:val="-51"/>
                <w:sz w:val="22"/>
                <w:szCs w:val="22"/>
              </w:rPr>
              <w:t xml:space="preserve"> </w:t>
            </w:r>
            <w:r w:rsidRPr="00EE02C3">
              <w:rPr>
                <w:sz w:val="22"/>
                <w:szCs w:val="22"/>
              </w:rPr>
              <w:t>past</w:t>
            </w:r>
            <w:proofErr w:type="gramEnd"/>
            <w:r w:rsidRPr="00EE02C3">
              <w:rPr>
                <w:spacing w:val="-1"/>
                <w:sz w:val="22"/>
                <w:szCs w:val="22"/>
              </w:rPr>
              <w:t xml:space="preserve"> </w:t>
            </w:r>
            <w:r w:rsidRPr="00EE02C3">
              <w:rPr>
                <w:sz w:val="22"/>
                <w:szCs w:val="22"/>
              </w:rPr>
              <w:t>10</w:t>
            </w:r>
            <w:r w:rsidRPr="00EE02C3">
              <w:rPr>
                <w:spacing w:val="-4"/>
                <w:sz w:val="22"/>
                <w:szCs w:val="22"/>
              </w:rPr>
              <w:t xml:space="preserve"> </w:t>
            </w:r>
            <w:r w:rsidRPr="00EE02C3">
              <w:rPr>
                <w:sz w:val="22"/>
                <w:szCs w:val="22"/>
              </w:rPr>
              <w:t>days?</w:t>
            </w:r>
          </w:p>
        </w:tc>
        <w:tc>
          <w:tcPr>
            <w:tcW w:w="1484" w:type="dxa"/>
            <w:tcBorders>
              <w:top w:val="single" w:sz="2" w:space="0" w:color="000000"/>
              <w:left w:val="single" w:sz="2" w:space="0" w:color="000000"/>
              <w:bottom w:val="single" w:sz="2" w:space="0" w:color="000000"/>
              <w:right w:val="single" w:sz="2" w:space="0" w:color="000000"/>
            </w:tcBorders>
          </w:tcPr>
          <w:p w14:paraId="43A3F72D" w14:textId="77777777" w:rsidR="00FB02D8" w:rsidRPr="00EE02C3" w:rsidRDefault="00FB02D8" w:rsidP="00D0221A">
            <w:pPr>
              <w:pStyle w:val="TableParagraph"/>
              <w:kinsoku w:val="0"/>
              <w:overflowPunct w:val="0"/>
              <w:ind w:right="569"/>
              <w:jc w:val="right"/>
              <w:rPr>
                <w:sz w:val="22"/>
                <w:szCs w:val="22"/>
              </w:rPr>
            </w:pPr>
            <w:r w:rsidRPr="00EE02C3">
              <w:rPr>
                <w:sz w:val="22"/>
                <w:szCs w:val="22"/>
              </w:rPr>
              <w:t>Yes</w:t>
            </w:r>
          </w:p>
        </w:tc>
        <w:tc>
          <w:tcPr>
            <w:tcW w:w="1484" w:type="dxa"/>
            <w:tcBorders>
              <w:top w:val="single" w:sz="2" w:space="0" w:color="000000"/>
              <w:left w:val="single" w:sz="2" w:space="0" w:color="000000"/>
              <w:bottom w:val="single" w:sz="2" w:space="0" w:color="000000"/>
              <w:right w:val="single" w:sz="2" w:space="0" w:color="000000"/>
            </w:tcBorders>
          </w:tcPr>
          <w:p w14:paraId="044E501E" w14:textId="77777777" w:rsidR="00FB02D8" w:rsidRPr="00EE02C3" w:rsidRDefault="00FB02D8" w:rsidP="00D0221A">
            <w:pPr>
              <w:pStyle w:val="TableParagraph"/>
              <w:kinsoku w:val="0"/>
              <w:overflowPunct w:val="0"/>
              <w:ind w:left="602"/>
              <w:rPr>
                <w:sz w:val="22"/>
                <w:szCs w:val="22"/>
              </w:rPr>
            </w:pPr>
            <w:r w:rsidRPr="00EE02C3">
              <w:rPr>
                <w:sz w:val="22"/>
                <w:szCs w:val="22"/>
              </w:rPr>
              <w:t>No</w:t>
            </w:r>
          </w:p>
        </w:tc>
      </w:tr>
      <w:tr w:rsidR="00FB02D8" w:rsidRPr="00EE02C3" w14:paraId="01358148" w14:textId="77777777" w:rsidTr="003B5303">
        <w:trPr>
          <w:trHeight w:val="598"/>
        </w:trPr>
        <w:tc>
          <w:tcPr>
            <w:tcW w:w="7202" w:type="dxa"/>
            <w:tcBorders>
              <w:top w:val="single" w:sz="2" w:space="0" w:color="000000"/>
              <w:left w:val="single" w:sz="2" w:space="0" w:color="000000"/>
              <w:bottom w:val="single" w:sz="2" w:space="0" w:color="000000"/>
              <w:right w:val="single" w:sz="2" w:space="0" w:color="000000"/>
            </w:tcBorders>
          </w:tcPr>
          <w:p w14:paraId="6247580B" w14:textId="07C09B36" w:rsidR="00FB02D8" w:rsidRPr="00EE02C3" w:rsidRDefault="00FB02D8" w:rsidP="00D0221A">
            <w:pPr>
              <w:pStyle w:val="TableParagraph"/>
              <w:kinsoku w:val="0"/>
              <w:overflowPunct w:val="0"/>
              <w:spacing w:line="254" w:lineRule="auto"/>
              <w:ind w:left="117"/>
              <w:rPr>
                <w:sz w:val="22"/>
                <w:szCs w:val="22"/>
              </w:rPr>
            </w:pPr>
            <w:r w:rsidRPr="00EE02C3">
              <w:rPr>
                <w:sz w:val="22"/>
                <w:szCs w:val="22"/>
              </w:rPr>
              <w:t>Have</w:t>
            </w:r>
            <w:r w:rsidRPr="00EE02C3">
              <w:rPr>
                <w:spacing w:val="-3"/>
                <w:sz w:val="22"/>
                <w:szCs w:val="22"/>
              </w:rPr>
              <w:t xml:space="preserve"> </w:t>
            </w:r>
            <w:r w:rsidRPr="00EE02C3">
              <w:rPr>
                <w:sz w:val="22"/>
                <w:szCs w:val="22"/>
              </w:rPr>
              <w:t>you</w:t>
            </w:r>
            <w:r w:rsidRPr="00EE02C3">
              <w:rPr>
                <w:spacing w:val="-4"/>
                <w:sz w:val="22"/>
                <w:szCs w:val="22"/>
              </w:rPr>
              <w:t xml:space="preserve"> </w:t>
            </w:r>
            <w:r w:rsidRPr="00EE02C3">
              <w:rPr>
                <w:sz w:val="22"/>
                <w:szCs w:val="22"/>
              </w:rPr>
              <w:t>been</w:t>
            </w:r>
            <w:r w:rsidRPr="00EE02C3">
              <w:rPr>
                <w:spacing w:val="-5"/>
                <w:sz w:val="22"/>
                <w:szCs w:val="22"/>
              </w:rPr>
              <w:t xml:space="preserve"> </w:t>
            </w:r>
            <w:r w:rsidRPr="00EE02C3">
              <w:rPr>
                <w:sz w:val="22"/>
                <w:szCs w:val="22"/>
              </w:rPr>
              <w:t>told</w:t>
            </w:r>
            <w:r w:rsidRPr="00EE02C3">
              <w:rPr>
                <w:spacing w:val="-4"/>
                <w:sz w:val="22"/>
                <w:szCs w:val="22"/>
              </w:rPr>
              <w:t xml:space="preserve"> </w:t>
            </w:r>
            <w:r w:rsidRPr="00EE02C3">
              <w:rPr>
                <w:sz w:val="22"/>
                <w:szCs w:val="22"/>
              </w:rPr>
              <w:t>that</w:t>
            </w:r>
            <w:r w:rsidRPr="00EE02C3">
              <w:rPr>
                <w:spacing w:val="-3"/>
                <w:sz w:val="22"/>
                <w:szCs w:val="22"/>
              </w:rPr>
              <w:t xml:space="preserve"> </w:t>
            </w:r>
            <w:r w:rsidRPr="00EE02C3">
              <w:rPr>
                <w:sz w:val="22"/>
                <w:szCs w:val="22"/>
              </w:rPr>
              <w:t>you are</w:t>
            </w:r>
            <w:r w:rsidRPr="00EE02C3">
              <w:rPr>
                <w:spacing w:val="-3"/>
                <w:sz w:val="22"/>
                <w:szCs w:val="22"/>
              </w:rPr>
              <w:t xml:space="preserve"> </w:t>
            </w:r>
            <w:r w:rsidRPr="00EE02C3">
              <w:rPr>
                <w:sz w:val="22"/>
                <w:szCs w:val="22"/>
              </w:rPr>
              <w:t>suspected</w:t>
            </w:r>
            <w:r w:rsidRPr="00EE02C3">
              <w:rPr>
                <w:spacing w:val="-4"/>
                <w:sz w:val="22"/>
                <w:szCs w:val="22"/>
              </w:rPr>
              <w:t xml:space="preserve"> </w:t>
            </w:r>
            <w:r w:rsidRPr="00EE02C3">
              <w:rPr>
                <w:sz w:val="22"/>
                <w:szCs w:val="22"/>
              </w:rPr>
              <w:t>to</w:t>
            </w:r>
            <w:r w:rsidRPr="00EE02C3">
              <w:rPr>
                <w:spacing w:val="-1"/>
                <w:sz w:val="22"/>
                <w:szCs w:val="22"/>
              </w:rPr>
              <w:t xml:space="preserve"> </w:t>
            </w:r>
            <w:r w:rsidRPr="00EE02C3">
              <w:rPr>
                <w:sz w:val="22"/>
                <w:szCs w:val="22"/>
              </w:rPr>
              <w:t>have</w:t>
            </w:r>
            <w:r w:rsidRPr="00EE02C3">
              <w:rPr>
                <w:spacing w:val="2"/>
                <w:sz w:val="22"/>
                <w:szCs w:val="22"/>
              </w:rPr>
              <w:t xml:space="preserve"> </w:t>
            </w:r>
            <w:r w:rsidRPr="00EE02C3">
              <w:rPr>
                <w:sz w:val="22"/>
                <w:szCs w:val="22"/>
              </w:rPr>
              <w:t>COVID-19</w:t>
            </w:r>
            <w:r w:rsidRPr="00EE02C3">
              <w:rPr>
                <w:spacing w:val="-5"/>
                <w:sz w:val="22"/>
                <w:szCs w:val="22"/>
              </w:rPr>
              <w:t xml:space="preserve"> </w:t>
            </w:r>
            <w:r w:rsidRPr="00EE02C3">
              <w:rPr>
                <w:sz w:val="22"/>
                <w:szCs w:val="22"/>
              </w:rPr>
              <w:t>by</w:t>
            </w:r>
            <w:r w:rsidRPr="00EE02C3">
              <w:rPr>
                <w:spacing w:val="-2"/>
                <w:sz w:val="22"/>
                <w:szCs w:val="22"/>
              </w:rPr>
              <w:t xml:space="preserve"> </w:t>
            </w:r>
            <w:proofErr w:type="gramStart"/>
            <w:r w:rsidRPr="00EE02C3">
              <w:rPr>
                <w:sz w:val="22"/>
                <w:szCs w:val="22"/>
              </w:rPr>
              <w:t>a</w:t>
            </w:r>
            <w:r w:rsidR="00CE5EB1" w:rsidRPr="00EE02C3">
              <w:rPr>
                <w:sz w:val="22"/>
                <w:szCs w:val="22"/>
              </w:rPr>
              <w:t xml:space="preserve"> </w:t>
            </w:r>
            <w:r w:rsidRPr="00EE02C3">
              <w:rPr>
                <w:spacing w:val="-51"/>
                <w:sz w:val="22"/>
                <w:szCs w:val="22"/>
              </w:rPr>
              <w:t xml:space="preserve"> </w:t>
            </w:r>
            <w:r w:rsidRPr="00EE02C3">
              <w:rPr>
                <w:sz w:val="22"/>
                <w:szCs w:val="22"/>
              </w:rPr>
              <w:t>licensed</w:t>
            </w:r>
            <w:proofErr w:type="gramEnd"/>
            <w:r w:rsidRPr="00EE02C3">
              <w:rPr>
                <w:spacing w:val="-4"/>
                <w:sz w:val="22"/>
                <w:szCs w:val="22"/>
              </w:rPr>
              <w:t xml:space="preserve"> </w:t>
            </w:r>
            <w:r w:rsidRPr="00EE02C3">
              <w:rPr>
                <w:sz w:val="22"/>
                <w:szCs w:val="22"/>
              </w:rPr>
              <w:t>healthcare</w:t>
            </w:r>
            <w:r w:rsidRPr="00EE02C3">
              <w:rPr>
                <w:spacing w:val="2"/>
                <w:sz w:val="22"/>
                <w:szCs w:val="22"/>
              </w:rPr>
              <w:t xml:space="preserve"> </w:t>
            </w:r>
            <w:r w:rsidRPr="00EE02C3">
              <w:rPr>
                <w:sz w:val="22"/>
                <w:szCs w:val="22"/>
              </w:rPr>
              <w:t>provider</w:t>
            </w:r>
            <w:r w:rsidRPr="00EE02C3">
              <w:rPr>
                <w:spacing w:val="1"/>
                <w:sz w:val="22"/>
                <w:szCs w:val="22"/>
              </w:rPr>
              <w:t xml:space="preserve"> </w:t>
            </w:r>
            <w:r w:rsidRPr="00EE02C3">
              <w:rPr>
                <w:sz w:val="22"/>
                <w:szCs w:val="22"/>
              </w:rPr>
              <w:t>in</w:t>
            </w:r>
            <w:r w:rsidRPr="00EE02C3">
              <w:rPr>
                <w:spacing w:val="-4"/>
                <w:sz w:val="22"/>
                <w:szCs w:val="22"/>
              </w:rPr>
              <w:t xml:space="preserve"> </w:t>
            </w:r>
            <w:r w:rsidRPr="00EE02C3">
              <w:rPr>
                <w:sz w:val="22"/>
                <w:szCs w:val="22"/>
              </w:rPr>
              <w:t>the</w:t>
            </w:r>
            <w:r w:rsidRPr="00EE02C3">
              <w:rPr>
                <w:spacing w:val="-1"/>
                <w:sz w:val="22"/>
                <w:szCs w:val="22"/>
              </w:rPr>
              <w:t xml:space="preserve"> </w:t>
            </w:r>
            <w:r w:rsidRPr="00EE02C3">
              <w:rPr>
                <w:sz w:val="22"/>
                <w:szCs w:val="22"/>
              </w:rPr>
              <w:t>past</w:t>
            </w:r>
            <w:r w:rsidRPr="00EE02C3">
              <w:rPr>
                <w:spacing w:val="-2"/>
                <w:sz w:val="22"/>
                <w:szCs w:val="22"/>
              </w:rPr>
              <w:t xml:space="preserve"> </w:t>
            </w:r>
            <w:r w:rsidRPr="00EE02C3">
              <w:rPr>
                <w:sz w:val="22"/>
                <w:szCs w:val="22"/>
              </w:rPr>
              <w:t>10</w:t>
            </w:r>
            <w:r w:rsidRPr="00EE02C3">
              <w:rPr>
                <w:spacing w:val="1"/>
                <w:sz w:val="22"/>
                <w:szCs w:val="22"/>
              </w:rPr>
              <w:t xml:space="preserve"> </w:t>
            </w:r>
            <w:r w:rsidRPr="00EE02C3">
              <w:rPr>
                <w:sz w:val="22"/>
                <w:szCs w:val="22"/>
              </w:rPr>
              <w:t>days?</w:t>
            </w:r>
          </w:p>
        </w:tc>
        <w:tc>
          <w:tcPr>
            <w:tcW w:w="1484" w:type="dxa"/>
            <w:tcBorders>
              <w:top w:val="single" w:sz="2" w:space="0" w:color="000000"/>
              <w:left w:val="single" w:sz="2" w:space="0" w:color="000000"/>
              <w:bottom w:val="single" w:sz="2" w:space="0" w:color="000000"/>
              <w:right w:val="single" w:sz="2" w:space="0" w:color="000000"/>
            </w:tcBorders>
          </w:tcPr>
          <w:p w14:paraId="66098339" w14:textId="77777777" w:rsidR="00FB02D8" w:rsidRPr="00EE02C3" w:rsidRDefault="00FB02D8" w:rsidP="00D0221A">
            <w:pPr>
              <w:pStyle w:val="TableParagraph"/>
              <w:kinsoku w:val="0"/>
              <w:overflowPunct w:val="0"/>
              <w:ind w:right="569"/>
              <w:jc w:val="right"/>
              <w:rPr>
                <w:sz w:val="22"/>
                <w:szCs w:val="22"/>
              </w:rPr>
            </w:pPr>
            <w:r w:rsidRPr="00EE02C3">
              <w:rPr>
                <w:sz w:val="22"/>
                <w:szCs w:val="22"/>
              </w:rPr>
              <w:t>Yes</w:t>
            </w:r>
          </w:p>
        </w:tc>
        <w:tc>
          <w:tcPr>
            <w:tcW w:w="1484" w:type="dxa"/>
            <w:tcBorders>
              <w:top w:val="single" w:sz="2" w:space="0" w:color="000000"/>
              <w:left w:val="single" w:sz="2" w:space="0" w:color="000000"/>
              <w:bottom w:val="single" w:sz="2" w:space="0" w:color="000000"/>
              <w:right w:val="single" w:sz="2" w:space="0" w:color="000000"/>
            </w:tcBorders>
          </w:tcPr>
          <w:p w14:paraId="15FC0AC2" w14:textId="77777777" w:rsidR="00FB02D8" w:rsidRPr="00EE02C3" w:rsidRDefault="00FB02D8" w:rsidP="00D0221A">
            <w:pPr>
              <w:pStyle w:val="TableParagraph"/>
              <w:kinsoku w:val="0"/>
              <w:overflowPunct w:val="0"/>
              <w:ind w:left="602"/>
              <w:rPr>
                <w:sz w:val="22"/>
                <w:szCs w:val="22"/>
              </w:rPr>
            </w:pPr>
            <w:r w:rsidRPr="00EE02C3">
              <w:rPr>
                <w:sz w:val="22"/>
                <w:szCs w:val="22"/>
              </w:rPr>
              <w:t>No</w:t>
            </w:r>
          </w:p>
        </w:tc>
      </w:tr>
    </w:tbl>
    <w:p w14:paraId="2BA2D554" w14:textId="504FF069" w:rsidR="00FB02D8" w:rsidRPr="00EE02C3" w:rsidRDefault="00FB02D8" w:rsidP="00D0221A">
      <w:pPr>
        <w:pStyle w:val="BodyText"/>
        <w:kinsoku w:val="0"/>
        <w:overflowPunct w:val="0"/>
        <w:spacing w:before="52" w:line="256" w:lineRule="auto"/>
        <w:ind w:left="212" w:right="426"/>
        <w:jc w:val="both"/>
        <w:rPr>
          <w:color w:val="2E5395"/>
        </w:rPr>
      </w:pPr>
      <w:r w:rsidRPr="00EE02C3">
        <w:t>Daily monitoring for potential COVID-19 symptoms is important to track your current health status. If</w:t>
      </w:r>
      <w:r w:rsidRPr="00EE02C3">
        <w:rPr>
          <w:spacing w:val="-52"/>
        </w:rPr>
        <w:t xml:space="preserve"> </w:t>
      </w:r>
      <w:r w:rsidRPr="00EE02C3">
        <w:t>you experience new symptoms, consider seeing your healthcare provider or getting a test for COVID-19,</w:t>
      </w:r>
      <w:r w:rsidRPr="00EE02C3">
        <w:rPr>
          <w:spacing w:val="-5"/>
        </w:rPr>
        <w:t xml:space="preserve"> </w:t>
      </w:r>
      <w:r w:rsidRPr="00EE02C3">
        <w:t>especially where</w:t>
      </w:r>
      <w:r w:rsidRPr="00EE02C3">
        <w:rPr>
          <w:spacing w:val="-2"/>
        </w:rPr>
        <w:t xml:space="preserve"> </w:t>
      </w:r>
      <w:r w:rsidRPr="00EE02C3">
        <w:t>you</w:t>
      </w:r>
      <w:r w:rsidRPr="00EE02C3">
        <w:rPr>
          <w:spacing w:val="-3"/>
        </w:rPr>
        <w:t xml:space="preserve"> </w:t>
      </w:r>
      <w:r w:rsidRPr="00EE02C3">
        <w:t>may</w:t>
      </w:r>
      <w:r w:rsidRPr="00EE02C3">
        <w:rPr>
          <w:spacing w:val="4"/>
        </w:rPr>
        <w:t xml:space="preserve"> </w:t>
      </w:r>
      <w:r w:rsidRPr="00EE02C3">
        <w:t>have</w:t>
      </w:r>
      <w:r w:rsidRPr="00EE02C3">
        <w:rPr>
          <w:spacing w:val="-1"/>
        </w:rPr>
        <w:t xml:space="preserve"> </w:t>
      </w:r>
      <w:r w:rsidRPr="00EE02C3">
        <w:t>had</w:t>
      </w:r>
      <w:r w:rsidRPr="00EE02C3">
        <w:rPr>
          <w:spacing w:val="-3"/>
        </w:rPr>
        <w:t xml:space="preserve"> </w:t>
      </w:r>
      <w:r w:rsidRPr="00EE02C3">
        <w:t>potential</w:t>
      </w:r>
      <w:r w:rsidRPr="00EE02C3">
        <w:rPr>
          <w:spacing w:val="4"/>
        </w:rPr>
        <w:t xml:space="preserve"> </w:t>
      </w:r>
      <w:r w:rsidRPr="00EE02C3">
        <w:t>exposures</w:t>
      </w:r>
      <w:r w:rsidRPr="00EE02C3">
        <w:rPr>
          <w:spacing w:val="6"/>
        </w:rPr>
        <w:t xml:space="preserve"> </w:t>
      </w:r>
      <w:r w:rsidRPr="00EE02C3">
        <w:t>to</w:t>
      </w:r>
      <w:r w:rsidRPr="00EE02C3">
        <w:rPr>
          <w:spacing w:val="-5"/>
        </w:rPr>
        <w:t xml:space="preserve"> </w:t>
      </w:r>
      <w:r w:rsidRPr="00EE02C3">
        <w:t>COVID-19.</w:t>
      </w:r>
      <w:r w:rsidR="007754BA" w:rsidRPr="00EE02C3">
        <w:t xml:space="preserve"> </w:t>
      </w:r>
      <w:r w:rsidRPr="00EE02C3">
        <w:t>You should also monitor your health and consider consulting your primary care physician after testing</w:t>
      </w:r>
      <w:r w:rsidRPr="00EE02C3">
        <w:rPr>
          <w:spacing w:val="-53"/>
        </w:rPr>
        <w:t xml:space="preserve"> </w:t>
      </w:r>
      <w:r w:rsidRPr="00EE02C3">
        <w:t>positive</w:t>
      </w:r>
      <w:r w:rsidRPr="00EE02C3">
        <w:rPr>
          <w:spacing w:val="-1"/>
        </w:rPr>
        <w:t xml:space="preserve"> </w:t>
      </w:r>
      <w:r w:rsidRPr="00EE02C3">
        <w:t>for</w:t>
      </w:r>
      <w:r w:rsidRPr="00EE02C3">
        <w:rPr>
          <w:spacing w:val="-4"/>
        </w:rPr>
        <w:t xml:space="preserve"> </w:t>
      </w:r>
      <w:r w:rsidRPr="00EE02C3">
        <w:t>COVID-19.</w:t>
      </w:r>
      <w:r w:rsidR="00D0221A" w:rsidRPr="00EE02C3">
        <w:t xml:space="preserve"> </w:t>
      </w:r>
      <w:r w:rsidRPr="00EE02C3">
        <w:rPr>
          <w:color w:val="2E5395"/>
        </w:rPr>
        <w:t>[Insert</w:t>
      </w:r>
      <w:r w:rsidRPr="00EE02C3">
        <w:rPr>
          <w:color w:val="2E5395"/>
          <w:spacing w:val="-5"/>
        </w:rPr>
        <w:t xml:space="preserve"> </w:t>
      </w:r>
      <w:r w:rsidRPr="00EE02C3">
        <w:rPr>
          <w:color w:val="2E5395"/>
        </w:rPr>
        <w:t>the</w:t>
      </w:r>
      <w:r w:rsidRPr="00EE02C3">
        <w:rPr>
          <w:color w:val="2E5395"/>
          <w:spacing w:val="-4"/>
        </w:rPr>
        <w:t xml:space="preserve"> </w:t>
      </w:r>
      <w:r w:rsidRPr="00EE02C3">
        <w:rPr>
          <w:color w:val="2E5395"/>
        </w:rPr>
        <w:t>name/contact</w:t>
      </w:r>
      <w:r w:rsidRPr="00EE02C3">
        <w:rPr>
          <w:color w:val="2E5395"/>
          <w:spacing w:val="-2"/>
        </w:rPr>
        <w:t xml:space="preserve"> </w:t>
      </w:r>
      <w:r w:rsidRPr="00EE02C3">
        <w:rPr>
          <w:color w:val="2E5395"/>
        </w:rPr>
        <w:t>information</w:t>
      </w:r>
      <w:r w:rsidRPr="00EE02C3">
        <w:rPr>
          <w:color w:val="2E5395"/>
          <w:spacing w:val="-3"/>
        </w:rPr>
        <w:t xml:space="preserve"> </w:t>
      </w:r>
      <w:r w:rsidRPr="00EE02C3">
        <w:rPr>
          <w:color w:val="2E5395"/>
        </w:rPr>
        <w:t>that</w:t>
      </w:r>
      <w:r w:rsidRPr="00EE02C3">
        <w:rPr>
          <w:color w:val="2E5395"/>
          <w:spacing w:val="-4"/>
        </w:rPr>
        <w:t xml:space="preserve"> </w:t>
      </w:r>
      <w:r w:rsidRPr="00EE02C3">
        <w:rPr>
          <w:color w:val="2E5395"/>
        </w:rPr>
        <w:t>workers</w:t>
      </w:r>
      <w:r w:rsidRPr="00EE02C3">
        <w:rPr>
          <w:color w:val="2E5395"/>
          <w:spacing w:val="-4"/>
        </w:rPr>
        <w:t xml:space="preserve"> </w:t>
      </w:r>
      <w:r w:rsidRPr="00EE02C3">
        <w:rPr>
          <w:color w:val="2E5395"/>
        </w:rPr>
        <w:t>should</w:t>
      </w:r>
      <w:r w:rsidRPr="00EE02C3">
        <w:rPr>
          <w:color w:val="2E5395"/>
          <w:spacing w:val="-5"/>
        </w:rPr>
        <w:t xml:space="preserve"> </w:t>
      </w:r>
      <w:r w:rsidRPr="00EE02C3">
        <w:rPr>
          <w:color w:val="2E5395"/>
        </w:rPr>
        <w:t>contact</w:t>
      </w:r>
      <w:r w:rsidRPr="00EE02C3">
        <w:rPr>
          <w:color w:val="2E5395"/>
          <w:spacing w:val="-4"/>
        </w:rPr>
        <w:t xml:space="preserve"> </w:t>
      </w:r>
      <w:r w:rsidRPr="00EE02C3">
        <w:rPr>
          <w:color w:val="2E5395"/>
        </w:rPr>
        <w:t>to</w:t>
      </w:r>
      <w:r w:rsidRPr="00EE02C3">
        <w:rPr>
          <w:color w:val="2E5395"/>
          <w:spacing w:val="-4"/>
        </w:rPr>
        <w:t xml:space="preserve"> </w:t>
      </w:r>
      <w:r w:rsidRPr="00EE02C3">
        <w:rPr>
          <w:color w:val="2E5395"/>
        </w:rPr>
        <w:t>report</w:t>
      </w:r>
      <w:r w:rsidRPr="00EE02C3">
        <w:rPr>
          <w:color w:val="2E5395"/>
          <w:spacing w:val="-4"/>
        </w:rPr>
        <w:t xml:space="preserve"> </w:t>
      </w:r>
      <w:r w:rsidRPr="00EE02C3">
        <w:rPr>
          <w:color w:val="2E5395"/>
        </w:rPr>
        <w:t>health</w:t>
      </w:r>
      <w:r w:rsidRPr="00EE02C3">
        <w:rPr>
          <w:color w:val="2E5395"/>
          <w:spacing w:val="-4"/>
        </w:rPr>
        <w:t xml:space="preserve"> </w:t>
      </w:r>
      <w:r w:rsidRPr="00EE02C3">
        <w:rPr>
          <w:color w:val="2E5395"/>
        </w:rPr>
        <w:t>symptoms.]</w:t>
      </w:r>
    </w:p>
    <w:p w14:paraId="20DEB2B6" w14:textId="77777777" w:rsidR="00FB02D8" w:rsidRPr="00EE02C3" w:rsidRDefault="00FB02D8" w:rsidP="00FB02D8">
      <w:pPr>
        <w:pStyle w:val="BodyText"/>
        <w:kinsoku w:val="0"/>
        <w:overflowPunct w:val="0"/>
        <w:spacing w:before="170"/>
        <w:ind w:left="212"/>
      </w:pPr>
      <w:r w:rsidRPr="00EE02C3">
        <w:t>You</w:t>
      </w:r>
      <w:r w:rsidRPr="00EE02C3">
        <w:rPr>
          <w:spacing w:val="-5"/>
        </w:rPr>
        <w:t xml:space="preserve"> </w:t>
      </w:r>
      <w:r w:rsidRPr="00EE02C3">
        <w:rPr>
          <w:b/>
          <w:bCs/>
        </w:rPr>
        <w:t>MUST</w:t>
      </w:r>
      <w:r w:rsidRPr="00EE02C3">
        <w:rPr>
          <w:b/>
          <w:bCs/>
          <w:spacing w:val="-2"/>
        </w:rPr>
        <w:t xml:space="preserve"> </w:t>
      </w:r>
      <w:r w:rsidRPr="00EE02C3">
        <w:t>inform</w:t>
      </w:r>
      <w:r w:rsidRPr="00EE02C3">
        <w:rPr>
          <w:spacing w:val="-3"/>
        </w:rPr>
        <w:t xml:space="preserve"> </w:t>
      </w:r>
      <w:r w:rsidRPr="00EE02C3">
        <w:t>your</w:t>
      </w:r>
      <w:r w:rsidRPr="00EE02C3">
        <w:rPr>
          <w:spacing w:val="-5"/>
        </w:rPr>
        <w:t xml:space="preserve"> </w:t>
      </w:r>
      <w:r w:rsidRPr="00EE02C3">
        <w:t>supervisor if</w:t>
      </w:r>
      <w:r w:rsidRPr="00EE02C3">
        <w:rPr>
          <w:spacing w:val="-4"/>
        </w:rPr>
        <w:t xml:space="preserve"> </w:t>
      </w:r>
      <w:r w:rsidRPr="00EE02C3">
        <w:t>you:</w:t>
      </w:r>
    </w:p>
    <w:p w14:paraId="1A7AB6A1" w14:textId="77777777" w:rsidR="00FB02D8" w:rsidRPr="00EE02C3" w:rsidRDefault="00FB02D8" w:rsidP="00FB02D8">
      <w:pPr>
        <w:pStyle w:val="ListParagraph"/>
        <w:numPr>
          <w:ilvl w:val="0"/>
          <w:numId w:val="1"/>
        </w:numPr>
        <w:tabs>
          <w:tab w:val="left" w:pos="573"/>
        </w:tabs>
        <w:kinsoku w:val="0"/>
        <w:overflowPunct w:val="0"/>
        <w:spacing w:before="179"/>
        <w:ind w:hanging="361"/>
        <w:rPr>
          <w:color w:val="000000"/>
          <w:sz w:val="22"/>
          <w:szCs w:val="22"/>
        </w:rPr>
      </w:pPr>
      <w:r w:rsidRPr="00EE02C3">
        <w:rPr>
          <w:color w:val="000000"/>
          <w:sz w:val="22"/>
          <w:szCs w:val="22"/>
        </w:rPr>
        <w:t>Receive</w:t>
      </w:r>
      <w:r w:rsidRPr="00EE02C3">
        <w:rPr>
          <w:color w:val="000000"/>
          <w:spacing w:val="-3"/>
          <w:sz w:val="22"/>
          <w:szCs w:val="22"/>
        </w:rPr>
        <w:t xml:space="preserve"> </w:t>
      </w:r>
      <w:r w:rsidRPr="00EE02C3">
        <w:rPr>
          <w:color w:val="000000"/>
          <w:sz w:val="22"/>
          <w:szCs w:val="22"/>
        </w:rPr>
        <w:t>a</w:t>
      </w:r>
      <w:r w:rsidRPr="00EE02C3">
        <w:rPr>
          <w:color w:val="000000"/>
          <w:spacing w:val="-4"/>
          <w:sz w:val="22"/>
          <w:szCs w:val="22"/>
        </w:rPr>
        <w:t xml:space="preserve"> </w:t>
      </w:r>
      <w:r w:rsidRPr="00EE02C3">
        <w:rPr>
          <w:color w:val="000000"/>
          <w:sz w:val="22"/>
          <w:szCs w:val="22"/>
        </w:rPr>
        <w:t>confirmed</w:t>
      </w:r>
      <w:r w:rsidRPr="00EE02C3">
        <w:rPr>
          <w:color w:val="000000"/>
          <w:spacing w:val="-5"/>
          <w:sz w:val="22"/>
          <w:szCs w:val="22"/>
        </w:rPr>
        <w:t xml:space="preserve"> </w:t>
      </w:r>
      <w:r w:rsidRPr="00EE02C3">
        <w:rPr>
          <w:color w:val="000000"/>
          <w:sz w:val="22"/>
          <w:szCs w:val="22"/>
        </w:rPr>
        <w:t>positive</w:t>
      </w:r>
      <w:r w:rsidRPr="00EE02C3">
        <w:rPr>
          <w:color w:val="000000"/>
          <w:spacing w:val="-1"/>
          <w:sz w:val="22"/>
          <w:szCs w:val="22"/>
        </w:rPr>
        <w:t xml:space="preserve"> </w:t>
      </w:r>
      <w:r w:rsidRPr="00EE02C3">
        <w:rPr>
          <w:color w:val="000000"/>
          <w:sz w:val="22"/>
          <w:szCs w:val="22"/>
        </w:rPr>
        <w:t>COVID-19</w:t>
      </w:r>
      <w:r w:rsidRPr="00EE02C3">
        <w:rPr>
          <w:color w:val="000000"/>
          <w:spacing w:val="-6"/>
          <w:sz w:val="22"/>
          <w:szCs w:val="22"/>
        </w:rPr>
        <w:t xml:space="preserve"> </w:t>
      </w:r>
      <w:r w:rsidRPr="00EE02C3">
        <w:rPr>
          <w:color w:val="000000"/>
          <w:sz w:val="22"/>
          <w:szCs w:val="22"/>
        </w:rPr>
        <w:t>test</w:t>
      </w:r>
      <w:r w:rsidRPr="00EE02C3">
        <w:rPr>
          <w:color w:val="000000"/>
          <w:spacing w:val="-3"/>
          <w:sz w:val="22"/>
          <w:szCs w:val="22"/>
        </w:rPr>
        <w:t xml:space="preserve"> </w:t>
      </w:r>
      <w:proofErr w:type="gramStart"/>
      <w:r w:rsidRPr="00EE02C3">
        <w:rPr>
          <w:color w:val="000000"/>
          <w:sz w:val="22"/>
          <w:szCs w:val="22"/>
        </w:rPr>
        <w:t>result;</w:t>
      </w:r>
      <w:proofErr w:type="gramEnd"/>
    </w:p>
    <w:p w14:paraId="70BCEF0A" w14:textId="77777777" w:rsidR="00FB02D8" w:rsidRPr="00EE02C3" w:rsidRDefault="00FB02D8" w:rsidP="00FB02D8">
      <w:pPr>
        <w:pStyle w:val="ListParagraph"/>
        <w:numPr>
          <w:ilvl w:val="0"/>
          <w:numId w:val="1"/>
        </w:numPr>
        <w:tabs>
          <w:tab w:val="left" w:pos="573"/>
        </w:tabs>
        <w:kinsoku w:val="0"/>
        <w:overflowPunct w:val="0"/>
        <w:spacing w:before="21"/>
        <w:ind w:hanging="361"/>
        <w:rPr>
          <w:color w:val="000000"/>
          <w:sz w:val="22"/>
          <w:szCs w:val="22"/>
        </w:rPr>
      </w:pPr>
      <w:r w:rsidRPr="00EE02C3">
        <w:rPr>
          <w:color w:val="000000"/>
          <w:sz w:val="22"/>
          <w:szCs w:val="22"/>
        </w:rPr>
        <w:t>Have</w:t>
      </w:r>
      <w:r w:rsidRPr="00EE02C3">
        <w:rPr>
          <w:color w:val="000000"/>
          <w:spacing w:val="-4"/>
          <w:sz w:val="22"/>
          <w:szCs w:val="22"/>
        </w:rPr>
        <w:t xml:space="preserve"> </w:t>
      </w:r>
      <w:r w:rsidRPr="00EE02C3">
        <w:rPr>
          <w:color w:val="000000"/>
          <w:sz w:val="22"/>
          <w:szCs w:val="22"/>
        </w:rPr>
        <w:t>been</w:t>
      </w:r>
      <w:r w:rsidRPr="00EE02C3">
        <w:rPr>
          <w:color w:val="000000"/>
          <w:spacing w:val="-6"/>
          <w:sz w:val="22"/>
          <w:szCs w:val="22"/>
        </w:rPr>
        <w:t xml:space="preserve"> </w:t>
      </w:r>
      <w:r w:rsidRPr="00EE02C3">
        <w:rPr>
          <w:color w:val="000000"/>
          <w:sz w:val="22"/>
          <w:szCs w:val="22"/>
        </w:rPr>
        <w:t>diagnosed</w:t>
      </w:r>
      <w:r w:rsidRPr="00EE02C3">
        <w:rPr>
          <w:color w:val="000000"/>
          <w:spacing w:val="-5"/>
          <w:sz w:val="22"/>
          <w:szCs w:val="22"/>
        </w:rPr>
        <w:t xml:space="preserve"> </w:t>
      </w:r>
      <w:r w:rsidRPr="00EE02C3">
        <w:rPr>
          <w:color w:val="000000"/>
          <w:sz w:val="22"/>
          <w:szCs w:val="22"/>
        </w:rPr>
        <w:t>with</w:t>
      </w:r>
      <w:r w:rsidRPr="00EE02C3">
        <w:rPr>
          <w:color w:val="000000"/>
          <w:spacing w:val="1"/>
          <w:sz w:val="22"/>
          <w:szCs w:val="22"/>
        </w:rPr>
        <w:t xml:space="preserve"> </w:t>
      </w:r>
      <w:r w:rsidRPr="00EE02C3">
        <w:rPr>
          <w:color w:val="000000"/>
          <w:sz w:val="22"/>
          <w:szCs w:val="22"/>
        </w:rPr>
        <w:t>COVID-19</w:t>
      </w:r>
      <w:r w:rsidRPr="00EE02C3">
        <w:rPr>
          <w:color w:val="000000"/>
          <w:spacing w:val="-2"/>
          <w:sz w:val="22"/>
          <w:szCs w:val="22"/>
        </w:rPr>
        <w:t xml:space="preserve"> </w:t>
      </w:r>
      <w:r w:rsidRPr="00EE02C3">
        <w:rPr>
          <w:color w:val="000000"/>
          <w:sz w:val="22"/>
          <w:szCs w:val="22"/>
        </w:rPr>
        <w:t>by</w:t>
      </w:r>
      <w:r w:rsidRPr="00EE02C3">
        <w:rPr>
          <w:color w:val="000000"/>
          <w:spacing w:val="-3"/>
          <w:sz w:val="22"/>
          <w:szCs w:val="22"/>
        </w:rPr>
        <w:t xml:space="preserve"> </w:t>
      </w:r>
      <w:r w:rsidRPr="00EE02C3">
        <w:rPr>
          <w:color w:val="000000"/>
          <w:sz w:val="22"/>
          <w:szCs w:val="22"/>
        </w:rPr>
        <w:t>a</w:t>
      </w:r>
      <w:r w:rsidRPr="00EE02C3">
        <w:rPr>
          <w:color w:val="000000"/>
          <w:spacing w:val="-5"/>
          <w:sz w:val="22"/>
          <w:szCs w:val="22"/>
        </w:rPr>
        <w:t xml:space="preserve"> </w:t>
      </w:r>
      <w:r w:rsidRPr="00EE02C3">
        <w:rPr>
          <w:color w:val="000000"/>
          <w:sz w:val="22"/>
          <w:szCs w:val="22"/>
        </w:rPr>
        <w:t xml:space="preserve">licensed healthcare </w:t>
      </w:r>
      <w:proofErr w:type="gramStart"/>
      <w:r w:rsidRPr="00EE02C3">
        <w:rPr>
          <w:color w:val="000000"/>
          <w:sz w:val="22"/>
          <w:szCs w:val="22"/>
        </w:rPr>
        <w:t>provider;</w:t>
      </w:r>
      <w:proofErr w:type="gramEnd"/>
    </w:p>
    <w:p w14:paraId="1B2B4773" w14:textId="77777777" w:rsidR="00FB02D8" w:rsidRPr="00EE02C3" w:rsidRDefault="00FB02D8" w:rsidP="00FB02D8">
      <w:pPr>
        <w:pStyle w:val="ListParagraph"/>
        <w:numPr>
          <w:ilvl w:val="0"/>
          <w:numId w:val="1"/>
        </w:numPr>
        <w:tabs>
          <w:tab w:val="left" w:pos="573"/>
        </w:tabs>
        <w:kinsoku w:val="0"/>
        <w:overflowPunct w:val="0"/>
        <w:spacing w:before="21"/>
        <w:ind w:hanging="361"/>
        <w:rPr>
          <w:color w:val="000000"/>
          <w:sz w:val="22"/>
          <w:szCs w:val="22"/>
        </w:rPr>
      </w:pPr>
      <w:r w:rsidRPr="00EE02C3">
        <w:rPr>
          <w:color w:val="000000"/>
          <w:sz w:val="22"/>
          <w:szCs w:val="22"/>
        </w:rPr>
        <w:t>Have</w:t>
      </w:r>
      <w:r w:rsidRPr="00EE02C3">
        <w:rPr>
          <w:color w:val="000000"/>
          <w:spacing w:val="-3"/>
          <w:sz w:val="22"/>
          <w:szCs w:val="22"/>
        </w:rPr>
        <w:t xml:space="preserve"> </w:t>
      </w:r>
      <w:r w:rsidRPr="00EE02C3">
        <w:rPr>
          <w:color w:val="000000"/>
          <w:sz w:val="22"/>
          <w:szCs w:val="22"/>
        </w:rPr>
        <w:t>been</w:t>
      </w:r>
      <w:r w:rsidRPr="00EE02C3">
        <w:rPr>
          <w:color w:val="000000"/>
          <w:spacing w:val="-4"/>
          <w:sz w:val="22"/>
          <w:szCs w:val="22"/>
        </w:rPr>
        <w:t xml:space="preserve"> </w:t>
      </w:r>
      <w:r w:rsidRPr="00EE02C3">
        <w:rPr>
          <w:color w:val="000000"/>
          <w:sz w:val="22"/>
          <w:szCs w:val="22"/>
        </w:rPr>
        <w:t>told</w:t>
      </w:r>
      <w:r w:rsidRPr="00EE02C3">
        <w:rPr>
          <w:color w:val="000000"/>
          <w:spacing w:val="-1"/>
          <w:sz w:val="22"/>
          <w:szCs w:val="22"/>
        </w:rPr>
        <w:t xml:space="preserve"> </w:t>
      </w:r>
      <w:r w:rsidRPr="00EE02C3">
        <w:rPr>
          <w:color w:val="000000"/>
          <w:sz w:val="22"/>
          <w:szCs w:val="22"/>
        </w:rPr>
        <w:t>you</w:t>
      </w:r>
      <w:r w:rsidRPr="00EE02C3">
        <w:rPr>
          <w:color w:val="000000"/>
          <w:spacing w:val="-2"/>
          <w:sz w:val="22"/>
          <w:szCs w:val="22"/>
        </w:rPr>
        <w:t xml:space="preserve"> </w:t>
      </w:r>
      <w:r w:rsidRPr="00EE02C3">
        <w:rPr>
          <w:color w:val="000000"/>
          <w:sz w:val="22"/>
          <w:szCs w:val="22"/>
        </w:rPr>
        <w:t>are</w:t>
      </w:r>
      <w:r w:rsidRPr="00EE02C3">
        <w:rPr>
          <w:color w:val="000000"/>
          <w:spacing w:val="-2"/>
          <w:sz w:val="22"/>
          <w:szCs w:val="22"/>
        </w:rPr>
        <w:t xml:space="preserve"> </w:t>
      </w:r>
      <w:r w:rsidRPr="00EE02C3">
        <w:rPr>
          <w:color w:val="000000"/>
          <w:sz w:val="22"/>
          <w:szCs w:val="22"/>
        </w:rPr>
        <w:t>suspected</w:t>
      </w:r>
      <w:r w:rsidRPr="00EE02C3">
        <w:rPr>
          <w:color w:val="000000"/>
          <w:spacing w:val="-4"/>
          <w:sz w:val="22"/>
          <w:szCs w:val="22"/>
        </w:rPr>
        <w:t xml:space="preserve"> </w:t>
      </w:r>
      <w:r w:rsidRPr="00EE02C3">
        <w:rPr>
          <w:color w:val="000000"/>
          <w:sz w:val="22"/>
          <w:szCs w:val="22"/>
        </w:rPr>
        <w:t>to</w:t>
      </w:r>
      <w:r w:rsidRPr="00EE02C3">
        <w:rPr>
          <w:color w:val="000000"/>
          <w:spacing w:val="-5"/>
          <w:sz w:val="22"/>
          <w:szCs w:val="22"/>
        </w:rPr>
        <w:t xml:space="preserve"> </w:t>
      </w:r>
      <w:r w:rsidRPr="00EE02C3">
        <w:rPr>
          <w:color w:val="000000"/>
          <w:sz w:val="22"/>
          <w:szCs w:val="22"/>
        </w:rPr>
        <w:t>have</w:t>
      </w:r>
      <w:r w:rsidRPr="00EE02C3">
        <w:rPr>
          <w:color w:val="000000"/>
          <w:spacing w:val="-2"/>
          <w:sz w:val="22"/>
          <w:szCs w:val="22"/>
        </w:rPr>
        <w:t xml:space="preserve"> </w:t>
      </w:r>
      <w:r w:rsidRPr="00EE02C3">
        <w:rPr>
          <w:color w:val="000000"/>
          <w:sz w:val="22"/>
          <w:szCs w:val="22"/>
        </w:rPr>
        <w:t>COVID-19</w:t>
      </w:r>
      <w:r w:rsidRPr="00EE02C3">
        <w:rPr>
          <w:color w:val="000000"/>
          <w:spacing w:val="-6"/>
          <w:sz w:val="22"/>
          <w:szCs w:val="22"/>
        </w:rPr>
        <w:t xml:space="preserve"> </w:t>
      </w:r>
      <w:r w:rsidRPr="00EE02C3">
        <w:rPr>
          <w:color w:val="000000"/>
          <w:sz w:val="22"/>
          <w:szCs w:val="22"/>
        </w:rPr>
        <w:t>by</w:t>
      </w:r>
      <w:r w:rsidRPr="00EE02C3">
        <w:rPr>
          <w:color w:val="000000"/>
          <w:spacing w:val="-1"/>
          <w:sz w:val="22"/>
          <w:szCs w:val="22"/>
        </w:rPr>
        <w:t xml:space="preserve"> </w:t>
      </w:r>
      <w:r w:rsidRPr="00EE02C3">
        <w:rPr>
          <w:color w:val="000000"/>
          <w:sz w:val="22"/>
          <w:szCs w:val="22"/>
        </w:rPr>
        <w:t>a</w:t>
      </w:r>
      <w:r w:rsidRPr="00EE02C3">
        <w:rPr>
          <w:color w:val="000000"/>
          <w:spacing w:val="1"/>
          <w:sz w:val="22"/>
          <w:szCs w:val="22"/>
        </w:rPr>
        <w:t xml:space="preserve"> </w:t>
      </w:r>
      <w:r w:rsidRPr="00EE02C3">
        <w:rPr>
          <w:color w:val="000000"/>
          <w:sz w:val="22"/>
          <w:szCs w:val="22"/>
        </w:rPr>
        <w:t>licensed</w:t>
      </w:r>
      <w:r w:rsidRPr="00EE02C3">
        <w:rPr>
          <w:color w:val="000000"/>
          <w:spacing w:val="-4"/>
          <w:sz w:val="22"/>
          <w:szCs w:val="22"/>
        </w:rPr>
        <w:t xml:space="preserve"> </w:t>
      </w:r>
      <w:r w:rsidRPr="00EE02C3">
        <w:rPr>
          <w:color w:val="000000"/>
          <w:sz w:val="22"/>
          <w:szCs w:val="22"/>
        </w:rPr>
        <w:t>healthcare</w:t>
      </w:r>
      <w:r w:rsidRPr="00EE02C3">
        <w:rPr>
          <w:color w:val="000000"/>
          <w:spacing w:val="-2"/>
          <w:sz w:val="22"/>
          <w:szCs w:val="22"/>
        </w:rPr>
        <w:t xml:space="preserve"> </w:t>
      </w:r>
      <w:proofErr w:type="gramStart"/>
      <w:r w:rsidRPr="00EE02C3">
        <w:rPr>
          <w:color w:val="000000"/>
          <w:sz w:val="22"/>
          <w:szCs w:val="22"/>
        </w:rPr>
        <w:t>provider;</w:t>
      </w:r>
      <w:proofErr w:type="gramEnd"/>
    </w:p>
    <w:p w14:paraId="6660C125" w14:textId="77777777" w:rsidR="00FB02D8" w:rsidRPr="00EE02C3" w:rsidRDefault="00FB02D8" w:rsidP="00FB02D8">
      <w:pPr>
        <w:pStyle w:val="ListParagraph"/>
        <w:numPr>
          <w:ilvl w:val="0"/>
          <w:numId w:val="1"/>
        </w:numPr>
        <w:tabs>
          <w:tab w:val="left" w:pos="573"/>
        </w:tabs>
        <w:kinsoku w:val="0"/>
        <w:overflowPunct w:val="0"/>
        <w:spacing w:before="16"/>
        <w:ind w:hanging="361"/>
        <w:rPr>
          <w:color w:val="000000"/>
          <w:sz w:val="22"/>
          <w:szCs w:val="22"/>
        </w:rPr>
      </w:pPr>
      <w:r w:rsidRPr="00EE02C3">
        <w:rPr>
          <w:color w:val="000000"/>
          <w:sz w:val="22"/>
          <w:szCs w:val="22"/>
        </w:rPr>
        <w:t>Experience</w:t>
      </w:r>
      <w:r w:rsidRPr="00EE02C3">
        <w:rPr>
          <w:color w:val="000000"/>
          <w:spacing w:val="1"/>
          <w:sz w:val="22"/>
          <w:szCs w:val="22"/>
        </w:rPr>
        <w:t xml:space="preserve"> </w:t>
      </w:r>
      <w:r w:rsidRPr="00EE02C3">
        <w:rPr>
          <w:color w:val="000000"/>
          <w:sz w:val="22"/>
          <w:szCs w:val="22"/>
        </w:rPr>
        <w:t>new</w:t>
      </w:r>
      <w:r w:rsidRPr="00EE02C3">
        <w:rPr>
          <w:color w:val="000000"/>
          <w:spacing w:val="-1"/>
          <w:sz w:val="22"/>
          <w:szCs w:val="22"/>
        </w:rPr>
        <w:t xml:space="preserve"> </w:t>
      </w:r>
      <w:r w:rsidRPr="00EE02C3">
        <w:rPr>
          <w:color w:val="000000"/>
          <w:sz w:val="22"/>
          <w:szCs w:val="22"/>
        </w:rPr>
        <w:t>loss</w:t>
      </w:r>
      <w:r w:rsidRPr="00EE02C3">
        <w:rPr>
          <w:color w:val="000000"/>
          <w:spacing w:val="-1"/>
          <w:sz w:val="22"/>
          <w:szCs w:val="22"/>
        </w:rPr>
        <w:t xml:space="preserve"> </w:t>
      </w:r>
      <w:r w:rsidRPr="00EE02C3">
        <w:rPr>
          <w:color w:val="000000"/>
          <w:sz w:val="22"/>
          <w:szCs w:val="22"/>
        </w:rPr>
        <w:t>of</w:t>
      </w:r>
      <w:r w:rsidRPr="00EE02C3">
        <w:rPr>
          <w:color w:val="000000"/>
          <w:spacing w:val="-4"/>
          <w:sz w:val="22"/>
          <w:szCs w:val="22"/>
        </w:rPr>
        <w:t xml:space="preserve"> </w:t>
      </w:r>
      <w:r w:rsidRPr="00EE02C3">
        <w:rPr>
          <w:color w:val="000000"/>
          <w:sz w:val="22"/>
          <w:szCs w:val="22"/>
        </w:rPr>
        <w:t>taste</w:t>
      </w:r>
      <w:r w:rsidRPr="00EE02C3">
        <w:rPr>
          <w:color w:val="000000"/>
          <w:spacing w:val="-2"/>
          <w:sz w:val="22"/>
          <w:szCs w:val="22"/>
        </w:rPr>
        <w:t xml:space="preserve"> </w:t>
      </w:r>
      <w:r w:rsidRPr="00EE02C3">
        <w:rPr>
          <w:color w:val="000000"/>
          <w:sz w:val="22"/>
          <w:szCs w:val="22"/>
        </w:rPr>
        <w:t>and/or</w:t>
      </w:r>
      <w:r w:rsidRPr="00EE02C3">
        <w:rPr>
          <w:color w:val="000000"/>
          <w:spacing w:val="-2"/>
          <w:sz w:val="22"/>
          <w:szCs w:val="22"/>
        </w:rPr>
        <w:t xml:space="preserve"> </w:t>
      </w:r>
      <w:r w:rsidRPr="00EE02C3">
        <w:rPr>
          <w:color w:val="000000"/>
          <w:sz w:val="22"/>
          <w:szCs w:val="22"/>
        </w:rPr>
        <w:t>smell with</w:t>
      </w:r>
      <w:r w:rsidRPr="00EE02C3">
        <w:rPr>
          <w:color w:val="000000"/>
          <w:spacing w:val="-4"/>
          <w:sz w:val="22"/>
          <w:szCs w:val="22"/>
        </w:rPr>
        <w:t xml:space="preserve"> </w:t>
      </w:r>
      <w:r w:rsidRPr="00EE02C3">
        <w:rPr>
          <w:color w:val="000000"/>
          <w:sz w:val="22"/>
          <w:szCs w:val="22"/>
        </w:rPr>
        <w:t>no other</w:t>
      </w:r>
      <w:r w:rsidRPr="00EE02C3">
        <w:rPr>
          <w:color w:val="000000"/>
          <w:spacing w:val="-5"/>
          <w:sz w:val="22"/>
          <w:szCs w:val="22"/>
        </w:rPr>
        <w:t xml:space="preserve"> </w:t>
      </w:r>
      <w:r w:rsidRPr="00EE02C3">
        <w:rPr>
          <w:color w:val="000000"/>
          <w:sz w:val="22"/>
          <w:szCs w:val="22"/>
        </w:rPr>
        <w:t>explanation;</w:t>
      </w:r>
      <w:r w:rsidRPr="00EE02C3">
        <w:rPr>
          <w:color w:val="000000"/>
          <w:spacing w:val="-5"/>
          <w:sz w:val="22"/>
          <w:szCs w:val="22"/>
        </w:rPr>
        <w:t xml:space="preserve"> </w:t>
      </w:r>
      <w:r w:rsidRPr="00EE02C3">
        <w:rPr>
          <w:color w:val="000000"/>
          <w:sz w:val="22"/>
          <w:szCs w:val="22"/>
        </w:rPr>
        <w:t>or</w:t>
      </w:r>
    </w:p>
    <w:p w14:paraId="28DE9564" w14:textId="77777777" w:rsidR="00FB02D8" w:rsidRPr="00EE02C3" w:rsidRDefault="00FB02D8" w:rsidP="00FB02D8">
      <w:pPr>
        <w:pStyle w:val="ListParagraph"/>
        <w:numPr>
          <w:ilvl w:val="0"/>
          <w:numId w:val="1"/>
        </w:numPr>
        <w:tabs>
          <w:tab w:val="left" w:pos="573"/>
        </w:tabs>
        <w:kinsoku w:val="0"/>
        <w:overflowPunct w:val="0"/>
        <w:spacing w:before="21"/>
        <w:ind w:hanging="361"/>
        <w:rPr>
          <w:color w:val="000000"/>
          <w:sz w:val="22"/>
          <w:szCs w:val="22"/>
        </w:rPr>
      </w:pPr>
      <w:r w:rsidRPr="00EE02C3">
        <w:rPr>
          <w:color w:val="000000"/>
          <w:sz w:val="22"/>
          <w:szCs w:val="22"/>
        </w:rPr>
        <w:t>Experience</w:t>
      </w:r>
      <w:r w:rsidRPr="00EE02C3">
        <w:rPr>
          <w:color w:val="000000"/>
          <w:spacing w:val="1"/>
          <w:sz w:val="22"/>
          <w:szCs w:val="22"/>
        </w:rPr>
        <w:t xml:space="preserve"> </w:t>
      </w:r>
      <w:r w:rsidRPr="00EE02C3">
        <w:rPr>
          <w:color w:val="000000"/>
          <w:sz w:val="22"/>
          <w:szCs w:val="22"/>
        </w:rPr>
        <w:t>both</w:t>
      </w:r>
      <w:r w:rsidRPr="00EE02C3">
        <w:rPr>
          <w:color w:val="000000"/>
          <w:spacing w:val="-1"/>
          <w:sz w:val="22"/>
          <w:szCs w:val="22"/>
        </w:rPr>
        <w:t xml:space="preserve"> </w:t>
      </w:r>
      <w:r w:rsidRPr="00EE02C3">
        <w:rPr>
          <w:color w:val="000000"/>
          <w:sz w:val="22"/>
          <w:szCs w:val="22"/>
        </w:rPr>
        <w:t>fever</w:t>
      </w:r>
      <w:r w:rsidRPr="00EE02C3">
        <w:rPr>
          <w:color w:val="000000"/>
          <w:spacing w:val="-6"/>
          <w:sz w:val="22"/>
          <w:szCs w:val="22"/>
        </w:rPr>
        <w:t xml:space="preserve"> </w:t>
      </w:r>
      <w:r w:rsidRPr="00EE02C3">
        <w:rPr>
          <w:color w:val="000000"/>
          <w:sz w:val="22"/>
          <w:szCs w:val="22"/>
        </w:rPr>
        <w:t>(≥100.4°</w:t>
      </w:r>
      <w:r w:rsidRPr="00EE02C3">
        <w:rPr>
          <w:color w:val="000000"/>
          <w:spacing w:val="-3"/>
          <w:sz w:val="22"/>
          <w:szCs w:val="22"/>
        </w:rPr>
        <w:t xml:space="preserve"> </w:t>
      </w:r>
      <w:r w:rsidRPr="00EE02C3">
        <w:rPr>
          <w:color w:val="000000"/>
          <w:sz w:val="22"/>
          <w:szCs w:val="22"/>
        </w:rPr>
        <w:t>F)</w:t>
      </w:r>
      <w:r w:rsidRPr="00EE02C3">
        <w:rPr>
          <w:color w:val="000000"/>
          <w:spacing w:val="3"/>
          <w:sz w:val="22"/>
          <w:szCs w:val="22"/>
        </w:rPr>
        <w:t xml:space="preserve"> </w:t>
      </w:r>
      <w:r w:rsidRPr="00EE02C3">
        <w:rPr>
          <w:color w:val="000000"/>
          <w:sz w:val="22"/>
          <w:szCs w:val="22"/>
        </w:rPr>
        <w:t>and</w:t>
      </w:r>
      <w:r w:rsidRPr="00EE02C3">
        <w:rPr>
          <w:color w:val="000000"/>
          <w:spacing w:val="-2"/>
          <w:sz w:val="22"/>
          <w:szCs w:val="22"/>
        </w:rPr>
        <w:t xml:space="preserve"> </w:t>
      </w:r>
      <w:r w:rsidRPr="00EE02C3">
        <w:rPr>
          <w:color w:val="000000"/>
          <w:sz w:val="22"/>
          <w:szCs w:val="22"/>
        </w:rPr>
        <w:t>new</w:t>
      </w:r>
      <w:r w:rsidRPr="00EE02C3">
        <w:rPr>
          <w:color w:val="000000"/>
          <w:spacing w:val="-3"/>
          <w:sz w:val="22"/>
          <w:szCs w:val="22"/>
        </w:rPr>
        <w:t xml:space="preserve"> </w:t>
      </w:r>
      <w:r w:rsidRPr="00EE02C3">
        <w:rPr>
          <w:color w:val="000000"/>
          <w:sz w:val="22"/>
          <w:szCs w:val="22"/>
        </w:rPr>
        <w:t>unexplained</w:t>
      </w:r>
      <w:r w:rsidRPr="00EE02C3">
        <w:rPr>
          <w:color w:val="000000"/>
          <w:spacing w:val="-4"/>
          <w:sz w:val="22"/>
          <w:szCs w:val="22"/>
        </w:rPr>
        <w:t xml:space="preserve"> </w:t>
      </w:r>
      <w:r w:rsidRPr="00EE02C3">
        <w:rPr>
          <w:color w:val="000000"/>
          <w:sz w:val="22"/>
          <w:szCs w:val="22"/>
        </w:rPr>
        <w:t>cough</w:t>
      </w:r>
      <w:r w:rsidRPr="00EE02C3">
        <w:rPr>
          <w:color w:val="000000"/>
          <w:spacing w:val="-5"/>
          <w:sz w:val="22"/>
          <w:szCs w:val="22"/>
        </w:rPr>
        <w:t xml:space="preserve"> </w:t>
      </w:r>
      <w:r w:rsidRPr="00EE02C3">
        <w:rPr>
          <w:color w:val="000000"/>
          <w:sz w:val="22"/>
          <w:szCs w:val="22"/>
        </w:rPr>
        <w:t>associated</w:t>
      </w:r>
      <w:r w:rsidRPr="00EE02C3">
        <w:rPr>
          <w:color w:val="000000"/>
          <w:spacing w:val="-6"/>
          <w:sz w:val="22"/>
          <w:szCs w:val="22"/>
        </w:rPr>
        <w:t xml:space="preserve"> </w:t>
      </w:r>
      <w:r w:rsidRPr="00EE02C3">
        <w:rPr>
          <w:color w:val="000000"/>
          <w:sz w:val="22"/>
          <w:szCs w:val="22"/>
        </w:rPr>
        <w:t>with</w:t>
      </w:r>
      <w:r w:rsidRPr="00EE02C3">
        <w:rPr>
          <w:color w:val="000000"/>
          <w:spacing w:val="-1"/>
          <w:sz w:val="22"/>
          <w:szCs w:val="22"/>
        </w:rPr>
        <w:t xml:space="preserve"> </w:t>
      </w:r>
      <w:r w:rsidRPr="00EE02C3">
        <w:rPr>
          <w:color w:val="000000"/>
          <w:sz w:val="22"/>
          <w:szCs w:val="22"/>
        </w:rPr>
        <w:t>shortness</w:t>
      </w:r>
      <w:r w:rsidRPr="00EE02C3">
        <w:rPr>
          <w:color w:val="000000"/>
          <w:spacing w:val="-3"/>
          <w:sz w:val="22"/>
          <w:szCs w:val="22"/>
        </w:rPr>
        <w:t xml:space="preserve"> </w:t>
      </w:r>
      <w:r w:rsidRPr="00EE02C3">
        <w:rPr>
          <w:color w:val="000000"/>
          <w:sz w:val="22"/>
          <w:szCs w:val="22"/>
        </w:rPr>
        <w:t>of</w:t>
      </w:r>
      <w:r w:rsidRPr="00EE02C3">
        <w:rPr>
          <w:color w:val="000000"/>
          <w:spacing w:val="-2"/>
          <w:sz w:val="22"/>
          <w:szCs w:val="22"/>
        </w:rPr>
        <w:t xml:space="preserve"> </w:t>
      </w:r>
      <w:r w:rsidRPr="00EE02C3">
        <w:rPr>
          <w:color w:val="000000"/>
          <w:sz w:val="22"/>
          <w:szCs w:val="22"/>
        </w:rPr>
        <w:t>breath</w:t>
      </w:r>
    </w:p>
    <w:p w14:paraId="7E15D4D9" w14:textId="77777777" w:rsidR="00FB02D8" w:rsidRPr="00EE02C3" w:rsidRDefault="00FB02D8" w:rsidP="00FB02D8">
      <w:pPr>
        <w:pStyle w:val="BodyText"/>
        <w:kinsoku w:val="0"/>
        <w:overflowPunct w:val="0"/>
        <w:rPr>
          <w:sz w:val="20"/>
          <w:szCs w:val="20"/>
        </w:rPr>
      </w:pPr>
    </w:p>
    <w:p w14:paraId="50E138FA" w14:textId="77777777" w:rsidR="006E224B" w:rsidRPr="00EE02C3" w:rsidRDefault="006E224B" w:rsidP="00DE69F9">
      <w:pPr>
        <w:pStyle w:val="Footer"/>
        <w:rPr>
          <w:rFonts w:cs="Calibri"/>
          <w:b/>
          <w:bCs/>
          <w:i/>
          <w:iCs/>
          <w:sz w:val="24"/>
          <w:szCs w:val="24"/>
        </w:rPr>
      </w:pPr>
    </w:p>
    <w:p w14:paraId="045A6E72" w14:textId="77777777" w:rsidR="006E224B" w:rsidRPr="00EE02C3" w:rsidRDefault="006E224B" w:rsidP="00DE69F9">
      <w:pPr>
        <w:pStyle w:val="Footer"/>
        <w:rPr>
          <w:rFonts w:cs="Calibri"/>
          <w:b/>
          <w:bCs/>
          <w:i/>
          <w:iCs/>
          <w:sz w:val="24"/>
          <w:szCs w:val="24"/>
        </w:rPr>
      </w:pPr>
    </w:p>
    <w:p w14:paraId="68AC5844" w14:textId="77777777" w:rsidR="006E224B" w:rsidRPr="00EE02C3" w:rsidRDefault="006E224B" w:rsidP="00DE69F9">
      <w:pPr>
        <w:pStyle w:val="Footer"/>
        <w:rPr>
          <w:rFonts w:cs="Calibri"/>
          <w:b/>
          <w:bCs/>
          <w:i/>
          <w:iCs/>
          <w:sz w:val="24"/>
          <w:szCs w:val="24"/>
        </w:rPr>
      </w:pPr>
    </w:p>
    <w:p w14:paraId="6C6D55CD" w14:textId="77777777" w:rsidR="003B5303" w:rsidRDefault="003B5303" w:rsidP="00DE69F9">
      <w:pPr>
        <w:pStyle w:val="Footer"/>
        <w:rPr>
          <w:rFonts w:cs="Calibri"/>
          <w:b/>
          <w:bCs/>
          <w:i/>
          <w:iCs/>
          <w:sz w:val="24"/>
          <w:szCs w:val="24"/>
        </w:rPr>
      </w:pPr>
    </w:p>
    <w:p w14:paraId="39567199" w14:textId="77777777" w:rsidR="003B5303" w:rsidRDefault="003B5303" w:rsidP="00DE69F9">
      <w:pPr>
        <w:pStyle w:val="Footer"/>
        <w:rPr>
          <w:rFonts w:cs="Calibri"/>
          <w:b/>
          <w:bCs/>
          <w:i/>
          <w:iCs/>
          <w:sz w:val="24"/>
          <w:szCs w:val="24"/>
        </w:rPr>
      </w:pPr>
    </w:p>
    <w:p w14:paraId="51477D98" w14:textId="3981884B" w:rsidR="0031455E" w:rsidRPr="00EE02C3" w:rsidRDefault="002A4856" w:rsidP="00DE69F9">
      <w:pPr>
        <w:pStyle w:val="Footer"/>
        <w:rPr>
          <w:rStyle w:val="Emphasis"/>
          <w:rFonts w:cs="Calibri"/>
          <w:i w:val="0"/>
          <w:iCs w:val="0"/>
          <w:color w:val="333333"/>
          <w:sz w:val="20"/>
          <w:szCs w:val="20"/>
          <w:shd w:val="clear" w:color="auto" w:fill="FFFFFF"/>
        </w:rPr>
      </w:pPr>
      <w:r w:rsidRPr="00EE02C3">
        <w:rPr>
          <w:rFonts w:cs="Calibri"/>
          <w:b/>
          <w:bCs/>
          <w:i/>
          <w:iCs/>
          <w:sz w:val="24"/>
          <w:szCs w:val="24"/>
        </w:rPr>
        <w:t>Note:</w:t>
      </w:r>
      <w:r w:rsidRPr="00EE02C3">
        <w:rPr>
          <w:rFonts w:cs="Calibri"/>
          <w:i/>
          <w:iCs/>
          <w:sz w:val="24"/>
          <w:szCs w:val="24"/>
        </w:rPr>
        <w:t xml:space="preserve"> 29 CFR 1910.504(c)</w:t>
      </w:r>
      <w:r w:rsidR="004A3551" w:rsidRPr="00EE02C3">
        <w:rPr>
          <w:rFonts w:cs="Calibri"/>
          <w:i/>
          <w:iCs/>
          <w:sz w:val="24"/>
          <w:szCs w:val="24"/>
        </w:rPr>
        <w:t xml:space="preserve"> requires </w:t>
      </w:r>
      <w:r w:rsidR="008635ED" w:rsidRPr="00EE02C3">
        <w:rPr>
          <w:rFonts w:cs="Calibri"/>
          <w:i/>
          <w:iCs/>
          <w:sz w:val="24"/>
          <w:szCs w:val="24"/>
        </w:rPr>
        <w:t xml:space="preserve">employers to </w:t>
      </w:r>
      <w:r w:rsidR="008635ED" w:rsidRPr="00EE02C3">
        <w:rPr>
          <w:rFonts w:cs="Calibri"/>
          <w:i/>
          <w:iCs/>
          <w:color w:val="333333"/>
          <w:sz w:val="21"/>
          <w:szCs w:val="21"/>
          <w:shd w:val="clear" w:color="auto" w:fill="FFFFFF"/>
        </w:rPr>
        <w:t>provide each employee with the following notice</w:t>
      </w:r>
      <w:r w:rsidR="008635ED" w:rsidRPr="00EE02C3">
        <w:rPr>
          <w:rFonts w:cs="Calibri"/>
          <w:i/>
          <w:iCs/>
          <w:sz w:val="24"/>
          <w:szCs w:val="24"/>
        </w:rPr>
        <w:t xml:space="preserve"> </w:t>
      </w:r>
      <w:r w:rsidR="00A44C01" w:rsidRPr="00EE02C3">
        <w:rPr>
          <w:rFonts w:cs="Calibri"/>
          <w:i/>
          <w:iCs/>
          <w:sz w:val="24"/>
          <w:szCs w:val="24"/>
        </w:rPr>
        <w:t xml:space="preserve">when they </w:t>
      </w:r>
      <w:r w:rsidR="0031455E" w:rsidRPr="00EE02C3">
        <w:rPr>
          <w:rFonts w:cs="Calibri"/>
          <w:i/>
          <w:iCs/>
          <w:color w:val="333333"/>
          <w:sz w:val="21"/>
          <w:szCs w:val="21"/>
          <w:shd w:val="clear" w:color="auto" w:fill="FFFFFF"/>
        </w:rPr>
        <w:t>use their own respirators</w:t>
      </w:r>
      <w:r w:rsidR="00A44C01" w:rsidRPr="00EE02C3">
        <w:rPr>
          <w:rFonts w:cs="Calibri"/>
          <w:i/>
          <w:iCs/>
          <w:color w:val="333333"/>
          <w:sz w:val="21"/>
          <w:szCs w:val="21"/>
          <w:shd w:val="clear" w:color="auto" w:fill="FFFFFF"/>
        </w:rPr>
        <w:t>.</w:t>
      </w:r>
    </w:p>
    <w:p w14:paraId="1CC0CE14" w14:textId="77777777" w:rsidR="0031455E" w:rsidRPr="00EE02C3" w:rsidRDefault="0031455E" w:rsidP="00D758F3">
      <w:pPr>
        <w:widowControl/>
        <w:autoSpaceDE/>
        <w:autoSpaceDN/>
        <w:adjustRightInd/>
        <w:spacing w:after="160" w:line="259" w:lineRule="auto"/>
        <w:jc w:val="center"/>
        <w:rPr>
          <w:rStyle w:val="Emphasis"/>
          <w:b/>
          <w:bCs/>
          <w:color w:val="333333"/>
          <w:sz w:val="32"/>
          <w:szCs w:val="32"/>
          <w:shd w:val="clear" w:color="auto" w:fill="FFFFFF"/>
        </w:rPr>
      </w:pPr>
    </w:p>
    <w:p w14:paraId="014727FD" w14:textId="3EAA0CFB" w:rsidR="00D758F3" w:rsidRPr="00EE02C3" w:rsidRDefault="00D758F3" w:rsidP="00D758F3">
      <w:pPr>
        <w:widowControl/>
        <w:autoSpaceDE/>
        <w:autoSpaceDN/>
        <w:adjustRightInd/>
        <w:spacing w:after="160" w:line="259" w:lineRule="auto"/>
        <w:jc w:val="center"/>
        <w:rPr>
          <w:color w:val="333333"/>
          <w:sz w:val="32"/>
          <w:szCs w:val="32"/>
          <w:shd w:val="clear" w:color="auto" w:fill="FFFFFF"/>
        </w:rPr>
      </w:pPr>
      <w:r w:rsidRPr="00EE02C3">
        <w:rPr>
          <w:rStyle w:val="Emphasis"/>
          <w:b/>
          <w:bCs/>
          <w:color w:val="333333"/>
          <w:sz w:val="32"/>
          <w:szCs w:val="32"/>
          <w:shd w:val="clear" w:color="auto" w:fill="FFFFFF"/>
        </w:rPr>
        <w:t>Respirators Provided by Employees</w:t>
      </w:r>
    </w:p>
    <w:p w14:paraId="21D5CCA9" w14:textId="77777777" w:rsidR="00D758F3" w:rsidRPr="00EE02C3" w:rsidRDefault="00D758F3" w:rsidP="00D758F3">
      <w:pPr>
        <w:jc w:val="both"/>
        <w:rPr>
          <w:color w:val="333333"/>
          <w:sz w:val="36"/>
          <w:szCs w:val="36"/>
          <w:shd w:val="clear" w:color="auto" w:fill="FFFFFF"/>
        </w:rPr>
      </w:pPr>
    </w:p>
    <w:p w14:paraId="22192845" w14:textId="40B0C889" w:rsidR="00D758F3" w:rsidRPr="00EE02C3" w:rsidRDefault="00D758F3" w:rsidP="00D758F3">
      <w:pPr>
        <w:ind w:left="180" w:right="300"/>
        <w:jc w:val="both"/>
        <w:rPr>
          <w:color w:val="333333"/>
          <w:sz w:val="24"/>
          <w:szCs w:val="24"/>
          <w:shd w:val="clear" w:color="auto" w:fill="FFFFFF"/>
        </w:rPr>
      </w:pPr>
      <w:r w:rsidRPr="00EE02C3">
        <w:rPr>
          <w:color w:val="333333"/>
          <w:sz w:val="24"/>
          <w:szCs w:val="24"/>
          <w:shd w:val="clear" w:color="auto" w:fill="FFFFFF"/>
        </w:rPr>
        <w:t>Respirators can be an effective method of protection against COVID–19 hazards when properly selected and worn. Respirator use is encouraged to provide an additional level of comfort and protection for workers even in circumstances that do not require a respirator to be used. However, if a respirator is used improperly or not kept clean, the respirator itself can become a hazard to the worker. If your employer allows you to provide and use your own respirator, you need to take certain precautions to be sure that the respirator itself does not present a hazard. You should do the following:</w:t>
      </w:r>
    </w:p>
    <w:p w14:paraId="5909FCB8" w14:textId="77777777" w:rsidR="00D758F3" w:rsidRPr="00EE02C3" w:rsidRDefault="00D758F3" w:rsidP="00D758F3">
      <w:pPr>
        <w:ind w:left="180" w:right="300"/>
        <w:jc w:val="both"/>
        <w:rPr>
          <w:color w:val="333333"/>
          <w:sz w:val="24"/>
          <w:szCs w:val="24"/>
          <w:shd w:val="clear" w:color="auto" w:fill="FFFFFF"/>
        </w:rPr>
      </w:pPr>
    </w:p>
    <w:p w14:paraId="3A2A98E0" w14:textId="2CBE3227" w:rsidR="00D758F3" w:rsidRPr="00EE02C3" w:rsidRDefault="00D758F3" w:rsidP="00D758F3">
      <w:pPr>
        <w:ind w:left="180" w:right="300"/>
        <w:jc w:val="both"/>
        <w:rPr>
          <w:color w:val="333333"/>
          <w:sz w:val="24"/>
          <w:szCs w:val="24"/>
          <w:shd w:val="clear" w:color="auto" w:fill="FFFFFF"/>
        </w:rPr>
      </w:pPr>
      <w:r w:rsidRPr="00EE02C3">
        <w:rPr>
          <w:color w:val="333333"/>
          <w:sz w:val="24"/>
          <w:szCs w:val="24"/>
          <w:shd w:val="clear" w:color="auto" w:fill="FFFFFF"/>
        </w:rPr>
        <w:t>Read and follow all instructions provided by the manufacturer on use, maintenance, cleaning and care, and warnings regarding the respirator’s limitations.</w:t>
      </w:r>
    </w:p>
    <w:p w14:paraId="1796D724" w14:textId="77777777" w:rsidR="00D758F3" w:rsidRPr="00EE02C3" w:rsidRDefault="00D758F3" w:rsidP="00D758F3">
      <w:pPr>
        <w:ind w:left="180" w:right="300"/>
        <w:jc w:val="both"/>
        <w:rPr>
          <w:color w:val="333333"/>
          <w:sz w:val="24"/>
          <w:szCs w:val="24"/>
          <w:shd w:val="clear" w:color="auto" w:fill="FFFFFF"/>
        </w:rPr>
      </w:pPr>
    </w:p>
    <w:p w14:paraId="0F37953E" w14:textId="77777777" w:rsidR="00D758F3" w:rsidRPr="00EE02C3" w:rsidRDefault="00D758F3" w:rsidP="00D758F3">
      <w:pPr>
        <w:ind w:left="180" w:right="300"/>
        <w:jc w:val="both"/>
        <w:rPr>
          <w:color w:val="333333"/>
          <w:sz w:val="24"/>
          <w:szCs w:val="24"/>
          <w:shd w:val="clear" w:color="auto" w:fill="FFFFFF"/>
        </w:rPr>
      </w:pPr>
      <w:r w:rsidRPr="00EE02C3">
        <w:rPr>
          <w:color w:val="333333"/>
          <w:sz w:val="24"/>
          <w:szCs w:val="24"/>
          <w:shd w:val="clear" w:color="auto" w:fill="FFFFFF"/>
        </w:rPr>
        <w:t>Keep track of your respirator so that you do not mistakenly use someone else’s respirator.</w:t>
      </w:r>
    </w:p>
    <w:p w14:paraId="6B51E18C" w14:textId="77777777" w:rsidR="00D758F3" w:rsidRPr="00EE02C3" w:rsidRDefault="00D758F3" w:rsidP="00D758F3">
      <w:pPr>
        <w:ind w:left="180" w:right="300"/>
        <w:jc w:val="both"/>
        <w:rPr>
          <w:color w:val="333333"/>
          <w:sz w:val="24"/>
          <w:szCs w:val="24"/>
          <w:shd w:val="clear" w:color="auto" w:fill="FFFFFF"/>
        </w:rPr>
      </w:pPr>
    </w:p>
    <w:p w14:paraId="176C0B6C" w14:textId="77777777" w:rsidR="00D758F3" w:rsidRPr="00EE02C3" w:rsidRDefault="00D758F3" w:rsidP="00D758F3">
      <w:pPr>
        <w:ind w:left="180" w:right="300"/>
        <w:jc w:val="both"/>
        <w:rPr>
          <w:color w:val="333333"/>
          <w:sz w:val="24"/>
          <w:szCs w:val="24"/>
          <w:shd w:val="clear" w:color="auto" w:fill="FFFFFF"/>
        </w:rPr>
      </w:pPr>
      <w:r w:rsidRPr="00EE02C3">
        <w:rPr>
          <w:color w:val="333333"/>
          <w:sz w:val="24"/>
          <w:szCs w:val="24"/>
          <w:shd w:val="clear" w:color="auto" w:fill="FFFFFF"/>
        </w:rPr>
        <w:t xml:space="preserve">Do not wear your respirator where other workplace hazards </w:t>
      </w:r>
      <w:r w:rsidRPr="00EE02C3">
        <w:rPr>
          <w:i/>
          <w:iCs/>
          <w:color w:val="333333"/>
          <w:sz w:val="24"/>
          <w:szCs w:val="24"/>
          <w:shd w:val="clear" w:color="auto" w:fill="FFFFFF"/>
        </w:rPr>
        <w:t>(</w:t>
      </w:r>
      <w:r w:rsidRPr="00EE02C3">
        <w:rPr>
          <w:rStyle w:val="Emphasis"/>
          <w:color w:val="333333"/>
          <w:sz w:val="24"/>
          <w:szCs w:val="24"/>
          <w:shd w:val="clear" w:color="auto" w:fill="FFFFFF"/>
        </w:rPr>
        <w:t>e.g.</w:t>
      </w:r>
      <w:r w:rsidRPr="00EE02C3">
        <w:rPr>
          <w:i/>
          <w:iCs/>
          <w:color w:val="333333"/>
          <w:sz w:val="24"/>
          <w:szCs w:val="24"/>
          <w:shd w:val="clear" w:color="auto" w:fill="FFFFFF"/>
        </w:rPr>
        <w:t>,</w:t>
      </w:r>
      <w:r w:rsidRPr="00EE02C3">
        <w:rPr>
          <w:color w:val="333333"/>
          <w:sz w:val="24"/>
          <w:szCs w:val="24"/>
          <w:shd w:val="clear" w:color="auto" w:fill="FFFFFF"/>
        </w:rPr>
        <w:t xml:space="preserve"> chemical exposures) require use of a respirator. In such cases, your employer must provide you with a respirator that is used in accordance with OSHA’s respiratory protection standard (29 CFR 1910.134). </w:t>
      </w:r>
    </w:p>
    <w:p w14:paraId="1F5BC44B" w14:textId="77777777" w:rsidR="00D758F3" w:rsidRPr="00EE02C3" w:rsidRDefault="00D758F3" w:rsidP="00D758F3">
      <w:pPr>
        <w:ind w:left="180" w:right="300"/>
        <w:jc w:val="both"/>
        <w:rPr>
          <w:color w:val="333333"/>
          <w:sz w:val="24"/>
          <w:szCs w:val="24"/>
          <w:shd w:val="clear" w:color="auto" w:fill="FFFFFF"/>
        </w:rPr>
      </w:pPr>
    </w:p>
    <w:p w14:paraId="62652ECF" w14:textId="3703F50D" w:rsidR="00D758F3" w:rsidRPr="00EE02C3" w:rsidRDefault="00D758F3" w:rsidP="00175098">
      <w:pPr>
        <w:ind w:left="180" w:right="300"/>
        <w:rPr>
          <w:sz w:val="24"/>
          <w:szCs w:val="24"/>
        </w:rPr>
      </w:pPr>
      <w:r w:rsidRPr="00EE02C3">
        <w:rPr>
          <w:color w:val="333333"/>
          <w:sz w:val="24"/>
          <w:szCs w:val="24"/>
          <w:shd w:val="clear" w:color="auto" w:fill="FFFFFF"/>
        </w:rPr>
        <w:t xml:space="preserve">For more information about using a respirator, see </w:t>
      </w:r>
      <w:r w:rsidR="00175098" w:rsidRPr="00EE02C3">
        <w:rPr>
          <w:color w:val="333333"/>
          <w:sz w:val="24"/>
          <w:szCs w:val="24"/>
          <w:shd w:val="clear" w:color="auto" w:fill="FFFFFF"/>
        </w:rPr>
        <w:t>the</w:t>
      </w:r>
      <w:r w:rsidRPr="00EE02C3">
        <w:rPr>
          <w:color w:val="333333"/>
          <w:sz w:val="24"/>
          <w:szCs w:val="24"/>
          <w:shd w:val="clear" w:color="auto" w:fill="FFFFFF"/>
        </w:rPr>
        <w:t xml:space="preserve"> respiratory protection safety and health topics page</w:t>
      </w:r>
      <w:r w:rsidR="00175098" w:rsidRPr="00EE02C3">
        <w:rPr>
          <w:color w:val="333333"/>
          <w:sz w:val="24"/>
          <w:szCs w:val="24"/>
          <w:shd w:val="clear" w:color="auto" w:fill="FFFFFF"/>
        </w:rPr>
        <w:t xml:space="preserve">s: </w:t>
      </w:r>
      <w:hyperlink r:id="rId63" w:history="1">
        <w:r w:rsidR="00175098" w:rsidRPr="00EE02C3">
          <w:rPr>
            <w:rStyle w:val="Hyperlink"/>
            <w:sz w:val="24"/>
            <w:szCs w:val="24"/>
            <w:shd w:val="clear" w:color="auto" w:fill="FFFFFF"/>
          </w:rPr>
          <w:t>https://www.labor.nc.gov/respiratory-protection</w:t>
        </w:r>
      </w:hyperlink>
      <w:r w:rsidR="00175098" w:rsidRPr="00EE02C3">
        <w:rPr>
          <w:rStyle w:val="Emphasis"/>
          <w:color w:val="333333"/>
          <w:sz w:val="24"/>
          <w:szCs w:val="24"/>
          <w:shd w:val="clear" w:color="auto" w:fill="FFFFFF"/>
        </w:rPr>
        <w:t xml:space="preserve"> and </w:t>
      </w:r>
      <w:hyperlink r:id="rId64" w:history="1">
        <w:r w:rsidR="006F0FD0" w:rsidRPr="00EE02C3">
          <w:rPr>
            <w:rStyle w:val="Hyperlink"/>
            <w:sz w:val="24"/>
            <w:szCs w:val="24"/>
            <w:shd w:val="clear" w:color="auto" w:fill="FFFFFF"/>
          </w:rPr>
          <w:t>https://www.osha.gov/respiratoryprotection</w:t>
        </w:r>
      </w:hyperlink>
      <w:r w:rsidRPr="00EE02C3">
        <w:rPr>
          <w:color w:val="333333"/>
          <w:sz w:val="24"/>
          <w:szCs w:val="24"/>
          <w:shd w:val="clear" w:color="auto" w:fill="FFFFFF"/>
        </w:rPr>
        <w:t>.</w:t>
      </w:r>
    </w:p>
    <w:p w14:paraId="5EC19962" w14:textId="77777777" w:rsidR="00D758F3" w:rsidRPr="00EE02C3" w:rsidRDefault="00D758F3" w:rsidP="00D758F3"/>
    <w:p w14:paraId="59329B03" w14:textId="77777777" w:rsidR="00F4309C" w:rsidRPr="00EE02C3" w:rsidRDefault="00F4309C">
      <w:pPr>
        <w:pStyle w:val="BodyText"/>
        <w:kinsoku w:val="0"/>
        <w:overflowPunct w:val="0"/>
        <w:spacing w:before="159" w:line="259" w:lineRule="auto"/>
        <w:ind w:left="212" w:right="56"/>
        <w:rPr>
          <w:spacing w:val="-1"/>
        </w:rPr>
      </w:pPr>
    </w:p>
    <w:p w14:paraId="7623CC4E" w14:textId="77777777" w:rsidR="000E5C7A" w:rsidRPr="00EE02C3" w:rsidRDefault="000E5C7A">
      <w:pPr>
        <w:pStyle w:val="BodyText"/>
        <w:kinsoku w:val="0"/>
        <w:overflowPunct w:val="0"/>
        <w:spacing w:before="159" w:line="259" w:lineRule="auto"/>
        <w:ind w:left="212" w:right="56"/>
        <w:rPr>
          <w:spacing w:val="-1"/>
        </w:rPr>
      </w:pPr>
    </w:p>
    <w:p w14:paraId="7EF0F2E5" w14:textId="29BC0DC2" w:rsidR="000E5C7A" w:rsidRPr="00EE02C3" w:rsidRDefault="000E5C7A">
      <w:pPr>
        <w:pStyle w:val="BodyText"/>
        <w:kinsoku w:val="0"/>
        <w:overflowPunct w:val="0"/>
        <w:spacing w:before="159" w:line="259" w:lineRule="auto"/>
        <w:ind w:left="212" w:right="56"/>
        <w:rPr>
          <w:spacing w:val="-1"/>
        </w:rPr>
      </w:pPr>
    </w:p>
    <w:p w14:paraId="2E68991B" w14:textId="7DC65B2D" w:rsidR="000E5C7A" w:rsidRPr="00EE02C3" w:rsidRDefault="000E5C7A">
      <w:pPr>
        <w:pStyle w:val="BodyText"/>
        <w:kinsoku w:val="0"/>
        <w:overflowPunct w:val="0"/>
        <w:spacing w:before="159" w:line="259" w:lineRule="auto"/>
        <w:ind w:left="212" w:right="56"/>
        <w:rPr>
          <w:spacing w:val="-1"/>
        </w:rPr>
      </w:pPr>
    </w:p>
    <w:p w14:paraId="3DA4BA4B" w14:textId="738BAD47" w:rsidR="000E5C7A" w:rsidRPr="00EE02C3" w:rsidRDefault="000E5C7A">
      <w:pPr>
        <w:pStyle w:val="BodyText"/>
        <w:kinsoku w:val="0"/>
        <w:overflowPunct w:val="0"/>
        <w:spacing w:before="159" w:line="259" w:lineRule="auto"/>
        <w:ind w:left="212" w:right="56"/>
        <w:rPr>
          <w:spacing w:val="-1"/>
        </w:rPr>
      </w:pPr>
    </w:p>
    <w:p w14:paraId="50837B6C" w14:textId="5F22B72C" w:rsidR="000E5C7A" w:rsidRPr="00EE02C3" w:rsidRDefault="000E5C7A">
      <w:pPr>
        <w:pStyle w:val="BodyText"/>
        <w:kinsoku w:val="0"/>
        <w:overflowPunct w:val="0"/>
        <w:spacing w:before="159" w:line="259" w:lineRule="auto"/>
        <w:ind w:left="212" w:right="56"/>
        <w:rPr>
          <w:spacing w:val="-1"/>
        </w:rPr>
      </w:pPr>
    </w:p>
    <w:p w14:paraId="1E78073F" w14:textId="77777777" w:rsidR="00F82740" w:rsidRPr="00EE02C3" w:rsidRDefault="00F82740" w:rsidP="006B6E08">
      <w:pPr>
        <w:pStyle w:val="BodyText"/>
        <w:kinsoku w:val="0"/>
        <w:overflowPunct w:val="0"/>
        <w:spacing w:before="159" w:line="259" w:lineRule="auto"/>
        <w:ind w:left="212" w:right="56"/>
        <w:jc w:val="center"/>
        <w:rPr>
          <w:b/>
          <w:bCs/>
          <w:spacing w:val="-1"/>
          <w:sz w:val="28"/>
          <w:szCs w:val="28"/>
        </w:rPr>
      </w:pPr>
    </w:p>
    <w:p w14:paraId="016FCBB9" w14:textId="77777777" w:rsidR="00F82740" w:rsidRPr="00EE02C3" w:rsidRDefault="00F82740" w:rsidP="006B6E08">
      <w:pPr>
        <w:pStyle w:val="BodyText"/>
        <w:kinsoku w:val="0"/>
        <w:overflowPunct w:val="0"/>
        <w:spacing w:before="159" w:line="259" w:lineRule="auto"/>
        <w:ind w:left="212" w:right="56"/>
        <w:jc w:val="center"/>
        <w:rPr>
          <w:b/>
          <w:bCs/>
          <w:spacing w:val="-1"/>
          <w:sz w:val="28"/>
          <w:szCs w:val="28"/>
        </w:rPr>
      </w:pPr>
    </w:p>
    <w:p w14:paraId="1863E02A" w14:textId="77777777" w:rsidR="00F82740" w:rsidRPr="00EE02C3" w:rsidRDefault="00F82740" w:rsidP="006B6E08">
      <w:pPr>
        <w:pStyle w:val="BodyText"/>
        <w:kinsoku w:val="0"/>
        <w:overflowPunct w:val="0"/>
        <w:spacing w:before="159" w:line="259" w:lineRule="auto"/>
        <w:ind w:left="212" w:right="56"/>
        <w:jc w:val="center"/>
        <w:rPr>
          <w:b/>
          <w:bCs/>
          <w:spacing w:val="-1"/>
          <w:sz w:val="28"/>
          <w:szCs w:val="28"/>
        </w:rPr>
      </w:pPr>
    </w:p>
    <w:p w14:paraId="45070A0C" w14:textId="77777777" w:rsidR="00F82740" w:rsidRPr="00EE02C3" w:rsidRDefault="00F82740" w:rsidP="006B6E08">
      <w:pPr>
        <w:pStyle w:val="BodyText"/>
        <w:kinsoku w:val="0"/>
        <w:overflowPunct w:val="0"/>
        <w:spacing w:before="159" w:line="259" w:lineRule="auto"/>
        <w:ind w:left="212" w:right="56"/>
        <w:jc w:val="center"/>
        <w:rPr>
          <w:b/>
          <w:bCs/>
          <w:spacing w:val="-1"/>
          <w:sz w:val="28"/>
          <w:szCs w:val="28"/>
        </w:rPr>
      </w:pPr>
    </w:p>
    <w:p w14:paraId="772A3BBD" w14:textId="77777777" w:rsidR="00F82740" w:rsidRPr="00EE02C3" w:rsidRDefault="00F82740" w:rsidP="006B6E08">
      <w:pPr>
        <w:pStyle w:val="BodyText"/>
        <w:kinsoku w:val="0"/>
        <w:overflowPunct w:val="0"/>
        <w:spacing w:before="159" w:line="259" w:lineRule="auto"/>
        <w:ind w:left="212" w:right="56"/>
        <w:jc w:val="center"/>
        <w:rPr>
          <w:b/>
          <w:bCs/>
          <w:spacing w:val="-1"/>
          <w:sz w:val="28"/>
          <w:szCs w:val="28"/>
        </w:rPr>
      </w:pPr>
    </w:p>
    <w:p w14:paraId="51DA0420" w14:textId="2A42BFD7" w:rsidR="000E5C7A" w:rsidRPr="00EE02C3" w:rsidRDefault="006B6E08" w:rsidP="006B6E08">
      <w:pPr>
        <w:pStyle w:val="BodyText"/>
        <w:kinsoku w:val="0"/>
        <w:overflowPunct w:val="0"/>
        <w:spacing w:before="159" w:line="259" w:lineRule="auto"/>
        <w:ind w:left="212" w:right="56"/>
        <w:jc w:val="center"/>
        <w:rPr>
          <w:b/>
          <w:bCs/>
          <w:spacing w:val="-1"/>
          <w:sz w:val="28"/>
          <w:szCs w:val="28"/>
        </w:rPr>
      </w:pPr>
      <w:r w:rsidRPr="00EE02C3">
        <w:rPr>
          <w:b/>
          <w:bCs/>
          <w:spacing w:val="-1"/>
          <w:sz w:val="28"/>
          <w:szCs w:val="28"/>
        </w:rPr>
        <w:t xml:space="preserve">Employer Notification </w:t>
      </w:r>
      <w:r w:rsidR="00875123" w:rsidRPr="00EE02C3">
        <w:rPr>
          <w:b/>
          <w:bCs/>
          <w:spacing w:val="-1"/>
          <w:sz w:val="28"/>
          <w:szCs w:val="28"/>
        </w:rPr>
        <w:t>Guidance</w:t>
      </w:r>
    </w:p>
    <w:p w14:paraId="182EFD8A" w14:textId="77777777" w:rsidR="00F94BB2" w:rsidRDefault="00F94BB2">
      <w:pPr>
        <w:pStyle w:val="BodyText"/>
        <w:kinsoku w:val="0"/>
        <w:overflowPunct w:val="0"/>
        <w:spacing w:before="159" w:line="259" w:lineRule="auto"/>
        <w:ind w:left="212" w:right="56"/>
      </w:pPr>
    </w:p>
    <w:p w14:paraId="6543D7D2" w14:textId="7588B259" w:rsidR="006B6E08" w:rsidRDefault="000E5C7A">
      <w:pPr>
        <w:pStyle w:val="BodyText"/>
        <w:kinsoku w:val="0"/>
        <w:overflowPunct w:val="0"/>
        <w:spacing w:before="159" w:line="259" w:lineRule="auto"/>
        <w:ind w:left="212" w:right="56"/>
      </w:pPr>
      <w:r>
        <w:t>If you are informed that that a person who has been in your workplace (including an employee, client or patient outside of where COVID-19 services are normally provided, resident, vendor, contractor, customer, delivery person, other visitor, or other non-employee) is COVID-19 positive, you must, within 24 hours:</w:t>
      </w:r>
    </w:p>
    <w:p w14:paraId="6676CAE8" w14:textId="476144C6" w:rsidR="00994F82" w:rsidRDefault="000E5C7A" w:rsidP="00875123">
      <w:pPr>
        <w:pStyle w:val="BodyText"/>
        <w:kinsoku w:val="0"/>
        <w:overflowPunct w:val="0"/>
        <w:spacing w:before="159" w:line="259" w:lineRule="auto"/>
        <w:ind w:left="720" w:right="56" w:hanging="540"/>
      </w:pPr>
      <w:r>
        <w:t xml:space="preserve"> </w:t>
      </w:r>
      <w:r>
        <w:sym w:font="Symbol" w:char="F0F0"/>
      </w:r>
      <w:r>
        <w:t xml:space="preserve"> </w:t>
      </w:r>
      <w:r w:rsidR="00875123">
        <w:tab/>
      </w:r>
      <w:r>
        <w:t xml:space="preserve">Notify each employee who was not wearing a respirator and any other required PPE and has been in close contact with the COVID-19 positive person. Close contact means being within 6 feet of the person for a cumulative total of 15 minutes or more over a 24-hour period during that person’s potential transmission period. The potential transmission period runs from 2 days before the person felt sick (or, if not showing symptoms, 2 days before testing) until the time the person is isolated. </w:t>
      </w:r>
    </w:p>
    <w:p w14:paraId="33B71A2E" w14:textId="7998477A" w:rsidR="00994F82" w:rsidRDefault="000E5C7A" w:rsidP="00875123">
      <w:pPr>
        <w:pStyle w:val="BodyText"/>
        <w:kinsoku w:val="0"/>
        <w:overflowPunct w:val="0"/>
        <w:spacing w:before="159" w:line="259" w:lineRule="auto"/>
        <w:ind w:left="720" w:right="56" w:hanging="540"/>
      </w:pPr>
      <w:r>
        <w:sym w:font="Symbol" w:char="F0F0"/>
      </w:r>
      <w:r>
        <w:t xml:space="preserve"> </w:t>
      </w:r>
      <w:r w:rsidR="00875123">
        <w:tab/>
      </w:r>
      <w:r>
        <w:t>Notify all other employees who were not wearing a respirator and any other required PPE and worked in a well</w:t>
      </w:r>
      <w:r w:rsidR="00994F82">
        <w:t>-</w:t>
      </w:r>
      <w:r>
        <w:t xml:space="preserve">defined portion of the workplace (e.g., a particular floor) in which the COVID-19 positive person was present during the potential transmission period. </w:t>
      </w:r>
    </w:p>
    <w:p w14:paraId="0F20FB44" w14:textId="3A3DA495" w:rsidR="00994F82" w:rsidRDefault="000E5C7A">
      <w:pPr>
        <w:pStyle w:val="BodyText"/>
        <w:kinsoku w:val="0"/>
        <w:overflowPunct w:val="0"/>
        <w:spacing w:before="159" w:line="259" w:lineRule="auto"/>
        <w:ind w:left="212" w:right="56"/>
      </w:pPr>
      <w:r>
        <w:t xml:space="preserve">Notifications should be in a language and manner that employees </w:t>
      </w:r>
      <w:proofErr w:type="gramStart"/>
      <w:r>
        <w:t>understand, and</w:t>
      </w:r>
      <w:proofErr w:type="gramEnd"/>
      <w:r>
        <w:t xml:space="preserve"> can be done in several ways (</w:t>
      </w:r>
      <w:r w:rsidR="00F94BB2">
        <w:t>D</w:t>
      </w:r>
      <w:r>
        <w:t>o not include the COVID-19 positive person’s name, contact information, or occupation</w:t>
      </w:r>
      <w:r w:rsidR="00F94BB2">
        <w:t>.</w:t>
      </w:r>
      <w:r>
        <w:t>):</w:t>
      </w:r>
    </w:p>
    <w:p w14:paraId="0617A067" w14:textId="787064D6" w:rsidR="007D3203" w:rsidRDefault="000E5C7A" w:rsidP="00F94BB2">
      <w:pPr>
        <w:pStyle w:val="BodyText"/>
        <w:kinsoku w:val="0"/>
        <w:overflowPunct w:val="0"/>
        <w:spacing w:before="159" w:line="259" w:lineRule="auto"/>
        <w:ind w:left="720" w:right="56" w:hanging="540"/>
      </w:pPr>
      <w:r>
        <w:sym w:font="Symbol" w:char="F0F0"/>
      </w:r>
      <w:r>
        <w:t xml:space="preserve"> </w:t>
      </w:r>
      <w:r w:rsidR="00F94BB2">
        <w:tab/>
      </w:r>
      <w:r>
        <w:t>For close contact with a COVID-19 positive person, notify employees by phone, text message, e-mail, or in-person, and state the date(s) that contact occurred. You will also need to remove these employees from the workplace for 14 days or, if providing COVID-19 testing at no cost to the employee, they may return to work seven days following exposure if they test negative at least five days after the exposure. You do not need to remove employees who are not experiencing symptoms AND have been fully vaccinated or have within the past three months had and recovered from COVID-19.</w:t>
      </w:r>
    </w:p>
    <w:p w14:paraId="13772290" w14:textId="0AD954B7" w:rsidR="007D3203" w:rsidRDefault="000E5C7A" w:rsidP="00F94BB2">
      <w:pPr>
        <w:pStyle w:val="BodyText"/>
        <w:kinsoku w:val="0"/>
        <w:overflowPunct w:val="0"/>
        <w:spacing w:before="159" w:line="259" w:lineRule="auto"/>
        <w:ind w:left="720" w:right="56" w:hanging="540"/>
      </w:pPr>
      <w:r>
        <w:sym w:font="Symbol" w:char="F0F0"/>
      </w:r>
      <w:r>
        <w:t xml:space="preserve"> </w:t>
      </w:r>
      <w:r w:rsidR="00F94BB2">
        <w:tab/>
      </w:r>
      <w:r>
        <w:t xml:space="preserve">For work in the same well-defined portion of the workplace as a COVID-19 positive person, notify employees by phone, text message, e-mail, in-person, or by posting a message in common areas such as bulletin boards, time clocks, break rooms, cafeterias, etc., as well as using alternate modes of communication needed to reach employees with disabilities. Specify the date(s) that the person with COVID-19 was in the workplace. </w:t>
      </w:r>
    </w:p>
    <w:p w14:paraId="686069CF" w14:textId="77777777" w:rsidR="00F77323" w:rsidRDefault="000E5C7A">
      <w:pPr>
        <w:pStyle w:val="BodyText"/>
        <w:kinsoku w:val="0"/>
        <w:overflowPunct w:val="0"/>
        <w:spacing w:before="159" w:line="259" w:lineRule="auto"/>
        <w:ind w:left="212" w:right="56"/>
      </w:pPr>
      <w:r w:rsidRPr="00F77323">
        <w:rPr>
          <w:b/>
          <w:bCs/>
        </w:rPr>
        <w:t>Sample Email Notification to Employees Working in the Same Well-Defined Portion of the Workplace</w:t>
      </w:r>
      <w:r>
        <w:t xml:space="preserve"> </w:t>
      </w:r>
    </w:p>
    <w:p w14:paraId="7B1822B3" w14:textId="77777777" w:rsidR="00F77323" w:rsidRPr="00F77323" w:rsidRDefault="000E5C7A">
      <w:pPr>
        <w:pStyle w:val="BodyText"/>
        <w:kinsoku w:val="0"/>
        <w:overflowPunct w:val="0"/>
        <w:spacing w:before="159" w:line="259" w:lineRule="auto"/>
        <w:ind w:left="212" w:right="56"/>
        <w:rPr>
          <w:i/>
          <w:iCs/>
        </w:rPr>
      </w:pPr>
      <w:r w:rsidRPr="00F77323">
        <w:rPr>
          <w:i/>
          <w:iCs/>
        </w:rPr>
        <w:t xml:space="preserve">Dear [Employee Name], </w:t>
      </w:r>
    </w:p>
    <w:p w14:paraId="237F2F5D" w14:textId="77777777" w:rsidR="00F94BB2" w:rsidRDefault="000E5C7A">
      <w:pPr>
        <w:pStyle w:val="BodyText"/>
        <w:kinsoku w:val="0"/>
        <w:overflowPunct w:val="0"/>
        <w:spacing w:before="159" w:line="259" w:lineRule="auto"/>
        <w:ind w:left="212" w:right="56"/>
        <w:rPr>
          <w:i/>
          <w:iCs/>
        </w:rPr>
      </w:pPr>
      <w:r w:rsidRPr="00F77323">
        <w:rPr>
          <w:i/>
          <w:iCs/>
        </w:rPr>
        <w:t xml:space="preserve">We have been notified that an individual who was present in our workplace on [MM/DD/YYYY] has been diagnosed with COVID-19. We are separately notifying people who appear to have had close contact with the individual, but we want to alert everyone working in the same well-defined portion of the workplace to the possibility of exposure. If you experience symptoms of COVID-19, such as fever, chills, cough, difficulty breathing, new loss of taste or smell, or other symptoms, please contact [COVID-19 Safety Coordinator Name and Contact Information] and consider consulting with your healthcare provider about COVID-19 testing. As always, [Company Name] will protect all employee medical information. </w:t>
      </w:r>
    </w:p>
    <w:p w14:paraId="35007839" w14:textId="1CFCA629" w:rsidR="00F77323" w:rsidRDefault="000E5C7A">
      <w:pPr>
        <w:pStyle w:val="BodyText"/>
        <w:kinsoku w:val="0"/>
        <w:overflowPunct w:val="0"/>
        <w:spacing w:before="159" w:line="259" w:lineRule="auto"/>
        <w:ind w:left="212" w:right="56"/>
      </w:pPr>
      <w:r w:rsidRPr="00F77323">
        <w:rPr>
          <w:i/>
          <w:iCs/>
        </w:rPr>
        <w:t>Sincerely, [Signatory]</w:t>
      </w:r>
      <w:r>
        <w:t xml:space="preserve"> </w:t>
      </w:r>
    </w:p>
    <w:p w14:paraId="46B9C8EE" w14:textId="77777777" w:rsidR="00F94BB2" w:rsidRDefault="00F94BB2">
      <w:pPr>
        <w:pStyle w:val="BodyText"/>
        <w:kinsoku w:val="0"/>
        <w:overflowPunct w:val="0"/>
        <w:spacing w:before="159" w:line="259" w:lineRule="auto"/>
        <w:ind w:left="212" w:right="56"/>
      </w:pPr>
    </w:p>
    <w:p w14:paraId="1A3A9C1A" w14:textId="77777777" w:rsidR="00F94BB2" w:rsidRDefault="00F94BB2">
      <w:pPr>
        <w:pStyle w:val="BodyText"/>
        <w:kinsoku w:val="0"/>
        <w:overflowPunct w:val="0"/>
        <w:spacing w:before="159" w:line="259" w:lineRule="auto"/>
        <w:ind w:left="212" w:right="56"/>
      </w:pPr>
    </w:p>
    <w:p w14:paraId="2061E599" w14:textId="77777777" w:rsidR="00A866FF" w:rsidRDefault="00A866FF">
      <w:pPr>
        <w:pStyle w:val="BodyText"/>
        <w:kinsoku w:val="0"/>
        <w:overflowPunct w:val="0"/>
        <w:spacing w:before="159" w:line="259" w:lineRule="auto"/>
        <w:ind w:left="212" w:right="56"/>
      </w:pPr>
    </w:p>
    <w:p w14:paraId="509A86B0" w14:textId="77777777" w:rsidR="00A866FF" w:rsidRDefault="00A866FF">
      <w:pPr>
        <w:pStyle w:val="BodyText"/>
        <w:kinsoku w:val="0"/>
        <w:overflowPunct w:val="0"/>
        <w:spacing w:before="159" w:line="259" w:lineRule="auto"/>
        <w:ind w:left="212" w:right="56"/>
      </w:pPr>
    </w:p>
    <w:p w14:paraId="51C05D9B" w14:textId="66B1DDE5" w:rsidR="000E5C7A" w:rsidRPr="00EE02C3" w:rsidRDefault="000E5C7A">
      <w:pPr>
        <w:pStyle w:val="BodyText"/>
        <w:kinsoku w:val="0"/>
        <w:overflowPunct w:val="0"/>
        <w:spacing w:before="159" w:line="259" w:lineRule="auto"/>
        <w:ind w:left="212" w:right="56"/>
        <w:rPr>
          <w:spacing w:val="-1"/>
        </w:rPr>
        <w:sectPr w:rsidR="000E5C7A" w:rsidRPr="00EE02C3" w:rsidSect="00D758F3">
          <w:type w:val="continuous"/>
          <w:pgSz w:w="12240" w:h="15840"/>
          <w:pgMar w:top="0" w:right="920" w:bottom="280" w:left="940" w:header="720" w:footer="720" w:gutter="0"/>
          <w:cols w:space="499"/>
          <w:noEndnote/>
        </w:sectPr>
      </w:pPr>
      <w:r>
        <w:t>You must also notify any other employer(s) whose employees were not wearing a respirator and any other required PPE and have been in close contact with, or worked in the same well-defined portion of the workplace as, the COVID-19 positive person during the potential transmission period. The notification must specify the date(s) that the person with COVID-19 was in the workplace and the location(s) where the person was in the workplace. The other employer(s) must then notify their own employees using their protocols for notification of close contact or having worked within the same well-defined portion of the workplace, as applicable.</w:t>
      </w:r>
      <w:r w:rsidR="00F94BB2">
        <w:t xml:space="preserve"> </w:t>
      </w:r>
    </w:p>
    <w:p w14:paraId="3F021D9B" w14:textId="77777777" w:rsidR="00F4309C" w:rsidRPr="00EE02C3" w:rsidRDefault="00D9011C">
      <w:pPr>
        <w:pStyle w:val="BodyText"/>
        <w:kinsoku w:val="0"/>
        <w:overflowPunct w:val="0"/>
        <w:spacing w:line="600" w:lineRule="exact"/>
        <w:ind w:left="5445" w:right="5568"/>
        <w:jc w:val="center"/>
        <w:rPr>
          <w:b/>
          <w:bCs/>
          <w:color w:val="2E5395"/>
          <w:sz w:val="52"/>
          <w:szCs w:val="52"/>
        </w:rPr>
      </w:pPr>
      <w:r w:rsidRPr="00EE02C3">
        <w:rPr>
          <w:b/>
          <w:bCs/>
          <w:color w:val="2E5395"/>
          <w:sz w:val="52"/>
          <w:szCs w:val="52"/>
        </w:rPr>
        <w:lastRenderedPageBreak/>
        <w:t>COVID-19</w:t>
      </w:r>
      <w:r w:rsidRPr="00EE02C3">
        <w:rPr>
          <w:b/>
          <w:bCs/>
          <w:color w:val="2E5395"/>
          <w:spacing w:val="-5"/>
          <w:sz w:val="52"/>
          <w:szCs w:val="52"/>
        </w:rPr>
        <w:t xml:space="preserve"> </w:t>
      </w:r>
      <w:r w:rsidRPr="00EE02C3">
        <w:rPr>
          <w:b/>
          <w:bCs/>
          <w:color w:val="2E5395"/>
          <w:sz w:val="52"/>
          <w:szCs w:val="52"/>
        </w:rPr>
        <w:t>Log</w:t>
      </w:r>
    </w:p>
    <w:p w14:paraId="7AF73671" w14:textId="14473AF0" w:rsidR="00F4309C" w:rsidRPr="00EE02C3" w:rsidRDefault="00DE69F9" w:rsidP="004A3551">
      <w:pPr>
        <w:pStyle w:val="BodyText"/>
        <w:kinsoku w:val="0"/>
        <w:overflowPunct w:val="0"/>
        <w:spacing w:before="285" w:line="264" w:lineRule="auto"/>
        <w:ind w:left="100" w:right="297"/>
        <w:rPr>
          <w:i/>
          <w:iCs/>
          <w:sz w:val="24"/>
          <w:szCs w:val="24"/>
        </w:rPr>
      </w:pPr>
      <w:r w:rsidRPr="00EE02C3">
        <w:rPr>
          <w:b/>
          <w:bCs/>
          <w:i/>
          <w:iCs/>
          <w:sz w:val="24"/>
          <w:szCs w:val="24"/>
        </w:rPr>
        <w:t xml:space="preserve">Note: </w:t>
      </w:r>
      <w:r w:rsidRPr="00EE02C3">
        <w:rPr>
          <w:i/>
          <w:iCs/>
          <w:sz w:val="24"/>
          <w:szCs w:val="24"/>
        </w:rPr>
        <w:t>29 CFR 1910.502(q)</w:t>
      </w:r>
      <w:r w:rsidR="004A3551" w:rsidRPr="00EE02C3">
        <w:rPr>
          <w:i/>
          <w:iCs/>
          <w:sz w:val="24"/>
          <w:szCs w:val="24"/>
        </w:rPr>
        <w:t xml:space="preserve"> </w:t>
      </w:r>
      <w:r w:rsidR="00D9011C" w:rsidRPr="00EE02C3">
        <w:rPr>
          <w:i/>
          <w:iCs/>
          <w:sz w:val="24"/>
          <w:szCs w:val="24"/>
        </w:rPr>
        <w:t>requires employers to keep a COVID-19 Log if they have more than 10 employees</w:t>
      </w:r>
      <w:r w:rsidR="00972E67" w:rsidRPr="00EE02C3">
        <w:rPr>
          <w:i/>
          <w:iCs/>
          <w:sz w:val="24"/>
          <w:szCs w:val="24"/>
        </w:rPr>
        <w:t xml:space="preserve"> </w:t>
      </w:r>
      <w:r w:rsidR="00D9011C" w:rsidRPr="00EE02C3">
        <w:rPr>
          <w:i/>
          <w:iCs/>
          <w:spacing w:val="-47"/>
          <w:sz w:val="24"/>
          <w:szCs w:val="24"/>
        </w:rPr>
        <w:t xml:space="preserve"> </w:t>
      </w:r>
      <w:r w:rsidR="00A44C01" w:rsidRPr="00EE02C3">
        <w:rPr>
          <w:i/>
          <w:iCs/>
          <w:spacing w:val="-47"/>
          <w:sz w:val="24"/>
          <w:szCs w:val="24"/>
        </w:rPr>
        <w:t xml:space="preserve"> </w:t>
      </w:r>
      <w:r w:rsidR="00D9011C" w:rsidRPr="00EE02C3">
        <w:rPr>
          <w:i/>
          <w:iCs/>
          <w:sz w:val="24"/>
          <w:szCs w:val="24"/>
        </w:rPr>
        <w:t>on Ju</w:t>
      </w:r>
      <w:r w:rsidR="00A44C01" w:rsidRPr="00EE02C3">
        <w:rPr>
          <w:i/>
          <w:iCs/>
          <w:sz w:val="24"/>
          <w:szCs w:val="24"/>
        </w:rPr>
        <w:t>ly</w:t>
      </w:r>
      <w:r w:rsidR="00D9011C" w:rsidRPr="00EE02C3">
        <w:rPr>
          <w:i/>
          <w:iCs/>
          <w:sz w:val="24"/>
          <w:szCs w:val="24"/>
        </w:rPr>
        <w:t xml:space="preserve"> 21, 2021 (the effective date of the ETS</w:t>
      </w:r>
      <w:r w:rsidR="00A44C01" w:rsidRPr="00EE02C3">
        <w:rPr>
          <w:i/>
          <w:iCs/>
          <w:sz w:val="24"/>
          <w:szCs w:val="24"/>
        </w:rPr>
        <w:t xml:space="preserve"> in NC</w:t>
      </w:r>
      <w:r w:rsidR="00D9011C" w:rsidRPr="00EE02C3">
        <w:rPr>
          <w:i/>
          <w:iCs/>
          <w:sz w:val="24"/>
          <w:szCs w:val="24"/>
        </w:rPr>
        <w:t>)</w:t>
      </w:r>
      <w:r w:rsidR="00A44C01" w:rsidRPr="00EE02C3">
        <w:rPr>
          <w:i/>
          <w:iCs/>
          <w:sz w:val="24"/>
          <w:szCs w:val="24"/>
        </w:rPr>
        <w:t xml:space="preserve">. </w:t>
      </w:r>
      <w:r w:rsidR="00D9011C" w:rsidRPr="00EE02C3">
        <w:rPr>
          <w:i/>
          <w:iCs/>
          <w:sz w:val="24"/>
          <w:szCs w:val="24"/>
        </w:rPr>
        <w:t>Employers are required to record on the COVID-19 Log each instance of an</w:t>
      </w:r>
      <w:r w:rsidR="00D9011C" w:rsidRPr="00EE02C3">
        <w:rPr>
          <w:i/>
          <w:iCs/>
          <w:spacing w:val="1"/>
          <w:sz w:val="24"/>
          <w:szCs w:val="24"/>
        </w:rPr>
        <w:t xml:space="preserve"> </w:t>
      </w:r>
      <w:r w:rsidR="00D9011C" w:rsidRPr="00EE02C3">
        <w:rPr>
          <w:i/>
          <w:iCs/>
          <w:sz w:val="24"/>
          <w:szCs w:val="24"/>
        </w:rPr>
        <w:t>employee being confirmed COVID-19 positive (i.e., case that tested positive or was diagnosed by a licensed healthcare provider), whether it was</w:t>
      </w:r>
      <w:r w:rsidR="00D9011C" w:rsidRPr="00EE02C3">
        <w:rPr>
          <w:i/>
          <w:iCs/>
          <w:spacing w:val="1"/>
          <w:sz w:val="24"/>
          <w:szCs w:val="24"/>
        </w:rPr>
        <w:t xml:space="preserve"> </w:t>
      </w:r>
      <w:r w:rsidR="00D9011C" w:rsidRPr="00EE02C3">
        <w:rPr>
          <w:i/>
          <w:iCs/>
          <w:sz w:val="24"/>
          <w:szCs w:val="24"/>
        </w:rPr>
        <w:t>contracted</w:t>
      </w:r>
      <w:r w:rsidR="00D9011C" w:rsidRPr="00EE02C3">
        <w:rPr>
          <w:i/>
          <w:iCs/>
          <w:spacing w:val="2"/>
          <w:sz w:val="24"/>
          <w:szCs w:val="24"/>
        </w:rPr>
        <w:t xml:space="preserve"> </w:t>
      </w:r>
      <w:r w:rsidR="00D9011C" w:rsidRPr="00EE02C3">
        <w:rPr>
          <w:i/>
          <w:iCs/>
          <w:sz w:val="24"/>
          <w:szCs w:val="24"/>
        </w:rPr>
        <w:t>at</w:t>
      </w:r>
      <w:r w:rsidR="00D9011C" w:rsidRPr="00EE02C3">
        <w:rPr>
          <w:i/>
          <w:iCs/>
          <w:spacing w:val="-5"/>
          <w:sz w:val="24"/>
          <w:szCs w:val="24"/>
        </w:rPr>
        <w:t xml:space="preserve"> </w:t>
      </w:r>
      <w:r w:rsidR="00D9011C" w:rsidRPr="00EE02C3">
        <w:rPr>
          <w:i/>
          <w:iCs/>
          <w:sz w:val="24"/>
          <w:szCs w:val="24"/>
        </w:rPr>
        <w:t>work</w:t>
      </w:r>
      <w:r w:rsidR="00D9011C" w:rsidRPr="00EE02C3">
        <w:rPr>
          <w:i/>
          <w:iCs/>
          <w:spacing w:val="-2"/>
          <w:sz w:val="24"/>
          <w:szCs w:val="24"/>
        </w:rPr>
        <w:t xml:space="preserve"> </w:t>
      </w:r>
      <w:r w:rsidR="00D9011C" w:rsidRPr="00EE02C3">
        <w:rPr>
          <w:i/>
          <w:iCs/>
          <w:sz w:val="24"/>
          <w:szCs w:val="24"/>
        </w:rPr>
        <w:t>or</w:t>
      </w:r>
      <w:r w:rsidR="00D9011C" w:rsidRPr="00EE02C3">
        <w:rPr>
          <w:i/>
          <w:iCs/>
          <w:spacing w:val="-3"/>
          <w:sz w:val="24"/>
          <w:szCs w:val="24"/>
        </w:rPr>
        <w:t xml:space="preserve"> </w:t>
      </w:r>
      <w:r w:rsidR="00D9011C" w:rsidRPr="00EE02C3">
        <w:rPr>
          <w:i/>
          <w:iCs/>
          <w:sz w:val="24"/>
          <w:szCs w:val="24"/>
        </w:rPr>
        <w:t>elsewhere.</w:t>
      </w:r>
      <w:r w:rsidR="004A3551" w:rsidRPr="00EE02C3">
        <w:rPr>
          <w:i/>
          <w:iCs/>
          <w:sz w:val="24"/>
          <w:szCs w:val="24"/>
        </w:rPr>
        <w:t xml:space="preserve"> </w:t>
      </w:r>
      <w:r w:rsidR="00D9011C" w:rsidRPr="00EE02C3">
        <w:rPr>
          <w:i/>
          <w:iCs/>
          <w:sz w:val="24"/>
          <w:szCs w:val="24"/>
        </w:rPr>
        <w:t>Employers</w:t>
      </w:r>
      <w:r w:rsidR="00D9011C" w:rsidRPr="00EE02C3">
        <w:rPr>
          <w:i/>
          <w:iCs/>
          <w:spacing w:val="-3"/>
          <w:sz w:val="24"/>
          <w:szCs w:val="24"/>
        </w:rPr>
        <w:t xml:space="preserve"> </w:t>
      </w:r>
      <w:r w:rsidR="00D9011C" w:rsidRPr="00EE02C3">
        <w:rPr>
          <w:i/>
          <w:iCs/>
          <w:sz w:val="24"/>
          <w:szCs w:val="24"/>
        </w:rPr>
        <w:t>may</w:t>
      </w:r>
      <w:r w:rsidR="00D9011C" w:rsidRPr="00EE02C3">
        <w:rPr>
          <w:i/>
          <w:iCs/>
          <w:spacing w:val="-3"/>
          <w:sz w:val="24"/>
          <w:szCs w:val="24"/>
        </w:rPr>
        <w:t xml:space="preserve"> </w:t>
      </w:r>
      <w:r w:rsidR="00D9011C" w:rsidRPr="00EE02C3">
        <w:rPr>
          <w:i/>
          <w:iCs/>
          <w:sz w:val="24"/>
          <w:szCs w:val="24"/>
        </w:rPr>
        <w:t>use</w:t>
      </w:r>
      <w:r w:rsidR="00D9011C" w:rsidRPr="00EE02C3">
        <w:rPr>
          <w:i/>
          <w:iCs/>
          <w:spacing w:val="-3"/>
          <w:sz w:val="24"/>
          <w:szCs w:val="24"/>
        </w:rPr>
        <w:t xml:space="preserve"> </w:t>
      </w:r>
      <w:r w:rsidR="00D9011C" w:rsidRPr="00EE02C3">
        <w:rPr>
          <w:i/>
          <w:iCs/>
          <w:sz w:val="24"/>
          <w:szCs w:val="24"/>
        </w:rPr>
        <w:t>this</w:t>
      </w:r>
      <w:r w:rsidR="00D9011C" w:rsidRPr="00EE02C3">
        <w:rPr>
          <w:i/>
          <w:iCs/>
          <w:spacing w:val="-3"/>
          <w:sz w:val="24"/>
          <w:szCs w:val="24"/>
        </w:rPr>
        <w:t xml:space="preserve"> </w:t>
      </w:r>
      <w:r w:rsidR="00D9011C" w:rsidRPr="00EE02C3">
        <w:rPr>
          <w:i/>
          <w:iCs/>
          <w:sz w:val="24"/>
          <w:szCs w:val="24"/>
        </w:rPr>
        <w:t>form</w:t>
      </w:r>
      <w:r w:rsidR="00D9011C" w:rsidRPr="00EE02C3">
        <w:rPr>
          <w:i/>
          <w:iCs/>
          <w:spacing w:val="-3"/>
          <w:sz w:val="24"/>
          <w:szCs w:val="24"/>
        </w:rPr>
        <w:t xml:space="preserve"> </w:t>
      </w:r>
      <w:r w:rsidR="00D9011C" w:rsidRPr="00EE02C3">
        <w:rPr>
          <w:i/>
          <w:iCs/>
          <w:sz w:val="24"/>
          <w:szCs w:val="24"/>
        </w:rPr>
        <w:t>or</w:t>
      </w:r>
      <w:r w:rsidR="00D9011C" w:rsidRPr="00EE02C3">
        <w:rPr>
          <w:i/>
          <w:iCs/>
          <w:spacing w:val="-3"/>
          <w:sz w:val="24"/>
          <w:szCs w:val="24"/>
        </w:rPr>
        <w:t xml:space="preserve"> </w:t>
      </w:r>
      <w:r w:rsidR="00D9011C" w:rsidRPr="00EE02C3">
        <w:rPr>
          <w:i/>
          <w:iCs/>
          <w:sz w:val="24"/>
          <w:szCs w:val="24"/>
        </w:rPr>
        <w:t>any</w:t>
      </w:r>
      <w:r w:rsidR="00D9011C" w:rsidRPr="00EE02C3">
        <w:rPr>
          <w:i/>
          <w:iCs/>
          <w:spacing w:val="-3"/>
          <w:sz w:val="24"/>
          <w:szCs w:val="24"/>
        </w:rPr>
        <w:t xml:space="preserve"> </w:t>
      </w:r>
      <w:r w:rsidR="00D9011C" w:rsidRPr="00EE02C3">
        <w:rPr>
          <w:i/>
          <w:iCs/>
          <w:sz w:val="24"/>
          <w:szCs w:val="24"/>
        </w:rPr>
        <w:t>other</w:t>
      </w:r>
      <w:r w:rsidR="00D9011C" w:rsidRPr="00EE02C3">
        <w:rPr>
          <w:i/>
          <w:iCs/>
          <w:spacing w:val="-3"/>
          <w:sz w:val="24"/>
          <w:szCs w:val="24"/>
        </w:rPr>
        <w:t xml:space="preserve"> </w:t>
      </w:r>
      <w:r w:rsidR="00D9011C" w:rsidRPr="00EE02C3">
        <w:rPr>
          <w:i/>
          <w:iCs/>
          <w:sz w:val="24"/>
          <w:szCs w:val="24"/>
        </w:rPr>
        <w:t>form</w:t>
      </w:r>
      <w:r w:rsidR="00D9011C" w:rsidRPr="00EE02C3">
        <w:rPr>
          <w:i/>
          <w:iCs/>
          <w:spacing w:val="-3"/>
          <w:sz w:val="24"/>
          <w:szCs w:val="24"/>
        </w:rPr>
        <w:t xml:space="preserve"> </w:t>
      </w:r>
      <w:r w:rsidR="00D9011C" w:rsidRPr="00EE02C3">
        <w:rPr>
          <w:i/>
          <w:iCs/>
          <w:sz w:val="24"/>
          <w:szCs w:val="24"/>
        </w:rPr>
        <w:t>containing</w:t>
      </w:r>
      <w:r w:rsidR="00D9011C" w:rsidRPr="00EE02C3">
        <w:rPr>
          <w:i/>
          <w:iCs/>
          <w:spacing w:val="2"/>
          <w:sz w:val="24"/>
          <w:szCs w:val="24"/>
        </w:rPr>
        <w:t xml:space="preserve"> </w:t>
      </w:r>
      <w:r w:rsidR="00D9011C" w:rsidRPr="00EE02C3">
        <w:rPr>
          <w:i/>
          <w:iCs/>
          <w:sz w:val="24"/>
          <w:szCs w:val="24"/>
        </w:rPr>
        <w:t>similar</w:t>
      </w:r>
      <w:r w:rsidR="00D9011C" w:rsidRPr="00EE02C3">
        <w:rPr>
          <w:i/>
          <w:iCs/>
          <w:spacing w:val="-8"/>
          <w:sz w:val="24"/>
          <w:szCs w:val="24"/>
        </w:rPr>
        <w:t xml:space="preserve"> </w:t>
      </w:r>
      <w:r w:rsidR="00D9011C" w:rsidRPr="00EE02C3">
        <w:rPr>
          <w:i/>
          <w:iCs/>
          <w:sz w:val="24"/>
          <w:szCs w:val="24"/>
        </w:rPr>
        <w:t>information</w:t>
      </w:r>
      <w:r w:rsidR="004A3551" w:rsidRPr="00EE02C3">
        <w:rPr>
          <w:i/>
          <w:iCs/>
          <w:sz w:val="24"/>
          <w:szCs w:val="24"/>
        </w:rPr>
        <w:t>.</w:t>
      </w:r>
    </w:p>
    <w:p w14:paraId="78F07E90" w14:textId="77777777" w:rsidR="00F4309C" w:rsidRPr="00EE02C3" w:rsidRDefault="00F4309C">
      <w:pPr>
        <w:pStyle w:val="BodyText"/>
        <w:kinsoku w:val="0"/>
        <w:overflowPunct w:val="0"/>
        <w:spacing w:before="10"/>
        <w:rPr>
          <w:sz w:val="31"/>
          <w:szCs w:val="31"/>
        </w:rPr>
      </w:pPr>
    </w:p>
    <w:p w14:paraId="3D3461B5" w14:textId="77777777" w:rsidR="00F4309C" w:rsidRPr="00EE02C3" w:rsidRDefault="00D9011C">
      <w:pPr>
        <w:pStyle w:val="BodyText"/>
        <w:tabs>
          <w:tab w:val="left" w:pos="13833"/>
        </w:tabs>
        <w:kinsoku w:val="0"/>
        <w:overflowPunct w:val="0"/>
        <w:spacing w:line="288" w:lineRule="auto"/>
        <w:ind w:left="100" w:right="158"/>
        <w:jc w:val="both"/>
        <w:rPr>
          <w:sz w:val="24"/>
          <w:szCs w:val="24"/>
        </w:rPr>
      </w:pPr>
      <w:r w:rsidRPr="00EE02C3">
        <w:rPr>
          <w:b/>
          <w:bCs/>
          <w:sz w:val="24"/>
          <w:szCs w:val="24"/>
        </w:rPr>
        <w:t>Name</w:t>
      </w:r>
      <w:r w:rsidRPr="00EE02C3">
        <w:rPr>
          <w:b/>
          <w:bCs/>
          <w:spacing w:val="-6"/>
          <w:sz w:val="24"/>
          <w:szCs w:val="24"/>
        </w:rPr>
        <w:t xml:space="preserve"> </w:t>
      </w:r>
      <w:r w:rsidRPr="00EE02C3">
        <w:rPr>
          <w:b/>
          <w:bCs/>
          <w:sz w:val="24"/>
          <w:szCs w:val="24"/>
        </w:rPr>
        <w:t>of</w:t>
      </w:r>
      <w:r w:rsidRPr="00EE02C3">
        <w:rPr>
          <w:b/>
          <w:bCs/>
          <w:spacing w:val="-4"/>
          <w:sz w:val="24"/>
          <w:szCs w:val="24"/>
        </w:rPr>
        <w:t xml:space="preserve"> </w:t>
      </w:r>
      <w:r w:rsidRPr="00EE02C3">
        <w:rPr>
          <w:b/>
          <w:bCs/>
          <w:sz w:val="24"/>
          <w:szCs w:val="24"/>
        </w:rPr>
        <w:t>Business/Employer:</w:t>
      </w:r>
      <w:r w:rsidRPr="00EE02C3">
        <w:rPr>
          <w:b/>
          <w:bCs/>
          <w:spacing w:val="1"/>
          <w:sz w:val="24"/>
          <w:szCs w:val="24"/>
        </w:rPr>
        <w:t xml:space="preserve"> </w:t>
      </w:r>
      <w:r w:rsidRPr="00EE02C3">
        <w:rPr>
          <w:b/>
          <w:bCs/>
          <w:sz w:val="24"/>
          <w:szCs w:val="24"/>
          <w:u w:val="single"/>
        </w:rPr>
        <w:t xml:space="preserve"> </w:t>
      </w:r>
      <w:proofErr w:type="gramStart"/>
      <w:r w:rsidRPr="00EE02C3">
        <w:rPr>
          <w:b/>
          <w:bCs/>
          <w:sz w:val="24"/>
          <w:szCs w:val="24"/>
          <w:u w:val="single"/>
        </w:rPr>
        <w:tab/>
      </w:r>
      <w:r w:rsidRPr="00EE02C3">
        <w:rPr>
          <w:b/>
          <w:bCs/>
          <w:w w:val="1"/>
          <w:sz w:val="24"/>
          <w:szCs w:val="24"/>
          <w:u w:val="single"/>
        </w:rPr>
        <w:t xml:space="preserve"> </w:t>
      </w:r>
      <w:r w:rsidRPr="00EE02C3">
        <w:rPr>
          <w:b/>
          <w:bCs/>
          <w:sz w:val="24"/>
          <w:szCs w:val="24"/>
        </w:rPr>
        <w:t xml:space="preserve"> Address</w:t>
      </w:r>
      <w:proofErr w:type="gramEnd"/>
      <w:r w:rsidRPr="00EE02C3">
        <w:rPr>
          <w:b/>
          <w:bCs/>
          <w:sz w:val="24"/>
          <w:szCs w:val="24"/>
        </w:rPr>
        <w:t>:</w:t>
      </w:r>
      <w:r w:rsidRPr="00EE02C3">
        <w:rPr>
          <w:b/>
          <w:bCs/>
          <w:sz w:val="24"/>
          <w:szCs w:val="24"/>
          <w:u w:val="single"/>
        </w:rPr>
        <w:tab/>
      </w:r>
      <w:r w:rsidRPr="00EE02C3">
        <w:rPr>
          <w:b/>
          <w:bCs/>
          <w:sz w:val="24"/>
          <w:szCs w:val="24"/>
        </w:rPr>
        <w:t xml:space="preserve"> Name</w:t>
      </w:r>
      <w:r w:rsidRPr="00EE02C3">
        <w:rPr>
          <w:b/>
          <w:bCs/>
          <w:spacing w:val="-5"/>
          <w:sz w:val="24"/>
          <w:szCs w:val="24"/>
        </w:rPr>
        <w:t xml:space="preserve"> </w:t>
      </w:r>
      <w:r w:rsidRPr="00EE02C3">
        <w:rPr>
          <w:b/>
          <w:bCs/>
          <w:sz w:val="24"/>
          <w:szCs w:val="24"/>
        </w:rPr>
        <w:t>and</w:t>
      </w:r>
      <w:r w:rsidRPr="00EE02C3">
        <w:rPr>
          <w:b/>
          <w:bCs/>
          <w:spacing w:val="-3"/>
          <w:sz w:val="24"/>
          <w:szCs w:val="24"/>
        </w:rPr>
        <w:t xml:space="preserve"> </w:t>
      </w:r>
      <w:r w:rsidRPr="00EE02C3">
        <w:rPr>
          <w:b/>
          <w:bCs/>
          <w:sz w:val="24"/>
          <w:szCs w:val="24"/>
        </w:rPr>
        <w:t>Contact</w:t>
      </w:r>
      <w:r w:rsidRPr="00EE02C3">
        <w:rPr>
          <w:b/>
          <w:bCs/>
          <w:spacing w:val="-4"/>
          <w:sz w:val="24"/>
          <w:szCs w:val="24"/>
        </w:rPr>
        <w:t xml:space="preserve"> </w:t>
      </w:r>
      <w:r w:rsidRPr="00EE02C3">
        <w:rPr>
          <w:b/>
          <w:bCs/>
          <w:sz w:val="24"/>
          <w:szCs w:val="24"/>
        </w:rPr>
        <w:t>information</w:t>
      </w:r>
      <w:r w:rsidRPr="00EE02C3">
        <w:rPr>
          <w:b/>
          <w:bCs/>
          <w:spacing w:val="-3"/>
          <w:sz w:val="24"/>
          <w:szCs w:val="24"/>
        </w:rPr>
        <w:t xml:space="preserve"> </w:t>
      </w:r>
      <w:r w:rsidRPr="00EE02C3">
        <w:rPr>
          <w:b/>
          <w:bCs/>
          <w:sz w:val="24"/>
          <w:szCs w:val="24"/>
        </w:rPr>
        <w:t>of</w:t>
      </w:r>
      <w:r w:rsidRPr="00EE02C3">
        <w:rPr>
          <w:b/>
          <w:bCs/>
          <w:spacing w:val="-2"/>
          <w:sz w:val="24"/>
          <w:szCs w:val="24"/>
        </w:rPr>
        <w:t xml:space="preserve"> </w:t>
      </w:r>
      <w:r w:rsidRPr="00EE02C3">
        <w:rPr>
          <w:b/>
          <w:bCs/>
          <w:sz w:val="24"/>
          <w:szCs w:val="24"/>
        </w:rPr>
        <w:t>Employer’s</w:t>
      </w:r>
      <w:r w:rsidRPr="00EE02C3">
        <w:rPr>
          <w:b/>
          <w:bCs/>
          <w:spacing w:val="-3"/>
          <w:sz w:val="24"/>
          <w:szCs w:val="24"/>
        </w:rPr>
        <w:t xml:space="preserve"> </w:t>
      </w:r>
      <w:r w:rsidRPr="00EE02C3">
        <w:rPr>
          <w:b/>
          <w:bCs/>
          <w:sz w:val="24"/>
          <w:szCs w:val="24"/>
        </w:rPr>
        <w:t>Contact</w:t>
      </w:r>
      <w:r w:rsidRPr="00EE02C3">
        <w:rPr>
          <w:b/>
          <w:bCs/>
          <w:spacing w:val="-4"/>
          <w:sz w:val="24"/>
          <w:szCs w:val="24"/>
        </w:rPr>
        <w:t xml:space="preserve"> </w:t>
      </w:r>
      <w:r w:rsidRPr="00EE02C3">
        <w:rPr>
          <w:b/>
          <w:bCs/>
          <w:sz w:val="24"/>
          <w:szCs w:val="24"/>
        </w:rPr>
        <w:t>Person:</w:t>
      </w:r>
      <w:r w:rsidRPr="00EE02C3">
        <w:rPr>
          <w:b/>
          <w:bCs/>
          <w:spacing w:val="7"/>
          <w:sz w:val="24"/>
          <w:szCs w:val="24"/>
        </w:rPr>
        <w:t xml:space="preserve"> </w:t>
      </w:r>
      <w:r w:rsidRPr="00EE02C3">
        <w:rPr>
          <w:sz w:val="24"/>
          <w:szCs w:val="24"/>
          <w:u w:val="single"/>
        </w:rPr>
        <w:t xml:space="preserve"> </w:t>
      </w:r>
      <w:r w:rsidRPr="00EE02C3">
        <w:rPr>
          <w:sz w:val="24"/>
          <w:szCs w:val="24"/>
          <w:u w:val="single"/>
        </w:rPr>
        <w:tab/>
      </w:r>
    </w:p>
    <w:p w14:paraId="1D953F49" w14:textId="77777777" w:rsidR="00F4309C" w:rsidRPr="00EE02C3" w:rsidRDefault="00F4309C">
      <w:pPr>
        <w:pStyle w:val="BodyText"/>
        <w:kinsoku w:val="0"/>
        <w:overflowPunct w:val="0"/>
        <w:spacing w:before="5" w:after="1"/>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796"/>
        <w:gridCol w:w="1839"/>
        <w:gridCol w:w="2017"/>
        <w:gridCol w:w="1446"/>
        <w:gridCol w:w="1364"/>
        <w:gridCol w:w="1527"/>
        <w:gridCol w:w="3783"/>
      </w:tblGrid>
      <w:tr w:rsidR="00F4309C" w:rsidRPr="00EE02C3" w14:paraId="3A5D9B61" w14:textId="77777777">
        <w:trPr>
          <w:trHeight w:val="1728"/>
        </w:trPr>
        <w:tc>
          <w:tcPr>
            <w:tcW w:w="1796" w:type="dxa"/>
            <w:tcBorders>
              <w:top w:val="single" w:sz="4" w:space="0" w:color="000000"/>
              <w:left w:val="single" w:sz="4" w:space="0" w:color="000000"/>
              <w:bottom w:val="single" w:sz="4" w:space="0" w:color="000000"/>
              <w:right w:val="single" w:sz="4" w:space="0" w:color="000000"/>
            </w:tcBorders>
            <w:shd w:val="clear" w:color="auto" w:fill="D9E1F3"/>
          </w:tcPr>
          <w:p w14:paraId="01A9A7E5" w14:textId="77777777" w:rsidR="00F4309C" w:rsidRPr="00EE02C3" w:rsidRDefault="00F4309C">
            <w:pPr>
              <w:pStyle w:val="TableParagraph"/>
              <w:kinsoku w:val="0"/>
              <w:overflowPunct w:val="0"/>
              <w:rPr>
                <w:sz w:val="20"/>
                <w:szCs w:val="20"/>
              </w:rPr>
            </w:pPr>
          </w:p>
          <w:p w14:paraId="649A9D88" w14:textId="77777777" w:rsidR="00F4309C" w:rsidRPr="00EE02C3" w:rsidRDefault="00F4309C">
            <w:pPr>
              <w:pStyle w:val="TableParagraph"/>
              <w:kinsoku w:val="0"/>
              <w:overflowPunct w:val="0"/>
              <w:rPr>
                <w:sz w:val="20"/>
                <w:szCs w:val="20"/>
              </w:rPr>
            </w:pPr>
          </w:p>
          <w:p w14:paraId="1A9A6418" w14:textId="77777777" w:rsidR="00F4309C" w:rsidRPr="00EE02C3" w:rsidRDefault="00F4309C">
            <w:pPr>
              <w:pStyle w:val="TableParagraph"/>
              <w:kinsoku w:val="0"/>
              <w:overflowPunct w:val="0"/>
              <w:rPr>
                <w:sz w:val="20"/>
                <w:szCs w:val="20"/>
              </w:rPr>
            </w:pPr>
          </w:p>
          <w:p w14:paraId="2FFEAB0F" w14:textId="77777777" w:rsidR="00F4309C" w:rsidRPr="00EE02C3" w:rsidRDefault="00D9011C">
            <w:pPr>
              <w:pStyle w:val="TableParagraph"/>
              <w:kinsoku w:val="0"/>
              <w:overflowPunct w:val="0"/>
              <w:spacing w:before="176" w:line="259" w:lineRule="auto"/>
              <w:ind w:left="115" w:right="332"/>
              <w:jc w:val="both"/>
              <w:rPr>
                <w:sz w:val="20"/>
                <w:szCs w:val="20"/>
              </w:rPr>
            </w:pPr>
            <w:r w:rsidRPr="00EE02C3">
              <w:rPr>
                <w:sz w:val="20"/>
                <w:szCs w:val="20"/>
              </w:rPr>
              <w:t>Employee Name</w:t>
            </w:r>
            <w:r w:rsidRPr="00EE02C3">
              <w:rPr>
                <w:spacing w:val="-43"/>
                <w:sz w:val="20"/>
                <w:szCs w:val="20"/>
              </w:rPr>
              <w:t xml:space="preserve"> </w:t>
            </w:r>
            <w:r w:rsidRPr="00EE02C3">
              <w:rPr>
                <w:sz w:val="20"/>
                <w:szCs w:val="20"/>
              </w:rPr>
              <w:t>and Occupation</w:t>
            </w:r>
            <w:r w:rsidRPr="00EE02C3">
              <w:rPr>
                <w:spacing w:val="1"/>
                <w:sz w:val="20"/>
                <w:szCs w:val="20"/>
              </w:rPr>
              <w:t xml:space="preserve"> </w:t>
            </w:r>
            <w:r w:rsidRPr="00EE02C3">
              <w:rPr>
                <w:sz w:val="20"/>
                <w:szCs w:val="20"/>
              </w:rPr>
              <w:t>(Job</w:t>
            </w:r>
            <w:r w:rsidRPr="00EE02C3">
              <w:rPr>
                <w:spacing w:val="1"/>
                <w:sz w:val="20"/>
                <w:szCs w:val="20"/>
              </w:rPr>
              <w:t xml:space="preserve"> </w:t>
            </w:r>
            <w:r w:rsidRPr="00EE02C3">
              <w:rPr>
                <w:sz w:val="20"/>
                <w:szCs w:val="20"/>
              </w:rPr>
              <w:t>Title)</w:t>
            </w:r>
          </w:p>
        </w:tc>
        <w:tc>
          <w:tcPr>
            <w:tcW w:w="1839" w:type="dxa"/>
            <w:tcBorders>
              <w:top w:val="single" w:sz="4" w:space="0" w:color="000000"/>
              <w:left w:val="single" w:sz="4" w:space="0" w:color="000000"/>
              <w:bottom w:val="single" w:sz="4" w:space="0" w:color="000000"/>
              <w:right w:val="single" w:sz="4" w:space="0" w:color="000000"/>
            </w:tcBorders>
            <w:shd w:val="clear" w:color="auto" w:fill="D9E1F3"/>
          </w:tcPr>
          <w:p w14:paraId="57F53D15" w14:textId="77777777" w:rsidR="00F4309C" w:rsidRPr="00EE02C3" w:rsidRDefault="00F4309C">
            <w:pPr>
              <w:pStyle w:val="TableParagraph"/>
              <w:kinsoku w:val="0"/>
              <w:overflowPunct w:val="0"/>
              <w:spacing w:before="3"/>
              <w:rPr>
                <w:sz w:val="29"/>
                <w:szCs w:val="29"/>
              </w:rPr>
            </w:pPr>
          </w:p>
          <w:p w14:paraId="76353846" w14:textId="77777777" w:rsidR="00F4309C" w:rsidRPr="00EE02C3" w:rsidRDefault="00D9011C">
            <w:pPr>
              <w:pStyle w:val="TableParagraph"/>
              <w:kinsoku w:val="0"/>
              <w:overflowPunct w:val="0"/>
              <w:spacing w:before="1" w:line="259" w:lineRule="auto"/>
              <w:ind w:left="177" w:right="166"/>
              <w:jc w:val="center"/>
              <w:rPr>
                <w:sz w:val="20"/>
                <w:szCs w:val="20"/>
              </w:rPr>
            </w:pPr>
            <w:r w:rsidRPr="00EE02C3">
              <w:rPr>
                <w:sz w:val="20"/>
                <w:szCs w:val="20"/>
              </w:rPr>
              <w:t>Employee Contact</w:t>
            </w:r>
            <w:r w:rsidRPr="00EE02C3">
              <w:rPr>
                <w:spacing w:val="-43"/>
                <w:sz w:val="20"/>
                <w:szCs w:val="20"/>
              </w:rPr>
              <w:t xml:space="preserve"> </w:t>
            </w:r>
            <w:r w:rsidRPr="00EE02C3">
              <w:rPr>
                <w:sz w:val="20"/>
                <w:szCs w:val="20"/>
              </w:rPr>
              <w:t>Information</w:t>
            </w:r>
            <w:r w:rsidRPr="00EE02C3">
              <w:rPr>
                <w:spacing w:val="1"/>
                <w:sz w:val="20"/>
                <w:szCs w:val="20"/>
              </w:rPr>
              <w:t xml:space="preserve"> </w:t>
            </w:r>
            <w:r w:rsidRPr="00EE02C3">
              <w:rPr>
                <w:sz w:val="20"/>
                <w:szCs w:val="20"/>
              </w:rPr>
              <w:t>(Address, Phone</w:t>
            </w:r>
            <w:r w:rsidRPr="00EE02C3">
              <w:rPr>
                <w:spacing w:val="1"/>
                <w:sz w:val="20"/>
                <w:szCs w:val="20"/>
              </w:rPr>
              <w:t xml:space="preserve"> </w:t>
            </w:r>
            <w:r w:rsidRPr="00EE02C3">
              <w:rPr>
                <w:sz w:val="20"/>
                <w:szCs w:val="20"/>
              </w:rPr>
              <w:t>Number, or email</w:t>
            </w:r>
            <w:r w:rsidRPr="00EE02C3">
              <w:rPr>
                <w:spacing w:val="1"/>
                <w:sz w:val="20"/>
                <w:szCs w:val="20"/>
              </w:rPr>
              <w:t xml:space="preserve"> </w:t>
            </w:r>
            <w:r w:rsidRPr="00EE02C3">
              <w:rPr>
                <w:sz w:val="20"/>
                <w:szCs w:val="20"/>
              </w:rPr>
              <w:t>address)</w:t>
            </w:r>
          </w:p>
        </w:tc>
        <w:tc>
          <w:tcPr>
            <w:tcW w:w="2017" w:type="dxa"/>
            <w:tcBorders>
              <w:top w:val="single" w:sz="4" w:space="0" w:color="000000"/>
              <w:left w:val="single" w:sz="4" w:space="0" w:color="000000"/>
              <w:bottom w:val="single" w:sz="4" w:space="0" w:color="000000"/>
              <w:right w:val="single" w:sz="4" w:space="0" w:color="000000"/>
            </w:tcBorders>
            <w:shd w:val="clear" w:color="auto" w:fill="D9E1F3"/>
          </w:tcPr>
          <w:p w14:paraId="72BCD9FA" w14:textId="77777777" w:rsidR="00F4309C" w:rsidRPr="00EE02C3" w:rsidRDefault="00F4309C">
            <w:pPr>
              <w:pStyle w:val="TableParagraph"/>
              <w:kinsoku w:val="0"/>
              <w:overflowPunct w:val="0"/>
              <w:rPr>
                <w:sz w:val="20"/>
                <w:szCs w:val="20"/>
              </w:rPr>
            </w:pPr>
          </w:p>
          <w:p w14:paraId="52033219" w14:textId="77777777" w:rsidR="00F4309C" w:rsidRPr="00EE02C3" w:rsidRDefault="00F4309C">
            <w:pPr>
              <w:pStyle w:val="TableParagraph"/>
              <w:kinsoku w:val="0"/>
              <w:overflowPunct w:val="0"/>
              <w:rPr>
                <w:sz w:val="20"/>
                <w:szCs w:val="20"/>
              </w:rPr>
            </w:pPr>
          </w:p>
          <w:p w14:paraId="5FA5C0AC" w14:textId="77777777" w:rsidR="00F4309C" w:rsidRPr="00EE02C3" w:rsidRDefault="00D9011C">
            <w:pPr>
              <w:pStyle w:val="TableParagraph"/>
              <w:kinsoku w:val="0"/>
              <w:overflowPunct w:val="0"/>
              <w:spacing w:before="142" w:line="259" w:lineRule="auto"/>
              <w:ind w:left="186" w:right="179" w:hanging="7"/>
              <w:jc w:val="center"/>
              <w:rPr>
                <w:sz w:val="20"/>
                <w:szCs w:val="20"/>
              </w:rPr>
            </w:pPr>
            <w:r w:rsidRPr="00EE02C3">
              <w:rPr>
                <w:sz w:val="20"/>
                <w:szCs w:val="20"/>
              </w:rPr>
              <w:t>Employee</w:t>
            </w:r>
            <w:r w:rsidRPr="00EE02C3">
              <w:rPr>
                <w:spacing w:val="3"/>
                <w:sz w:val="20"/>
                <w:szCs w:val="20"/>
              </w:rPr>
              <w:t xml:space="preserve"> </w:t>
            </w:r>
            <w:r w:rsidRPr="00EE02C3">
              <w:rPr>
                <w:sz w:val="20"/>
                <w:szCs w:val="20"/>
              </w:rPr>
              <w:t>Work</w:t>
            </w:r>
            <w:r w:rsidRPr="00EE02C3">
              <w:rPr>
                <w:spacing w:val="1"/>
                <w:sz w:val="20"/>
                <w:szCs w:val="20"/>
              </w:rPr>
              <w:t xml:space="preserve"> </w:t>
            </w:r>
            <w:r w:rsidRPr="00EE02C3">
              <w:rPr>
                <w:sz w:val="20"/>
                <w:szCs w:val="20"/>
              </w:rPr>
              <w:t>Location (Address,</w:t>
            </w:r>
            <w:r w:rsidRPr="00EE02C3">
              <w:rPr>
                <w:spacing w:val="1"/>
                <w:sz w:val="20"/>
                <w:szCs w:val="20"/>
              </w:rPr>
              <w:t xml:space="preserve"> </w:t>
            </w:r>
            <w:r w:rsidRPr="00EE02C3">
              <w:rPr>
                <w:sz w:val="20"/>
                <w:szCs w:val="20"/>
              </w:rPr>
              <w:t>Department, Floors,</w:t>
            </w:r>
            <w:r w:rsidRPr="00EE02C3">
              <w:rPr>
                <w:spacing w:val="-43"/>
                <w:sz w:val="20"/>
                <w:szCs w:val="20"/>
              </w:rPr>
              <w:t xml:space="preserve"> </w:t>
            </w:r>
            <w:r w:rsidRPr="00EE02C3">
              <w:rPr>
                <w:sz w:val="20"/>
                <w:szCs w:val="20"/>
              </w:rPr>
              <w:t>or</w:t>
            </w:r>
            <w:r w:rsidRPr="00EE02C3">
              <w:rPr>
                <w:spacing w:val="2"/>
                <w:sz w:val="20"/>
                <w:szCs w:val="20"/>
              </w:rPr>
              <w:t xml:space="preserve"> </w:t>
            </w:r>
            <w:r w:rsidRPr="00EE02C3">
              <w:rPr>
                <w:sz w:val="20"/>
                <w:szCs w:val="20"/>
              </w:rPr>
              <w:t>Room</w:t>
            </w:r>
            <w:r w:rsidRPr="00EE02C3">
              <w:rPr>
                <w:spacing w:val="-3"/>
                <w:sz w:val="20"/>
                <w:szCs w:val="20"/>
              </w:rPr>
              <w:t xml:space="preserve"> </w:t>
            </w:r>
            <w:r w:rsidRPr="00EE02C3">
              <w:rPr>
                <w:sz w:val="20"/>
                <w:szCs w:val="20"/>
              </w:rPr>
              <w:t>Numbers)</w:t>
            </w:r>
          </w:p>
        </w:tc>
        <w:tc>
          <w:tcPr>
            <w:tcW w:w="1446" w:type="dxa"/>
            <w:tcBorders>
              <w:top w:val="single" w:sz="4" w:space="0" w:color="000000"/>
              <w:left w:val="single" w:sz="4" w:space="0" w:color="000000"/>
              <w:bottom w:val="single" w:sz="4" w:space="0" w:color="000000"/>
              <w:right w:val="single" w:sz="4" w:space="0" w:color="000000"/>
            </w:tcBorders>
            <w:shd w:val="clear" w:color="auto" w:fill="D9E1F3"/>
          </w:tcPr>
          <w:p w14:paraId="74DD6D48" w14:textId="77777777" w:rsidR="00F4309C" w:rsidRPr="00EE02C3" w:rsidRDefault="00D9011C">
            <w:pPr>
              <w:pStyle w:val="TableParagraph"/>
              <w:kinsoku w:val="0"/>
              <w:overflowPunct w:val="0"/>
              <w:spacing w:before="73" w:line="259" w:lineRule="auto"/>
              <w:ind w:left="114" w:right="113" w:firstLine="2"/>
              <w:jc w:val="center"/>
              <w:rPr>
                <w:sz w:val="20"/>
                <w:szCs w:val="20"/>
              </w:rPr>
            </w:pPr>
            <w:r w:rsidRPr="00EE02C3">
              <w:rPr>
                <w:sz w:val="20"/>
                <w:szCs w:val="20"/>
              </w:rPr>
              <w:t>Most</w:t>
            </w:r>
            <w:r w:rsidRPr="00EE02C3">
              <w:rPr>
                <w:spacing w:val="2"/>
                <w:sz w:val="20"/>
                <w:szCs w:val="20"/>
              </w:rPr>
              <w:t xml:space="preserve"> </w:t>
            </w:r>
            <w:r w:rsidRPr="00EE02C3">
              <w:rPr>
                <w:sz w:val="20"/>
                <w:szCs w:val="20"/>
              </w:rPr>
              <w:t>Recent</w:t>
            </w:r>
            <w:r w:rsidRPr="00EE02C3">
              <w:rPr>
                <w:spacing w:val="1"/>
                <w:sz w:val="20"/>
                <w:szCs w:val="20"/>
              </w:rPr>
              <w:t xml:space="preserve"> </w:t>
            </w:r>
            <w:r w:rsidRPr="00EE02C3">
              <w:rPr>
                <w:sz w:val="20"/>
                <w:szCs w:val="20"/>
              </w:rPr>
              <w:t>Day</w:t>
            </w:r>
            <w:r w:rsidRPr="00EE02C3">
              <w:rPr>
                <w:spacing w:val="1"/>
                <w:sz w:val="20"/>
                <w:szCs w:val="20"/>
              </w:rPr>
              <w:t xml:space="preserve"> </w:t>
            </w:r>
            <w:r w:rsidRPr="00EE02C3">
              <w:rPr>
                <w:sz w:val="20"/>
                <w:szCs w:val="20"/>
              </w:rPr>
              <w:t>the</w:t>
            </w:r>
            <w:r w:rsidRPr="00EE02C3">
              <w:rPr>
                <w:spacing w:val="1"/>
                <w:sz w:val="20"/>
                <w:szCs w:val="20"/>
              </w:rPr>
              <w:t xml:space="preserve"> </w:t>
            </w:r>
            <w:r w:rsidRPr="00EE02C3">
              <w:rPr>
                <w:sz w:val="20"/>
                <w:szCs w:val="20"/>
              </w:rPr>
              <w:t>Employee Was</w:t>
            </w:r>
            <w:r w:rsidRPr="00EE02C3">
              <w:rPr>
                <w:spacing w:val="-43"/>
                <w:sz w:val="20"/>
                <w:szCs w:val="20"/>
              </w:rPr>
              <w:t xml:space="preserve"> </w:t>
            </w:r>
            <w:r w:rsidRPr="00EE02C3">
              <w:rPr>
                <w:sz w:val="20"/>
                <w:szCs w:val="20"/>
              </w:rPr>
              <w:t>Present in the</w:t>
            </w:r>
            <w:r w:rsidRPr="00EE02C3">
              <w:rPr>
                <w:spacing w:val="1"/>
                <w:sz w:val="20"/>
                <w:szCs w:val="20"/>
              </w:rPr>
              <w:t xml:space="preserve"> </w:t>
            </w:r>
            <w:r w:rsidRPr="00EE02C3">
              <w:rPr>
                <w:sz w:val="20"/>
                <w:szCs w:val="20"/>
              </w:rPr>
              <w:t>Workplace</w:t>
            </w:r>
            <w:r w:rsidRPr="00EE02C3">
              <w:rPr>
                <w:spacing w:val="1"/>
                <w:sz w:val="20"/>
                <w:szCs w:val="20"/>
              </w:rPr>
              <w:t xml:space="preserve"> </w:t>
            </w:r>
            <w:r w:rsidRPr="00EE02C3">
              <w:rPr>
                <w:sz w:val="20"/>
                <w:szCs w:val="20"/>
              </w:rPr>
              <w:t>(Date)</w:t>
            </w:r>
          </w:p>
        </w:tc>
        <w:tc>
          <w:tcPr>
            <w:tcW w:w="1364" w:type="dxa"/>
            <w:tcBorders>
              <w:top w:val="single" w:sz="4" w:space="0" w:color="000000"/>
              <w:left w:val="single" w:sz="4" w:space="0" w:color="000000"/>
              <w:bottom w:val="single" w:sz="4" w:space="0" w:color="000000"/>
              <w:right w:val="single" w:sz="4" w:space="0" w:color="000000"/>
            </w:tcBorders>
            <w:shd w:val="clear" w:color="auto" w:fill="D9E1F3"/>
          </w:tcPr>
          <w:p w14:paraId="6DB66B73" w14:textId="77777777" w:rsidR="00F4309C" w:rsidRPr="00EE02C3" w:rsidRDefault="00F4309C">
            <w:pPr>
              <w:pStyle w:val="TableParagraph"/>
              <w:kinsoku w:val="0"/>
              <w:overflowPunct w:val="0"/>
              <w:spacing w:before="3"/>
              <w:rPr>
                <w:sz w:val="29"/>
                <w:szCs w:val="29"/>
              </w:rPr>
            </w:pPr>
          </w:p>
          <w:p w14:paraId="0A450434" w14:textId="77777777" w:rsidR="00F4309C" w:rsidRPr="00EE02C3" w:rsidRDefault="00D9011C">
            <w:pPr>
              <w:pStyle w:val="TableParagraph"/>
              <w:kinsoku w:val="0"/>
              <w:overflowPunct w:val="0"/>
              <w:spacing w:before="1" w:line="259" w:lineRule="auto"/>
              <w:ind w:left="281" w:right="278" w:firstLine="96"/>
              <w:rPr>
                <w:sz w:val="20"/>
                <w:szCs w:val="20"/>
              </w:rPr>
            </w:pPr>
            <w:r w:rsidRPr="00EE02C3">
              <w:rPr>
                <w:sz w:val="20"/>
                <w:szCs w:val="20"/>
              </w:rPr>
              <w:t>Date</w:t>
            </w:r>
            <w:r w:rsidRPr="00EE02C3">
              <w:rPr>
                <w:spacing w:val="2"/>
                <w:sz w:val="20"/>
                <w:szCs w:val="20"/>
              </w:rPr>
              <w:t xml:space="preserve"> </w:t>
            </w:r>
            <w:r w:rsidRPr="00EE02C3">
              <w:rPr>
                <w:sz w:val="20"/>
                <w:szCs w:val="20"/>
              </w:rPr>
              <w:t>of</w:t>
            </w:r>
            <w:r w:rsidRPr="00EE02C3">
              <w:rPr>
                <w:spacing w:val="1"/>
                <w:sz w:val="20"/>
                <w:szCs w:val="20"/>
              </w:rPr>
              <w:t xml:space="preserve"> </w:t>
            </w:r>
            <w:r w:rsidRPr="00EE02C3">
              <w:rPr>
                <w:sz w:val="20"/>
                <w:szCs w:val="20"/>
              </w:rPr>
              <w:t>COVID-19</w:t>
            </w:r>
          </w:p>
          <w:p w14:paraId="14BF0840" w14:textId="77777777" w:rsidR="00F4309C" w:rsidRPr="00EE02C3" w:rsidRDefault="00D9011C">
            <w:pPr>
              <w:pStyle w:val="TableParagraph"/>
              <w:kinsoku w:val="0"/>
              <w:overflowPunct w:val="0"/>
              <w:spacing w:before="1" w:line="259" w:lineRule="auto"/>
              <w:ind w:left="142" w:right="134" w:firstLine="38"/>
              <w:jc w:val="both"/>
              <w:rPr>
                <w:sz w:val="20"/>
                <w:szCs w:val="20"/>
              </w:rPr>
            </w:pPr>
            <w:r w:rsidRPr="00EE02C3">
              <w:rPr>
                <w:sz w:val="20"/>
                <w:szCs w:val="20"/>
              </w:rPr>
              <w:t>Diagnosis or</w:t>
            </w:r>
            <w:r w:rsidRPr="00EE02C3">
              <w:rPr>
                <w:spacing w:val="1"/>
                <w:sz w:val="20"/>
                <w:szCs w:val="20"/>
              </w:rPr>
              <w:t xml:space="preserve"> </w:t>
            </w:r>
            <w:r w:rsidRPr="00EE02C3">
              <w:rPr>
                <w:sz w:val="20"/>
                <w:szCs w:val="20"/>
              </w:rPr>
              <w:t>Positive Test</w:t>
            </w:r>
            <w:r w:rsidRPr="00EE02C3">
              <w:rPr>
                <w:spacing w:val="1"/>
                <w:sz w:val="20"/>
                <w:szCs w:val="20"/>
              </w:rPr>
              <w:t xml:space="preserve"> </w:t>
            </w:r>
            <w:r w:rsidRPr="00EE02C3">
              <w:rPr>
                <w:sz w:val="20"/>
                <w:szCs w:val="20"/>
              </w:rPr>
              <w:t>for</w:t>
            </w:r>
            <w:r w:rsidRPr="00EE02C3">
              <w:rPr>
                <w:spacing w:val="-9"/>
                <w:sz w:val="20"/>
                <w:szCs w:val="20"/>
              </w:rPr>
              <w:t xml:space="preserve"> </w:t>
            </w:r>
            <w:r w:rsidRPr="00EE02C3">
              <w:rPr>
                <w:sz w:val="20"/>
                <w:szCs w:val="20"/>
              </w:rPr>
              <w:t>COVID-19</w:t>
            </w:r>
          </w:p>
        </w:tc>
        <w:tc>
          <w:tcPr>
            <w:tcW w:w="1527" w:type="dxa"/>
            <w:tcBorders>
              <w:top w:val="single" w:sz="4" w:space="0" w:color="000000"/>
              <w:left w:val="single" w:sz="4" w:space="0" w:color="000000"/>
              <w:bottom w:val="single" w:sz="4" w:space="0" w:color="000000"/>
              <w:right w:val="single" w:sz="4" w:space="0" w:color="000000"/>
            </w:tcBorders>
            <w:shd w:val="clear" w:color="auto" w:fill="D9E1F3"/>
          </w:tcPr>
          <w:p w14:paraId="7FAC2C0E" w14:textId="77777777" w:rsidR="00F4309C" w:rsidRPr="00EE02C3" w:rsidRDefault="00F4309C">
            <w:pPr>
              <w:pStyle w:val="TableParagraph"/>
              <w:kinsoku w:val="0"/>
              <w:overflowPunct w:val="0"/>
              <w:rPr>
                <w:sz w:val="20"/>
                <w:szCs w:val="20"/>
              </w:rPr>
            </w:pPr>
          </w:p>
          <w:p w14:paraId="0B2306C1" w14:textId="77777777" w:rsidR="00F4309C" w:rsidRPr="00EE02C3" w:rsidRDefault="00F4309C">
            <w:pPr>
              <w:pStyle w:val="TableParagraph"/>
              <w:kinsoku w:val="0"/>
              <w:overflowPunct w:val="0"/>
              <w:rPr>
                <w:sz w:val="20"/>
                <w:szCs w:val="20"/>
              </w:rPr>
            </w:pPr>
          </w:p>
          <w:p w14:paraId="59C6E2B8" w14:textId="77777777" w:rsidR="00F4309C" w:rsidRPr="00EE02C3" w:rsidRDefault="00F4309C">
            <w:pPr>
              <w:pStyle w:val="TableParagraph"/>
              <w:kinsoku w:val="0"/>
              <w:overflowPunct w:val="0"/>
              <w:rPr>
                <w:sz w:val="20"/>
                <w:szCs w:val="20"/>
              </w:rPr>
            </w:pPr>
          </w:p>
          <w:p w14:paraId="3DF4870F" w14:textId="77777777" w:rsidR="00F4309C" w:rsidRPr="00EE02C3" w:rsidRDefault="00D9011C">
            <w:pPr>
              <w:pStyle w:val="TableParagraph"/>
              <w:kinsoku w:val="0"/>
              <w:overflowPunct w:val="0"/>
              <w:spacing w:before="176" w:line="259" w:lineRule="auto"/>
              <w:ind w:left="112" w:right="112" w:firstLine="1"/>
              <w:jc w:val="center"/>
              <w:rPr>
                <w:sz w:val="20"/>
                <w:szCs w:val="20"/>
              </w:rPr>
            </w:pPr>
            <w:r w:rsidRPr="00EE02C3">
              <w:rPr>
                <w:sz w:val="20"/>
                <w:szCs w:val="20"/>
              </w:rPr>
              <w:t>Date</w:t>
            </w:r>
            <w:r w:rsidRPr="00EE02C3">
              <w:rPr>
                <w:spacing w:val="2"/>
                <w:sz w:val="20"/>
                <w:szCs w:val="20"/>
              </w:rPr>
              <w:t xml:space="preserve"> </w:t>
            </w:r>
            <w:r w:rsidRPr="00EE02C3">
              <w:rPr>
                <w:sz w:val="20"/>
                <w:szCs w:val="20"/>
              </w:rPr>
              <w:t>of</w:t>
            </w:r>
            <w:r w:rsidRPr="00EE02C3">
              <w:rPr>
                <w:spacing w:val="-2"/>
                <w:sz w:val="20"/>
                <w:szCs w:val="20"/>
              </w:rPr>
              <w:t xml:space="preserve"> </w:t>
            </w:r>
            <w:r w:rsidRPr="00EE02C3">
              <w:rPr>
                <w:sz w:val="20"/>
                <w:szCs w:val="20"/>
              </w:rPr>
              <w:t>Onset</w:t>
            </w:r>
            <w:r w:rsidRPr="00EE02C3">
              <w:rPr>
                <w:spacing w:val="1"/>
                <w:sz w:val="20"/>
                <w:szCs w:val="20"/>
              </w:rPr>
              <w:t xml:space="preserve"> </w:t>
            </w:r>
            <w:r w:rsidRPr="00EE02C3">
              <w:rPr>
                <w:sz w:val="20"/>
                <w:szCs w:val="20"/>
              </w:rPr>
              <w:t>of Symptoms (If</w:t>
            </w:r>
            <w:r w:rsidRPr="00EE02C3">
              <w:rPr>
                <w:spacing w:val="-43"/>
                <w:sz w:val="20"/>
                <w:szCs w:val="20"/>
              </w:rPr>
              <w:t xml:space="preserve"> </w:t>
            </w:r>
            <w:r w:rsidRPr="00EE02C3">
              <w:rPr>
                <w:sz w:val="20"/>
                <w:szCs w:val="20"/>
              </w:rPr>
              <w:t>Applicable)</w:t>
            </w:r>
          </w:p>
        </w:tc>
        <w:tc>
          <w:tcPr>
            <w:tcW w:w="3783" w:type="dxa"/>
            <w:tcBorders>
              <w:top w:val="single" w:sz="4" w:space="0" w:color="000000"/>
              <w:left w:val="single" w:sz="4" w:space="0" w:color="000000"/>
              <w:bottom w:val="single" w:sz="4" w:space="0" w:color="000000"/>
              <w:right w:val="single" w:sz="4" w:space="0" w:color="000000"/>
            </w:tcBorders>
            <w:shd w:val="clear" w:color="auto" w:fill="D9E1F3"/>
          </w:tcPr>
          <w:p w14:paraId="68EE1899" w14:textId="77777777" w:rsidR="00F4309C" w:rsidRPr="00EE02C3" w:rsidRDefault="00F4309C">
            <w:pPr>
              <w:pStyle w:val="TableParagraph"/>
              <w:kinsoku w:val="0"/>
              <w:overflowPunct w:val="0"/>
              <w:rPr>
                <w:sz w:val="20"/>
                <w:szCs w:val="20"/>
              </w:rPr>
            </w:pPr>
          </w:p>
          <w:p w14:paraId="113290BC" w14:textId="77777777" w:rsidR="00F4309C" w:rsidRPr="00EE02C3" w:rsidRDefault="00F4309C">
            <w:pPr>
              <w:pStyle w:val="TableParagraph"/>
              <w:kinsoku w:val="0"/>
              <w:overflowPunct w:val="0"/>
              <w:rPr>
                <w:sz w:val="20"/>
                <w:szCs w:val="20"/>
              </w:rPr>
            </w:pPr>
          </w:p>
          <w:p w14:paraId="5BE72608" w14:textId="77777777" w:rsidR="00F4309C" w:rsidRPr="00EE02C3" w:rsidRDefault="00F4309C">
            <w:pPr>
              <w:pStyle w:val="TableParagraph"/>
              <w:kinsoku w:val="0"/>
              <w:overflowPunct w:val="0"/>
              <w:rPr>
                <w:sz w:val="20"/>
                <w:szCs w:val="20"/>
              </w:rPr>
            </w:pPr>
          </w:p>
          <w:p w14:paraId="4DAAE16A" w14:textId="77777777" w:rsidR="00F4309C" w:rsidRPr="00EE02C3" w:rsidRDefault="00F4309C">
            <w:pPr>
              <w:pStyle w:val="TableParagraph"/>
              <w:kinsoku w:val="0"/>
              <w:overflowPunct w:val="0"/>
              <w:rPr>
                <w:sz w:val="20"/>
                <w:szCs w:val="20"/>
              </w:rPr>
            </w:pPr>
          </w:p>
          <w:p w14:paraId="2F96778D" w14:textId="77777777" w:rsidR="00F4309C" w:rsidRPr="00EE02C3" w:rsidRDefault="00F4309C">
            <w:pPr>
              <w:pStyle w:val="TableParagraph"/>
              <w:kinsoku w:val="0"/>
              <w:overflowPunct w:val="0"/>
              <w:spacing w:before="2"/>
              <w:rPr>
                <w:sz w:val="18"/>
                <w:szCs w:val="18"/>
              </w:rPr>
            </w:pPr>
          </w:p>
          <w:p w14:paraId="3A75201C" w14:textId="77777777" w:rsidR="00F4309C" w:rsidRPr="00EE02C3" w:rsidRDefault="00D9011C">
            <w:pPr>
              <w:pStyle w:val="TableParagraph"/>
              <w:kinsoku w:val="0"/>
              <w:overflowPunct w:val="0"/>
              <w:spacing w:before="1" w:line="259" w:lineRule="auto"/>
              <w:ind w:left="962" w:right="944" w:firstLine="134"/>
              <w:rPr>
                <w:sz w:val="20"/>
                <w:szCs w:val="20"/>
              </w:rPr>
            </w:pPr>
            <w:r w:rsidRPr="00EE02C3">
              <w:rPr>
                <w:sz w:val="20"/>
                <w:szCs w:val="20"/>
              </w:rPr>
              <w:t>Brief Description or</w:t>
            </w:r>
            <w:r w:rsidRPr="00EE02C3">
              <w:rPr>
                <w:spacing w:val="1"/>
                <w:sz w:val="20"/>
                <w:szCs w:val="20"/>
              </w:rPr>
              <w:t xml:space="preserve"> </w:t>
            </w:r>
            <w:r w:rsidRPr="00EE02C3">
              <w:rPr>
                <w:sz w:val="20"/>
                <w:szCs w:val="20"/>
              </w:rPr>
              <w:t>Additional</w:t>
            </w:r>
            <w:r w:rsidRPr="00EE02C3">
              <w:rPr>
                <w:spacing w:val="-6"/>
                <w:sz w:val="20"/>
                <w:szCs w:val="20"/>
              </w:rPr>
              <w:t xml:space="preserve"> </w:t>
            </w:r>
            <w:r w:rsidRPr="00EE02C3">
              <w:rPr>
                <w:sz w:val="20"/>
                <w:szCs w:val="20"/>
              </w:rPr>
              <w:t>Information</w:t>
            </w:r>
          </w:p>
        </w:tc>
      </w:tr>
      <w:tr w:rsidR="00F4309C" w:rsidRPr="00EE02C3" w14:paraId="374B6F58" w14:textId="77777777">
        <w:trPr>
          <w:trHeight w:val="724"/>
        </w:trPr>
        <w:tc>
          <w:tcPr>
            <w:tcW w:w="1796" w:type="dxa"/>
            <w:tcBorders>
              <w:top w:val="single" w:sz="4" w:space="0" w:color="000000"/>
              <w:left w:val="single" w:sz="4" w:space="0" w:color="000000"/>
              <w:bottom w:val="single" w:sz="4" w:space="0" w:color="000000"/>
              <w:right w:val="single" w:sz="4" w:space="0" w:color="000000"/>
            </w:tcBorders>
          </w:tcPr>
          <w:p w14:paraId="341E9D79" w14:textId="77777777" w:rsidR="00F4309C" w:rsidRPr="00EE02C3" w:rsidRDefault="00F4309C">
            <w:pPr>
              <w:pStyle w:val="TableParagraph"/>
              <w:kinsoku w:val="0"/>
              <w:overflowPunct w:val="0"/>
              <w:rPr>
                <w:sz w:val="20"/>
                <w:szCs w:val="20"/>
              </w:rPr>
            </w:pPr>
          </w:p>
        </w:tc>
        <w:tc>
          <w:tcPr>
            <w:tcW w:w="1839" w:type="dxa"/>
            <w:tcBorders>
              <w:top w:val="single" w:sz="4" w:space="0" w:color="000000"/>
              <w:left w:val="single" w:sz="4" w:space="0" w:color="000000"/>
              <w:bottom w:val="single" w:sz="4" w:space="0" w:color="000000"/>
              <w:right w:val="single" w:sz="4" w:space="0" w:color="000000"/>
            </w:tcBorders>
          </w:tcPr>
          <w:p w14:paraId="158BFE81" w14:textId="77777777" w:rsidR="00F4309C" w:rsidRPr="00EE02C3" w:rsidRDefault="00F4309C">
            <w:pPr>
              <w:pStyle w:val="TableParagraph"/>
              <w:kinsoku w:val="0"/>
              <w:overflowPunct w:val="0"/>
              <w:rPr>
                <w:sz w:val="20"/>
                <w:szCs w:val="20"/>
              </w:rPr>
            </w:pPr>
          </w:p>
        </w:tc>
        <w:tc>
          <w:tcPr>
            <w:tcW w:w="2017" w:type="dxa"/>
            <w:tcBorders>
              <w:top w:val="single" w:sz="4" w:space="0" w:color="000000"/>
              <w:left w:val="single" w:sz="4" w:space="0" w:color="000000"/>
              <w:bottom w:val="single" w:sz="4" w:space="0" w:color="000000"/>
              <w:right w:val="single" w:sz="4" w:space="0" w:color="000000"/>
            </w:tcBorders>
          </w:tcPr>
          <w:p w14:paraId="36AF62A5" w14:textId="77777777" w:rsidR="00F4309C" w:rsidRPr="00EE02C3" w:rsidRDefault="00F4309C">
            <w:pPr>
              <w:pStyle w:val="TableParagraph"/>
              <w:kinsoku w:val="0"/>
              <w:overflowPunct w:val="0"/>
              <w:rPr>
                <w:sz w:val="20"/>
                <w:szCs w:val="20"/>
              </w:rPr>
            </w:pPr>
          </w:p>
        </w:tc>
        <w:tc>
          <w:tcPr>
            <w:tcW w:w="1446" w:type="dxa"/>
            <w:tcBorders>
              <w:top w:val="single" w:sz="4" w:space="0" w:color="000000"/>
              <w:left w:val="single" w:sz="4" w:space="0" w:color="000000"/>
              <w:bottom w:val="single" w:sz="4" w:space="0" w:color="000000"/>
              <w:right w:val="single" w:sz="4" w:space="0" w:color="000000"/>
            </w:tcBorders>
          </w:tcPr>
          <w:p w14:paraId="01682E3C" w14:textId="77777777" w:rsidR="00F4309C" w:rsidRPr="00EE02C3" w:rsidRDefault="00F4309C">
            <w:pPr>
              <w:pStyle w:val="TableParagraph"/>
              <w:kinsoku w:val="0"/>
              <w:overflowPunct w:val="0"/>
              <w:rPr>
                <w:sz w:val="20"/>
                <w:szCs w:val="20"/>
              </w:rPr>
            </w:pPr>
          </w:p>
        </w:tc>
        <w:tc>
          <w:tcPr>
            <w:tcW w:w="1364" w:type="dxa"/>
            <w:tcBorders>
              <w:top w:val="single" w:sz="4" w:space="0" w:color="000000"/>
              <w:left w:val="single" w:sz="4" w:space="0" w:color="000000"/>
              <w:bottom w:val="single" w:sz="4" w:space="0" w:color="000000"/>
              <w:right w:val="single" w:sz="4" w:space="0" w:color="000000"/>
            </w:tcBorders>
          </w:tcPr>
          <w:p w14:paraId="14C2628E" w14:textId="77777777" w:rsidR="00F4309C" w:rsidRPr="00EE02C3" w:rsidRDefault="00F4309C">
            <w:pPr>
              <w:pStyle w:val="TableParagraph"/>
              <w:kinsoku w:val="0"/>
              <w:overflowPunct w:val="0"/>
              <w:rPr>
                <w:sz w:val="20"/>
                <w:szCs w:val="20"/>
              </w:rPr>
            </w:pPr>
          </w:p>
        </w:tc>
        <w:tc>
          <w:tcPr>
            <w:tcW w:w="1527" w:type="dxa"/>
            <w:tcBorders>
              <w:top w:val="single" w:sz="4" w:space="0" w:color="000000"/>
              <w:left w:val="single" w:sz="4" w:space="0" w:color="000000"/>
              <w:bottom w:val="single" w:sz="4" w:space="0" w:color="000000"/>
              <w:right w:val="single" w:sz="4" w:space="0" w:color="000000"/>
            </w:tcBorders>
          </w:tcPr>
          <w:p w14:paraId="004BA241" w14:textId="77777777" w:rsidR="00F4309C" w:rsidRPr="00EE02C3" w:rsidRDefault="00F4309C">
            <w:pPr>
              <w:pStyle w:val="TableParagraph"/>
              <w:kinsoku w:val="0"/>
              <w:overflowPunct w:val="0"/>
              <w:rPr>
                <w:sz w:val="20"/>
                <w:szCs w:val="20"/>
              </w:rPr>
            </w:pPr>
          </w:p>
        </w:tc>
        <w:tc>
          <w:tcPr>
            <w:tcW w:w="3783" w:type="dxa"/>
            <w:tcBorders>
              <w:top w:val="single" w:sz="4" w:space="0" w:color="000000"/>
              <w:left w:val="single" w:sz="4" w:space="0" w:color="000000"/>
              <w:bottom w:val="single" w:sz="4" w:space="0" w:color="000000"/>
              <w:right w:val="single" w:sz="4" w:space="0" w:color="000000"/>
            </w:tcBorders>
          </w:tcPr>
          <w:p w14:paraId="709C4D39" w14:textId="77777777" w:rsidR="00F4309C" w:rsidRPr="00EE02C3" w:rsidRDefault="00F4309C">
            <w:pPr>
              <w:pStyle w:val="TableParagraph"/>
              <w:kinsoku w:val="0"/>
              <w:overflowPunct w:val="0"/>
              <w:rPr>
                <w:sz w:val="20"/>
                <w:szCs w:val="20"/>
              </w:rPr>
            </w:pPr>
          </w:p>
        </w:tc>
      </w:tr>
      <w:tr w:rsidR="00F4309C" w:rsidRPr="00EE02C3" w14:paraId="5B931F13" w14:textId="77777777">
        <w:trPr>
          <w:trHeight w:val="719"/>
        </w:trPr>
        <w:tc>
          <w:tcPr>
            <w:tcW w:w="1796" w:type="dxa"/>
            <w:tcBorders>
              <w:top w:val="single" w:sz="4" w:space="0" w:color="000000"/>
              <w:left w:val="single" w:sz="4" w:space="0" w:color="000000"/>
              <w:bottom w:val="single" w:sz="4" w:space="0" w:color="000000"/>
              <w:right w:val="single" w:sz="4" w:space="0" w:color="000000"/>
            </w:tcBorders>
          </w:tcPr>
          <w:p w14:paraId="63FB5550" w14:textId="77777777" w:rsidR="00F4309C" w:rsidRPr="00EE02C3" w:rsidRDefault="00F4309C">
            <w:pPr>
              <w:pStyle w:val="TableParagraph"/>
              <w:kinsoku w:val="0"/>
              <w:overflowPunct w:val="0"/>
              <w:rPr>
                <w:sz w:val="20"/>
                <w:szCs w:val="20"/>
              </w:rPr>
            </w:pPr>
          </w:p>
        </w:tc>
        <w:tc>
          <w:tcPr>
            <w:tcW w:w="1839" w:type="dxa"/>
            <w:tcBorders>
              <w:top w:val="single" w:sz="4" w:space="0" w:color="000000"/>
              <w:left w:val="single" w:sz="4" w:space="0" w:color="000000"/>
              <w:bottom w:val="single" w:sz="4" w:space="0" w:color="000000"/>
              <w:right w:val="single" w:sz="4" w:space="0" w:color="000000"/>
            </w:tcBorders>
          </w:tcPr>
          <w:p w14:paraId="3C04CFCE" w14:textId="77777777" w:rsidR="00F4309C" w:rsidRPr="00EE02C3" w:rsidRDefault="00F4309C">
            <w:pPr>
              <w:pStyle w:val="TableParagraph"/>
              <w:kinsoku w:val="0"/>
              <w:overflowPunct w:val="0"/>
              <w:rPr>
                <w:sz w:val="20"/>
                <w:szCs w:val="20"/>
              </w:rPr>
            </w:pPr>
          </w:p>
        </w:tc>
        <w:tc>
          <w:tcPr>
            <w:tcW w:w="2017" w:type="dxa"/>
            <w:tcBorders>
              <w:top w:val="single" w:sz="4" w:space="0" w:color="000000"/>
              <w:left w:val="single" w:sz="4" w:space="0" w:color="000000"/>
              <w:bottom w:val="single" w:sz="4" w:space="0" w:color="000000"/>
              <w:right w:val="single" w:sz="4" w:space="0" w:color="000000"/>
            </w:tcBorders>
          </w:tcPr>
          <w:p w14:paraId="1FA4E156" w14:textId="77777777" w:rsidR="00F4309C" w:rsidRPr="00EE02C3" w:rsidRDefault="00F4309C">
            <w:pPr>
              <w:pStyle w:val="TableParagraph"/>
              <w:kinsoku w:val="0"/>
              <w:overflowPunct w:val="0"/>
              <w:rPr>
                <w:sz w:val="20"/>
                <w:szCs w:val="20"/>
              </w:rPr>
            </w:pPr>
          </w:p>
        </w:tc>
        <w:tc>
          <w:tcPr>
            <w:tcW w:w="1446" w:type="dxa"/>
            <w:tcBorders>
              <w:top w:val="single" w:sz="4" w:space="0" w:color="000000"/>
              <w:left w:val="single" w:sz="4" w:space="0" w:color="000000"/>
              <w:bottom w:val="single" w:sz="4" w:space="0" w:color="000000"/>
              <w:right w:val="single" w:sz="4" w:space="0" w:color="000000"/>
            </w:tcBorders>
          </w:tcPr>
          <w:p w14:paraId="13656F5F" w14:textId="77777777" w:rsidR="00F4309C" w:rsidRPr="00EE02C3" w:rsidRDefault="00F4309C">
            <w:pPr>
              <w:pStyle w:val="TableParagraph"/>
              <w:kinsoku w:val="0"/>
              <w:overflowPunct w:val="0"/>
              <w:rPr>
                <w:sz w:val="20"/>
                <w:szCs w:val="20"/>
              </w:rPr>
            </w:pPr>
          </w:p>
        </w:tc>
        <w:tc>
          <w:tcPr>
            <w:tcW w:w="1364" w:type="dxa"/>
            <w:tcBorders>
              <w:top w:val="single" w:sz="4" w:space="0" w:color="000000"/>
              <w:left w:val="single" w:sz="4" w:space="0" w:color="000000"/>
              <w:bottom w:val="single" w:sz="4" w:space="0" w:color="000000"/>
              <w:right w:val="single" w:sz="4" w:space="0" w:color="000000"/>
            </w:tcBorders>
          </w:tcPr>
          <w:p w14:paraId="356E3BCC" w14:textId="77777777" w:rsidR="00F4309C" w:rsidRPr="00EE02C3" w:rsidRDefault="00F4309C">
            <w:pPr>
              <w:pStyle w:val="TableParagraph"/>
              <w:kinsoku w:val="0"/>
              <w:overflowPunct w:val="0"/>
              <w:rPr>
                <w:sz w:val="20"/>
                <w:szCs w:val="20"/>
              </w:rPr>
            </w:pPr>
          </w:p>
        </w:tc>
        <w:tc>
          <w:tcPr>
            <w:tcW w:w="1527" w:type="dxa"/>
            <w:tcBorders>
              <w:top w:val="single" w:sz="4" w:space="0" w:color="000000"/>
              <w:left w:val="single" w:sz="4" w:space="0" w:color="000000"/>
              <w:bottom w:val="single" w:sz="4" w:space="0" w:color="000000"/>
              <w:right w:val="single" w:sz="4" w:space="0" w:color="000000"/>
            </w:tcBorders>
          </w:tcPr>
          <w:p w14:paraId="60F8C1FF" w14:textId="77777777" w:rsidR="00F4309C" w:rsidRPr="00EE02C3" w:rsidRDefault="00F4309C">
            <w:pPr>
              <w:pStyle w:val="TableParagraph"/>
              <w:kinsoku w:val="0"/>
              <w:overflowPunct w:val="0"/>
              <w:rPr>
                <w:sz w:val="20"/>
                <w:szCs w:val="20"/>
              </w:rPr>
            </w:pPr>
          </w:p>
        </w:tc>
        <w:tc>
          <w:tcPr>
            <w:tcW w:w="3783" w:type="dxa"/>
            <w:tcBorders>
              <w:top w:val="single" w:sz="4" w:space="0" w:color="000000"/>
              <w:left w:val="single" w:sz="4" w:space="0" w:color="000000"/>
              <w:bottom w:val="single" w:sz="4" w:space="0" w:color="000000"/>
              <w:right w:val="single" w:sz="4" w:space="0" w:color="000000"/>
            </w:tcBorders>
          </w:tcPr>
          <w:p w14:paraId="42373904" w14:textId="77777777" w:rsidR="00F4309C" w:rsidRPr="00EE02C3" w:rsidRDefault="00F4309C">
            <w:pPr>
              <w:pStyle w:val="TableParagraph"/>
              <w:kinsoku w:val="0"/>
              <w:overflowPunct w:val="0"/>
              <w:rPr>
                <w:sz w:val="20"/>
                <w:szCs w:val="20"/>
              </w:rPr>
            </w:pPr>
          </w:p>
        </w:tc>
      </w:tr>
      <w:tr w:rsidR="00F4309C" w:rsidRPr="00EE02C3" w14:paraId="18A7D1D5" w14:textId="77777777">
        <w:trPr>
          <w:trHeight w:val="725"/>
        </w:trPr>
        <w:tc>
          <w:tcPr>
            <w:tcW w:w="1796" w:type="dxa"/>
            <w:tcBorders>
              <w:top w:val="single" w:sz="4" w:space="0" w:color="000000"/>
              <w:left w:val="single" w:sz="4" w:space="0" w:color="000000"/>
              <w:bottom w:val="single" w:sz="4" w:space="0" w:color="000000"/>
              <w:right w:val="single" w:sz="4" w:space="0" w:color="000000"/>
            </w:tcBorders>
          </w:tcPr>
          <w:p w14:paraId="361C06D3" w14:textId="77777777" w:rsidR="00F4309C" w:rsidRPr="00EE02C3" w:rsidRDefault="00F4309C">
            <w:pPr>
              <w:pStyle w:val="TableParagraph"/>
              <w:kinsoku w:val="0"/>
              <w:overflowPunct w:val="0"/>
              <w:rPr>
                <w:sz w:val="20"/>
                <w:szCs w:val="20"/>
              </w:rPr>
            </w:pPr>
          </w:p>
        </w:tc>
        <w:tc>
          <w:tcPr>
            <w:tcW w:w="1839" w:type="dxa"/>
            <w:tcBorders>
              <w:top w:val="single" w:sz="4" w:space="0" w:color="000000"/>
              <w:left w:val="single" w:sz="4" w:space="0" w:color="000000"/>
              <w:bottom w:val="single" w:sz="4" w:space="0" w:color="000000"/>
              <w:right w:val="single" w:sz="4" w:space="0" w:color="000000"/>
            </w:tcBorders>
          </w:tcPr>
          <w:p w14:paraId="6C3EAE35" w14:textId="77777777" w:rsidR="00F4309C" w:rsidRPr="00EE02C3" w:rsidRDefault="00F4309C">
            <w:pPr>
              <w:pStyle w:val="TableParagraph"/>
              <w:kinsoku w:val="0"/>
              <w:overflowPunct w:val="0"/>
              <w:rPr>
                <w:sz w:val="20"/>
                <w:szCs w:val="20"/>
              </w:rPr>
            </w:pPr>
          </w:p>
        </w:tc>
        <w:tc>
          <w:tcPr>
            <w:tcW w:w="2017" w:type="dxa"/>
            <w:tcBorders>
              <w:top w:val="single" w:sz="4" w:space="0" w:color="000000"/>
              <w:left w:val="single" w:sz="4" w:space="0" w:color="000000"/>
              <w:bottom w:val="single" w:sz="4" w:space="0" w:color="000000"/>
              <w:right w:val="single" w:sz="4" w:space="0" w:color="000000"/>
            </w:tcBorders>
          </w:tcPr>
          <w:p w14:paraId="3BAE1420" w14:textId="77777777" w:rsidR="00F4309C" w:rsidRPr="00EE02C3" w:rsidRDefault="00F4309C">
            <w:pPr>
              <w:pStyle w:val="TableParagraph"/>
              <w:kinsoku w:val="0"/>
              <w:overflowPunct w:val="0"/>
              <w:rPr>
                <w:sz w:val="20"/>
                <w:szCs w:val="20"/>
              </w:rPr>
            </w:pPr>
          </w:p>
        </w:tc>
        <w:tc>
          <w:tcPr>
            <w:tcW w:w="1446" w:type="dxa"/>
            <w:tcBorders>
              <w:top w:val="single" w:sz="4" w:space="0" w:color="000000"/>
              <w:left w:val="single" w:sz="4" w:space="0" w:color="000000"/>
              <w:bottom w:val="single" w:sz="4" w:space="0" w:color="000000"/>
              <w:right w:val="single" w:sz="4" w:space="0" w:color="000000"/>
            </w:tcBorders>
          </w:tcPr>
          <w:p w14:paraId="2046E69E" w14:textId="77777777" w:rsidR="00F4309C" w:rsidRPr="00EE02C3" w:rsidRDefault="00F4309C">
            <w:pPr>
              <w:pStyle w:val="TableParagraph"/>
              <w:kinsoku w:val="0"/>
              <w:overflowPunct w:val="0"/>
              <w:rPr>
                <w:sz w:val="20"/>
                <w:szCs w:val="20"/>
              </w:rPr>
            </w:pPr>
          </w:p>
        </w:tc>
        <w:tc>
          <w:tcPr>
            <w:tcW w:w="1364" w:type="dxa"/>
            <w:tcBorders>
              <w:top w:val="single" w:sz="4" w:space="0" w:color="000000"/>
              <w:left w:val="single" w:sz="4" w:space="0" w:color="000000"/>
              <w:bottom w:val="single" w:sz="4" w:space="0" w:color="000000"/>
              <w:right w:val="single" w:sz="4" w:space="0" w:color="000000"/>
            </w:tcBorders>
          </w:tcPr>
          <w:p w14:paraId="5B0A10D1" w14:textId="77777777" w:rsidR="00F4309C" w:rsidRPr="00EE02C3" w:rsidRDefault="00F4309C">
            <w:pPr>
              <w:pStyle w:val="TableParagraph"/>
              <w:kinsoku w:val="0"/>
              <w:overflowPunct w:val="0"/>
              <w:rPr>
                <w:sz w:val="20"/>
                <w:szCs w:val="20"/>
              </w:rPr>
            </w:pPr>
          </w:p>
        </w:tc>
        <w:tc>
          <w:tcPr>
            <w:tcW w:w="1527" w:type="dxa"/>
            <w:tcBorders>
              <w:top w:val="single" w:sz="4" w:space="0" w:color="000000"/>
              <w:left w:val="single" w:sz="4" w:space="0" w:color="000000"/>
              <w:bottom w:val="single" w:sz="4" w:space="0" w:color="000000"/>
              <w:right w:val="single" w:sz="4" w:space="0" w:color="000000"/>
            </w:tcBorders>
          </w:tcPr>
          <w:p w14:paraId="2C33FE77" w14:textId="77777777" w:rsidR="00F4309C" w:rsidRPr="00EE02C3" w:rsidRDefault="00F4309C">
            <w:pPr>
              <w:pStyle w:val="TableParagraph"/>
              <w:kinsoku w:val="0"/>
              <w:overflowPunct w:val="0"/>
              <w:rPr>
                <w:sz w:val="20"/>
                <w:szCs w:val="20"/>
              </w:rPr>
            </w:pPr>
          </w:p>
        </w:tc>
        <w:tc>
          <w:tcPr>
            <w:tcW w:w="3783" w:type="dxa"/>
            <w:tcBorders>
              <w:top w:val="single" w:sz="4" w:space="0" w:color="000000"/>
              <w:left w:val="single" w:sz="4" w:space="0" w:color="000000"/>
              <w:bottom w:val="single" w:sz="4" w:space="0" w:color="000000"/>
              <w:right w:val="single" w:sz="4" w:space="0" w:color="000000"/>
            </w:tcBorders>
          </w:tcPr>
          <w:p w14:paraId="61B5DB38" w14:textId="77777777" w:rsidR="00F4309C" w:rsidRPr="00EE02C3" w:rsidRDefault="00F4309C">
            <w:pPr>
              <w:pStyle w:val="TableParagraph"/>
              <w:kinsoku w:val="0"/>
              <w:overflowPunct w:val="0"/>
              <w:rPr>
                <w:sz w:val="20"/>
                <w:szCs w:val="20"/>
              </w:rPr>
            </w:pPr>
          </w:p>
        </w:tc>
      </w:tr>
      <w:tr w:rsidR="00F4309C" w:rsidRPr="00EE02C3" w14:paraId="39EF615B" w14:textId="77777777">
        <w:trPr>
          <w:trHeight w:val="724"/>
        </w:trPr>
        <w:tc>
          <w:tcPr>
            <w:tcW w:w="1796" w:type="dxa"/>
            <w:tcBorders>
              <w:top w:val="single" w:sz="4" w:space="0" w:color="000000"/>
              <w:left w:val="single" w:sz="4" w:space="0" w:color="000000"/>
              <w:bottom w:val="single" w:sz="4" w:space="0" w:color="000000"/>
              <w:right w:val="single" w:sz="4" w:space="0" w:color="000000"/>
            </w:tcBorders>
          </w:tcPr>
          <w:p w14:paraId="79298DBA" w14:textId="77777777" w:rsidR="00F4309C" w:rsidRPr="00EE02C3" w:rsidRDefault="00F4309C">
            <w:pPr>
              <w:pStyle w:val="TableParagraph"/>
              <w:kinsoku w:val="0"/>
              <w:overflowPunct w:val="0"/>
              <w:rPr>
                <w:sz w:val="20"/>
                <w:szCs w:val="20"/>
              </w:rPr>
            </w:pPr>
          </w:p>
        </w:tc>
        <w:tc>
          <w:tcPr>
            <w:tcW w:w="1839" w:type="dxa"/>
            <w:tcBorders>
              <w:top w:val="single" w:sz="4" w:space="0" w:color="000000"/>
              <w:left w:val="single" w:sz="4" w:space="0" w:color="000000"/>
              <w:bottom w:val="single" w:sz="4" w:space="0" w:color="000000"/>
              <w:right w:val="single" w:sz="4" w:space="0" w:color="000000"/>
            </w:tcBorders>
          </w:tcPr>
          <w:p w14:paraId="4A2EFEFF" w14:textId="77777777" w:rsidR="00F4309C" w:rsidRPr="00EE02C3" w:rsidRDefault="00F4309C">
            <w:pPr>
              <w:pStyle w:val="TableParagraph"/>
              <w:kinsoku w:val="0"/>
              <w:overflowPunct w:val="0"/>
              <w:rPr>
                <w:sz w:val="20"/>
                <w:szCs w:val="20"/>
              </w:rPr>
            </w:pPr>
          </w:p>
        </w:tc>
        <w:tc>
          <w:tcPr>
            <w:tcW w:w="2017" w:type="dxa"/>
            <w:tcBorders>
              <w:top w:val="single" w:sz="4" w:space="0" w:color="000000"/>
              <w:left w:val="single" w:sz="4" w:space="0" w:color="000000"/>
              <w:bottom w:val="single" w:sz="4" w:space="0" w:color="000000"/>
              <w:right w:val="single" w:sz="4" w:space="0" w:color="000000"/>
            </w:tcBorders>
          </w:tcPr>
          <w:p w14:paraId="07F9622B" w14:textId="77777777" w:rsidR="00F4309C" w:rsidRPr="00EE02C3" w:rsidRDefault="00F4309C">
            <w:pPr>
              <w:pStyle w:val="TableParagraph"/>
              <w:kinsoku w:val="0"/>
              <w:overflowPunct w:val="0"/>
              <w:rPr>
                <w:sz w:val="20"/>
                <w:szCs w:val="20"/>
              </w:rPr>
            </w:pPr>
          </w:p>
        </w:tc>
        <w:tc>
          <w:tcPr>
            <w:tcW w:w="1446" w:type="dxa"/>
            <w:tcBorders>
              <w:top w:val="single" w:sz="4" w:space="0" w:color="000000"/>
              <w:left w:val="single" w:sz="4" w:space="0" w:color="000000"/>
              <w:bottom w:val="single" w:sz="4" w:space="0" w:color="000000"/>
              <w:right w:val="single" w:sz="4" w:space="0" w:color="000000"/>
            </w:tcBorders>
          </w:tcPr>
          <w:p w14:paraId="0537C3D2" w14:textId="77777777" w:rsidR="00F4309C" w:rsidRPr="00EE02C3" w:rsidRDefault="00F4309C">
            <w:pPr>
              <w:pStyle w:val="TableParagraph"/>
              <w:kinsoku w:val="0"/>
              <w:overflowPunct w:val="0"/>
              <w:rPr>
                <w:sz w:val="20"/>
                <w:szCs w:val="20"/>
              </w:rPr>
            </w:pPr>
          </w:p>
        </w:tc>
        <w:tc>
          <w:tcPr>
            <w:tcW w:w="1364" w:type="dxa"/>
            <w:tcBorders>
              <w:top w:val="single" w:sz="4" w:space="0" w:color="000000"/>
              <w:left w:val="single" w:sz="4" w:space="0" w:color="000000"/>
              <w:bottom w:val="single" w:sz="4" w:space="0" w:color="000000"/>
              <w:right w:val="single" w:sz="4" w:space="0" w:color="000000"/>
            </w:tcBorders>
          </w:tcPr>
          <w:p w14:paraId="47600B9B" w14:textId="77777777" w:rsidR="00F4309C" w:rsidRPr="00EE02C3" w:rsidRDefault="00F4309C">
            <w:pPr>
              <w:pStyle w:val="TableParagraph"/>
              <w:kinsoku w:val="0"/>
              <w:overflowPunct w:val="0"/>
              <w:rPr>
                <w:sz w:val="20"/>
                <w:szCs w:val="20"/>
              </w:rPr>
            </w:pPr>
          </w:p>
        </w:tc>
        <w:tc>
          <w:tcPr>
            <w:tcW w:w="1527" w:type="dxa"/>
            <w:tcBorders>
              <w:top w:val="single" w:sz="4" w:space="0" w:color="000000"/>
              <w:left w:val="single" w:sz="4" w:space="0" w:color="000000"/>
              <w:bottom w:val="single" w:sz="4" w:space="0" w:color="000000"/>
              <w:right w:val="single" w:sz="4" w:space="0" w:color="000000"/>
            </w:tcBorders>
          </w:tcPr>
          <w:p w14:paraId="4AAA1B9D" w14:textId="77777777" w:rsidR="00F4309C" w:rsidRPr="00EE02C3" w:rsidRDefault="00F4309C">
            <w:pPr>
              <w:pStyle w:val="TableParagraph"/>
              <w:kinsoku w:val="0"/>
              <w:overflowPunct w:val="0"/>
              <w:rPr>
                <w:sz w:val="20"/>
                <w:szCs w:val="20"/>
              </w:rPr>
            </w:pPr>
          </w:p>
        </w:tc>
        <w:tc>
          <w:tcPr>
            <w:tcW w:w="3783" w:type="dxa"/>
            <w:tcBorders>
              <w:top w:val="single" w:sz="4" w:space="0" w:color="000000"/>
              <w:left w:val="single" w:sz="4" w:space="0" w:color="000000"/>
              <w:bottom w:val="single" w:sz="4" w:space="0" w:color="000000"/>
              <w:right w:val="single" w:sz="4" w:space="0" w:color="000000"/>
            </w:tcBorders>
          </w:tcPr>
          <w:p w14:paraId="7AF23BDC" w14:textId="77777777" w:rsidR="00F4309C" w:rsidRPr="00EE02C3" w:rsidRDefault="00F4309C">
            <w:pPr>
              <w:pStyle w:val="TableParagraph"/>
              <w:kinsoku w:val="0"/>
              <w:overflowPunct w:val="0"/>
              <w:rPr>
                <w:sz w:val="20"/>
                <w:szCs w:val="20"/>
              </w:rPr>
            </w:pPr>
          </w:p>
        </w:tc>
      </w:tr>
      <w:bookmarkEnd w:id="0"/>
    </w:tbl>
    <w:p w14:paraId="33FFADDD" w14:textId="77777777" w:rsidR="00D9011C" w:rsidRPr="00EE02C3" w:rsidRDefault="00D9011C"/>
    <w:sectPr w:rsidR="00D9011C" w:rsidRPr="00EE02C3">
      <w:pgSz w:w="15840" w:h="12240" w:orient="landscape"/>
      <w:pgMar w:top="980" w:right="860" w:bottom="280" w:left="980" w:header="720" w:footer="720" w:gutter="0"/>
      <w:cols w:space="720" w:equalWidth="0">
        <w:col w:w="1400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0F33C" w14:textId="77777777" w:rsidR="0029379D" w:rsidRDefault="0029379D" w:rsidP="00795774">
      <w:r>
        <w:separator/>
      </w:r>
    </w:p>
  </w:endnote>
  <w:endnote w:type="continuationSeparator" w:id="0">
    <w:p w14:paraId="2845DB41" w14:textId="77777777" w:rsidR="0029379D" w:rsidRDefault="0029379D" w:rsidP="0079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3729371"/>
      <w:docPartObj>
        <w:docPartGallery w:val="Page Numbers (Bottom of Page)"/>
        <w:docPartUnique/>
      </w:docPartObj>
    </w:sdtPr>
    <w:sdtEndPr>
      <w:rPr>
        <w:noProof/>
      </w:rPr>
    </w:sdtEndPr>
    <w:sdtContent>
      <w:p w14:paraId="79D6C976" w14:textId="37B916F5" w:rsidR="000328BA" w:rsidRDefault="000328BA">
        <w:pPr>
          <w:pStyle w:val="Footer"/>
        </w:pPr>
        <w:r>
          <w:fldChar w:fldCharType="begin"/>
        </w:r>
        <w:r>
          <w:instrText xml:space="preserve"> PAGE   \* MERGEFORMAT </w:instrText>
        </w:r>
        <w:r>
          <w:fldChar w:fldCharType="separate"/>
        </w:r>
        <w:r>
          <w:rPr>
            <w:noProof/>
          </w:rPr>
          <w:t>2</w:t>
        </w:r>
        <w:r>
          <w:rPr>
            <w:noProof/>
          </w:rPr>
          <w:fldChar w:fldCharType="end"/>
        </w:r>
      </w:p>
    </w:sdtContent>
  </w:sdt>
  <w:p w14:paraId="6F7AC0B0" w14:textId="77777777" w:rsidR="000328BA" w:rsidRDefault="000328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2C8AC" w14:textId="2E3A4D5B" w:rsidR="004A4B3B" w:rsidRDefault="004A4B3B" w:rsidP="006620FA">
    <w:pPr>
      <w:pStyle w:val="Footer"/>
      <w:jc w:val="right"/>
      <w:rPr>
        <w:i/>
        <w:iCs/>
      </w:rPr>
    </w:pPr>
    <w:r>
      <w:rPr>
        <w:noProof/>
      </w:rPr>
      <w:drawing>
        <wp:inline distT="0" distB="0" distL="0" distR="0" wp14:anchorId="41422B23" wp14:editId="5AF6196D">
          <wp:extent cx="1400175" cy="638175"/>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638175"/>
                  </a:xfrm>
                  <a:prstGeom prst="rect">
                    <a:avLst/>
                  </a:prstGeom>
                  <a:noFill/>
                  <a:ln>
                    <a:noFill/>
                  </a:ln>
                </pic:spPr>
              </pic:pic>
            </a:graphicData>
          </a:graphic>
        </wp:inline>
      </w:drawing>
    </w:r>
  </w:p>
  <w:p w14:paraId="23702F2B" w14:textId="77777777" w:rsidR="004A4B3B" w:rsidRPr="00795774" w:rsidRDefault="004A4B3B">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1C035" w14:textId="77777777" w:rsidR="0029379D" w:rsidRDefault="0029379D" w:rsidP="00795774">
      <w:r>
        <w:separator/>
      </w:r>
    </w:p>
  </w:footnote>
  <w:footnote w:type="continuationSeparator" w:id="0">
    <w:p w14:paraId="16C2066B" w14:textId="77777777" w:rsidR="0029379D" w:rsidRDefault="0029379D" w:rsidP="007957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numFmt w:val="bullet"/>
      <w:lvlText w:val=""/>
      <w:lvlJc w:val="left"/>
      <w:pPr>
        <w:ind w:left="572" w:hanging="360"/>
      </w:pPr>
      <w:rPr>
        <w:rFonts w:ascii="Symbol" w:hAnsi="Symbol" w:cs="Symbol"/>
        <w:b w:val="0"/>
        <w:bCs w:val="0"/>
        <w:i w:val="0"/>
        <w:iCs w:val="0"/>
        <w:color w:val="0562C1"/>
        <w:w w:val="99"/>
        <w:sz w:val="22"/>
        <w:szCs w:val="22"/>
      </w:rPr>
    </w:lvl>
    <w:lvl w:ilvl="1">
      <w:numFmt w:val="bullet"/>
      <w:lvlText w:val="•"/>
      <w:lvlJc w:val="left"/>
      <w:pPr>
        <w:ind w:left="1027" w:hanging="360"/>
      </w:pPr>
    </w:lvl>
    <w:lvl w:ilvl="2">
      <w:numFmt w:val="bullet"/>
      <w:lvlText w:val="•"/>
      <w:lvlJc w:val="left"/>
      <w:pPr>
        <w:ind w:left="1474" w:hanging="360"/>
      </w:pPr>
    </w:lvl>
    <w:lvl w:ilvl="3">
      <w:numFmt w:val="bullet"/>
      <w:lvlText w:val="•"/>
      <w:lvlJc w:val="left"/>
      <w:pPr>
        <w:ind w:left="1921" w:hanging="360"/>
      </w:pPr>
    </w:lvl>
    <w:lvl w:ilvl="4">
      <w:numFmt w:val="bullet"/>
      <w:lvlText w:val="•"/>
      <w:lvlJc w:val="left"/>
      <w:pPr>
        <w:ind w:left="2368" w:hanging="360"/>
      </w:pPr>
    </w:lvl>
    <w:lvl w:ilvl="5">
      <w:numFmt w:val="bullet"/>
      <w:lvlText w:val="•"/>
      <w:lvlJc w:val="left"/>
      <w:pPr>
        <w:ind w:left="2815" w:hanging="360"/>
      </w:pPr>
    </w:lvl>
    <w:lvl w:ilvl="6">
      <w:numFmt w:val="bullet"/>
      <w:lvlText w:val="•"/>
      <w:lvlJc w:val="left"/>
      <w:pPr>
        <w:ind w:left="3262" w:hanging="360"/>
      </w:pPr>
    </w:lvl>
    <w:lvl w:ilvl="7">
      <w:numFmt w:val="bullet"/>
      <w:lvlText w:val="•"/>
      <w:lvlJc w:val="left"/>
      <w:pPr>
        <w:ind w:left="3709" w:hanging="360"/>
      </w:pPr>
    </w:lvl>
    <w:lvl w:ilvl="8">
      <w:numFmt w:val="bullet"/>
      <w:lvlText w:val="•"/>
      <w:lvlJc w:val="left"/>
      <w:pPr>
        <w:ind w:left="4156" w:hanging="360"/>
      </w:pPr>
    </w:lvl>
  </w:abstractNum>
  <w:abstractNum w:abstractNumId="1" w15:restartNumberingAfterBreak="0">
    <w:nsid w:val="00000403"/>
    <w:multiLevelType w:val="multilevel"/>
    <w:tmpl w:val="00000886"/>
    <w:lvl w:ilvl="0">
      <w:numFmt w:val="bullet"/>
      <w:lvlText w:val=""/>
      <w:lvlJc w:val="left"/>
      <w:pPr>
        <w:ind w:left="477" w:hanging="360"/>
      </w:pPr>
      <w:rPr>
        <w:rFonts w:ascii="Symbol" w:hAnsi="Symbol" w:cs="Symbol"/>
        <w:b w:val="0"/>
        <w:bCs w:val="0"/>
        <w:i w:val="0"/>
        <w:iCs w:val="0"/>
        <w:color w:val="0562C1"/>
        <w:w w:val="100"/>
        <w:sz w:val="24"/>
        <w:szCs w:val="24"/>
      </w:rPr>
    </w:lvl>
    <w:lvl w:ilvl="1">
      <w:numFmt w:val="bullet"/>
      <w:lvlText w:val="•"/>
      <w:lvlJc w:val="left"/>
      <w:pPr>
        <w:ind w:left="1151" w:hanging="360"/>
      </w:pPr>
    </w:lvl>
    <w:lvl w:ilvl="2">
      <w:numFmt w:val="bullet"/>
      <w:lvlText w:val="•"/>
      <w:lvlJc w:val="left"/>
      <w:pPr>
        <w:ind w:left="1823" w:hanging="360"/>
      </w:pPr>
    </w:lvl>
    <w:lvl w:ilvl="3">
      <w:numFmt w:val="bullet"/>
      <w:lvlText w:val="•"/>
      <w:lvlJc w:val="left"/>
      <w:pPr>
        <w:ind w:left="2495" w:hanging="360"/>
      </w:pPr>
    </w:lvl>
    <w:lvl w:ilvl="4">
      <w:numFmt w:val="bullet"/>
      <w:lvlText w:val="•"/>
      <w:lvlJc w:val="left"/>
      <w:pPr>
        <w:ind w:left="3166" w:hanging="360"/>
      </w:pPr>
    </w:lvl>
    <w:lvl w:ilvl="5">
      <w:numFmt w:val="bullet"/>
      <w:lvlText w:val="•"/>
      <w:lvlJc w:val="left"/>
      <w:pPr>
        <w:ind w:left="3838" w:hanging="360"/>
      </w:pPr>
    </w:lvl>
    <w:lvl w:ilvl="6">
      <w:numFmt w:val="bullet"/>
      <w:lvlText w:val="•"/>
      <w:lvlJc w:val="left"/>
      <w:pPr>
        <w:ind w:left="4510" w:hanging="360"/>
      </w:pPr>
    </w:lvl>
    <w:lvl w:ilvl="7">
      <w:numFmt w:val="bullet"/>
      <w:lvlText w:val="•"/>
      <w:lvlJc w:val="left"/>
      <w:pPr>
        <w:ind w:left="5181" w:hanging="360"/>
      </w:pPr>
    </w:lvl>
    <w:lvl w:ilvl="8">
      <w:numFmt w:val="bullet"/>
      <w:lvlText w:val="•"/>
      <w:lvlJc w:val="left"/>
      <w:pPr>
        <w:ind w:left="5853" w:hanging="360"/>
      </w:pPr>
    </w:lvl>
  </w:abstractNum>
  <w:abstractNum w:abstractNumId="2" w15:restartNumberingAfterBreak="0">
    <w:nsid w:val="00000404"/>
    <w:multiLevelType w:val="multilevel"/>
    <w:tmpl w:val="00000887"/>
    <w:lvl w:ilvl="0">
      <w:numFmt w:val="bullet"/>
      <w:lvlText w:val="o"/>
      <w:lvlJc w:val="left"/>
      <w:pPr>
        <w:ind w:left="467" w:hanging="360"/>
      </w:pPr>
      <w:rPr>
        <w:rFonts w:ascii="Courier New" w:hAnsi="Courier New" w:cs="Courier New"/>
        <w:b w:val="0"/>
        <w:bCs w:val="0"/>
        <w:i w:val="0"/>
        <w:iCs w:val="0"/>
        <w:w w:val="100"/>
        <w:sz w:val="20"/>
        <w:szCs w:val="20"/>
      </w:rPr>
    </w:lvl>
    <w:lvl w:ilvl="1">
      <w:numFmt w:val="bullet"/>
      <w:lvlText w:val=""/>
      <w:lvlJc w:val="left"/>
      <w:pPr>
        <w:ind w:left="806" w:hanging="360"/>
      </w:pPr>
      <w:rPr>
        <w:rFonts w:ascii="Wingdings" w:hAnsi="Wingdings" w:cs="Wingdings"/>
        <w:b w:val="0"/>
        <w:bCs w:val="0"/>
        <w:i w:val="0"/>
        <w:iCs w:val="0"/>
        <w:w w:val="100"/>
        <w:sz w:val="20"/>
        <w:szCs w:val="20"/>
      </w:rPr>
    </w:lvl>
    <w:lvl w:ilvl="2">
      <w:numFmt w:val="bullet"/>
      <w:lvlText w:val="•"/>
      <w:lvlJc w:val="left"/>
      <w:pPr>
        <w:ind w:left="1500" w:hanging="360"/>
      </w:pPr>
    </w:lvl>
    <w:lvl w:ilvl="3">
      <w:numFmt w:val="bullet"/>
      <w:lvlText w:val="•"/>
      <w:lvlJc w:val="left"/>
      <w:pPr>
        <w:ind w:left="2200" w:hanging="360"/>
      </w:pPr>
    </w:lvl>
    <w:lvl w:ilvl="4">
      <w:numFmt w:val="bullet"/>
      <w:lvlText w:val="•"/>
      <w:lvlJc w:val="left"/>
      <w:pPr>
        <w:ind w:left="2900" w:hanging="360"/>
      </w:pPr>
    </w:lvl>
    <w:lvl w:ilvl="5">
      <w:numFmt w:val="bullet"/>
      <w:lvlText w:val="•"/>
      <w:lvlJc w:val="left"/>
      <w:pPr>
        <w:ind w:left="3600" w:hanging="360"/>
      </w:pPr>
    </w:lvl>
    <w:lvl w:ilvl="6">
      <w:numFmt w:val="bullet"/>
      <w:lvlText w:val="•"/>
      <w:lvlJc w:val="left"/>
      <w:pPr>
        <w:ind w:left="4300" w:hanging="360"/>
      </w:pPr>
    </w:lvl>
    <w:lvl w:ilvl="7">
      <w:numFmt w:val="bullet"/>
      <w:lvlText w:val="•"/>
      <w:lvlJc w:val="left"/>
      <w:pPr>
        <w:ind w:left="5000" w:hanging="360"/>
      </w:pPr>
    </w:lvl>
    <w:lvl w:ilvl="8">
      <w:numFmt w:val="bullet"/>
      <w:lvlText w:val="•"/>
      <w:lvlJc w:val="left"/>
      <w:pPr>
        <w:ind w:left="5700" w:hanging="360"/>
      </w:pPr>
    </w:lvl>
  </w:abstractNum>
  <w:abstractNum w:abstractNumId="3" w15:restartNumberingAfterBreak="0">
    <w:nsid w:val="00000405"/>
    <w:multiLevelType w:val="multilevel"/>
    <w:tmpl w:val="F5A08278"/>
    <w:lvl w:ilvl="0">
      <w:numFmt w:val="bullet"/>
      <w:lvlText w:val=""/>
      <w:lvlJc w:val="left"/>
      <w:pPr>
        <w:ind w:left="467" w:hanging="360"/>
      </w:pPr>
      <w:rPr>
        <w:rFonts w:ascii="Wingdings" w:hAnsi="Wingdings" w:cs="Wingdings"/>
        <w:b w:val="0"/>
        <w:bCs w:val="0"/>
        <w:i w:val="0"/>
        <w:iCs w:val="0"/>
        <w:color w:val="2E5395"/>
        <w:w w:val="99"/>
        <w:sz w:val="28"/>
        <w:szCs w:val="28"/>
      </w:rPr>
    </w:lvl>
    <w:lvl w:ilvl="1">
      <w:numFmt w:val="bullet"/>
      <w:lvlText w:val="•"/>
      <w:lvlJc w:val="left"/>
      <w:pPr>
        <w:ind w:left="1501" w:hanging="360"/>
      </w:pPr>
    </w:lvl>
    <w:lvl w:ilvl="2">
      <w:numFmt w:val="bullet"/>
      <w:lvlText w:val="•"/>
      <w:lvlJc w:val="left"/>
      <w:pPr>
        <w:ind w:left="2543" w:hanging="360"/>
      </w:pPr>
    </w:lvl>
    <w:lvl w:ilvl="3">
      <w:numFmt w:val="bullet"/>
      <w:lvlText w:val="•"/>
      <w:lvlJc w:val="left"/>
      <w:pPr>
        <w:ind w:left="3585" w:hanging="360"/>
      </w:pPr>
    </w:lvl>
    <w:lvl w:ilvl="4">
      <w:numFmt w:val="bullet"/>
      <w:lvlText w:val="•"/>
      <w:lvlJc w:val="left"/>
      <w:pPr>
        <w:ind w:left="4627" w:hanging="360"/>
      </w:pPr>
    </w:lvl>
    <w:lvl w:ilvl="5">
      <w:numFmt w:val="bullet"/>
      <w:lvlText w:val="•"/>
      <w:lvlJc w:val="left"/>
      <w:pPr>
        <w:ind w:left="5669" w:hanging="360"/>
      </w:pPr>
    </w:lvl>
    <w:lvl w:ilvl="6">
      <w:numFmt w:val="bullet"/>
      <w:lvlText w:val="•"/>
      <w:lvlJc w:val="left"/>
      <w:pPr>
        <w:ind w:left="6711" w:hanging="360"/>
      </w:pPr>
    </w:lvl>
    <w:lvl w:ilvl="7">
      <w:numFmt w:val="bullet"/>
      <w:lvlText w:val="•"/>
      <w:lvlJc w:val="left"/>
      <w:pPr>
        <w:ind w:left="7753" w:hanging="360"/>
      </w:pPr>
    </w:lvl>
    <w:lvl w:ilvl="8">
      <w:numFmt w:val="bullet"/>
      <w:lvlText w:val="•"/>
      <w:lvlJc w:val="left"/>
      <w:pPr>
        <w:ind w:left="8795" w:hanging="360"/>
      </w:pPr>
    </w:lvl>
  </w:abstractNum>
  <w:abstractNum w:abstractNumId="4" w15:restartNumberingAfterBreak="0">
    <w:nsid w:val="00000407"/>
    <w:multiLevelType w:val="multilevel"/>
    <w:tmpl w:val="703C3996"/>
    <w:lvl w:ilvl="0">
      <w:numFmt w:val="bullet"/>
      <w:lvlText w:val=""/>
      <w:lvlJc w:val="left"/>
      <w:pPr>
        <w:ind w:left="467" w:hanging="360"/>
      </w:pPr>
      <w:rPr>
        <w:rFonts w:ascii="Wingdings" w:hAnsi="Wingdings" w:cs="Wingdings"/>
        <w:b w:val="0"/>
        <w:bCs w:val="0"/>
        <w:i w:val="0"/>
        <w:iCs w:val="0"/>
        <w:color w:val="2E5395"/>
        <w:w w:val="99"/>
        <w:sz w:val="28"/>
        <w:szCs w:val="28"/>
      </w:rPr>
    </w:lvl>
    <w:lvl w:ilvl="1">
      <w:numFmt w:val="bullet"/>
      <w:lvlText w:val="•"/>
      <w:lvlJc w:val="left"/>
      <w:pPr>
        <w:ind w:left="1501" w:hanging="360"/>
      </w:pPr>
    </w:lvl>
    <w:lvl w:ilvl="2">
      <w:numFmt w:val="bullet"/>
      <w:lvlText w:val="•"/>
      <w:lvlJc w:val="left"/>
      <w:pPr>
        <w:ind w:left="2543" w:hanging="360"/>
      </w:pPr>
    </w:lvl>
    <w:lvl w:ilvl="3">
      <w:numFmt w:val="bullet"/>
      <w:lvlText w:val="•"/>
      <w:lvlJc w:val="left"/>
      <w:pPr>
        <w:ind w:left="3585" w:hanging="360"/>
      </w:pPr>
    </w:lvl>
    <w:lvl w:ilvl="4">
      <w:numFmt w:val="bullet"/>
      <w:lvlText w:val="•"/>
      <w:lvlJc w:val="left"/>
      <w:pPr>
        <w:ind w:left="4626" w:hanging="360"/>
      </w:pPr>
    </w:lvl>
    <w:lvl w:ilvl="5">
      <w:numFmt w:val="bullet"/>
      <w:lvlText w:val="•"/>
      <w:lvlJc w:val="left"/>
      <w:pPr>
        <w:ind w:left="5668" w:hanging="360"/>
      </w:pPr>
    </w:lvl>
    <w:lvl w:ilvl="6">
      <w:numFmt w:val="bullet"/>
      <w:lvlText w:val="•"/>
      <w:lvlJc w:val="left"/>
      <w:pPr>
        <w:ind w:left="6710" w:hanging="360"/>
      </w:pPr>
    </w:lvl>
    <w:lvl w:ilvl="7">
      <w:numFmt w:val="bullet"/>
      <w:lvlText w:val="•"/>
      <w:lvlJc w:val="left"/>
      <w:pPr>
        <w:ind w:left="7751" w:hanging="360"/>
      </w:pPr>
    </w:lvl>
    <w:lvl w:ilvl="8">
      <w:numFmt w:val="bullet"/>
      <w:lvlText w:val="•"/>
      <w:lvlJc w:val="left"/>
      <w:pPr>
        <w:ind w:left="8793" w:hanging="360"/>
      </w:pPr>
    </w:lvl>
  </w:abstractNum>
  <w:abstractNum w:abstractNumId="5" w15:restartNumberingAfterBreak="0">
    <w:nsid w:val="00000409"/>
    <w:multiLevelType w:val="multilevel"/>
    <w:tmpl w:val="E604EA46"/>
    <w:lvl w:ilvl="0">
      <w:numFmt w:val="bullet"/>
      <w:lvlText w:val=""/>
      <w:lvlJc w:val="left"/>
      <w:pPr>
        <w:ind w:left="539" w:hanging="447"/>
      </w:pPr>
      <w:rPr>
        <w:rFonts w:ascii="Wingdings" w:hAnsi="Wingdings" w:cs="Wingdings"/>
        <w:b w:val="0"/>
        <w:bCs w:val="0"/>
        <w:i w:val="0"/>
        <w:iCs w:val="0"/>
        <w:color w:val="2E5395"/>
        <w:w w:val="99"/>
        <w:sz w:val="28"/>
        <w:szCs w:val="28"/>
      </w:rPr>
    </w:lvl>
    <w:lvl w:ilvl="1">
      <w:numFmt w:val="bullet"/>
      <w:lvlText w:val="•"/>
      <w:lvlJc w:val="left"/>
      <w:pPr>
        <w:ind w:left="1573" w:hanging="447"/>
      </w:pPr>
    </w:lvl>
    <w:lvl w:ilvl="2">
      <w:numFmt w:val="bullet"/>
      <w:lvlText w:val="•"/>
      <w:lvlJc w:val="left"/>
      <w:pPr>
        <w:ind w:left="2607" w:hanging="447"/>
      </w:pPr>
    </w:lvl>
    <w:lvl w:ilvl="3">
      <w:numFmt w:val="bullet"/>
      <w:lvlText w:val="•"/>
      <w:lvlJc w:val="left"/>
      <w:pPr>
        <w:ind w:left="3641" w:hanging="447"/>
      </w:pPr>
    </w:lvl>
    <w:lvl w:ilvl="4">
      <w:numFmt w:val="bullet"/>
      <w:lvlText w:val="•"/>
      <w:lvlJc w:val="left"/>
      <w:pPr>
        <w:ind w:left="4674" w:hanging="447"/>
      </w:pPr>
    </w:lvl>
    <w:lvl w:ilvl="5">
      <w:numFmt w:val="bullet"/>
      <w:lvlText w:val="•"/>
      <w:lvlJc w:val="left"/>
      <w:pPr>
        <w:ind w:left="5708" w:hanging="447"/>
      </w:pPr>
    </w:lvl>
    <w:lvl w:ilvl="6">
      <w:numFmt w:val="bullet"/>
      <w:lvlText w:val="•"/>
      <w:lvlJc w:val="left"/>
      <w:pPr>
        <w:ind w:left="6742" w:hanging="447"/>
      </w:pPr>
    </w:lvl>
    <w:lvl w:ilvl="7">
      <w:numFmt w:val="bullet"/>
      <w:lvlText w:val="•"/>
      <w:lvlJc w:val="left"/>
      <w:pPr>
        <w:ind w:left="7775" w:hanging="447"/>
      </w:pPr>
    </w:lvl>
    <w:lvl w:ilvl="8">
      <w:numFmt w:val="bullet"/>
      <w:lvlText w:val="•"/>
      <w:lvlJc w:val="left"/>
      <w:pPr>
        <w:ind w:left="8809" w:hanging="447"/>
      </w:pPr>
    </w:lvl>
  </w:abstractNum>
  <w:abstractNum w:abstractNumId="6" w15:restartNumberingAfterBreak="0">
    <w:nsid w:val="0000040B"/>
    <w:multiLevelType w:val="multilevel"/>
    <w:tmpl w:val="752473B6"/>
    <w:lvl w:ilvl="0">
      <w:numFmt w:val="bullet"/>
      <w:lvlText w:val=""/>
      <w:lvlJc w:val="left"/>
      <w:pPr>
        <w:ind w:left="536" w:hanging="450"/>
      </w:pPr>
      <w:rPr>
        <w:rFonts w:ascii="Wingdings" w:hAnsi="Wingdings" w:cs="Wingdings"/>
        <w:b w:val="0"/>
        <w:bCs w:val="0"/>
        <w:i w:val="0"/>
        <w:iCs w:val="0"/>
        <w:color w:val="2E5395"/>
        <w:w w:val="99"/>
        <w:sz w:val="28"/>
        <w:szCs w:val="28"/>
      </w:rPr>
    </w:lvl>
    <w:lvl w:ilvl="1">
      <w:numFmt w:val="bullet"/>
      <w:lvlText w:val="•"/>
      <w:lvlJc w:val="left"/>
      <w:pPr>
        <w:ind w:left="1573" w:hanging="450"/>
      </w:pPr>
    </w:lvl>
    <w:lvl w:ilvl="2">
      <w:numFmt w:val="bullet"/>
      <w:lvlText w:val="•"/>
      <w:lvlJc w:val="left"/>
      <w:pPr>
        <w:ind w:left="2607" w:hanging="450"/>
      </w:pPr>
    </w:lvl>
    <w:lvl w:ilvl="3">
      <w:numFmt w:val="bullet"/>
      <w:lvlText w:val="•"/>
      <w:lvlJc w:val="left"/>
      <w:pPr>
        <w:ind w:left="3641" w:hanging="450"/>
      </w:pPr>
    </w:lvl>
    <w:lvl w:ilvl="4">
      <w:numFmt w:val="bullet"/>
      <w:lvlText w:val="•"/>
      <w:lvlJc w:val="left"/>
      <w:pPr>
        <w:ind w:left="4674" w:hanging="450"/>
      </w:pPr>
    </w:lvl>
    <w:lvl w:ilvl="5">
      <w:numFmt w:val="bullet"/>
      <w:lvlText w:val="•"/>
      <w:lvlJc w:val="left"/>
      <w:pPr>
        <w:ind w:left="5708" w:hanging="450"/>
      </w:pPr>
    </w:lvl>
    <w:lvl w:ilvl="6">
      <w:numFmt w:val="bullet"/>
      <w:lvlText w:val="•"/>
      <w:lvlJc w:val="left"/>
      <w:pPr>
        <w:ind w:left="6742" w:hanging="450"/>
      </w:pPr>
    </w:lvl>
    <w:lvl w:ilvl="7">
      <w:numFmt w:val="bullet"/>
      <w:lvlText w:val="•"/>
      <w:lvlJc w:val="left"/>
      <w:pPr>
        <w:ind w:left="7775" w:hanging="450"/>
      </w:pPr>
    </w:lvl>
    <w:lvl w:ilvl="8">
      <w:numFmt w:val="bullet"/>
      <w:lvlText w:val="•"/>
      <w:lvlJc w:val="left"/>
      <w:pPr>
        <w:ind w:left="8809" w:hanging="450"/>
      </w:pPr>
    </w:lvl>
  </w:abstractNum>
  <w:abstractNum w:abstractNumId="7" w15:restartNumberingAfterBreak="0">
    <w:nsid w:val="0000040F"/>
    <w:multiLevelType w:val="multilevel"/>
    <w:tmpl w:val="00000892"/>
    <w:lvl w:ilvl="0">
      <w:numFmt w:val="bullet"/>
      <w:lvlText w:val="o"/>
      <w:lvlJc w:val="left"/>
      <w:pPr>
        <w:ind w:left="467" w:hanging="360"/>
      </w:pPr>
      <w:rPr>
        <w:rFonts w:ascii="Courier New" w:hAnsi="Courier New" w:cs="Courier New"/>
        <w:b w:val="0"/>
        <w:bCs w:val="0"/>
        <w:i w:val="0"/>
        <w:iCs w:val="0"/>
        <w:w w:val="100"/>
        <w:sz w:val="20"/>
        <w:szCs w:val="20"/>
      </w:rPr>
    </w:lvl>
    <w:lvl w:ilvl="1">
      <w:numFmt w:val="bullet"/>
      <w:lvlText w:val=""/>
      <w:lvlJc w:val="left"/>
      <w:pPr>
        <w:ind w:left="1908" w:hanging="360"/>
      </w:pPr>
      <w:rPr>
        <w:rFonts w:ascii="Wingdings" w:hAnsi="Wingdings" w:cs="Wingdings"/>
        <w:b w:val="0"/>
        <w:bCs w:val="0"/>
        <w:i w:val="0"/>
        <w:iCs w:val="0"/>
        <w:color w:val="006FC0"/>
        <w:w w:val="100"/>
        <w:sz w:val="20"/>
        <w:szCs w:val="20"/>
      </w:rPr>
    </w:lvl>
    <w:lvl w:ilvl="2">
      <w:numFmt w:val="bullet"/>
      <w:lvlText w:val="•"/>
      <w:lvlJc w:val="left"/>
      <w:pPr>
        <w:ind w:left="2897" w:hanging="360"/>
      </w:pPr>
    </w:lvl>
    <w:lvl w:ilvl="3">
      <w:numFmt w:val="bullet"/>
      <w:lvlText w:val="•"/>
      <w:lvlJc w:val="left"/>
      <w:pPr>
        <w:ind w:left="3894" w:hanging="360"/>
      </w:pPr>
    </w:lvl>
    <w:lvl w:ilvl="4">
      <w:numFmt w:val="bullet"/>
      <w:lvlText w:val="•"/>
      <w:lvlJc w:val="left"/>
      <w:pPr>
        <w:ind w:left="4892" w:hanging="360"/>
      </w:pPr>
    </w:lvl>
    <w:lvl w:ilvl="5">
      <w:numFmt w:val="bullet"/>
      <w:lvlText w:val="•"/>
      <w:lvlJc w:val="left"/>
      <w:pPr>
        <w:ind w:left="5889" w:hanging="360"/>
      </w:pPr>
    </w:lvl>
    <w:lvl w:ilvl="6">
      <w:numFmt w:val="bullet"/>
      <w:lvlText w:val="•"/>
      <w:lvlJc w:val="left"/>
      <w:pPr>
        <w:ind w:left="6887" w:hanging="360"/>
      </w:pPr>
    </w:lvl>
    <w:lvl w:ilvl="7">
      <w:numFmt w:val="bullet"/>
      <w:lvlText w:val="•"/>
      <w:lvlJc w:val="left"/>
      <w:pPr>
        <w:ind w:left="7884" w:hanging="360"/>
      </w:pPr>
    </w:lvl>
    <w:lvl w:ilvl="8">
      <w:numFmt w:val="bullet"/>
      <w:lvlText w:val="•"/>
      <w:lvlJc w:val="left"/>
      <w:pPr>
        <w:ind w:left="8882" w:hanging="360"/>
      </w:pPr>
    </w:lvl>
  </w:abstractNum>
  <w:abstractNum w:abstractNumId="8" w15:restartNumberingAfterBreak="0">
    <w:nsid w:val="00000410"/>
    <w:multiLevelType w:val="multilevel"/>
    <w:tmpl w:val="00000893"/>
    <w:lvl w:ilvl="0">
      <w:numFmt w:val="bullet"/>
      <w:lvlText w:val=""/>
      <w:lvlJc w:val="left"/>
      <w:pPr>
        <w:ind w:left="347" w:hanging="240"/>
      </w:pPr>
      <w:rPr>
        <w:rFonts w:ascii="Wingdings" w:hAnsi="Wingdings" w:cs="Wingdings"/>
        <w:b w:val="0"/>
        <w:bCs w:val="0"/>
        <w:i w:val="0"/>
        <w:iCs w:val="0"/>
        <w:w w:val="100"/>
        <w:sz w:val="20"/>
        <w:szCs w:val="20"/>
      </w:rPr>
    </w:lvl>
    <w:lvl w:ilvl="1">
      <w:numFmt w:val="bullet"/>
      <w:lvlText w:val="•"/>
      <w:lvlJc w:val="left"/>
      <w:pPr>
        <w:ind w:left="1077" w:hanging="240"/>
      </w:pPr>
    </w:lvl>
    <w:lvl w:ilvl="2">
      <w:numFmt w:val="bullet"/>
      <w:lvlText w:val="•"/>
      <w:lvlJc w:val="left"/>
      <w:pPr>
        <w:ind w:left="1814" w:hanging="240"/>
      </w:pPr>
    </w:lvl>
    <w:lvl w:ilvl="3">
      <w:numFmt w:val="bullet"/>
      <w:lvlText w:val="•"/>
      <w:lvlJc w:val="left"/>
      <w:pPr>
        <w:ind w:left="2552" w:hanging="240"/>
      </w:pPr>
    </w:lvl>
    <w:lvl w:ilvl="4">
      <w:numFmt w:val="bullet"/>
      <w:lvlText w:val="•"/>
      <w:lvlJc w:val="left"/>
      <w:pPr>
        <w:ind w:left="3289" w:hanging="240"/>
      </w:pPr>
    </w:lvl>
    <w:lvl w:ilvl="5">
      <w:numFmt w:val="bullet"/>
      <w:lvlText w:val="•"/>
      <w:lvlJc w:val="left"/>
      <w:pPr>
        <w:ind w:left="4027" w:hanging="240"/>
      </w:pPr>
    </w:lvl>
    <w:lvl w:ilvl="6">
      <w:numFmt w:val="bullet"/>
      <w:lvlText w:val="•"/>
      <w:lvlJc w:val="left"/>
      <w:pPr>
        <w:ind w:left="4764" w:hanging="240"/>
      </w:pPr>
    </w:lvl>
    <w:lvl w:ilvl="7">
      <w:numFmt w:val="bullet"/>
      <w:lvlText w:val="•"/>
      <w:lvlJc w:val="left"/>
      <w:pPr>
        <w:ind w:left="5501" w:hanging="240"/>
      </w:pPr>
    </w:lvl>
    <w:lvl w:ilvl="8">
      <w:numFmt w:val="bullet"/>
      <w:lvlText w:val="•"/>
      <w:lvlJc w:val="left"/>
      <w:pPr>
        <w:ind w:left="6239" w:hanging="240"/>
      </w:pPr>
    </w:lvl>
  </w:abstractNum>
  <w:abstractNum w:abstractNumId="9" w15:restartNumberingAfterBreak="0">
    <w:nsid w:val="00000411"/>
    <w:multiLevelType w:val="multilevel"/>
    <w:tmpl w:val="00000894"/>
    <w:lvl w:ilvl="0">
      <w:numFmt w:val="bullet"/>
      <w:lvlText w:val=""/>
      <w:lvlJc w:val="left"/>
      <w:pPr>
        <w:ind w:left="358" w:hanging="251"/>
      </w:pPr>
      <w:rPr>
        <w:rFonts w:ascii="Wingdings" w:hAnsi="Wingdings" w:cs="Wingdings"/>
        <w:b w:val="0"/>
        <w:bCs w:val="0"/>
        <w:i w:val="0"/>
        <w:iCs w:val="0"/>
        <w:w w:val="100"/>
        <w:sz w:val="20"/>
        <w:szCs w:val="20"/>
      </w:rPr>
    </w:lvl>
    <w:lvl w:ilvl="1">
      <w:numFmt w:val="bullet"/>
      <w:lvlText w:val=""/>
      <w:lvlJc w:val="left"/>
      <w:pPr>
        <w:ind w:left="797" w:hanging="311"/>
      </w:pPr>
      <w:rPr>
        <w:rFonts w:ascii="Wingdings" w:hAnsi="Wingdings" w:cs="Wingdings"/>
        <w:b w:val="0"/>
        <w:bCs w:val="0"/>
        <w:i w:val="0"/>
        <w:iCs w:val="0"/>
        <w:w w:val="100"/>
        <w:sz w:val="20"/>
        <w:szCs w:val="20"/>
      </w:rPr>
    </w:lvl>
    <w:lvl w:ilvl="2">
      <w:numFmt w:val="bullet"/>
      <w:lvlText w:val="•"/>
      <w:lvlJc w:val="left"/>
      <w:pPr>
        <w:ind w:left="1568" w:hanging="311"/>
      </w:pPr>
    </w:lvl>
    <w:lvl w:ilvl="3">
      <w:numFmt w:val="bullet"/>
      <w:lvlText w:val="•"/>
      <w:lvlJc w:val="left"/>
      <w:pPr>
        <w:ind w:left="2336" w:hanging="311"/>
      </w:pPr>
    </w:lvl>
    <w:lvl w:ilvl="4">
      <w:numFmt w:val="bullet"/>
      <w:lvlText w:val="•"/>
      <w:lvlJc w:val="left"/>
      <w:pPr>
        <w:ind w:left="3104" w:hanging="311"/>
      </w:pPr>
    </w:lvl>
    <w:lvl w:ilvl="5">
      <w:numFmt w:val="bullet"/>
      <w:lvlText w:val="•"/>
      <w:lvlJc w:val="left"/>
      <w:pPr>
        <w:ind w:left="3872" w:hanging="311"/>
      </w:pPr>
    </w:lvl>
    <w:lvl w:ilvl="6">
      <w:numFmt w:val="bullet"/>
      <w:lvlText w:val="•"/>
      <w:lvlJc w:val="left"/>
      <w:pPr>
        <w:ind w:left="4641" w:hanging="311"/>
      </w:pPr>
    </w:lvl>
    <w:lvl w:ilvl="7">
      <w:numFmt w:val="bullet"/>
      <w:lvlText w:val="•"/>
      <w:lvlJc w:val="left"/>
      <w:pPr>
        <w:ind w:left="5409" w:hanging="311"/>
      </w:pPr>
    </w:lvl>
    <w:lvl w:ilvl="8">
      <w:numFmt w:val="bullet"/>
      <w:lvlText w:val="•"/>
      <w:lvlJc w:val="left"/>
      <w:pPr>
        <w:ind w:left="6177" w:hanging="311"/>
      </w:pPr>
    </w:lvl>
  </w:abstractNum>
  <w:abstractNum w:abstractNumId="10" w15:restartNumberingAfterBreak="0">
    <w:nsid w:val="00000412"/>
    <w:multiLevelType w:val="multilevel"/>
    <w:tmpl w:val="00000895"/>
    <w:lvl w:ilvl="0">
      <w:numFmt w:val="bullet"/>
      <w:lvlText w:val=""/>
      <w:lvlJc w:val="left"/>
      <w:pPr>
        <w:ind w:left="827" w:hanging="360"/>
      </w:pPr>
      <w:rPr>
        <w:rFonts w:ascii="Symbol" w:hAnsi="Symbol" w:cs="Symbol"/>
        <w:b w:val="0"/>
        <w:bCs w:val="0"/>
        <w:i w:val="0"/>
        <w:iCs w:val="0"/>
        <w:color w:val="006FC0"/>
        <w:w w:val="100"/>
        <w:sz w:val="20"/>
        <w:szCs w:val="20"/>
      </w:rPr>
    </w:lvl>
    <w:lvl w:ilvl="1">
      <w:numFmt w:val="bullet"/>
      <w:lvlText w:val="•"/>
      <w:lvlJc w:val="left"/>
      <w:pPr>
        <w:ind w:left="1825" w:hanging="360"/>
      </w:pPr>
    </w:lvl>
    <w:lvl w:ilvl="2">
      <w:numFmt w:val="bullet"/>
      <w:lvlText w:val="•"/>
      <w:lvlJc w:val="left"/>
      <w:pPr>
        <w:ind w:left="2831" w:hanging="360"/>
      </w:pPr>
    </w:lvl>
    <w:lvl w:ilvl="3">
      <w:numFmt w:val="bullet"/>
      <w:lvlText w:val="•"/>
      <w:lvlJc w:val="left"/>
      <w:pPr>
        <w:ind w:left="3836" w:hanging="360"/>
      </w:pPr>
    </w:lvl>
    <w:lvl w:ilvl="4">
      <w:numFmt w:val="bullet"/>
      <w:lvlText w:val="•"/>
      <w:lvlJc w:val="left"/>
      <w:pPr>
        <w:ind w:left="4842" w:hanging="360"/>
      </w:pPr>
    </w:lvl>
    <w:lvl w:ilvl="5">
      <w:numFmt w:val="bullet"/>
      <w:lvlText w:val="•"/>
      <w:lvlJc w:val="left"/>
      <w:pPr>
        <w:ind w:left="5848" w:hanging="360"/>
      </w:pPr>
    </w:lvl>
    <w:lvl w:ilvl="6">
      <w:numFmt w:val="bullet"/>
      <w:lvlText w:val="•"/>
      <w:lvlJc w:val="left"/>
      <w:pPr>
        <w:ind w:left="6853" w:hanging="360"/>
      </w:pPr>
    </w:lvl>
    <w:lvl w:ilvl="7">
      <w:numFmt w:val="bullet"/>
      <w:lvlText w:val="•"/>
      <w:lvlJc w:val="left"/>
      <w:pPr>
        <w:ind w:left="7859" w:hanging="360"/>
      </w:pPr>
    </w:lvl>
    <w:lvl w:ilvl="8">
      <w:numFmt w:val="bullet"/>
      <w:lvlText w:val="•"/>
      <w:lvlJc w:val="left"/>
      <w:pPr>
        <w:ind w:left="8864" w:hanging="360"/>
      </w:pPr>
    </w:lvl>
  </w:abstractNum>
  <w:abstractNum w:abstractNumId="11" w15:restartNumberingAfterBreak="0">
    <w:nsid w:val="00000413"/>
    <w:multiLevelType w:val="multilevel"/>
    <w:tmpl w:val="00000896"/>
    <w:lvl w:ilvl="0">
      <w:numFmt w:val="bullet"/>
      <w:lvlText w:val="☐"/>
      <w:lvlJc w:val="left"/>
      <w:pPr>
        <w:ind w:left="443" w:hanging="336"/>
      </w:pPr>
      <w:rPr>
        <w:rFonts w:ascii="Segoe UI Symbol" w:hAnsi="Segoe UI Symbol" w:cs="Segoe UI Symbol"/>
        <w:b/>
        <w:bCs/>
        <w:i w:val="0"/>
        <w:iCs w:val="0"/>
        <w:w w:val="99"/>
        <w:sz w:val="18"/>
        <w:szCs w:val="18"/>
      </w:rPr>
    </w:lvl>
    <w:lvl w:ilvl="1">
      <w:numFmt w:val="bullet"/>
      <w:lvlText w:val=""/>
      <w:lvlJc w:val="left"/>
      <w:pPr>
        <w:ind w:left="827" w:hanging="360"/>
      </w:pPr>
      <w:rPr>
        <w:rFonts w:ascii="Symbol" w:hAnsi="Symbol" w:cs="Symbol"/>
        <w:b w:val="0"/>
        <w:bCs w:val="0"/>
        <w:i w:val="0"/>
        <w:iCs w:val="0"/>
        <w:color w:val="006FC0"/>
        <w:w w:val="100"/>
        <w:sz w:val="18"/>
        <w:szCs w:val="18"/>
      </w:rPr>
    </w:lvl>
    <w:lvl w:ilvl="2">
      <w:numFmt w:val="bullet"/>
      <w:lvlText w:val="•"/>
      <w:lvlJc w:val="left"/>
      <w:pPr>
        <w:ind w:left="1937" w:hanging="360"/>
      </w:pPr>
    </w:lvl>
    <w:lvl w:ilvl="3">
      <w:numFmt w:val="bullet"/>
      <w:lvlText w:val="•"/>
      <w:lvlJc w:val="left"/>
      <w:pPr>
        <w:ind w:left="3054" w:hanging="360"/>
      </w:pPr>
    </w:lvl>
    <w:lvl w:ilvl="4">
      <w:numFmt w:val="bullet"/>
      <w:lvlText w:val="•"/>
      <w:lvlJc w:val="left"/>
      <w:pPr>
        <w:ind w:left="4172" w:hanging="360"/>
      </w:pPr>
    </w:lvl>
    <w:lvl w:ilvl="5">
      <w:numFmt w:val="bullet"/>
      <w:lvlText w:val="•"/>
      <w:lvlJc w:val="left"/>
      <w:pPr>
        <w:ind w:left="5289" w:hanging="360"/>
      </w:pPr>
    </w:lvl>
    <w:lvl w:ilvl="6">
      <w:numFmt w:val="bullet"/>
      <w:lvlText w:val="•"/>
      <w:lvlJc w:val="left"/>
      <w:pPr>
        <w:ind w:left="6406" w:hanging="360"/>
      </w:pPr>
    </w:lvl>
    <w:lvl w:ilvl="7">
      <w:numFmt w:val="bullet"/>
      <w:lvlText w:val="•"/>
      <w:lvlJc w:val="left"/>
      <w:pPr>
        <w:ind w:left="7524" w:hanging="360"/>
      </w:pPr>
    </w:lvl>
    <w:lvl w:ilvl="8">
      <w:numFmt w:val="bullet"/>
      <w:lvlText w:val="•"/>
      <w:lvlJc w:val="left"/>
      <w:pPr>
        <w:ind w:left="8641" w:hanging="360"/>
      </w:pPr>
    </w:lvl>
  </w:abstractNum>
  <w:abstractNum w:abstractNumId="12" w15:restartNumberingAfterBreak="0">
    <w:nsid w:val="00000414"/>
    <w:multiLevelType w:val="multilevel"/>
    <w:tmpl w:val="00000897"/>
    <w:lvl w:ilvl="0">
      <w:numFmt w:val="bullet"/>
      <w:lvlText w:val=""/>
      <w:lvlJc w:val="left"/>
      <w:pPr>
        <w:ind w:left="437" w:hanging="330"/>
      </w:pPr>
      <w:rPr>
        <w:rFonts w:ascii="Wingdings" w:hAnsi="Wingdings" w:cs="Wingdings"/>
        <w:b w:val="0"/>
        <w:bCs w:val="0"/>
        <w:i w:val="0"/>
        <w:iCs w:val="0"/>
        <w:w w:val="100"/>
        <w:sz w:val="18"/>
        <w:szCs w:val="18"/>
      </w:rPr>
    </w:lvl>
    <w:lvl w:ilvl="1">
      <w:numFmt w:val="bullet"/>
      <w:lvlText w:val=""/>
      <w:lvlJc w:val="left"/>
      <w:pPr>
        <w:ind w:left="827" w:hanging="360"/>
      </w:pPr>
      <w:rPr>
        <w:rFonts w:ascii="Wingdings" w:hAnsi="Wingdings" w:cs="Wingdings"/>
        <w:b w:val="0"/>
        <w:bCs w:val="0"/>
        <w:i w:val="0"/>
        <w:iCs w:val="0"/>
        <w:w w:val="100"/>
        <w:sz w:val="18"/>
        <w:szCs w:val="18"/>
      </w:rPr>
    </w:lvl>
    <w:lvl w:ilvl="2">
      <w:numFmt w:val="bullet"/>
      <w:lvlText w:val="•"/>
      <w:lvlJc w:val="left"/>
      <w:pPr>
        <w:ind w:left="1160" w:hanging="360"/>
      </w:pPr>
    </w:lvl>
    <w:lvl w:ilvl="3">
      <w:numFmt w:val="bullet"/>
      <w:lvlText w:val="•"/>
      <w:lvlJc w:val="left"/>
      <w:pPr>
        <w:ind w:left="2374" w:hanging="360"/>
      </w:pPr>
    </w:lvl>
    <w:lvl w:ilvl="4">
      <w:numFmt w:val="bullet"/>
      <w:lvlText w:val="•"/>
      <w:lvlJc w:val="left"/>
      <w:pPr>
        <w:ind w:left="3589" w:hanging="360"/>
      </w:pPr>
    </w:lvl>
    <w:lvl w:ilvl="5">
      <w:numFmt w:val="bullet"/>
      <w:lvlText w:val="•"/>
      <w:lvlJc w:val="left"/>
      <w:pPr>
        <w:ind w:left="4803" w:hanging="360"/>
      </w:pPr>
    </w:lvl>
    <w:lvl w:ilvl="6">
      <w:numFmt w:val="bullet"/>
      <w:lvlText w:val="•"/>
      <w:lvlJc w:val="left"/>
      <w:pPr>
        <w:ind w:left="6018" w:hanging="360"/>
      </w:pPr>
    </w:lvl>
    <w:lvl w:ilvl="7">
      <w:numFmt w:val="bullet"/>
      <w:lvlText w:val="•"/>
      <w:lvlJc w:val="left"/>
      <w:pPr>
        <w:ind w:left="7232" w:hanging="360"/>
      </w:pPr>
    </w:lvl>
    <w:lvl w:ilvl="8">
      <w:numFmt w:val="bullet"/>
      <w:lvlText w:val="•"/>
      <w:lvlJc w:val="left"/>
      <w:pPr>
        <w:ind w:left="8447" w:hanging="360"/>
      </w:pPr>
    </w:lvl>
  </w:abstractNum>
  <w:abstractNum w:abstractNumId="13" w15:restartNumberingAfterBreak="0">
    <w:nsid w:val="00000415"/>
    <w:multiLevelType w:val="multilevel"/>
    <w:tmpl w:val="00000898"/>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483" w:hanging="360"/>
      </w:pPr>
    </w:lvl>
    <w:lvl w:ilvl="2">
      <w:numFmt w:val="bullet"/>
      <w:lvlText w:val="•"/>
      <w:lvlJc w:val="left"/>
      <w:pPr>
        <w:ind w:left="2527" w:hanging="360"/>
      </w:pPr>
    </w:lvl>
    <w:lvl w:ilvl="3">
      <w:numFmt w:val="bullet"/>
      <w:lvlText w:val="•"/>
      <w:lvlJc w:val="left"/>
      <w:pPr>
        <w:ind w:left="3570" w:hanging="360"/>
      </w:pPr>
    </w:lvl>
    <w:lvl w:ilvl="4">
      <w:numFmt w:val="bullet"/>
      <w:lvlText w:val="•"/>
      <w:lvlJc w:val="left"/>
      <w:pPr>
        <w:ind w:left="4614" w:hanging="360"/>
      </w:pPr>
    </w:lvl>
    <w:lvl w:ilvl="5">
      <w:numFmt w:val="bullet"/>
      <w:lvlText w:val="•"/>
      <w:lvlJc w:val="left"/>
      <w:pPr>
        <w:ind w:left="5658" w:hanging="360"/>
      </w:pPr>
    </w:lvl>
    <w:lvl w:ilvl="6">
      <w:numFmt w:val="bullet"/>
      <w:lvlText w:val="•"/>
      <w:lvlJc w:val="left"/>
      <w:pPr>
        <w:ind w:left="6701" w:hanging="360"/>
      </w:pPr>
    </w:lvl>
    <w:lvl w:ilvl="7">
      <w:numFmt w:val="bullet"/>
      <w:lvlText w:val="•"/>
      <w:lvlJc w:val="left"/>
      <w:pPr>
        <w:ind w:left="7745" w:hanging="360"/>
      </w:pPr>
    </w:lvl>
    <w:lvl w:ilvl="8">
      <w:numFmt w:val="bullet"/>
      <w:lvlText w:val="•"/>
      <w:lvlJc w:val="left"/>
      <w:pPr>
        <w:ind w:left="8788" w:hanging="360"/>
      </w:pPr>
    </w:lvl>
  </w:abstractNum>
  <w:abstractNum w:abstractNumId="14" w15:restartNumberingAfterBreak="0">
    <w:nsid w:val="00000416"/>
    <w:multiLevelType w:val="multilevel"/>
    <w:tmpl w:val="00000899"/>
    <w:lvl w:ilvl="0">
      <w:numFmt w:val="bullet"/>
      <w:lvlText w:val=""/>
      <w:lvlJc w:val="left"/>
      <w:pPr>
        <w:ind w:left="1187" w:hanging="361"/>
      </w:pPr>
      <w:rPr>
        <w:rFonts w:ascii="Wingdings" w:hAnsi="Wingdings" w:cs="Wingdings"/>
        <w:b w:val="0"/>
        <w:bCs w:val="0"/>
        <w:i w:val="0"/>
        <w:iCs w:val="0"/>
        <w:w w:val="100"/>
        <w:sz w:val="20"/>
        <w:szCs w:val="20"/>
      </w:rPr>
    </w:lvl>
    <w:lvl w:ilvl="1">
      <w:numFmt w:val="bullet"/>
      <w:lvlText w:val="•"/>
      <w:lvlJc w:val="left"/>
      <w:pPr>
        <w:ind w:left="2149" w:hanging="361"/>
      </w:pPr>
    </w:lvl>
    <w:lvl w:ilvl="2">
      <w:numFmt w:val="bullet"/>
      <w:lvlText w:val="•"/>
      <w:lvlJc w:val="left"/>
      <w:pPr>
        <w:ind w:left="3119" w:hanging="361"/>
      </w:pPr>
    </w:lvl>
    <w:lvl w:ilvl="3">
      <w:numFmt w:val="bullet"/>
      <w:lvlText w:val="•"/>
      <w:lvlJc w:val="left"/>
      <w:pPr>
        <w:ind w:left="4089" w:hanging="361"/>
      </w:pPr>
    </w:lvl>
    <w:lvl w:ilvl="4">
      <w:numFmt w:val="bullet"/>
      <w:lvlText w:val="•"/>
      <w:lvlJc w:val="left"/>
      <w:pPr>
        <w:ind w:left="5058" w:hanging="361"/>
      </w:pPr>
    </w:lvl>
    <w:lvl w:ilvl="5">
      <w:numFmt w:val="bullet"/>
      <w:lvlText w:val="•"/>
      <w:lvlJc w:val="left"/>
      <w:pPr>
        <w:ind w:left="6028" w:hanging="361"/>
      </w:pPr>
    </w:lvl>
    <w:lvl w:ilvl="6">
      <w:numFmt w:val="bullet"/>
      <w:lvlText w:val="•"/>
      <w:lvlJc w:val="left"/>
      <w:pPr>
        <w:ind w:left="6998" w:hanging="361"/>
      </w:pPr>
    </w:lvl>
    <w:lvl w:ilvl="7">
      <w:numFmt w:val="bullet"/>
      <w:lvlText w:val="•"/>
      <w:lvlJc w:val="left"/>
      <w:pPr>
        <w:ind w:left="7967" w:hanging="361"/>
      </w:pPr>
    </w:lvl>
    <w:lvl w:ilvl="8">
      <w:numFmt w:val="bullet"/>
      <w:lvlText w:val="•"/>
      <w:lvlJc w:val="left"/>
      <w:pPr>
        <w:ind w:left="8937" w:hanging="361"/>
      </w:pPr>
    </w:lvl>
  </w:abstractNum>
  <w:abstractNum w:abstractNumId="15" w15:restartNumberingAfterBreak="0">
    <w:nsid w:val="00000417"/>
    <w:multiLevelType w:val="multilevel"/>
    <w:tmpl w:val="2B4EDC14"/>
    <w:lvl w:ilvl="0">
      <w:numFmt w:val="bullet"/>
      <w:lvlText w:val=""/>
      <w:lvlJc w:val="left"/>
      <w:pPr>
        <w:ind w:left="467" w:hanging="360"/>
      </w:pPr>
      <w:rPr>
        <w:rFonts w:ascii="Wingdings" w:hAnsi="Wingdings" w:cs="Wingdings"/>
        <w:b w:val="0"/>
        <w:bCs w:val="0"/>
        <w:i w:val="0"/>
        <w:iCs w:val="0"/>
        <w:color w:val="2E5395"/>
        <w:w w:val="99"/>
        <w:sz w:val="28"/>
        <w:szCs w:val="28"/>
      </w:rPr>
    </w:lvl>
    <w:lvl w:ilvl="1">
      <w:numFmt w:val="bullet"/>
      <w:lvlText w:val="•"/>
      <w:lvlJc w:val="left"/>
      <w:pPr>
        <w:ind w:left="1501" w:hanging="360"/>
      </w:pPr>
    </w:lvl>
    <w:lvl w:ilvl="2">
      <w:numFmt w:val="bullet"/>
      <w:lvlText w:val="•"/>
      <w:lvlJc w:val="left"/>
      <w:pPr>
        <w:ind w:left="2543" w:hanging="360"/>
      </w:pPr>
    </w:lvl>
    <w:lvl w:ilvl="3">
      <w:numFmt w:val="bullet"/>
      <w:lvlText w:val="•"/>
      <w:lvlJc w:val="left"/>
      <w:pPr>
        <w:ind w:left="3584" w:hanging="360"/>
      </w:pPr>
    </w:lvl>
    <w:lvl w:ilvl="4">
      <w:numFmt w:val="bullet"/>
      <w:lvlText w:val="•"/>
      <w:lvlJc w:val="left"/>
      <w:pPr>
        <w:ind w:left="4626" w:hanging="360"/>
      </w:pPr>
    </w:lvl>
    <w:lvl w:ilvl="5">
      <w:numFmt w:val="bullet"/>
      <w:lvlText w:val="•"/>
      <w:lvlJc w:val="left"/>
      <w:pPr>
        <w:ind w:left="5668" w:hanging="360"/>
      </w:pPr>
    </w:lvl>
    <w:lvl w:ilvl="6">
      <w:numFmt w:val="bullet"/>
      <w:lvlText w:val="•"/>
      <w:lvlJc w:val="left"/>
      <w:pPr>
        <w:ind w:left="6709" w:hanging="360"/>
      </w:pPr>
    </w:lvl>
    <w:lvl w:ilvl="7">
      <w:numFmt w:val="bullet"/>
      <w:lvlText w:val="•"/>
      <w:lvlJc w:val="left"/>
      <w:pPr>
        <w:ind w:left="7751" w:hanging="360"/>
      </w:pPr>
    </w:lvl>
    <w:lvl w:ilvl="8">
      <w:numFmt w:val="bullet"/>
      <w:lvlText w:val="•"/>
      <w:lvlJc w:val="left"/>
      <w:pPr>
        <w:ind w:left="8792" w:hanging="360"/>
      </w:pPr>
    </w:lvl>
  </w:abstractNum>
  <w:abstractNum w:abstractNumId="16" w15:restartNumberingAfterBreak="0">
    <w:nsid w:val="00000418"/>
    <w:multiLevelType w:val="multilevel"/>
    <w:tmpl w:val="0000089B"/>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17" w15:restartNumberingAfterBreak="0">
    <w:nsid w:val="00000419"/>
    <w:multiLevelType w:val="multilevel"/>
    <w:tmpl w:val="0000089C"/>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18" w15:restartNumberingAfterBreak="0">
    <w:nsid w:val="0000041A"/>
    <w:multiLevelType w:val="multilevel"/>
    <w:tmpl w:val="0000089D"/>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19" w15:restartNumberingAfterBreak="0">
    <w:nsid w:val="0000041B"/>
    <w:multiLevelType w:val="multilevel"/>
    <w:tmpl w:val="0000089E"/>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0" w15:restartNumberingAfterBreak="0">
    <w:nsid w:val="0000041C"/>
    <w:multiLevelType w:val="multilevel"/>
    <w:tmpl w:val="0000089F"/>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1" w15:restartNumberingAfterBreak="0">
    <w:nsid w:val="0000041D"/>
    <w:multiLevelType w:val="multilevel"/>
    <w:tmpl w:val="000008A0"/>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2" w15:restartNumberingAfterBreak="0">
    <w:nsid w:val="0000041E"/>
    <w:multiLevelType w:val="multilevel"/>
    <w:tmpl w:val="000008A1"/>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3" w15:restartNumberingAfterBreak="0">
    <w:nsid w:val="0000041F"/>
    <w:multiLevelType w:val="multilevel"/>
    <w:tmpl w:val="000008A2"/>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4" w15:restartNumberingAfterBreak="0">
    <w:nsid w:val="00000420"/>
    <w:multiLevelType w:val="multilevel"/>
    <w:tmpl w:val="000008A3"/>
    <w:lvl w:ilvl="0">
      <w:numFmt w:val="bullet"/>
      <w:lvlText w:val=""/>
      <w:lvlJc w:val="left"/>
      <w:pPr>
        <w:ind w:left="453" w:hanging="360"/>
      </w:pPr>
      <w:rPr>
        <w:rFonts w:ascii="Wingdings" w:hAnsi="Wingdings" w:cs="Wingdings"/>
        <w:b w:val="0"/>
        <w:bCs w:val="0"/>
        <w:i w:val="0"/>
        <w:iCs w:val="0"/>
        <w:w w:val="100"/>
        <w:sz w:val="20"/>
        <w:szCs w:val="20"/>
      </w:rPr>
    </w:lvl>
    <w:lvl w:ilvl="1">
      <w:numFmt w:val="bullet"/>
      <w:lvlText w:val="•"/>
      <w:lvlJc w:val="left"/>
      <w:pPr>
        <w:ind w:left="1132" w:hanging="360"/>
      </w:pPr>
    </w:lvl>
    <w:lvl w:ilvl="2">
      <w:numFmt w:val="bullet"/>
      <w:lvlText w:val="•"/>
      <w:lvlJc w:val="left"/>
      <w:pPr>
        <w:ind w:left="1805" w:hanging="360"/>
      </w:pPr>
    </w:lvl>
    <w:lvl w:ilvl="3">
      <w:numFmt w:val="bullet"/>
      <w:lvlText w:val="•"/>
      <w:lvlJc w:val="left"/>
      <w:pPr>
        <w:ind w:left="2477" w:hanging="360"/>
      </w:pPr>
    </w:lvl>
    <w:lvl w:ilvl="4">
      <w:numFmt w:val="bullet"/>
      <w:lvlText w:val="•"/>
      <w:lvlJc w:val="left"/>
      <w:pPr>
        <w:ind w:left="3150" w:hanging="360"/>
      </w:pPr>
    </w:lvl>
    <w:lvl w:ilvl="5">
      <w:numFmt w:val="bullet"/>
      <w:lvlText w:val="•"/>
      <w:lvlJc w:val="left"/>
      <w:pPr>
        <w:ind w:left="3823" w:hanging="360"/>
      </w:pPr>
    </w:lvl>
    <w:lvl w:ilvl="6">
      <w:numFmt w:val="bullet"/>
      <w:lvlText w:val="•"/>
      <w:lvlJc w:val="left"/>
      <w:pPr>
        <w:ind w:left="4495" w:hanging="360"/>
      </w:pPr>
    </w:lvl>
    <w:lvl w:ilvl="7">
      <w:numFmt w:val="bullet"/>
      <w:lvlText w:val="•"/>
      <w:lvlJc w:val="left"/>
      <w:pPr>
        <w:ind w:left="5168" w:hanging="360"/>
      </w:pPr>
    </w:lvl>
    <w:lvl w:ilvl="8">
      <w:numFmt w:val="bullet"/>
      <w:lvlText w:val="•"/>
      <w:lvlJc w:val="left"/>
      <w:pPr>
        <w:ind w:left="5840" w:hanging="360"/>
      </w:pPr>
    </w:lvl>
  </w:abstractNum>
  <w:abstractNum w:abstractNumId="25" w15:restartNumberingAfterBreak="0">
    <w:nsid w:val="00000421"/>
    <w:multiLevelType w:val="multilevel"/>
    <w:tmpl w:val="000008A4"/>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6" w15:restartNumberingAfterBreak="0">
    <w:nsid w:val="00000422"/>
    <w:multiLevelType w:val="multilevel"/>
    <w:tmpl w:val="000008A5"/>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7" w15:restartNumberingAfterBreak="0">
    <w:nsid w:val="00000423"/>
    <w:multiLevelType w:val="multilevel"/>
    <w:tmpl w:val="000008A6"/>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8" w15:restartNumberingAfterBreak="0">
    <w:nsid w:val="00000424"/>
    <w:multiLevelType w:val="multilevel"/>
    <w:tmpl w:val="000008A7"/>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29" w15:restartNumberingAfterBreak="0">
    <w:nsid w:val="00000425"/>
    <w:multiLevelType w:val="multilevel"/>
    <w:tmpl w:val="000008A8"/>
    <w:lvl w:ilvl="0">
      <w:numFmt w:val="bullet"/>
      <w:lvlText w:val=""/>
      <w:lvlJc w:val="left"/>
      <w:pPr>
        <w:ind w:left="446" w:hanging="361"/>
      </w:pPr>
      <w:rPr>
        <w:rFonts w:ascii="Wingdings" w:hAnsi="Wingdings" w:cs="Wingdings"/>
        <w:b w:val="0"/>
        <w:bCs w:val="0"/>
        <w:i w:val="0"/>
        <w:iCs w:val="0"/>
        <w:w w:val="100"/>
        <w:sz w:val="20"/>
        <w:szCs w:val="20"/>
      </w:rPr>
    </w:lvl>
    <w:lvl w:ilvl="1">
      <w:numFmt w:val="bullet"/>
      <w:lvlText w:val="o"/>
      <w:lvlJc w:val="left"/>
      <w:pPr>
        <w:ind w:left="716" w:hanging="270"/>
      </w:pPr>
      <w:rPr>
        <w:rFonts w:ascii="Courier New" w:hAnsi="Courier New" w:cs="Courier New"/>
        <w:b w:val="0"/>
        <w:bCs w:val="0"/>
        <w:i w:val="0"/>
        <w:iCs w:val="0"/>
        <w:w w:val="100"/>
        <w:sz w:val="20"/>
        <w:szCs w:val="20"/>
      </w:rPr>
    </w:lvl>
    <w:lvl w:ilvl="2">
      <w:numFmt w:val="bullet"/>
      <w:lvlText w:val="•"/>
      <w:lvlJc w:val="left"/>
      <w:pPr>
        <w:ind w:left="1438" w:hanging="270"/>
      </w:pPr>
    </w:lvl>
    <w:lvl w:ilvl="3">
      <w:numFmt w:val="bullet"/>
      <w:lvlText w:val="•"/>
      <w:lvlJc w:val="left"/>
      <w:pPr>
        <w:ind w:left="2156" w:hanging="270"/>
      </w:pPr>
    </w:lvl>
    <w:lvl w:ilvl="4">
      <w:numFmt w:val="bullet"/>
      <w:lvlText w:val="•"/>
      <w:lvlJc w:val="left"/>
      <w:pPr>
        <w:ind w:left="2875" w:hanging="270"/>
      </w:pPr>
    </w:lvl>
    <w:lvl w:ilvl="5">
      <w:numFmt w:val="bullet"/>
      <w:lvlText w:val="•"/>
      <w:lvlJc w:val="left"/>
      <w:pPr>
        <w:ind w:left="3593" w:hanging="270"/>
      </w:pPr>
    </w:lvl>
    <w:lvl w:ilvl="6">
      <w:numFmt w:val="bullet"/>
      <w:lvlText w:val="•"/>
      <w:lvlJc w:val="left"/>
      <w:pPr>
        <w:ind w:left="4312" w:hanging="270"/>
      </w:pPr>
    </w:lvl>
    <w:lvl w:ilvl="7">
      <w:numFmt w:val="bullet"/>
      <w:lvlText w:val="•"/>
      <w:lvlJc w:val="left"/>
      <w:pPr>
        <w:ind w:left="5030" w:hanging="270"/>
      </w:pPr>
    </w:lvl>
    <w:lvl w:ilvl="8">
      <w:numFmt w:val="bullet"/>
      <w:lvlText w:val="•"/>
      <w:lvlJc w:val="left"/>
      <w:pPr>
        <w:ind w:left="5749" w:hanging="270"/>
      </w:pPr>
    </w:lvl>
  </w:abstractNum>
  <w:abstractNum w:abstractNumId="30" w15:restartNumberingAfterBreak="0">
    <w:nsid w:val="00000426"/>
    <w:multiLevelType w:val="multilevel"/>
    <w:tmpl w:val="000008A9"/>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31" w15:restartNumberingAfterBreak="0">
    <w:nsid w:val="00000427"/>
    <w:multiLevelType w:val="multilevel"/>
    <w:tmpl w:val="000008AA"/>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32" w15:restartNumberingAfterBreak="0">
    <w:nsid w:val="00000428"/>
    <w:multiLevelType w:val="multilevel"/>
    <w:tmpl w:val="000008AB"/>
    <w:lvl w:ilvl="0">
      <w:numFmt w:val="bullet"/>
      <w:lvlText w:val=""/>
      <w:lvlJc w:val="left"/>
      <w:pPr>
        <w:ind w:left="446" w:hanging="360"/>
      </w:pPr>
      <w:rPr>
        <w:rFonts w:ascii="Wingdings" w:hAnsi="Wingdings" w:cs="Wingdings"/>
        <w:b w:val="0"/>
        <w:bCs w:val="0"/>
        <w:i w:val="0"/>
        <w:iCs w:val="0"/>
        <w:w w:val="100"/>
        <w:sz w:val="20"/>
        <w:szCs w:val="20"/>
      </w:rPr>
    </w:lvl>
    <w:lvl w:ilvl="1">
      <w:numFmt w:val="bullet"/>
      <w:lvlText w:val="•"/>
      <w:lvlJc w:val="left"/>
      <w:pPr>
        <w:ind w:left="1114" w:hanging="360"/>
      </w:pPr>
    </w:lvl>
    <w:lvl w:ilvl="2">
      <w:numFmt w:val="bullet"/>
      <w:lvlText w:val="•"/>
      <w:lvlJc w:val="left"/>
      <w:pPr>
        <w:ind w:left="1789" w:hanging="360"/>
      </w:pPr>
    </w:lvl>
    <w:lvl w:ilvl="3">
      <w:numFmt w:val="bullet"/>
      <w:lvlText w:val="•"/>
      <w:lvlJc w:val="left"/>
      <w:pPr>
        <w:ind w:left="2463" w:hanging="360"/>
      </w:pPr>
    </w:lvl>
    <w:lvl w:ilvl="4">
      <w:numFmt w:val="bullet"/>
      <w:lvlText w:val="•"/>
      <w:lvlJc w:val="left"/>
      <w:pPr>
        <w:ind w:left="3138" w:hanging="360"/>
      </w:pPr>
    </w:lvl>
    <w:lvl w:ilvl="5">
      <w:numFmt w:val="bullet"/>
      <w:lvlText w:val="•"/>
      <w:lvlJc w:val="left"/>
      <w:pPr>
        <w:ind w:left="3813" w:hanging="360"/>
      </w:pPr>
    </w:lvl>
    <w:lvl w:ilvl="6">
      <w:numFmt w:val="bullet"/>
      <w:lvlText w:val="•"/>
      <w:lvlJc w:val="left"/>
      <w:pPr>
        <w:ind w:left="4487" w:hanging="360"/>
      </w:pPr>
    </w:lvl>
    <w:lvl w:ilvl="7">
      <w:numFmt w:val="bullet"/>
      <w:lvlText w:val="•"/>
      <w:lvlJc w:val="left"/>
      <w:pPr>
        <w:ind w:left="5162" w:hanging="360"/>
      </w:pPr>
    </w:lvl>
    <w:lvl w:ilvl="8">
      <w:numFmt w:val="bullet"/>
      <w:lvlText w:val="•"/>
      <w:lvlJc w:val="left"/>
      <w:pPr>
        <w:ind w:left="5836" w:hanging="360"/>
      </w:pPr>
    </w:lvl>
  </w:abstractNum>
  <w:abstractNum w:abstractNumId="33" w15:restartNumberingAfterBreak="0">
    <w:nsid w:val="026D2E7D"/>
    <w:multiLevelType w:val="hybridMultilevel"/>
    <w:tmpl w:val="4AC26530"/>
    <w:lvl w:ilvl="0" w:tplc="04090001">
      <w:start w:val="1"/>
      <w:numFmt w:val="bullet"/>
      <w:lvlText w:val=""/>
      <w:lvlJc w:val="left"/>
      <w:pPr>
        <w:ind w:left="1125" w:hanging="360"/>
      </w:pPr>
      <w:rPr>
        <w:rFonts w:ascii="Symbol" w:hAnsi="Symbol" w:hint="default"/>
        <w:color w:val="auto"/>
      </w:rPr>
    </w:lvl>
    <w:lvl w:ilvl="1" w:tplc="04090003">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4" w15:restartNumberingAfterBreak="0">
    <w:nsid w:val="07F5783C"/>
    <w:multiLevelType w:val="multilevel"/>
    <w:tmpl w:val="EA80E7DA"/>
    <w:lvl w:ilvl="0">
      <w:numFmt w:val="bullet"/>
      <w:lvlText w:val="o"/>
      <w:lvlJc w:val="left"/>
      <w:pPr>
        <w:ind w:left="446" w:hanging="360"/>
      </w:pPr>
      <w:rPr>
        <w:rFonts w:ascii="Courier New" w:hAnsi="Courier New" w:cs="Courier New"/>
        <w:b w:val="0"/>
        <w:bCs w:val="0"/>
        <w:i w:val="0"/>
        <w:iCs w:val="0"/>
        <w:w w:val="100"/>
        <w:sz w:val="20"/>
        <w:szCs w:val="20"/>
      </w:rPr>
    </w:lvl>
    <w:lvl w:ilvl="1">
      <w:start w:val="1"/>
      <w:numFmt w:val="bullet"/>
      <w:lvlText w:val=""/>
      <w:lvlJc w:val="left"/>
      <w:pPr>
        <w:ind w:left="716" w:hanging="270"/>
      </w:pPr>
      <w:rPr>
        <w:rFonts w:ascii="Symbol" w:hAnsi="Symbol" w:hint="default"/>
        <w:b w:val="0"/>
        <w:bCs w:val="0"/>
        <w:i w:val="0"/>
        <w:iCs w:val="0"/>
        <w:w w:val="100"/>
        <w:sz w:val="20"/>
        <w:szCs w:val="20"/>
      </w:rPr>
    </w:lvl>
    <w:lvl w:ilvl="2">
      <w:numFmt w:val="bullet"/>
      <w:lvlText w:val="•"/>
      <w:lvlJc w:val="left"/>
      <w:pPr>
        <w:ind w:left="1437" w:hanging="270"/>
      </w:pPr>
    </w:lvl>
    <w:lvl w:ilvl="3">
      <w:numFmt w:val="bullet"/>
      <w:lvlText w:val="•"/>
      <w:lvlJc w:val="left"/>
      <w:pPr>
        <w:ind w:left="2154" w:hanging="270"/>
      </w:pPr>
    </w:lvl>
    <w:lvl w:ilvl="4">
      <w:numFmt w:val="bullet"/>
      <w:lvlText w:val="•"/>
      <w:lvlJc w:val="left"/>
      <w:pPr>
        <w:ind w:left="2871" w:hanging="270"/>
      </w:pPr>
    </w:lvl>
    <w:lvl w:ilvl="5">
      <w:numFmt w:val="bullet"/>
      <w:lvlText w:val="•"/>
      <w:lvlJc w:val="left"/>
      <w:pPr>
        <w:ind w:left="3588" w:hanging="270"/>
      </w:pPr>
    </w:lvl>
    <w:lvl w:ilvl="6">
      <w:numFmt w:val="bullet"/>
      <w:lvlText w:val="•"/>
      <w:lvlJc w:val="left"/>
      <w:pPr>
        <w:ind w:left="4305" w:hanging="270"/>
      </w:pPr>
    </w:lvl>
    <w:lvl w:ilvl="7">
      <w:numFmt w:val="bullet"/>
      <w:lvlText w:val="•"/>
      <w:lvlJc w:val="left"/>
      <w:pPr>
        <w:ind w:left="5022" w:hanging="270"/>
      </w:pPr>
    </w:lvl>
    <w:lvl w:ilvl="8">
      <w:numFmt w:val="bullet"/>
      <w:lvlText w:val="•"/>
      <w:lvlJc w:val="left"/>
      <w:pPr>
        <w:ind w:left="5739" w:hanging="270"/>
      </w:pPr>
    </w:lvl>
  </w:abstractNum>
  <w:abstractNum w:abstractNumId="35" w15:restartNumberingAfterBreak="0">
    <w:nsid w:val="08E560D9"/>
    <w:multiLevelType w:val="hybridMultilevel"/>
    <w:tmpl w:val="569C0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F932612"/>
    <w:multiLevelType w:val="hybridMultilevel"/>
    <w:tmpl w:val="58064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357E82"/>
    <w:multiLevelType w:val="multilevel"/>
    <w:tmpl w:val="489C064A"/>
    <w:lvl w:ilvl="0">
      <w:start w:val="1"/>
      <w:numFmt w:val="bullet"/>
      <w:lvlText w:val=""/>
      <w:lvlJc w:val="left"/>
      <w:pPr>
        <w:ind w:left="446" w:hanging="360"/>
      </w:pPr>
      <w:rPr>
        <w:rFonts w:ascii="Symbol" w:hAnsi="Symbol" w:hint="default"/>
        <w:b w:val="0"/>
        <w:bCs w:val="0"/>
        <w:i w:val="0"/>
        <w:iCs w:val="0"/>
        <w:w w:val="100"/>
        <w:sz w:val="20"/>
        <w:szCs w:val="20"/>
      </w:rPr>
    </w:lvl>
    <w:lvl w:ilvl="1">
      <w:start w:val="1"/>
      <w:numFmt w:val="bullet"/>
      <w:lvlText w:val=""/>
      <w:lvlJc w:val="left"/>
      <w:pPr>
        <w:ind w:left="728" w:hanging="275"/>
      </w:pPr>
      <w:rPr>
        <w:rFonts w:ascii="Symbol" w:hAnsi="Symbol" w:hint="default"/>
        <w:b w:val="0"/>
        <w:bCs w:val="0"/>
        <w:i w:val="0"/>
        <w:iCs w:val="0"/>
        <w:w w:val="100"/>
        <w:sz w:val="20"/>
        <w:szCs w:val="20"/>
      </w:rPr>
    </w:lvl>
    <w:lvl w:ilvl="2">
      <w:numFmt w:val="bullet"/>
      <w:lvlText w:val="•"/>
      <w:lvlJc w:val="left"/>
      <w:pPr>
        <w:ind w:left="1437" w:hanging="275"/>
      </w:pPr>
    </w:lvl>
    <w:lvl w:ilvl="3">
      <w:numFmt w:val="bullet"/>
      <w:lvlText w:val="•"/>
      <w:lvlJc w:val="left"/>
      <w:pPr>
        <w:ind w:left="2154" w:hanging="275"/>
      </w:pPr>
    </w:lvl>
    <w:lvl w:ilvl="4">
      <w:numFmt w:val="bullet"/>
      <w:lvlText w:val="•"/>
      <w:lvlJc w:val="left"/>
      <w:pPr>
        <w:ind w:left="2871" w:hanging="275"/>
      </w:pPr>
    </w:lvl>
    <w:lvl w:ilvl="5">
      <w:numFmt w:val="bullet"/>
      <w:lvlText w:val="•"/>
      <w:lvlJc w:val="left"/>
      <w:pPr>
        <w:ind w:left="3588" w:hanging="275"/>
      </w:pPr>
    </w:lvl>
    <w:lvl w:ilvl="6">
      <w:numFmt w:val="bullet"/>
      <w:lvlText w:val="•"/>
      <w:lvlJc w:val="left"/>
      <w:pPr>
        <w:ind w:left="4305" w:hanging="275"/>
      </w:pPr>
    </w:lvl>
    <w:lvl w:ilvl="7">
      <w:numFmt w:val="bullet"/>
      <w:lvlText w:val="•"/>
      <w:lvlJc w:val="left"/>
      <w:pPr>
        <w:ind w:left="5022" w:hanging="275"/>
      </w:pPr>
    </w:lvl>
    <w:lvl w:ilvl="8">
      <w:numFmt w:val="bullet"/>
      <w:lvlText w:val="•"/>
      <w:lvlJc w:val="left"/>
      <w:pPr>
        <w:ind w:left="5739" w:hanging="275"/>
      </w:pPr>
    </w:lvl>
  </w:abstractNum>
  <w:abstractNum w:abstractNumId="38" w15:restartNumberingAfterBreak="0">
    <w:nsid w:val="11504BEC"/>
    <w:multiLevelType w:val="hybridMultilevel"/>
    <w:tmpl w:val="7F764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EB68AC"/>
    <w:multiLevelType w:val="hybridMultilevel"/>
    <w:tmpl w:val="AE82275A"/>
    <w:lvl w:ilvl="0" w:tplc="04090003">
      <w:start w:val="1"/>
      <w:numFmt w:val="bullet"/>
      <w:lvlText w:val="o"/>
      <w:lvlJc w:val="left"/>
      <w:pPr>
        <w:ind w:left="1485" w:hanging="360"/>
      </w:pPr>
      <w:rPr>
        <w:rFonts w:ascii="Courier New" w:hAnsi="Courier New" w:cs="Courier New" w:hint="default"/>
        <w:color w:val="auto"/>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0" w15:restartNumberingAfterBreak="0">
    <w:nsid w:val="14692F72"/>
    <w:multiLevelType w:val="hybridMultilevel"/>
    <w:tmpl w:val="F012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5A7BD1"/>
    <w:multiLevelType w:val="hybridMultilevel"/>
    <w:tmpl w:val="970E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A177A3F"/>
    <w:multiLevelType w:val="hybridMultilevel"/>
    <w:tmpl w:val="443E7258"/>
    <w:lvl w:ilvl="0" w:tplc="115EB528">
      <w:start w:val="1"/>
      <w:numFmt w:val="decimal"/>
      <w:lvlText w:val="%1."/>
      <w:lvlJc w:val="left"/>
      <w:pPr>
        <w:ind w:left="720" w:hanging="360"/>
      </w:pPr>
    </w:lvl>
    <w:lvl w:ilvl="1" w:tplc="43FC83E8">
      <w:start w:val="1"/>
      <w:numFmt w:val="lowerLetter"/>
      <w:lvlText w:val="%2."/>
      <w:lvlJc w:val="left"/>
      <w:pPr>
        <w:ind w:left="1440" w:hanging="360"/>
      </w:pPr>
    </w:lvl>
    <w:lvl w:ilvl="2" w:tplc="D0E0C51E">
      <w:start w:val="1"/>
      <w:numFmt w:val="lowerRoman"/>
      <w:lvlText w:val="%3."/>
      <w:lvlJc w:val="right"/>
      <w:pPr>
        <w:ind w:left="2160" w:hanging="180"/>
      </w:pPr>
    </w:lvl>
    <w:lvl w:ilvl="3" w:tplc="9AF41F0A">
      <w:start w:val="1"/>
      <w:numFmt w:val="decimal"/>
      <w:lvlText w:val="%4."/>
      <w:lvlJc w:val="left"/>
      <w:pPr>
        <w:ind w:left="2880" w:hanging="360"/>
      </w:pPr>
    </w:lvl>
    <w:lvl w:ilvl="4" w:tplc="2F7AA0AA">
      <w:start w:val="1"/>
      <w:numFmt w:val="lowerLetter"/>
      <w:lvlText w:val="%5."/>
      <w:lvlJc w:val="left"/>
      <w:pPr>
        <w:ind w:left="3600" w:hanging="360"/>
      </w:pPr>
    </w:lvl>
    <w:lvl w:ilvl="5" w:tplc="10BEA470">
      <w:start w:val="1"/>
      <w:numFmt w:val="lowerRoman"/>
      <w:lvlText w:val="%6."/>
      <w:lvlJc w:val="right"/>
      <w:pPr>
        <w:ind w:left="4320" w:hanging="180"/>
      </w:pPr>
    </w:lvl>
    <w:lvl w:ilvl="6" w:tplc="CCE29F9E">
      <w:start w:val="1"/>
      <w:numFmt w:val="decimal"/>
      <w:lvlText w:val="%7."/>
      <w:lvlJc w:val="left"/>
      <w:pPr>
        <w:ind w:left="5040" w:hanging="360"/>
      </w:pPr>
    </w:lvl>
    <w:lvl w:ilvl="7" w:tplc="DE864B90">
      <w:start w:val="1"/>
      <w:numFmt w:val="lowerLetter"/>
      <w:lvlText w:val="%8."/>
      <w:lvlJc w:val="left"/>
      <w:pPr>
        <w:ind w:left="5760" w:hanging="360"/>
      </w:pPr>
    </w:lvl>
    <w:lvl w:ilvl="8" w:tplc="22FA5186">
      <w:start w:val="1"/>
      <w:numFmt w:val="lowerRoman"/>
      <w:lvlText w:val="%9."/>
      <w:lvlJc w:val="right"/>
      <w:pPr>
        <w:ind w:left="6480" w:hanging="180"/>
      </w:pPr>
    </w:lvl>
  </w:abstractNum>
  <w:abstractNum w:abstractNumId="43" w15:restartNumberingAfterBreak="0">
    <w:nsid w:val="2AC62E3A"/>
    <w:multiLevelType w:val="hybridMultilevel"/>
    <w:tmpl w:val="62C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B0C3253"/>
    <w:multiLevelType w:val="hybridMultilevel"/>
    <w:tmpl w:val="9BBAB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33D69D8"/>
    <w:multiLevelType w:val="hybridMultilevel"/>
    <w:tmpl w:val="8C78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B094A"/>
    <w:multiLevelType w:val="hybridMultilevel"/>
    <w:tmpl w:val="373673F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15:restartNumberingAfterBreak="0">
    <w:nsid w:val="3D4D702C"/>
    <w:multiLevelType w:val="hybridMultilevel"/>
    <w:tmpl w:val="2FEA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224D4E"/>
    <w:multiLevelType w:val="multilevel"/>
    <w:tmpl w:val="F14EFD84"/>
    <w:lvl w:ilvl="0">
      <w:start w:val="1"/>
      <w:numFmt w:val="bullet"/>
      <w:lvlText w:val=""/>
      <w:lvlJc w:val="left"/>
      <w:pPr>
        <w:ind w:left="453" w:hanging="360"/>
      </w:pPr>
      <w:rPr>
        <w:rFonts w:ascii="Symbol" w:hAnsi="Symbol" w:hint="default"/>
        <w:b w:val="0"/>
        <w:bCs w:val="0"/>
        <w:i w:val="0"/>
        <w:iCs w:val="0"/>
        <w:w w:val="100"/>
        <w:sz w:val="20"/>
        <w:szCs w:val="20"/>
      </w:rPr>
    </w:lvl>
    <w:lvl w:ilvl="1">
      <w:numFmt w:val="bullet"/>
      <w:lvlText w:val="•"/>
      <w:lvlJc w:val="left"/>
      <w:pPr>
        <w:ind w:left="1501" w:hanging="360"/>
      </w:pPr>
    </w:lvl>
    <w:lvl w:ilvl="2">
      <w:numFmt w:val="bullet"/>
      <w:lvlText w:val="•"/>
      <w:lvlJc w:val="left"/>
      <w:pPr>
        <w:ind w:left="2543" w:hanging="360"/>
      </w:pPr>
    </w:lvl>
    <w:lvl w:ilvl="3">
      <w:numFmt w:val="bullet"/>
      <w:lvlText w:val="•"/>
      <w:lvlJc w:val="left"/>
      <w:pPr>
        <w:ind w:left="3585" w:hanging="360"/>
      </w:pPr>
    </w:lvl>
    <w:lvl w:ilvl="4">
      <w:numFmt w:val="bullet"/>
      <w:lvlText w:val="•"/>
      <w:lvlJc w:val="left"/>
      <w:pPr>
        <w:ind w:left="4626" w:hanging="360"/>
      </w:pPr>
    </w:lvl>
    <w:lvl w:ilvl="5">
      <w:numFmt w:val="bullet"/>
      <w:lvlText w:val="•"/>
      <w:lvlJc w:val="left"/>
      <w:pPr>
        <w:ind w:left="5668" w:hanging="360"/>
      </w:pPr>
    </w:lvl>
    <w:lvl w:ilvl="6">
      <w:numFmt w:val="bullet"/>
      <w:lvlText w:val="•"/>
      <w:lvlJc w:val="left"/>
      <w:pPr>
        <w:ind w:left="6710" w:hanging="360"/>
      </w:pPr>
    </w:lvl>
    <w:lvl w:ilvl="7">
      <w:numFmt w:val="bullet"/>
      <w:lvlText w:val="•"/>
      <w:lvlJc w:val="left"/>
      <w:pPr>
        <w:ind w:left="7751" w:hanging="360"/>
      </w:pPr>
    </w:lvl>
    <w:lvl w:ilvl="8">
      <w:numFmt w:val="bullet"/>
      <w:lvlText w:val="•"/>
      <w:lvlJc w:val="left"/>
      <w:pPr>
        <w:ind w:left="8793" w:hanging="360"/>
      </w:pPr>
    </w:lvl>
  </w:abstractNum>
  <w:abstractNum w:abstractNumId="49" w15:restartNumberingAfterBreak="0">
    <w:nsid w:val="47BF2B64"/>
    <w:multiLevelType w:val="hybridMultilevel"/>
    <w:tmpl w:val="DA382D54"/>
    <w:lvl w:ilvl="0" w:tplc="4C18C550">
      <w:start w:val="1"/>
      <w:numFmt w:val="decimal"/>
      <w:lvlText w:val="%1."/>
      <w:lvlJc w:val="left"/>
      <w:pPr>
        <w:ind w:left="720" w:hanging="360"/>
      </w:pPr>
      <w:rPr>
        <w:b/>
        <w:bCs/>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381DFA"/>
    <w:multiLevelType w:val="hybridMultilevel"/>
    <w:tmpl w:val="70E8CF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D615A45"/>
    <w:multiLevelType w:val="hybridMultilevel"/>
    <w:tmpl w:val="9FD89876"/>
    <w:lvl w:ilvl="0" w:tplc="03702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107921"/>
    <w:multiLevelType w:val="hybridMultilevel"/>
    <w:tmpl w:val="939C6C1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3" w15:restartNumberingAfterBreak="0">
    <w:nsid w:val="58895044"/>
    <w:multiLevelType w:val="hybridMultilevel"/>
    <w:tmpl w:val="EE5E3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136C5E"/>
    <w:multiLevelType w:val="hybridMultilevel"/>
    <w:tmpl w:val="4A3A0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1CE6589"/>
    <w:multiLevelType w:val="multilevel"/>
    <w:tmpl w:val="D54A035A"/>
    <w:lvl w:ilvl="0">
      <w:start w:val="1"/>
      <w:numFmt w:val="bullet"/>
      <w:lvlText w:val=""/>
      <w:lvlJc w:val="left"/>
      <w:pPr>
        <w:ind w:left="467" w:hanging="360"/>
      </w:pPr>
      <w:rPr>
        <w:rFonts w:ascii="Symbol" w:hAnsi="Symbol" w:hint="default"/>
        <w:b w:val="0"/>
        <w:bCs w:val="0"/>
        <w:i w:val="0"/>
        <w:iCs w:val="0"/>
        <w:w w:val="100"/>
        <w:sz w:val="20"/>
        <w:szCs w:val="20"/>
      </w:rPr>
    </w:lvl>
    <w:lvl w:ilvl="1">
      <w:numFmt w:val="bullet"/>
      <w:lvlText w:val="•"/>
      <w:lvlJc w:val="left"/>
      <w:pPr>
        <w:ind w:left="1501" w:hanging="360"/>
      </w:pPr>
    </w:lvl>
    <w:lvl w:ilvl="2">
      <w:numFmt w:val="bullet"/>
      <w:lvlText w:val="•"/>
      <w:lvlJc w:val="left"/>
      <w:pPr>
        <w:ind w:left="2543" w:hanging="360"/>
      </w:pPr>
    </w:lvl>
    <w:lvl w:ilvl="3">
      <w:numFmt w:val="bullet"/>
      <w:lvlText w:val="•"/>
      <w:lvlJc w:val="left"/>
      <w:pPr>
        <w:ind w:left="3585" w:hanging="360"/>
      </w:pPr>
    </w:lvl>
    <w:lvl w:ilvl="4">
      <w:numFmt w:val="bullet"/>
      <w:lvlText w:val="•"/>
      <w:lvlJc w:val="left"/>
      <w:pPr>
        <w:ind w:left="4627" w:hanging="360"/>
      </w:pPr>
    </w:lvl>
    <w:lvl w:ilvl="5">
      <w:numFmt w:val="bullet"/>
      <w:lvlText w:val="•"/>
      <w:lvlJc w:val="left"/>
      <w:pPr>
        <w:ind w:left="5669" w:hanging="360"/>
      </w:pPr>
    </w:lvl>
    <w:lvl w:ilvl="6">
      <w:numFmt w:val="bullet"/>
      <w:lvlText w:val="•"/>
      <w:lvlJc w:val="left"/>
      <w:pPr>
        <w:ind w:left="6711" w:hanging="360"/>
      </w:pPr>
    </w:lvl>
    <w:lvl w:ilvl="7">
      <w:numFmt w:val="bullet"/>
      <w:lvlText w:val="•"/>
      <w:lvlJc w:val="left"/>
      <w:pPr>
        <w:ind w:left="7753" w:hanging="360"/>
      </w:pPr>
    </w:lvl>
    <w:lvl w:ilvl="8">
      <w:numFmt w:val="bullet"/>
      <w:lvlText w:val="•"/>
      <w:lvlJc w:val="left"/>
      <w:pPr>
        <w:ind w:left="8795" w:hanging="360"/>
      </w:pPr>
    </w:lvl>
  </w:abstractNum>
  <w:abstractNum w:abstractNumId="56" w15:restartNumberingAfterBreak="0">
    <w:nsid w:val="64462EF3"/>
    <w:multiLevelType w:val="multilevel"/>
    <w:tmpl w:val="4DDEADCE"/>
    <w:lvl w:ilvl="0">
      <w:start w:val="1"/>
      <w:numFmt w:val="bullet"/>
      <w:lvlText w:val=""/>
      <w:lvlJc w:val="left"/>
      <w:pPr>
        <w:ind w:left="467" w:hanging="360"/>
      </w:pPr>
      <w:rPr>
        <w:rFonts w:ascii="Symbol" w:hAnsi="Symbol" w:hint="default"/>
        <w:b w:val="0"/>
        <w:bCs w:val="0"/>
        <w:i w:val="0"/>
        <w:iCs w:val="0"/>
        <w:color w:val="auto"/>
        <w:w w:val="100"/>
        <w:sz w:val="20"/>
        <w:szCs w:val="20"/>
      </w:rPr>
    </w:lvl>
    <w:lvl w:ilvl="1">
      <w:numFmt w:val="bullet"/>
      <w:lvlText w:val="•"/>
      <w:lvlJc w:val="left"/>
      <w:pPr>
        <w:ind w:left="1501" w:hanging="360"/>
      </w:pPr>
    </w:lvl>
    <w:lvl w:ilvl="2">
      <w:numFmt w:val="bullet"/>
      <w:lvlText w:val="•"/>
      <w:lvlJc w:val="left"/>
      <w:pPr>
        <w:ind w:left="2543" w:hanging="360"/>
      </w:pPr>
    </w:lvl>
    <w:lvl w:ilvl="3">
      <w:numFmt w:val="bullet"/>
      <w:lvlText w:val="•"/>
      <w:lvlJc w:val="left"/>
      <w:pPr>
        <w:ind w:left="3585" w:hanging="360"/>
      </w:pPr>
    </w:lvl>
    <w:lvl w:ilvl="4">
      <w:numFmt w:val="bullet"/>
      <w:lvlText w:val="•"/>
      <w:lvlJc w:val="left"/>
      <w:pPr>
        <w:ind w:left="4626" w:hanging="360"/>
      </w:pPr>
    </w:lvl>
    <w:lvl w:ilvl="5">
      <w:numFmt w:val="bullet"/>
      <w:lvlText w:val="•"/>
      <w:lvlJc w:val="left"/>
      <w:pPr>
        <w:ind w:left="5668" w:hanging="360"/>
      </w:pPr>
    </w:lvl>
    <w:lvl w:ilvl="6">
      <w:numFmt w:val="bullet"/>
      <w:lvlText w:val="•"/>
      <w:lvlJc w:val="left"/>
      <w:pPr>
        <w:ind w:left="6710" w:hanging="360"/>
      </w:pPr>
    </w:lvl>
    <w:lvl w:ilvl="7">
      <w:numFmt w:val="bullet"/>
      <w:lvlText w:val="•"/>
      <w:lvlJc w:val="left"/>
      <w:pPr>
        <w:ind w:left="7751" w:hanging="360"/>
      </w:pPr>
    </w:lvl>
    <w:lvl w:ilvl="8">
      <w:numFmt w:val="bullet"/>
      <w:lvlText w:val="•"/>
      <w:lvlJc w:val="left"/>
      <w:pPr>
        <w:ind w:left="8793" w:hanging="360"/>
      </w:pPr>
    </w:lvl>
  </w:abstractNum>
  <w:abstractNum w:abstractNumId="57" w15:restartNumberingAfterBreak="0">
    <w:nsid w:val="66F81329"/>
    <w:multiLevelType w:val="hybridMultilevel"/>
    <w:tmpl w:val="9078C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5B5B84"/>
    <w:multiLevelType w:val="hybridMultilevel"/>
    <w:tmpl w:val="2C36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E144F0"/>
    <w:multiLevelType w:val="hybridMultilevel"/>
    <w:tmpl w:val="60D08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F10868"/>
    <w:multiLevelType w:val="hybridMultilevel"/>
    <w:tmpl w:val="A1A49A6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49"/>
  </w:num>
  <w:num w:numId="4">
    <w:abstractNumId w:val="47"/>
  </w:num>
  <w:num w:numId="5">
    <w:abstractNumId w:val="41"/>
  </w:num>
  <w:num w:numId="6">
    <w:abstractNumId w:val="54"/>
  </w:num>
  <w:num w:numId="7">
    <w:abstractNumId w:val="60"/>
  </w:num>
  <w:num w:numId="8">
    <w:abstractNumId w:val="33"/>
  </w:num>
  <w:num w:numId="9">
    <w:abstractNumId w:val="57"/>
  </w:num>
  <w:num w:numId="10">
    <w:abstractNumId w:val="53"/>
  </w:num>
  <w:num w:numId="11">
    <w:abstractNumId w:val="38"/>
  </w:num>
  <w:num w:numId="12">
    <w:abstractNumId w:val="59"/>
  </w:num>
  <w:num w:numId="13">
    <w:abstractNumId w:val="36"/>
  </w:num>
  <w:num w:numId="14">
    <w:abstractNumId w:val="46"/>
  </w:num>
  <w:num w:numId="15">
    <w:abstractNumId w:val="58"/>
  </w:num>
  <w:num w:numId="16">
    <w:abstractNumId w:val="50"/>
  </w:num>
  <w:num w:numId="17">
    <w:abstractNumId w:val="35"/>
  </w:num>
  <w:num w:numId="18">
    <w:abstractNumId w:val="51"/>
  </w:num>
  <w:num w:numId="19">
    <w:abstractNumId w:val="45"/>
  </w:num>
  <w:num w:numId="20">
    <w:abstractNumId w:val="52"/>
  </w:num>
  <w:num w:numId="21">
    <w:abstractNumId w:val="39"/>
  </w:num>
  <w:num w:numId="22">
    <w:abstractNumId w:val="44"/>
  </w:num>
  <w:num w:numId="23">
    <w:abstractNumId w:val="40"/>
  </w:num>
  <w:num w:numId="24">
    <w:abstractNumId w:val="1"/>
  </w:num>
  <w:num w:numId="25">
    <w:abstractNumId w:val="32"/>
  </w:num>
  <w:num w:numId="26">
    <w:abstractNumId w:val="31"/>
  </w:num>
  <w:num w:numId="27">
    <w:abstractNumId w:val="30"/>
  </w:num>
  <w:num w:numId="28">
    <w:abstractNumId w:val="29"/>
  </w:num>
  <w:num w:numId="29">
    <w:abstractNumId w:val="28"/>
  </w:num>
  <w:num w:numId="30">
    <w:abstractNumId w:val="27"/>
  </w:num>
  <w:num w:numId="31">
    <w:abstractNumId w:val="26"/>
  </w:num>
  <w:num w:numId="32">
    <w:abstractNumId w:val="25"/>
  </w:num>
  <w:num w:numId="33">
    <w:abstractNumId w:val="24"/>
  </w:num>
  <w:num w:numId="34">
    <w:abstractNumId w:val="23"/>
  </w:num>
  <w:num w:numId="35">
    <w:abstractNumId w:val="22"/>
  </w:num>
  <w:num w:numId="36">
    <w:abstractNumId w:val="21"/>
  </w:num>
  <w:num w:numId="37">
    <w:abstractNumId w:val="20"/>
  </w:num>
  <w:num w:numId="38">
    <w:abstractNumId w:val="19"/>
  </w:num>
  <w:num w:numId="39">
    <w:abstractNumId w:val="18"/>
  </w:num>
  <w:num w:numId="40">
    <w:abstractNumId w:val="17"/>
  </w:num>
  <w:num w:numId="41">
    <w:abstractNumId w:val="16"/>
  </w:num>
  <w:num w:numId="42">
    <w:abstractNumId w:val="15"/>
  </w:num>
  <w:num w:numId="43">
    <w:abstractNumId w:val="14"/>
  </w:num>
  <w:num w:numId="44">
    <w:abstractNumId w:val="13"/>
  </w:num>
  <w:num w:numId="45">
    <w:abstractNumId w:val="12"/>
  </w:num>
  <w:num w:numId="46">
    <w:abstractNumId w:val="11"/>
  </w:num>
  <w:num w:numId="47">
    <w:abstractNumId w:val="10"/>
  </w:num>
  <w:num w:numId="48">
    <w:abstractNumId w:val="9"/>
  </w:num>
  <w:num w:numId="49">
    <w:abstractNumId w:val="8"/>
  </w:num>
  <w:num w:numId="50">
    <w:abstractNumId w:val="7"/>
  </w:num>
  <w:num w:numId="51">
    <w:abstractNumId w:val="6"/>
  </w:num>
  <w:num w:numId="52">
    <w:abstractNumId w:val="5"/>
  </w:num>
  <w:num w:numId="53">
    <w:abstractNumId w:val="4"/>
  </w:num>
  <w:num w:numId="54">
    <w:abstractNumId w:val="3"/>
  </w:num>
  <w:num w:numId="55">
    <w:abstractNumId w:val="2"/>
  </w:num>
  <w:num w:numId="56">
    <w:abstractNumId w:val="55"/>
  </w:num>
  <w:num w:numId="57">
    <w:abstractNumId w:val="56"/>
  </w:num>
  <w:num w:numId="58">
    <w:abstractNumId w:val="43"/>
  </w:num>
  <w:num w:numId="59">
    <w:abstractNumId w:val="48"/>
  </w:num>
  <w:num w:numId="60">
    <w:abstractNumId w:val="37"/>
  </w:num>
  <w:num w:numId="61">
    <w:abstractNumId w:val="3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F3"/>
    <w:rsid w:val="00001A0B"/>
    <w:rsid w:val="000070E9"/>
    <w:rsid w:val="0002113C"/>
    <w:rsid w:val="000328BA"/>
    <w:rsid w:val="00033B18"/>
    <w:rsid w:val="000428E5"/>
    <w:rsid w:val="000507E3"/>
    <w:rsid w:val="000903AF"/>
    <w:rsid w:val="000D1164"/>
    <w:rsid w:val="000E5C7A"/>
    <w:rsid w:val="000F7EA0"/>
    <w:rsid w:val="0010785A"/>
    <w:rsid w:val="00132B15"/>
    <w:rsid w:val="00141AEA"/>
    <w:rsid w:val="00156A07"/>
    <w:rsid w:val="001612E7"/>
    <w:rsid w:val="00172659"/>
    <w:rsid w:val="00175098"/>
    <w:rsid w:val="001763F4"/>
    <w:rsid w:val="00182A00"/>
    <w:rsid w:val="0018778B"/>
    <w:rsid w:val="001A3FBB"/>
    <w:rsid w:val="001A4013"/>
    <w:rsid w:val="001B3BB8"/>
    <w:rsid w:val="001D5807"/>
    <w:rsid w:val="001E0ADC"/>
    <w:rsid w:val="001E27FF"/>
    <w:rsid w:val="001E4262"/>
    <w:rsid w:val="00224CAE"/>
    <w:rsid w:val="002278D6"/>
    <w:rsid w:val="0023594C"/>
    <w:rsid w:val="00236018"/>
    <w:rsid w:val="0029379D"/>
    <w:rsid w:val="00297576"/>
    <w:rsid w:val="002A2DB7"/>
    <w:rsid w:val="002A4856"/>
    <w:rsid w:val="002A735D"/>
    <w:rsid w:val="002B6520"/>
    <w:rsid w:val="002F16D0"/>
    <w:rsid w:val="002F7C68"/>
    <w:rsid w:val="003011AA"/>
    <w:rsid w:val="0031455E"/>
    <w:rsid w:val="00322626"/>
    <w:rsid w:val="0034239C"/>
    <w:rsid w:val="00344CB2"/>
    <w:rsid w:val="00372A58"/>
    <w:rsid w:val="00377076"/>
    <w:rsid w:val="00386A41"/>
    <w:rsid w:val="003910A1"/>
    <w:rsid w:val="00396FBC"/>
    <w:rsid w:val="003B04DA"/>
    <w:rsid w:val="003B5303"/>
    <w:rsid w:val="003C3AC7"/>
    <w:rsid w:val="003D39D2"/>
    <w:rsid w:val="003F7EA0"/>
    <w:rsid w:val="004135BE"/>
    <w:rsid w:val="00415149"/>
    <w:rsid w:val="00441463"/>
    <w:rsid w:val="00456CB0"/>
    <w:rsid w:val="00474CA6"/>
    <w:rsid w:val="00490413"/>
    <w:rsid w:val="00491820"/>
    <w:rsid w:val="004A3551"/>
    <w:rsid w:val="004A3657"/>
    <w:rsid w:val="004A3B23"/>
    <w:rsid w:val="004A4B3B"/>
    <w:rsid w:val="004B3765"/>
    <w:rsid w:val="00507B6F"/>
    <w:rsid w:val="0051641B"/>
    <w:rsid w:val="005326DE"/>
    <w:rsid w:val="00534E6C"/>
    <w:rsid w:val="0054531A"/>
    <w:rsid w:val="005578F4"/>
    <w:rsid w:val="00563C15"/>
    <w:rsid w:val="005738C6"/>
    <w:rsid w:val="005866AF"/>
    <w:rsid w:val="005C17FC"/>
    <w:rsid w:val="005F18F1"/>
    <w:rsid w:val="00613F98"/>
    <w:rsid w:val="0064646F"/>
    <w:rsid w:val="006620FA"/>
    <w:rsid w:val="00663CEB"/>
    <w:rsid w:val="006B6E08"/>
    <w:rsid w:val="006C0D3E"/>
    <w:rsid w:val="006C3C07"/>
    <w:rsid w:val="006D152D"/>
    <w:rsid w:val="006E224B"/>
    <w:rsid w:val="006F0FD0"/>
    <w:rsid w:val="006F1FE6"/>
    <w:rsid w:val="007029CE"/>
    <w:rsid w:val="00704E24"/>
    <w:rsid w:val="00713203"/>
    <w:rsid w:val="007235F6"/>
    <w:rsid w:val="007316D8"/>
    <w:rsid w:val="007523FF"/>
    <w:rsid w:val="007539A7"/>
    <w:rsid w:val="00756B17"/>
    <w:rsid w:val="007754BA"/>
    <w:rsid w:val="00775785"/>
    <w:rsid w:val="00784928"/>
    <w:rsid w:val="00795774"/>
    <w:rsid w:val="007A3162"/>
    <w:rsid w:val="007D3203"/>
    <w:rsid w:val="0081649D"/>
    <w:rsid w:val="00822FFB"/>
    <w:rsid w:val="008343C8"/>
    <w:rsid w:val="0084665F"/>
    <w:rsid w:val="00857EF3"/>
    <w:rsid w:val="008635ED"/>
    <w:rsid w:val="008670CE"/>
    <w:rsid w:val="00870A9A"/>
    <w:rsid w:val="00871FC2"/>
    <w:rsid w:val="00875123"/>
    <w:rsid w:val="00875D5C"/>
    <w:rsid w:val="00894C8A"/>
    <w:rsid w:val="008D34EC"/>
    <w:rsid w:val="0091029C"/>
    <w:rsid w:val="0091110C"/>
    <w:rsid w:val="00930DCF"/>
    <w:rsid w:val="00972E67"/>
    <w:rsid w:val="00987C04"/>
    <w:rsid w:val="00994F82"/>
    <w:rsid w:val="009A592E"/>
    <w:rsid w:val="009D751A"/>
    <w:rsid w:val="009E60F5"/>
    <w:rsid w:val="00A11E67"/>
    <w:rsid w:val="00A27D11"/>
    <w:rsid w:val="00A44C01"/>
    <w:rsid w:val="00A822F3"/>
    <w:rsid w:val="00A85006"/>
    <w:rsid w:val="00A866FF"/>
    <w:rsid w:val="00AA3C18"/>
    <w:rsid w:val="00AA6F04"/>
    <w:rsid w:val="00AB15F3"/>
    <w:rsid w:val="00AC6D08"/>
    <w:rsid w:val="00AE34B6"/>
    <w:rsid w:val="00AE4842"/>
    <w:rsid w:val="00B35B5E"/>
    <w:rsid w:val="00B659F4"/>
    <w:rsid w:val="00B755BD"/>
    <w:rsid w:val="00B9469F"/>
    <w:rsid w:val="00BC013F"/>
    <w:rsid w:val="00BD17E3"/>
    <w:rsid w:val="00C10C93"/>
    <w:rsid w:val="00C12A43"/>
    <w:rsid w:val="00C15D36"/>
    <w:rsid w:val="00C20BC7"/>
    <w:rsid w:val="00C2208B"/>
    <w:rsid w:val="00C34188"/>
    <w:rsid w:val="00C60137"/>
    <w:rsid w:val="00C66B09"/>
    <w:rsid w:val="00CA0965"/>
    <w:rsid w:val="00CB175D"/>
    <w:rsid w:val="00CB26B0"/>
    <w:rsid w:val="00CE5EB1"/>
    <w:rsid w:val="00D0221A"/>
    <w:rsid w:val="00D209C0"/>
    <w:rsid w:val="00D25C3C"/>
    <w:rsid w:val="00D36CE6"/>
    <w:rsid w:val="00D758F3"/>
    <w:rsid w:val="00D767FD"/>
    <w:rsid w:val="00D9011C"/>
    <w:rsid w:val="00DC103A"/>
    <w:rsid w:val="00DD7DC6"/>
    <w:rsid w:val="00DE6678"/>
    <w:rsid w:val="00DE69F9"/>
    <w:rsid w:val="00DF04DD"/>
    <w:rsid w:val="00DF62B5"/>
    <w:rsid w:val="00E0316C"/>
    <w:rsid w:val="00E125CD"/>
    <w:rsid w:val="00E15AE1"/>
    <w:rsid w:val="00E70796"/>
    <w:rsid w:val="00E87499"/>
    <w:rsid w:val="00E903CB"/>
    <w:rsid w:val="00E90435"/>
    <w:rsid w:val="00E90680"/>
    <w:rsid w:val="00EA2905"/>
    <w:rsid w:val="00ED237C"/>
    <w:rsid w:val="00EE02C3"/>
    <w:rsid w:val="00EE1B78"/>
    <w:rsid w:val="00F03741"/>
    <w:rsid w:val="00F045CF"/>
    <w:rsid w:val="00F06A8A"/>
    <w:rsid w:val="00F206DF"/>
    <w:rsid w:val="00F2400F"/>
    <w:rsid w:val="00F4309C"/>
    <w:rsid w:val="00F63F8F"/>
    <w:rsid w:val="00F77323"/>
    <w:rsid w:val="00F82740"/>
    <w:rsid w:val="00F82C06"/>
    <w:rsid w:val="00F87889"/>
    <w:rsid w:val="00F911A3"/>
    <w:rsid w:val="00F928C8"/>
    <w:rsid w:val="00F94BB2"/>
    <w:rsid w:val="00FB02D8"/>
    <w:rsid w:val="00FB240D"/>
    <w:rsid w:val="00FC7C86"/>
    <w:rsid w:val="00FD1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950539B"/>
  <w14:defaultImageDpi w14:val="96"/>
  <w15:docId w15:val="{F755D146-2103-42C2-9AB6-D1D4E02E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cs="Calibri"/>
      <w:sz w:val="22"/>
      <w:szCs w:val="22"/>
    </w:rPr>
  </w:style>
  <w:style w:type="paragraph" w:styleId="Heading1">
    <w:name w:val="heading 1"/>
    <w:basedOn w:val="Normal"/>
    <w:next w:val="Normal"/>
    <w:link w:val="Heading1Char"/>
    <w:uiPriority w:val="9"/>
    <w:qFormat/>
    <w:rsid w:val="007316D8"/>
    <w:pPr>
      <w:keepNext/>
      <w:keepLines/>
      <w:widowControl/>
      <w:autoSpaceDE/>
      <w:autoSpaceDN/>
      <w:adjustRightInd/>
      <w:spacing w:before="240" w:line="259" w:lineRule="auto"/>
      <w:outlineLvl w:val="0"/>
    </w:pPr>
    <w:rPr>
      <w:rFonts w:ascii="Calibri Light" w:hAnsi="Calibri Light" w:cs="Times New Roman"/>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link w:val="BodyText"/>
    <w:uiPriority w:val="99"/>
    <w:semiHidden/>
    <w:rPr>
      <w:rFonts w:ascii="Calibri" w:hAnsi="Calibri" w:cs="Calibri"/>
    </w:rPr>
  </w:style>
  <w:style w:type="paragraph" w:styleId="ListParagraph">
    <w:name w:val="List Paragraph"/>
    <w:basedOn w:val="Normal"/>
    <w:uiPriority w:val="1"/>
    <w:qFormat/>
    <w:pPr>
      <w:ind w:left="572" w:hanging="360"/>
    </w:pPr>
    <w:rPr>
      <w:sz w:val="24"/>
      <w:szCs w:val="24"/>
    </w:rPr>
  </w:style>
  <w:style w:type="paragraph" w:customStyle="1" w:styleId="TableParagraph">
    <w:name w:val="Table Paragraph"/>
    <w:basedOn w:val="Normal"/>
    <w:uiPriority w:val="1"/>
    <w:qFormat/>
    <w:rPr>
      <w:sz w:val="24"/>
      <w:szCs w:val="24"/>
    </w:rPr>
  </w:style>
  <w:style w:type="character" w:styleId="Emphasis">
    <w:name w:val="Emphasis"/>
    <w:uiPriority w:val="20"/>
    <w:qFormat/>
    <w:rsid w:val="00D758F3"/>
    <w:rPr>
      <w:i/>
      <w:iCs/>
    </w:rPr>
  </w:style>
  <w:style w:type="paragraph" w:styleId="Footer">
    <w:name w:val="footer"/>
    <w:basedOn w:val="Normal"/>
    <w:link w:val="FooterChar"/>
    <w:uiPriority w:val="99"/>
    <w:unhideWhenUsed/>
    <w:rsid w:val="007316D8"/>
    <w:pPr>
      <w:widowControl/>
      <w:tabs>
        <w:tab w:val="center" w:pos="4680"/>
        <w:tab w:val="right" w:pos="9360"/>
      </w:tabs>
      <w:autoSpaceDE/>
      <w:autoSpaceDN/>
      <w:adjustRightInd/>
    </w:pPr>
    <w:rPr>
      <w:rFonts w:eastAsia="Calibri" w:cs="Times New Roman"/>
    </w:rPr>
  </w:style>
  <w:style w:type="character" w:customStyle="1" w:styleId="FooterChar">
    <w:name w:val="Footer Char"/>
    <w:link w:val="Footer"/>
    <w:uiPriority w:val="99"/>
    <w:rsid w:val="007316D8"/>
    <w:rPr>
      <w:rFonts w:ascii="Calibri" w:eastAsia="Calibri" w:hAnsi="Calibri" w:cs="Times New Roman"/>
    </w:rPr>
  </w:style>
  <w:style w:type="character" w:customStyle="1" w:styleId="Heading1Char">
    <w:name w:val="Heading 1 Char"/>
    <w:link w:val="Heading1"/>
    <w:uiPriority w:val="9"/>
    <w:rsid w:val="007316D8"/>
    <w:rPr>
      <w:rFonts w:ascii="Calibri Light" w:eastAsia="Times New Roman" w:hAnsi="Calibri Light" w:cs="Times New Roman"/>
      <w:color w:val="2E74B5"/>
      <w:sz w:val="32"/>
      <w:szCs w:val="32"/>
    </w:rPr>
  </w:style>
  <w:style w:type="table" w:styleId="TableGrid">
    <w:name w:val="Table Grid"/>
    <w:basedOn w:val="TableNormal"/>
    <w:uiPriority w:val="39"/>
    <w:rsid w:val="007316D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316D8"/>
    <w:pPr>
      <w:adjustRightInd/>
    </w:pPr>
    <w:rPr>
      <w:rFonts w:eastAsia="Trebuchet MS" w:cs="Trebuchet MS"/>
      <w:sz w:val="20"/>
      <w:szCs w:val="20"/>
    </w:rPr>
  </w:style>
  <w:style w:type="character" w:customStyle="1" w:styleId="CommentTextChar">
    <w:name w:val="Comment Text Char"/>
    <w:link w:val="CommentText"/>
    <w:uiPriority w:val="99"/>
    <w:rsid w:val="007316D8"/>
    <w:rPr>
      <w:rFonts w:ascii="Calibri" w:eastAsia="Trebuchet MS" w:hAnsi="Calibri" w:cs="Trebuchet MS"/>
      <w:sz w:val="20"/>
      <w:szCs w:val="20"/>
    </w:rPr>
  </w:style>
  <w:style w:type="character" w:styleId="CommentReference">
    <w:name w:val="annotation reference"/>
    <w:uiPriority w:val="99"/>
    <w:unhideWhenUsed/>
    <w:rsid w:val="007316D8"/>
    <w:rPr>
      <w:sz w:val="16"/>
      <w:szCs w:val="16"/>
    </w:rPr>
  </w:style>
  <w:style w:type="paragraph" w:styleId="BalloonText">
    <w:name w:val="Balloon Text"/>
    <w:basedOn w:val="Normal"/>
    <w:link w:val="BalloonTextChar"/>
    <w:uiPriority w:val="99"/>
    <w:semiHidden/>
    <w:unhideWhenUsed/>
    <w:rsid w:val="007316D8"/>
    <w:pPr>
      <w:adjustRightInd/>
    </w:pPr>
    <w:rPr>
      <w:rFonts w:ascii="Segoe UI" w:eastAsia="Trebuchet MS" w:hAnsi="Segoe UI" w:cs="Segoe UI"/>
      <w:sz w:val="18"/>
      <w:szCs w:val="18"/>
    </w:rPr>
  </w:style>
  <w:style w:type="character" w:customStyle="1" w:styleId="BalloonTextChar">
    <w:name w:val="Balloon Text Char"/>
    <w:link w:val="BalloonText"/>
    <w:uiPriority w:val="99"/>
    <w:semiHidden/>
    <w:rsid w:val="007316D8"/>
    <w:rPr>
      <w:rFonts w:ascii="Segoe UI" w:eastAsia="Trebuchet MS" w:hAnsi="Segoe UI" w:cs="Segoe UI"/>
      <w:sz w:val="18"/>
      <w:szCs w:val="18"/>
    </w:rPr>
  </w:style>
  <w:style w:type="table" w:customStyle="1" w:styleId="TableGrid1">
    <w:name w:val="Table Grid1"/>
    <w:basedOn w:val="TableNormal"/>
    <w:next w:val="TableGrid"/>
    <w:uiPriority w:val="39"/>
    <w:rsid w:val="007316D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316D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316D8"/>
    <w:pPr>
      <w:tabs>
        <w:tab w:val="center" w:pos="4680"/>
        <w:tab w:val="right" w:pos="9360"/>
      </w:tabs>
      <w:adjustRightInd/>
    </w:pPr>
    <w:rPr>
      <w:rFonts w:eastAsia="Trebuchet MS" w:cs="Trebuchet MS"/>
    </w:rPr>
  </w:style>
  <w:style w:type="character" w:customStyle="1" w:styleId="HeaderChar">
    <w:name w:val="Header Char"/>
    <w:link w:val="Header"/>
    <w:uiPriority w:val="99"/>
    <w:rsid w:val="007316D8"/>
    <w:rPr>
      <w:rFonts w:ascii="Calibri" w:eastAsia="Trebuchet MS" w:hAnsi="Calibri" w:cs="Trebuchet MS"/>
    </w:rPr>
  </w:style>
  <w:style w:type="paragraph" w:customStyle="1" w:styleId="paragraph">
    <w:name w:val="paragraph"/>
    <w:basedOn w:val="Normal"/>
    <w:rsid w:val="007316D8"/>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normaltextrun">
    <w:name w:val="normaltextrun"/>
    <w:rsid w:val="007316D8"/>
  </w:style>
  <w:style w:type="character" w:customStyle="1" w:styleId="eop">
    <w:name w:val="eop"/>
    <w:rsid w:val="007316D8"/>
  </w:style>
  <w:style w:type="character" w:styleId="Hyperlink">
    <w:name w:val="Hyperlink"/>
    <w:uiPriority w:val="99"/>
    <w:unhideWhenUsed/>
    <w:rsid w:val="007316D8"/>
    <w:rPr>
      <w:color w:val="0563C1"/>
      <w:u w:val="single"/>
    </w:rPr>
  </w:style>
  <w:style w:type="paragraph" w:styleId="CommentSubject">
    <w:name w:val="annotation subject"/>
    <w:basedOn w:val="CommentText"/>
    <w:next w:val="CommentText"/>
    <w:link w:val="CommentSubjectChar"/>
    <w:uiPriority w:val="99"/>
    <w:semiHidden/>
    <w:unhideWhenUsed/>
    <w:rsid w:val="007316D8"/>
    <w:rPr>
      <w:b/>
      <w:bCs/>
    </w:rPr>
  </w:style>
  <w:style w:type="character" w:customStyle="1" w:styleId="CommentSubjectChar">
    <w:name w:val="Comment Subject Char"/>
    <w:link w:val="CommentSubject"/>
    <w:uiPriority w:val="99"/>
    <w:semiHidden/>
    <w:rsid w:val="007316D8"/>
    <w:rPr>
      <w:rFonts w:ascii="Calibri" w:eastAsia="Trebuchet MS" w:hAnsi="Calibri" w:cs="Trebuchet MS"/>
      <w:b/>
      <w:bCs/>
      <w:sz w:val="20"/>
      <w:szCs w:val="20"/>
    </w:rPr>
  </w:style>
  <w:style w:type="paragraph" w:styleId="Revision">
    <w:name w:val="Revision"/>
    <w:hidden/>
    <w:uiPriority w:val="99"/>
    <w:semiHidden/>
    <w:rsid w:val="007316D8"/>
    <w:rPr>
      <w:rFonts w:eastAsia="Trebuchet MS" w:cs="Trebuchet MS"/>
      <w:sz w:val="22"/>
      <w:szCs w:val="22"/>
    </w:rPr>
  </w:style>
  <w:style w:type="table" w:customStyle="1" w:styleId="TableGrid7">
    <w:name w:val="Table Grid7"/>
    <w:basedOn w:val="TableNormal"/>
    <w:next w:val="TableGrid"/>
    <w:uiPriority w:val="39"/>
    <w:rsid w:val="007316D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316D8"/>
    <w:rPr>
      <w:color w:val="954F72"/>
      <w:u w:val="single"/>
    </w:rPr>
  </w:style>
  <w:style w:type="character" w:customStyle="1" w:styleId="italic">
    <w:name w:val="italic"/>
    <w:rsid w:val="007316D8"/>
  </w:style>
  <w:style w:type="character" w:styleId="UnresolvedMention">
    <w:name w:val="Unresolved Mention"/>
    <w:uiPriority w:val="99"/>
    <w:semiHidden/>
    <w:unhideWhenUsed/>
    <w:rsid w:val="007029CE"/>
    <w:rPr>
      <w:color w:val="605E5C"/>
      <w:shd w:val="clear" w:color="auto" w:fill="E1DFDD"/>
    </w:rPr>
  </w:style>
  <w:style w:type="paragraph" w:styleId="Title">
    <w:name w:val="Title"/>
    <w:basedOn w:val="Normal"/>
    <w:next w:val="Normal"/>
    <w:link w:val="TitleChar"/>
    <w:uiPriority w:val="1"/>
    <w:qFormat/>
    <w:rsid w:val="00F82C06"/>
    <w:pPr>
      <w:spacing w:before="91"/>
      <w:ind w:right="112"/>
      <w:jc w:val="right"/>
    </w:pPr>
    <w:rPr>
      <w:rFonts w:ascii="Arial" w:hAnsi="Arial" w:cs="Arial"/>
      <w:b/>
      <w:bCs/>
      <w:sz w:val="28"/>
      <w:szCs w:val="28"/>
    </w:rPr>
  </w:style>
  <w:style w:type="character" w:customStyle="1" w:styleId="TitleChar">
    <w:name w:val="Title Char"/>
    <w:link w:val="Title"/>
    <w:uiPriority w:val="1"/>
    <w:rsid w:val="00F82C06"/>
    <w:rPr>
      <w:rFonts w:ascii="Arial" w:eastAsia="Times New Roman" w:hAnsi="Arial" w:cs="Arial"/>
      <w:b/>
      <w:bCs/>
      <w:sz w:val="28"/>
      <w:szCs w:val="28"/>
    </w:rPr>
  </w:style>
  <w:style w:type="paragraph" w:styleId="NoSpacing">
    <w:name w:val="No Spacing"/>
    <w:link w:val="NoSpacingChar"/>
    <w:uiPriority w:val="1"/>
    <w:qFormat/>
    <w:rsid w:val="006F1FE6"/>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6F1FE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sha.gov/sites/default/files/CDC's_COVID-19_Infection_Prevention_and_Control_Recommendations.pdf" TargetMode="External"/><Relationship Id="rId18" Type="http://schemas.openxmlformats.org/officeDocument/2006/relationships/hyperlink" Target="https://www.osha.gov/sites/default/files/CDC's_COVID-19_Infection_Prevention_and_Control_Recommendations.pdf" TargetMode="External"/><Relationship Id="rId26" Type="http://schemas.openxmlformats.org/officeDocument/2006/relationships/hyperlink" Target="https://www.cdc.gov/coronavirus/2019-ncov/hcp/disposition-in-homepatients." TargetMode="External"/><Relationship Id="rId39" Type="http://schemas.openxmlformats.org/officeDocument/2006/relationships/hyperlink" Target="https://www.osha.gov/sites/default/files/COVID-19%20Healthcare%20ETS%20Notification%20Removal%20and%20Return%20to%20Work%20Flow%20Chart%20-%20Employer.pdf" TargetMode="External"/><Relationship Id="rId21" Type="http://schemas.openxmlformats.org/officeDocument/2006/relationships/hyperlink" Target="http://www.cdc.gov/coronavirus/2019-ncov/community/ventilation.html" TargetMode="External"/><Relationship Id="rId34" Type="http://schemas.openxmlformats.org/officeDocument/2006/relationships/hyperlink" Target="https://www.osha.gov/coronavirus/safework" TargetMode="External"/><Relationship Id="rId42" Type="http://schemas.openxmlformats.org/officeDocument/2006/relationships/hyperlink" Target="https://www.osha.gov/sites/default/files/CDC%27s_Guidelines_for_Isolation_Precautions.pdf" TargetMode="External"/><Relationship Id="rId47" Type="http://schemas.openxmlformats.org/officeDocument/2006/relationships/hyperlink" Target="https://www.osha.gov/sites/default/files/CDC%27s_COVID-19_Infection_Prevention_and_Control_Recommendations.pdf" TargetMode="External"/><Relationship Id="rId50" Type="http://schemas.openxmlformats.org/officeDocument/2006/relationships/hyperlink" Target="https://www.osha.gov/sites/default/files/CDC%27s_Cleaning_and_Disinfecting_Guidance.pdf" TargetMode="External"/><Relationship Id="rId55" Type="http://schemas.openxmlformats.org/officeDocument/2006/relationships/image" Target="media/image4.png"/><Relationship Id="rId63" Type="http://schemas.openxmlformats.org/officeDocument/2006/relationships/hyperlink" Target="https://www.labor.nc.gov/respiratory-protect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osha.gov/sites/default/files/CDC's_Guidelines_for_Isolation_Precautions.pdf" TargetMode="External"/><Relationship Id="rId20" Type="http://schemas.openxmlformats.org/officeDocument/2006/relationships/hyperlink" Target="https://www.osha.gov/sites/default/files/CDC's_Cleaning_and_Disinfecting_Guidance.pdf" TargetMode="External"/><Relationship Id="rId29" Type="http://schemas.openxmlformats.org/officeDocument/2006/relationships/hyperlink" Target="https://www.labor.nc.gov/coronavirus-disease-2019-covid-19" TargetMode="External"/><Relationship Id="rId41" Type="http://schemas.openxmlformats.org/officeDocument/2006/relationships/hyperlink" Target="https://www.osha.gov/sites/default/files/CDC%27s_Guidelines_for_Isolation_Precautions.pdf" TargetMode="External"/><Relationship Id="rId54" Type="http://schemas.openxmlformats.org/officeDocument/2006/relationships/hyperlink" Target="https://www.osha.gov/sites/default/files/CDC%27s_Guidelines_for_Environmental_Infection_Control.pdf"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osha.gov/sites/default/files/CDC's_Isolation_Guidance.pdf" TargetMode="External"/><Relationship Id="rId32" Type="http://schemas.openxmlformats.org/officeDocument/2006/relationships/hyperlink" Target="https://www.labor.nc.gov/safety-and-health/publications/OSH-presentations" TargetMode="External"/><Relationship Id="rId37" Type="http://schemas.openxmlformats.org/officeDocument/2006/relationships/hyperlink" Target="https://www.federalregister.gov/d/2021-12428/p-2635" TargetMode="External"/><Relationship Id="rId40" Type="http://schemas.openxmlformats.org/officeDocument/2006/relationships/hyperlink" Target="https://www.osha.gov/sites/default/files/COVID-19%20Healthcare%20ETS%20Notification%20Removal%20and%20Return%20to%20Work%20Flow%20Chart%20-%20Worker.pdf" TargetMode="External"/><Relationship Id="rId45" Type="http://schemas.openxmlformats.org/officeDocument/2006/relationships/hyperlink" Target="https://www.irs.gov/newsroom/american-rescue-plan-tax-credits-available-to-small-employers-to-provide-paid-leave-to-employees-receiving-covid-19-vaccines-new-fact-sheet-outlines-details" TargetMode="External"/><Relationship Id="rId53" Type="http://schemas.openxmlformats.org/officeDocument/2006/relationships/hyperlink" Target="https://www.osha.gov/sites/default/files/CDC%27s_Guidelines_for_Environmental_Infection_Control.pdf" TargetMode="External"/><Relationship Id="rId58" Type="http://schemas.openxmlformats.org/officeDocument/2006/relationships/hyperlink" Target="https://www.osha.gov/sites/default/files/CDC%27s_Cleaning_and_Disinfecting_Guidance.pdf" TargetMode="Externa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sha.gov/laws-regs/regulations/standardnumber/1910/1910.134" TargetMode="External"/><Relationship Id="rId23" Type="http://schemas.openxmlformats.org/officeDocument/2006/relationships/hyperlink" Target="https://www.osha.gov/sites/default/files/COVID-19%20Healthcare%20ETS%20Notification%20Removal%20and%20Return%20to%20Work%20Flow%20Chart%20-%20Worker.pdf" TargetMode="External"/><Relationship Id="rId28" Type="http://schemas.openxmlformats.org/officeDocument/2006/relationships/hyperlink" Target="https://www.osha.gov/sites/default/files/COVID-19%20Healthcare%20ETS%20Notification%20Removal%20and%20Return%20to%20Work%20Flow%20Chart%20-%20Worker.pdf" TargetMode="External"/><Relationship Id="rId36" Type="http://schemas.openxmlformats.org/officeDocument/2006/relationships/image" Target="media/image2.png"/><Relationship Id="rId49" Type="http://schemas.openxmlformats.org/officeDocument/2006/relationships/hyperlink" Target="https://www.osha.gov/sites/default/files/CDC%27s_Guidelines_for_Environmental_Infection_Control.pdf" TargetMode="External"/><Relationship Id="rId57" Type="http://schemas.openxmlformats.org/officeDocument/2006/relationships/hyperlink" Target="https://www.osha.gov/sites/default/files/CDC%27s_Cleaning_and_Disinfecting_Guidance.pdf" TargetMode="External"/><Relationship Id="rId61" Type="http://schemas.openxmlformats.org/officeDocument/2006/relationships/hyperlink" Target="https://www.osha.gov/sites/default/files/CDC%27s_Guidelines_for_Isolation_Precautions.pdf" TargetMode="External"/><Relationship Id="rId10" Type="http://schemas.openxmlformats.org/officeDocument/2006/relationships/endnotes" Target="endnotes.xml"/><Relationship Id="rId19" Type="http://schemas.openxmlformats.org/officeDocument/2006/relationships/hyperlink" Target="https://www.osha.gov/sites/default/files/CDC's_Guidelines_for_Environmental_Infection_Control.pdf" TargetMode="External"/><Relationship Id="rId31" Type="http://schemas.openxmlformats.org/officeDocument/2006/relationships/hyperlink" Target="https://www.labor.nc.gov/safety-and-health/publications/example-programs" TargetMode="External"/><Relationship Id="rId44" Type="http://schemas.openxmlformats.org/officeDocument/2006/relationships/hyperlink" Target="https://www.irs.gov/newsroom/american-rescue-plan-tax-credits-available-to-small-employers-to-provide-paid-leave-to-employees-receiving-covid-19-vaccines-new-fact-sheet-outlines-details" TargetMode="External"/><Relationship Id="rId52" Type="http://schemas.openxmlformats.org/officeDocument/2006/relationships/hyperlink" Target="https://www.osha.gov/sites/default/files/CDC%27s_COVID-19_Infection_Prevention_and_Control_Recommendations.pdf" TargetMode="External"/><Relationship Id="rId60" Type="http://schemas.openxmlformats.org/officeDocument/2006/relationships/hyperlink" Target="https://www.osha.gov/sites/default/files/EPA%27s_List_N.pdf"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sha.gov/sites/default/files/CDC's_Guidelines_for_Isolation_Precautions.pdf" TargetMode="External"/><Relationship Id="rId22" Type="http://schemas.openxmlformats.org/officeDocument/2006/relationships/hyperlink" Target="https://www.osha.gov/sites/default/files/COVID-19%20Healthcare%20ETS%20Notification%20Removal%20and%20Return%20to%20Work%20Flow%20Chart%20-%20Employer.pdf" TargetMode="External"/><Relationship Id="rId27" Type="http://schemas.openxmlformats.org/officeDocument/2006/relationships/hyperlink" Target="https://www.osha.gov/sites/default/files/COVID-19%20Healthcare%20ETS%20Notification%20Removal%20and%20Return%20to%20Work%20Flow%20Chart%20-%20Employer.pdf" TargetMode="External"/><Relationship Id="rId30" Type="http://schemas.openxmlformats.org/officeDocument/2006/relationships/hyperlink" Target="https://www.labor.communications.its.state.nc.us/OSHPublic/ETTA/class_regist/calendar.cfm" TargetMode="External"/><Relationship Id="rId35" Type="http://schemas.openxmlformats.org/officeDocument/2006/relationships/hyperlink" Target="https://www.osha.gov/coronavirus/ets/ibr" TargetMode="External"/><Relationship Id="rId43" Type="http://schemas.openxmlformats.org/officeDocument/2006/relationships/hyperlink" Target="https://www.irs.gov/newsroom/american-rescue-plan-tax-credits-available-to-small-employers-to-provide-paid-leave-to-employees-receiving-covid-19-vaccines-new-fact-sheet-outlines-details" TargetMode="External"/><Relationship Id="rId48" Type="http://schemas.openxmlformats.org/officeDocument/2006/relationships/hyperlink" Target="https://www.osha.gov/sites/default/files/CDC%27s_COVID-19_Infection_Prevention_and_Control_Recommendations.pdf" TargetMode="External"/><Relationship Id="rId56" Type="http://schemas.openxmlformats.org/officeDocument/2006/relationships/image" Target="media/image5.png"/><Relationship Id="rId64" Type="http://schemas.openxmlformats.org/officeDocument/2006/relationships/hyperlink" Target="https://www.osha.gov/respiratoryprotection" TargetMode="External"/><Relationship Id="rId8" Type="http://schemas.openxmlformats.org/officeDocument/2006/relationships/webSettings" Target="webSettings.xml"/><Relationship Id="rId51" Type="http://schemas.openxmlformats.org/officeDocument/2006/relationships/hyperlink" Target="https://www.osha.gov/sites/default/files/CDC%27s_COVID-19_Infection_Prevention_and_Control_Recommendations.pdf" TargetMode="External"/><Relationship Id="rId3" Type="http://schemas.openxmlformats.org/officeDocument/2006/relationships/customXml" Target="../customXml/item3.xml"/><Relationship Id="rId12" Type="http://schemas.openxmlformats.org/officeDocument/2006/relationships/hyperlink" Target="https://www.osha.gov/sites/default/files/publications/OSHA4125.pdf" TargetMode="External"/><Relationship Id="rId17" Type="http://schemas.openxmlformats.org/officeDocument/2006/relationships/hyperlink" Target="https://www.osha.gov/sites/default/files/CDC's_Guidelines_for_Isolation_Precautions.pdf" TargetMode="External"/><Relationship Id="rId25" Type="http://schemas.openxmlformats.org/officeDocument/2006/relationships/hyperlink" Target="https://www.osha.gov/sites/default/files/CDC's_Return_to_Work_Healthcare_Guidance.pdf" TargetMode="External"/><Relationship Id="rId33" Type="http://schemas.openxmlformats.org/officeDocument/2006/relationships/hyperlink" Target="https://www.osha.gov/coronavirus/ets" TargetMode="External"/><Relationship Id="rId38" Type="http://schemas.openxmlformats.org/officeDocument/2006/relationships/image" Target="media/image3.png"/><Relationship Id="rId46" Type="http://schemas.openxmlformats.org/officeDocument/2006/relationships/footer" Target="footer1.xml"/><Relationship Id="rId59"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3C77763524304399680D98EC663D01" ma:contentTypeVersion="13" ma:contentTypeDescription="Create a new document." ma:contentTypeScope="" ma:versionID="c8977ef3ce57fd339ad85ef92eed7f25">
  <xsd:schema xmlns:xsd="http://www.w3.org/2001/XMLSchema" xmlns:xs="http://www.w3.org/2001/XMLSchema" xmlns:p="http://schemas.microsoft.com/office/2006/metadata/properties" xmlns:ns1="http://schemas.microsoft.com/sharepoint/v3" xmlns:ns3="07fb7b10-7b9a-4558-832d-786df73008dc" xmlns:ns4="e04a6c66-c387-4d23-9626-23c5cf44b5d8" targetNamespace="http://schemas.microsoft.com/office/2006/metadata/properties" ma:root="true" ma:fieldsID="a097c618153d2ca82f82683e21c56151" ns1:_="" ns3:_="" ns4:_="">
    <xsd:import namespace="http://schemas.microsoft.com/sharepoint/v3"/>
    <xsd:import namespace="07fb7b10-7b9a-4558-832d-786df73008dc"/>
    <xsd:import namespace="e04a6c66-c387-4d23-9626-23c5cf44b5d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fb7b10-7b9a-4558-832d-786df73008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4a6c66-c387-4d23-9626-23c5cf44b5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81565-709D-4A3C-BC3F-5C82C950D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7fb7b10-7b9a-4558-832d-786df73008dc"/>
    <ds:schemaRef ds:uri="e04a6c66-c387-4d23-9626-23c5cf44b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C39A0-DA0C-4388-8197-B119E6C8BA97}">
  <ds:schemaRefs>
    <ds:schemaRef ds:uri="http://schemas.microsoft.com/sharepoint/v3/contenttype/forms"/>
  </ds:schemaRefs>
</ds:datastoreItem>
</file>

<file path=customXml/itemProps3.xml><?xml version="1.0" encoding="utf-8"?>
<ds:datastoreItem xmlns:ds="http://schemas.openxmlformats.org/officeDocument/2006/customXml" ds:itemID="{ED9504BB-E9E4-4C27-BC06-C19689C7FD2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0C83D80-A929-4F85-ACD7-658FAFDE9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12944</Words>
  <Characters>79119</Characters>
  <Application>Microsoft Office Word</Application>
  <DocSecurity>0</DocSecurity>
  <Lines>659</Lines>
  <Paragraphs>183</Paragraphs>
  <ScaleCrop>false</ScaleCrop>
  <HeadingPairs>
    <vt:vector size="2" baseType="variant">
      <vt:variant>
        <vt:lpstr>Title</vt:lpstr>
      </vt:variant>
      <vt:variant>
        <vt:i4>1</vt:i4>
      </vt:variant>
    </vt:vector>
  </HeadingPairs>
  <TitlesOfParts>
    <vt:vector size="1" baseType="lpstr">
      <vt:lpstr>The COVID-19 Log</vt:lpstr>
    </vt:vector>
  </TitlesOfParts>
  <Company/>
  <LinksUpToDate>false</LinksUpToDate>
  <CharactersWithSpaces>91880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COVID-19 Log</dc:title>
  <dc:subject/>
  <dc:creator>OSHA</dc:creator>
  <cp:keywords/>
  <dc:description/>
  <cp:lastModifiedBy>Lagoe, Wanda</cp:lastModifiedBy>
  <cp:revision>2</cp:revision>
  <dcterms:created xsi:type="dcterms:W3CDTF">2021-07-20T18:30:00Z</dcterms:created>
  <dcterms:modified xsi:type="dcterms:W3CDTF">2021-07-20T18:30:00Z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y fmtid="{D5CDD505-2E9C-101B-9397-08002B2CF9AE}" pid="3" name="ContentTypeId">
    <vt:lpwstr>0x010100E13C77763524304399680D98EC663D01</vt:lpwstr>
  </property>
</Properties>
</file>